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FC4" w:rsidRDefault="00FA1FC4" w:rsidP="00BB1742">
      <w:pPr>
        <w:widowControl/>
        <w:jc w:val="center"/>
        <w:rPr>
          <w:b/>
          <w:sz w:val="24"/>
          <w:szCs w:val="24"/>
        </w:rPr>
      </w:pPr>
    </w:p>
    <w:p w:rsidR="0017691D" w:rsidRPr="000739DC" w:rsidRDefault="00582828" w:rsidP="00FA1FC4">
      <w:pPr>
        <w:widowControl/>
        <w:jc w:val="center"/>
        <w:rPr>
          <w:b/>
          <w:sz w:val="24"/>
          <w:szCs w:val="24"/>
        </w:rPr>
      </w:pPr>
      <w:r w:rsidRPr="000739DC">
        <w:rPr>
          <w:b/>
          <w:sz w:val="24"/>
          <w:szCs w:val="24"/>
        </w:rPr>
        <w:t>ANEX</w:t>
      </w:r>
      <w:r w:rsidR="00FA1FC4" w:rsidRPr="000739DC">
        <w:rPr>
          <w:b/>
          <w:sz w:val="24"/>
          <w:szCs w:val="24"/>
        </w:rPr>
        <w:t>O II</w:t>
      </w:r>
    </w:p>
    <w:p w:rsidR="000C6057" w:rsidRPr="000C6057" w:rsidRDefault="00652360" w:rsidP="000C6057">
      <w:pPr>
        <w:tabs>
          <w:tab w:val="left" w:pos="1021"/>
        </w:tabs>
        <w:ind w:left="851" w:right="848"/>
        <w:jc w:val="both"/>
        <w:rPr>
          <w:b/>
          <w:bCs/>
          <w:caps/>
          <w:color w:val="000000"/>
          <w:sz w:val="24"/>
          <w:szCs w:val="24"/>
        </w:rPr>
      </w:pPr>
      <w:r w:rsidRPr="000C6057">
        <w:rPr>
          <w:b/>
          <w:sz w:val="24"/>
          <w:szCs w:val="24"/>
        </w:rPr>
        <w:t>ESPECIFICAÇ</w:t>
      </w:r>
      <w:r w:rsidR="00B80856" w:rsidRPr="000C6057">
        <w:rPr>
          <w:b/>
          <w:sz w:val="24"/>
          <w:szCs w:val="24"/>
        </w:rPr>
        <w:t xml:space="preserve">ÕES TÉCNICAS PARA </w:t>
      </w:r>
      <w:r w:rsidR="000C6057" w:rsidRPr="000C6057">
        <w:rPr>
          <w:b/>
          <w:bCs/>
          <w:caps/>
          <w:color w:val="000000"/>
          <w:sz w:val="24"/>
          <w:szCs w:val="24"/>
        </w:rPr>
        <w:t xml:space="preserve">FORNECIMENTO, TRANSPORTE, CARGA E DESCARGA DE </w:t>
      </w:r>
      <w:r w:rsidR="000C6057" w:rsidRPr="000C6057">
        <w:rPr>
          <w:b/>
          <w:caps/>
          <w:sz w:val="24"/>
          <w:szCs w:val="24"/>
        </w:rPr>
        <w:t xml:space="preserve">Trator de esteira, Pá carregadeira sobre rodas, Motoniveladora, Retroescavadeira, Rolo compactador, Caminhão basculante, Caminhão leve, Caminhão com carroceria, Caminhões Pipa de 6.000 litros, Caminhões Pipa de 10.000 litros, </w:t>
      </w:r>
      <w:r w:rsidR="000C6057" w:rsidRPr="000C6057">
        <w:rPr>
          <w:b/>
          <w:sz w:val="24"/>
          <w:szCs w:val="24"/>
        </w:rPr>
        <w:t xml:space="preserve">DESTINADOS A AÇÕES DE RECUPERAÇÃO VIÁRIA, DE PECUÁRIA, DE AGRICULTURA FAMILIAR, DE LIMPEZA DE BARREIROS E EXECUÇÃO DE BARRAGENS, TUDO ISSO ATRAVÉS DE DOAÇÕES </w:t>
      </w:r>
      <w:proofErr w:type="gramStart"/>
      <w:r w:rsidR="000C6057" w:rsidRPr="000C6057">
        <w:rPr>
          <w:b/>
          <w:sz w:val="24"/>
          <w:szCs w:val="24"/>
        </w:rPr>
        <w:t>À</w:t>
      </w:r>
      <w:proofErr w:type="gramEnd"/>
      <w:r w:rsidR="000C6057" w:rsidRPr="000C6057">
        <w:rPr>
          <w:b/>
          <w:sz w:val="24"/>
          <w:szCs w:val="24"/>
        </w:rPr>
        <w:t xml:space="preserve"> MUNICÍPIOS OU ASSOCIAÇÕES SITUADOS NO ESTADO DA BAHIA, NA ÁREA DE ATUAÇÃO DA 6ª SUPERINTENDÊNCIA REGIONAL DA CODEVASF.</w:t>
      </w:r>
      <w:r w:rsidR="000C6057" w:rsidRPr="000C6057">
        <w:rPr>
          <w:b/>
          <w:bCs/>
          <w:caps/>
          <w:color w:val="000000"/>
          <w:sz w:val="24"/>
          <w:szCs w:val="24"/>
        </w:rPr>
        <w:t>:</w:t>
      </w:r>
    </w:p>
    <w:p w:rsidR="000C6057" w:rsidRPr="00783C30" w:rsidRDefault="000C6057" w:rsidP="000C6057">
      <w:pPr>
        <w:tabs>
          <w:tab w:val="left" w:pos="1021"/>
        </w:tabs>
        <w:ind w:left="851" w:right="848"/>
        <w:jc w:val="both"/>
        <w:rPr>
          <w:rFonts w:ascii="Arial" w:hAnsi="Arial" w:cs="Arial"/>
          <w:b/>
          <w:bCs/>
          <w:caps/>
          <w:color w:val="000000"/>
          <w:sz w:val="28"/>
          <w:szCs w:val="28"/>
        </w:rPr>
      </w:pPr>
    </w:p>
    <w:p w:rsidR="0017691D" w:rsidRPr="005E3221" w:rsidRDefault="0017691D" w:rsidP="00BB1742">
      <w:pPr>
        <w:widowControl/>
        <w:jc w:val="center"/>
        <w:rPr>
          <w:b/>
          <w:sz w:val="24"/>
          <w:szCs w:val="24"/>
        </w:rPr>
      </w:pPr>
    </w:p>
    <w:p w:rsidR="00B80856" w:rsidRDefault="00582828" w:rsidP="008F0574">
      <w:pPr>
        <w:widowControl/>
        <w:jc w:val="center"/>
        <w:rPr>
          <w:b/>
          <w:sz w:val="24"/>
          <w:szCs w:val="24"/>
        </w:rPr>
      </w:pPr>
      <w:r>
        <w:rPr>
          <w:b/>
          <w:sz w:val="24"/>
          <w:szCs w:val="24"/>
        </w:rPr>
        <w:t>Setembr</w:t>
      </w:r>
      <w:r w:rsidR="00652360">
        <w:rPr>
          <w:b/>
          <w:sz w:val="24"/>
          <w:szCs w:val="24"/>
        </w:rPr>
        <w:t xml:space="preserve">o </w:t>
      </w:r>
      <w:r w:rsidR="0017691D" w:rsidRPr="005E3221">
        <w:rPr>
          <w:b/>
          <w:sz w:val="24"/>
          <w:szCs w:val="24"/>
        </w:rPr>
        <w:t xml:space="preserve">de </w:t>
      </w:r>
      <w:r w:rsidR="00FC0CDE">
        <w:rPr>
          <w:b/>
          <w:sz w:val="24"/>
          <w:szCs w:val="24"/>
        </w:rPr>
        <w:t>2017</w:t>
      </w:r>
    </w:p>
    <w:p w:rsidR="00BB1742" w:rsidRDefault="00BB1742" w:rsidP="008F0574">
      <w:pPr>
        <w:widowControl/>
        <w:jc w:val="center"/>
        <w:rPr>
          <w:b/>
          <w:sz w:val="24"/>
          <w:szCs w:val="24"/>
        </w:rPr>
        <w:sectPr w:rsidR="00BB1742" w:rsidSect="009D1113">
          <w:headerReference w:type="even" r:id="rId8"/>
          <w:headerReference w:type="default" r:id="rId9"/>
          <w:footerReference w:type="even" r:id="rId10"/>
          <w:footerReference w:type="default" r:id="rId11"/>
          <w:type w:val="continuous"/>
          <w:pgSz w:w="11906" w:h="16838" w:code="9"/>
          <w:pgMar w:top="1559" w:right="851" w:bottom="1418" w:left="1418" w:header="851" w:footer="567" w:gutter="0"/>
          <w:pgNumType w:start="1"/>
          <w:cols w:space="720"/>
          <w:vAlign w:val="both"/>
          <w:docGrid w:linePitch="360"/>
        </w:sectPr>
      </w:pPr>
    </w:p>
    <w:p w:rsidR="008F0574" w:rsidRDefault="008F0574" w:rsidP="008F0574">
      <w:pPr>
        <w:widowControl/>
        <w:jc w:val="center"/>
        <w:rPr>
          <w:b/>
          <w:sz w:val="24"/>
          <w:szCs w:val="24"/>
        </w:rPr>
      </w:pPr>
    </w:p>
    <w:p w:rsidR="0017691D" w:rsidRDefault="0017691D" w:rsidP="008F0574">
      <w:pPr>
        <w:widowControl/>
        <w:jc w:val="center"/>
        <w:rPr>
          <w:b/>
          <w:sz w:val="24"/>
          <w:szCs w:val="24"/>
        </w:rPr>
      </w:pPr>
      <w:r w:rsidRPr="005E3221">
        <w:rPr>
          <w:b/>
          <w:sz w:val="24"/>
          <w:szCs w:val="24"/>
        </w:rPr>
        <w:t>ÍNDICE</w:t>
      </w:r>
    </w:p>
    <w:p w:rsidR="008B2089" w:rsidRDefault="008B2089" w:rsidP="008B2089">
      <w:pPr>
        <w:widowControl/>
        <w:rPr>
          <w:b/>
          <w:sz w:val="24"/>
          <w:szCs w:val="24"/>
        </w:rPr>
      </w:pPr>
    </w:p>
    <w:p w:rsidR="00B80856" w:rsidRPr="00CC1201" w:rsidRDefault="00550E61">
      <w:pPr>
        <w:pStyle w:val="Sumrio1"/>
        <w:rPr>
          <w:rFonts w:ascii="Calibri" w:hAnsi="Calibri"/>
          <w:b w:val="0"/>
          <w:sz w:val="22"/>
          <w:szCs w:val="22"/>
          <w:lang w:eastAsia="pt-BR"/>
        </w:rPr>
      </w:pPr>
      <w:r w:rsidRPr="00550E61">
        <w:fldChar w:fldCharType="begin"/>
      </w:r>
      <w:r w:rsidR="00A9382F">
        <w:instrText xml:space="preserve"> TOC \o "1-1" \u </w:instrText>
      </w:r>
      <w:r w:rsidRPr="00550E61">
        <w:fldChar w:fldCharType="separate"/>
      </w:r>
      <w:r w:rsidR="00B80856">
        <w:t>1</w:t>
      </w:r>
      <w:r w:rsidR="00B80856" w:rsidRPr="00CC1201">
        <w:rPr>
          <w:rFonts w:ascii="Calibri" w:hAnsi="Calibri"/>
          <w:b w:val="0"/>
          <w:sz w:val="22"/>
          <w:szCs w:val="22"/>
          <w:lang w:eastAsia="pt-BR"/>
        </w:rPr>
        <w:tab/>
      </w:r>
      <w:r w:rsidR="00B80856">
        <w:t>OBJETIVO</w:t>
      </w:r>
      <w:r w:rsidR="00B80856">
        <w:tab/>
      </w:r>
      <w:r>
        <w:fldChar w:fldCharType="begin"/>
      </w:r>
      <w:r w:rsidR="00B80856">
        <w:instrText xml:space="preserve"> PAGEREF _Toc340827180 \h </w:instrText>
      </w:r>
      <w:r>
        <w:fldChar w:fldCharType="separate"/>
      </w:r>
      <w:r w:rsidR="004C7067">
        <w:t>32</w:t>
      </w:r>
      <w:r>
        <w:fldChar w:fldCharType="end"/>
      </w:r>
    </w:p>
    <w:p w:rsidR="00B80856" w:rsidRPr="00CC1201" w:rsidRDefault="00B80856">
      <w:pPr>
        <w:pStyle w:val="Sumrio1"/>
        <w:rPr>
          <w:rFonts w:ascii="Calibri" w:hAnsi="Calibri"/>
          <w:b w:val="0"/>
          <w:sz w:val="22"/>
          <w:szCs w:val="22"/>
          <w:lang w:eastAsia="pt-BR"/>
        </w:rPr>
      </w:pPr>
      <w:r w:rsidRPr="00BA5A41">
        <w:t>2</w:t>
      </w:r>
      <w:r w:rsidRPr="00CC1201">
        <w:rPr>
          <w:rFonts w:ascii="Calibri" w:hAnsi="Calibri"/>
          <w:b w:val="0"/>
          <w:sz w:val="22"/>
          <w:szCs w:val="22"/>
          <w:lang w:eastAsia="pt-BR"/>
        </w:rPr>
        <w:tab/>
      </w:r>
      <w:r>
        <w:t>FORNECIMENTO</w:t>
      </w:r>
      <w:r>
        <w:tab/>
      </w:r>
      <w:r w:rsidR="00550E61">
        <w:fldChar w:fldCharType="begin"/>
      </w:r>
      <w:r>
        <w:instrText xml:space="preserve"> PAGEREF _Toc340827181 \h </w:instrText>
      </w:r>
      <w:r w:rsidR="00550E61">
        <w:fldChar w:fldCharType="separate"/>
      </w:r>
      <w:r w:rsidR="004C7067">
        <w:t>32</w:t>
      </w:r>
      <w:r w:rsidR="00550E61">
        <w:fldChar w:fldCharType="end"/>
      </w:r>
    </w:p>
    <w:p w:rsidR="00B80856" w:rsidRPr="00CC1201" w:rsidRDefault="00B80856">
      <w:pPr>
        <w:pStyle w:val="Sumrio1"/>
        <w:rPr>
          <w:rFonts w:ascii="Calibri" w:hAnsi="Calibri"/>
          <w:b w:val="0"/>
          <w:sz w:val="22"/>
          <w:szCs w:val="22"/>
          <w:lang w:eastAsia="pt-BR"/>
        </w:rPr>
      </w:pPr>
      <w:r>
        <w:t>3</w:t>
      </w:r>
      <w:r w:rsidRPr="00CC1201">
        <w:rPr>
          <w:rFonts w:ascii="Calibri" w:hAnsi="Calibri"/>
          <w:b w:val="0"/>
          <w:sz w:val="22"/>
          <w:szCs w:val="22"/>
          <w:lang w:eastAsia="pt-BR"/>
        </w:rPr>
        <w:tab/>
      </w:r>
      <w:r>
        <w:t>DISPOSIÇÕES GERAIS</w:t>
      </w:r>
      <w:r>
        <w:tab/>
      </w:r>
      <w:r w:rsidR="00550E61">
        <w:fldChar w:fldCharType="begin"/>
      </w:r>
      <w:r>
        <w:instrText xml:space="preserve"> PAGEREF _Toc340827182 \h </w:instrText>
      </w:r>
      <w:r w:rsidR="00550E61">
        <w:fldChar w:fldCharType="separate"/>
      </w:r>
      <w:r w:rsidR="004C7067">
        <w:t>32</w:t>
      </w:r>
      <w:r w:rsidR="00550E61">
        <w:fldChar w:fldCharType="end"/>
      </w:r>
    </w:p>
    <w:p w:rsidR="00B80856" w:rsidRPr="00CC1201" w:rsidRDefault="00B80856">
      <w:pPr>
        <w:pStyle w:val="Sumrio1"/>
        <w:rPr>
          <w:rFonts w:ascii="Calibri" w:hAnsi="Calibri"/>
          <w:b w:val="0"/>
          <w:sz w:val="22"/>
          <w:szCs w:val="22"/>
          <w:lang w:eastAsia="pt-BR"/>
        </w:rPr>
      </w:pPr>
      <w:r>
        <w:t>4</w:t>
      </w:r>
      <w:r w:rsidRPr="00CC1201">
        <w:rPr>
          <w:rFonts w:ascii="Calibri" w:hAnsi="Calibri"/>
          <w:b w:val="0"/>
          <w:sz w:val="22"/>
          <w:szCs w:val="22"/>
          <w:lang w:eastAsia="pt-BR"/>
        </w:rPr>
        <w:tab/>
      </w:r>
      <w:r>
        <w:t>ADEQUAÇÃO, CONFIABILIDADE E GARANTIA TÉCNICA</w:t>
      </w:r>
      <w:r>
        <w:tab/>
      </w:r>
      <w:r w:rsidR="00550E61">
        <w:fldChar w:fldCharType="begin"/>
      </w:r>
      <w:r>
        <w:instrText xml:space="preserve"> PAGEREF _Toc340827183 \h </w:instrText>
      </w:r>
      <w:r w:rsidR="00550E61">
        <w:fldChar w:fldCharType="separate"/>
      </w:r>
      <w:r w:rsidR="004C7067">
        <w:t>33</w:t>
      </w:r>
      <w:r w:rsidR="00550E61">
        <w:fldChar w:fldCharType="end"/>
      </w:r>
    </w:p>
    <w:p w:rsidR="00B80856" w:rsidRPr="00CC1201" w:rsidRDefault="00B80856">
      <w:pPr>
        <w:pStyle w:val="Sumrio1"/>
        <w:rPr>
          <w:rFonts w:ascii="Calibri" w:hAnsi="Calibri"/>
          <w:b w:val="0"/>
          <w:sz w:val="22"/>
          <w:szCs w:val="22"/>
          <w:lang w:eastAsia="pt-BR"/>
        </w:rPr>
      </w:pPr>
      <w:r>
        <w:t>5</w:t>
      </w:r>
      <w:r w:rsidRPr="00CC1201">
        <w:rPr>
          <w:rFonts w:ascii="Calibri" w:hAnsi="Calibri"/>
          <w:b w:val="0"/>
          <w:sz w:val="22"/>
          <w:szCs w:val="22"/>
          <w:lang w:eastAsia="pt-BR"/>
        </w:rPr>
        <w:tab/>
      </w:r>
      <w:r>
        <w:t>EXTENSÃO DO FORNECIMENTO</w:t>
      </w:r>
      <w:r>
        <w:tab/>
      </w:r>
      <w:r w:rsidR="00550E61">
        <w:fldChar w:fldCharType="begin"/>
      </w:r>
      <w:r>
        <w:instrText xml:space="preserve"> PAGEREF _Toc340827184 \h </w:instrText>
      </w:r>
      <w:r w:rsidR="00550E61">
        <w:fldChar w:fldCharType="separate"/>
      </w:r>
      <w:r w:rsidR="004C7067">
        <w:t>34</w:t>
      </w:r>
      <w:r w:rsidR="00550E61">
        <w:fldChar w:fldCharType="end"/>
      </w:r>
    </w:p>
    <w:p w:rsidR="00B80856" w:rsidRPr="00CC1201" w:rsidRDefault="00B80856">
      <w:pPr>
        <w:pStyle w:val="Sumrio1"/>
        <w:rPr>
          <w:rFonts w:ascii="Calibri" w:hAnsi="Calibri"/>
          <w:b w:val="0"/>
          <w:sz w:val="22"/>
          <w:szCs w:val="22"/>
          <w:lang w:eastAsia="pt-BR"/>
        </w:rPr>
      </w:pPr>
      <w:r>
        <w:t>6</w:t>
      </w:r>
      <w:r w:rsidRPr="00CC1201">
        <w:rPr>
          <w:rFonts w:ascii="Calibri" w:hAnsi="Calibri"/>
          <w:b w:val="0"/>
          <w:sz w:val="22"/>
          <w:szCs w:val="22"/>
          <w:lang w:eastAsia="pt-BR"/>
        </w:rPr>
        <w:tab/>
      </w:r>
      <w:r>
        <w:t>LINGUAGEM E SISTEMA DE UNIDADE</w:t>
      </w:r>
      <w:r>
        <w:tab/>
      </w:r>
      <w:r w:rsidR="00550E61">
        <w:fldChar w:fldCharType="begin"/>
      </w:r>
      <w:r>
        <w:instrText xml:space="preserve"> PAGEREF _Toc340827185 \h </w:instrText>
      </w:r>
      <w:r w:rsidR="00550E61">
        <w:fldChar w:fldCharType="separate"/>
      </w:r>
      <w:r w:rsidR="004C7067">
        <w:t>34</w:t>
      </w:r>
      <w:r w:rsidR="00550E61">
        <w:fldChar w:fldCharType="end"/>
      </w:r>
    </w:p>
    <w:p w:rsidR="00B80856" w:rsidRPr="00CC1201" w:rsidRDefault="00B80856">
      <w:pPr>
        <w:pStyle w:val="Sumrio1"/>
        <w:rPr>
          <w:rFonts w:ascii="Calibri" w:hAnsi="Calibri"/>
          <w:b w:val="0"/>
          <w:sz w:val="22"/>
          <w:szCs w:val="22"/>
          <w:lang w:eastAsia="pt-BR"/>
        </w:rPr>
      </w:pPr>
      <w:r>
        <w:t>7</w:t>
      </w:r>
      <w:r w:rsidRPr="00CC1201">
        <w:rPr>
          <w:rFonts w:ascii="Calibri" w:hAnsi="Calibri"/>
          <w:b w:val="0"/>
          <w:sz w:val="22"/>
          <w:szCs w:val="22"/>
          <w:lang w:eastAsia="pt-BR"/>
        </w:rPr>
        <w:tab/>
      </w:r>
      <w:r>
        <w:t>NORMAS TÉCNICAS</w:t>
      </w:r>
      <w:r>
        <w:tab/>
      </w:r>
      <w:r w:rsidR="00550E61">
        <w:fldChar w:fldCharType="begin"/>
      </w:r>
      <w:r>
        <w:instrText xml:space="preserve"> PAGEREF _Toc340827186 \h </w:instrText>
      </w:r>
      <w:r w:rsidR="00550E61">
        <w:fldChar w:fldCharType="separate"/>
      </w:r>
      <w:r w:rsidR="004C7067">
        <w:t>35</w:t>
      </w:r>
      <w:r w:rsidR="00550E61">
        <w:fldChar w:fldCharType="end"/>
      </w:r>
    </w:p>
    <w:p w:rsidR="00B80856" w:rsidRPr="00CC1201" w:rsidRDefault="00B80856">
      <w:pPr>
        <w:pStyle w:val="Sumrio1"/>
        <w:rPr>
          <w:rFonts w:ascii="Calibri" w:hAnsi="Calibri"/>
          <w:b w:val="0"/>
          <w:sz w:val="22"/>
          <w:szCs w:val="22"/>
          <w:lang w:eastAsia="pt-BR"/>
        </w:rPr>
      </w:pPr>
      <w:r>
        <w:t>8</w:t>
      </w:r>
      <w:r w:rsidRPr="00CC1201">
        <w:rPr>
          <w:rFonts w:ascii="Calibri" w:hAnsi="Calibri"/>
          <w:b w:val="0"/>
          <w:sz w:val="22"/>
          <w:szCs w:val="22"/>
          <w:lang w:eastAsia="pt-BR"/>
        </w:rPr>
        <w:tab/>
      </w:r>
      <w:r>
        <w:t>INSPEÇÃO / TREINAMENTO PESSOAL</w:t>
      </w:r>
      <w:r>
        <w:tab/>
      </w:r>
      <w:r w:rsidR="00550E61">
        <w:fldChar w:fldCharType="begin"/>
      </w:r>
      <w:r>
        <w:instrText xml:space="preserve"> PAGEREF _Toc340827187 \h </w:instrText>
      </w:r>
      <w:r w:rsidR="00550E61">
        <w:fldChar w:fldCharType="separate"/>
      </w:r>
      <w:r w:rsidR="004C7067">
        <w:t>36</w:t>
      </w:r>
      <w:r w:rsidR="00550E61">
        <w:fldChar w:fldCharType="end"/>
      </w:r>
    </w:p>
    <w:p w:rsidR="00B80856" w:rsidRPr="00CC1201" w:rsidRDefault="00B80856">
      <w:pPr>
        <w:pStyle w:val="Sumrio1"/>
        <w:rPr>
          <w:rFonts w:ascii="Calibri" w:hAnsi="Calibri"/>
          <w:b w:val="0"/>
          <w:sz w:val="22"/>
          <w:szCs w:val="22"/>
          <w:lang w:eastAsia="pt-BR"/>
        </w:rPr>
      </w:pPr>
      <w:r>
        <w:t>9</w:t>
      </w:r>
      <w:r w:rsidRPr="00CC1201">
        <w:rPr>
          <w:rFonts w:ascii="Calibri" w:hAnsi="Calibri"/>
          <w:b w:val="0"/>
          <w:sz w:val="22"/>
          <w:szCs w:val="22"/>
          <w:lang w:eastAsia="pt-BR"/>
        </w:rPr>
        <w:tab/>
      </w:r>
      <w:r>
        <w:t>EMBALAGEM E TRANSPORTE.</w:t>
      </w:r>
      <w:r>
        <w:tab/>
      </w:r>
      <w:r w:rsidR="00550E61">
        <w:fldChar w:fldCharType="begin"/>
      </w:r>
      <w:r>
        <w:instrText xml:space="preserve"> PAGEREF _Toc340827188 \h </w:instrText>
      </w:r>
      <w:r w:rsidR="00550E61">
        <w:fldChar w:fldCharType="separate"/>
      </w:r>
      <w:r w:rsidR="004C7067">
        <w:t>37</w:t>
      </w:r>
      <w:r w:rsidR="00550E61">
        <w:fldChar w:fldCharType="end"/>
      </w:r>
    </w:p>
    <w:p w:rsidR="00B80856" w:rsidRPr="00CC1201" w:rsidRDefault="00B80856">
      <w:pPr>
        <w:pStyle w:val="Sumrio1"/>
        <w:rPr>
          <w:rFonts w:ascii="Calibri" w:hAnsi="Calibri"/>
          <w:b w:val="0"/>
          <w:sz w:val="22"/>
          <w:szCs w:val="22"/>
          <w:lang w:eastAsia="pt-BR"/>
        </w:rPr>
      </w:pPr>
      <w:r>
        <w:t>10</w:t>
      </w:r>
      <w:r w:rsidRPr="00CC1201">
        <w:rPr>
          <w:rFonts w:ascii="Calibri" w:hAnsi="Calibri"/>
          <w:b w:val="0"/>
          <w:sz w:val="22"/>
          <w:szCs w:val="22"/>
          <w:lang w:eastAsia="pt-BR"/>
        </w:rPr>
        <w:tab/>
      </w:r>
      <w:r>
        <w:t>MANUAIS</w:t>
      </w:r>
      <w:r>
        <w:tab/>
      </w:r>
      <w:r w:rsidR="00550E61">
        <w:fldChar w:fldCharType="begin"/>
      </w:r>
      <w:r>
        <w:instrText xml:space="preserve"> PAGEREF _Toc340827189 \h </w:instrText>
      </w:r>
      <w:r w:rsidR="00550E61">
        <w:fldChar w:fldCharType="separate"/>
      </w:r>
      <w:r w:rsidR="004C7067">
        <w:t>37</w:t>
      </w:r>
      <w:r w:rsidR="00550E61">
        <w:fldChar w:fldCharType="end"/>
      </w:r>
    </w:p>
    <w:p w:rsidR="00B80856" w:rsidRPr="00CC1201" w:rsidRDefault="00B80856">
      <w:pPr>
        <w:pStyle w:val="Sumrio1"/>
        <w:rPr>
          <w:rFonts w:ascii="Calibri" w:hAnsi="Calibri"/>
          <w:b w:val="0"/>
          <w:sz w:val="22"/>
          <w:szCs w:val="22"/>
          <w:lang w:eastAsia="pt-BR"/>
        </w:rPr>
      </w:pPr>
      <w:r>
        <w:t>11</w:t>
      </w:r>
      <w:r w:rsidRPr="00CC1201">
        <w:rPr>
          <w:rFonts w:ascii="Calibri" w:hAnsi="Calibri"/>
          <w:b w:val="0"/>
          <w:sz w:val="22"/>
          <w:szCs w:val="22"/>
          <w:lang w:eastAsia="pt-BR"/>
        </w:rPr>
        <w:tab/>
      </w:r>
      <w:r>
        <w:t>IDENTIFICAÇÃO</w:t>
      </w:r>
      <w:r>
        <w:tab/>
      </w:r>
      <w:r w:rsidR="00550E61">
        <w:fldChar w:fldCharType="begin"/>
      </w:r>
      <w:r>
        <w:instrText xml:space="preserve"> PAGEREF _Toc340827190 \h </w:instrText>
      </w:r>
      <w:r w:rsidR="00550E61">
        <w:fldChar w:fldCharType="separate"/>
      </w:r>
      <w:r w:rsidR="004C7067">
        <w:t>38</w:t>
      </w:r>
      <w:r w:rsidR="00550E61">
        <w:fldChar w:fldCharType="end"/>
      </w:r>
    </w:p>
    <w:p w:rsidR="00B80856" w:rsidRPr="00CC1201" w:rsidRDefault="00B80856">
      <w:pPr>
        <w:pStyle w:val="Sumrio1"/>
        <w:rPr>
          <w:rFonts w:ascii="Calibri" w:hAnsi="Calibri"/>
          <w:b w:val="0"/>
          <w:sz w:val="22"/>
          <w:szCs w:val="22"/>
          <w:lang w:eastAsia="pt-BR"/>
        </w:rPr>
      </w:pPr>
      <w:r>
        <w:t>12</w:t>
      </w:r>
      <w:r w:rsidRPr="00CC1201">
        <w:rPr>
          <w:rFonts w:ascii="Calibri" w:hAnsi="Calibri"/>
          <w:b w:val="0"/>
          <w:sz w:val="22"/>
          <w:szCs w:val="22"/>
          <w:lang w:eastAsia="pt-BR"/>
        </w:rPr>
        <w:tab/>
      </w:r>
      <w:r>
        <w:t>DISPOSIÇÕES ESPECÍFICAS.</w:t>
      </w:r>
      <w:r>
        <w:tab/>
      </w:r>
      <w:r w:rsidR="00550E61">
        <w:fldChar w:fldCharType="begin"/>
      </w:r>
      <w:r>
        <w:instrText xml:space="preserve"> PAGEREF _Toc340827191 \h </w:instrText>
      </w:r>
      <w:r w:rsidR="00550E61">
        <w:fldChar w:fldCharType="separate"/>
      </w:r>
      <w:r w:rsidR="004C7067">
        <w:t>38</w:t>
      </w:r>
      <w:r w:rsidR="00550E61">
        <w:fldChar w:fldCharType="end"/>
      </w:r>
    </w:p>
    <w:p w:rsidR="00B80856" w:rsidRPr="00CC1201" w:rsidRDefault="00B80856">
      <w:pPr>
        <w:pStyle w:val="Sumrio1"/>
        <w:rPr>
          <w:rFonts w:ascii="Calibri" w:hAnsi="Calibri"/>
          <w:b w:val="0"/>
          <w:sz w:val="22"/>
          <w:szCs w:val="22"/>
          <w:lang w:eastAsia="pt-BR"/>
        </w:rPr>
      </w:pPr>
      <w:r>
        <w:t>13</w:t>
      </w:r>
      <w:r w:rsidRPr="00CC1201">
        <w:rPr>
          <w:rFonts w:ascii="Calibri" w:hAnsi="Calibri"/>
          <w:b w:val="0"/>
          <w:sz w:val="22"/>
          <w:szCs w:val="22"/>
          <w:lang w:eastAsia="pt-BR"/>
        </w:rPr>
        <w:tab/>
      </w:r>
      <w:r>
        <w:t>GARANTIA E ASSISTÊNCIA TÉCNICA.</w:t>
      </w:r>
      <w:r>
        <w:tab/>
      </w:r>
      <w:r w:rsidR="00550E61">
        <w:fldChar w:fldCharType="begin"/>
      </w:r>
      <w:r>
        <w:instrText xml:space="preserve"> PAGEREF _Toc340827192 \h </w:instrText>
      </w:r>
      <w:r w:rsidR="00550E61">
        <w:fldChar w:fldCharType="separate"/>
      </w:r>
      <w:r w:rsidR="004C7067">
        <w:t>46</w:t>
      </w:r>
      <w:r w:rsidR="00550E61">
        <w:fldChar w:fldCharType="end"/>
      </w:r>
    </w:p>
    <w:p w:rsidR="00B80856" w:rsidRPr="00CC1201" w:rsidRDefault="00B80856">
      <w:pPr>
        <w:pStyle w:val="Sumrio1"/>
        <w:rPr>
          <w:rFonts w:ascii="Calibri" w:hAnsi="Calibri"/>
          <w:b w:val="0"/>
          <w:sz w:val="22"/>
          <w:szCs w:val="22"/>
          <w:lang w:eastAsia="pt-BR"/>
        </w:rPr>
      </w:pPr>
      <w:r>
        <w:t>14</w:t>
      </w:r>
      <w:r w:rsidRPr="00CC1201">
        <w:rPr>
          <w:rFonts w:ascii="Calibri" w:hAnsi="Calibri"/>
          <w:b w:val="0"/>
          <w:sz w:val="22"/>
          <w:szCs w:val="22"/>
          <w:lang w:eastAsia="pt-BR"/>
        </w:rPr>
        <w:tab/>
      </w:r>
      <w:r>
        <w:t>LOCAL E PRAZO DE ENTREGA</w:t>
      </w:r>
      <w:r>
        <w:tab/>
      </w:r>
      <w:r w:rsidR="00550E61">
        <w:fldChar w:fldCharType="begin"/>
      </w:r>
      <w:r>
        <w:instrText xml:space="preserve"> PAGEREF _Toc340827193 \h </w:instrText>
      </w:r>
      <w:r w:rsidR="00550E61">
        <w:fldChar w:fldCharType="separate"/>
      </w:r>
      <w:r w:rsidR="004C7067">
        <w:t>47</w:t>
      </w:r>
      <w:r w:rsidR="00550E61">
        <w:fldChar w:fldCharType="end"/>
      </w:r>
    </w:p>
    <w:p w:rsidR="0017691D" w:rsidRPr="00D6468A" w:rsidRDefault="00550E61" w:rsidP="00257F06">
      <w:pPr>
        <w:pStyle w:val="Ttulo1"/>
      </w:pPr>
      <w:r>
        <w:rPr>
          <w:noProof/>
          <w:sz w:val="24"/>
          <w:szCs w:val="24"/>
        </w:rPr>
        <w:lastRenderedPageBreak/>
        <w:fldChar w:fldCharType="end"/>
      </w:r>
      <w:bookmarkStart w:id="0" w:name="_Toc340827180"/>
      <w:r w:rsidR="0017691D" w:rsidRPr="00D6468A">
        <w:t>OBJETIVO</w:t>
      </w:r>
      <w:bookmarkEnd w:id="0"/>
    </w:p>
    <w:p w:rsidR="00602055" w:rsidRPr="00652360" w:rsidRDefault="0017691D" w:rsidP="00B57AB2">
      <w:pPr>
        <w:pStyle w:val="Ttulo2"/>
      </w:pPr>
      <w:r w:rsidRPr="00652360">
        <w:t>A</w:t>
      </w:r>
      <w:r w:rsidR="00652360">
        <w:t>s</w:t>
      </w:r>
      <w:r w:rsidRPr="00652360">
        <w:t xml:space="preserve"> </w:t>
      </w:r>
      <w:r w:rsidRPr="00A9382F">
        <w:t>presente</w:t>
      </w:r>
      <w:r w:rsidR="00652360" w:rsidRPr="00A9382F">
        <w:t>s</w:t>
      </w:r>
      <w:r w:rsidRPr="00A9382F">
        <w:t xml:space="preserve"> </w:t>
      </w:r>
      <w:r w:rsidR="00652360" w:rsidRPr="00A9382F">
        <w:t>Especificações Técnicas</w:t>
      </w:r>
      <w:r w:rsidRPr="00A9382F">
        <w:t xml:space="preserve"> </w:t>
      </w:r>
      <w:r w:rsidR="008B2089" w:rsidRPr="00A9382F">
        <w:t>têm</w:t>
      </w:r>
      <w:r w:rsidRPr="00A9382F">
        <w:t xml:space="preserve"> por objetivo estabelecer os requisitos mínimos necessários para o </w:t>
      </w:r>
      <w:r w:rsidR="00652360" w:rsidRPr="00A9382F">
        <w:t>fornecimento</w:t>
      </w:r>
      <w:r w:rsidR="008B2089">
        <w:t xml:space="preserve"> de </w:t>
      </w:r>
      <w:r w:rsidR="003A4A63" w:rsidRPr="00A5053A">
        <w:rPr>
          <w:b/>
        </w:rPr>
        <w:t xml:space="preserve">Trator de esteira, Pá carregadeira sobre rodas, Motoniveladora, Retroescavadeira, Rolo compactador, Caminhão basculante, Caminhão leve, Caminhão com carroceria, </w:t>
      </w:r>
      <w:r w:rsidR="00B57AB2" w:rsidRPr="00A5053A">
        <w:rPr>
          <w:b/>
        </w:rPr>
        <w:t>Caminh</w:t>
      </w:r>
      <w:r w:rsidR="00B80856" w:rsidRPr="00A5053A">
        <w:rPr>
          <w:b/>
        </w:rPr>
        <w:t>ões</w:t>
      </w:r>
      <w:r w:rsidR="00582828" w:rsidRPr="00A5053A">
        <w:rPr>
          <w:b/>
        </w:rPr>
        <w:t xml:space="preserve"> Pipa de 6</w:t>
      </w:r>
      <w:r w:rsidR="00B57AB2" w:rsidRPr="00A5053A">
        <w:rPr>
          <w:b/>
        </w:rPr>
        <w:t xml:space="preserve">.000 </w:t>
      </w:r>
      <w:r w:rsidR="00DE291D" w:rsidRPr="00A5053A">
        <w:rPr>
          <w:b/>
        </w:rPr>
        <w:t>litros</w:t>
      </w:r>
      <w:r w:rsidR="00B57AB2" w:rsidRPr="00A5053A">
        <w:rPr>
          <w:b/>
        </w:rPr>
        <w:t>,</w:t>
      </w:r>
      <w:r w:rsidR="003A4A63" w:rsidRPr="00A5053A">
        <w:rPr>
          <w:b/>
        </w:rPr>
        <w:t xml:space="preserve"> Caminhões Pipa de 10</w:t>
      </w:r>
      <w:r w:rsidR="000739DC" w:rsidRPr="00A5053A">
        <w:rPr>
          <w:b/>
        </w:rPr>
        <w:t>.000 litros</w:t>
      </w:r>
      <w:r w:rsidR="003A4A63" w:rsidRPr="00A5053A">
        <w:rPr>
          <w:b/>
        </w:rPr>
        <w:t>,</w:t>
      </w:r>
      <w:r w:rsidR="003A4A63">
        <w:rPr>
          <w:b/>
        </w:rPr>
        <w:t xml:space="preserve"> </w:t>
      </w:r>
      <w:r w:rsidR="008F3118" w:rsidRPr="00A9382F">
        <w:t xml:space="preserve">destinados a </w:t>
      </w:r>
      <w:r w:rsidR="00652360" w:rsidRPr="00A9382F">
        <w:t xml:space="preserve">serem doados a </w:t>
      </w:r>
      <w:r w:rsidR="008F3118" w:rsidRPr="00A9382F">
        <w:t xml:space="preserve">municípios situados no </w:t>
      </w:r>
      <w:r w:rsidR="00652360" w:rsidRPr="00A9382F">
        <w:t>E</w:t>
      </w:r>
      <w:r w:rsidR="008F3118" w:rsidRPr="00A9382F">
        <w:t>stado d</w:t>
      </w:r>
      <w:r w:rsidR="00582828">
        <w:t>a</w:t>
      </w:r>
      <w:r w:rsidR="008F3118" w:rsidRPr="00A9382F">
        <w:t xml:space="preserve"> </w:t>
      </w:r>
      <w:r w:rsidR="00582828">
        <w:t>Bahia</w:t>
      </w:r>
      <w:r w:rsidR="008F3118" w:rsidRPr="00A9382F">
        <w:t xml:space="preserve">, </w:t>
      </w:r>
      <w:r w:rsidR="00602055" w:rsidRPr="00A9382F">
        <w:t xml:space="preserve">na área de atuação da </w:t>
      </w:r>
      <w:r w:rsidR="00582828">
        <w:t>6</w:t>
      </w:r>
      <w:r w:rsidR="00602055" w:rsidRPr="00A9382F">
        <w:t>ª Superintendência Regional da Codevasf.</w:t>
      </w:r>
    </w:p>
    <w:p w:rsidR="0017691D" w:rsidRPr="00D6468A" w:rsidRDefault="0017691D" w:rsidP="003F7889">
      <w:pPr>
        <w:pStyle w:val="Ttulo1"/>
        <w:rPr>
          <w:rFonts w:cs="Times New Roman"/>
        </w:rPr>
      </w:pPr>
      <w:bookmarkStart w:id="1" w:name="_Toc340827181"/>
      <w:r w:rsidRPr="00D6468A">
        <w:t>FORNECIMENTO</w:t>
      </w:r>
      <w:bookmarkEnd w:id="1"/>
    </w:p>
    <w:p w:rsidR="0017691D" w:rsidRPr="005E3221" w:rsidRDefault="0017691D" w:rsidP="00667923">
      <w:pPr>
        <w:pStyle w:val="Ttulo2"/>
      </w:pPr>
      <w:r w:rsidRPr="005E3221">
        <w:t xml:space="preserve">O </w:t>
      </w:r>
      <w:r w:rsidRPr="005E3221">
        <w:rPr>
          <w:b/>
        </w:rPr>
        <w:t>P</w:t>
      </w:r>
      <w:r w:rsidR="008E6C5E" w:rsidRPr="008E6C5E">
        <w:rPr>
          <w:b/>
        </w:rPr>
        <w:t>roponente</w:t>
      </w:r>
      <w:r w:rsidRPr="005E3221">
        <w:t xml:space="preserve"> deverá apresentar </w:t>
      </w:r>
      <w:r w:rsidR="008E6C5E" w:rsidRPr="005E3221">
        <w:rPr>
          <w:b/>
        </w:rPr>
        <w:t>proposta</w:t>
      </w:r>
      <w:r w:rsidRPr="005E3221">
        <w:t xml:space="preserve"> de fornecimento d</w:t>
      </w:r>
      <w:r w:rsidR="00A5053A">
        <w:t>as</w:t>
      </w:r>
      <w:r w:rsidRPr="005E3221">
        <w:t xml:space="preserve"> </w:t>
      </w:r>
      <w:r w:rsidR="00072FAF" w:rsidRPr="00A5053A">
        <w:t xml:space="preserve">máquinas e </w:t>
      </w:r>
      <w:r w:rsidRPr="00A5053A">
        <w:t>equipamento</w:t>
      </w:r>
      <w:r w:rsidR="00072FAF" w:rsidRPr="00A5053A">
        <w:t>s</w:t>
      </w:r>
      <w:r w:rsidRPr="00A5053A">
        <w:t xml:space="preserve"> que atenda</w:t>
      </w:r>
      <w:r w:rsidR="00072FAF" w:rsidRPr="00A5053A">
        <w:t>m</w:t>
      </w:r>
      <w:r w:rsidRPr="005E3221">
        <w:t>, dentro das NORMAS aqui indicadas, às funções, características operacionais e construtivas compatíveis com esta</w:t>
      </w:r>
      <w:r w:rsidR="008E6C5E">
        <w:t>s</w:t>
      </w:r>
      <w:r w:rsidRPr="005E3221">
        <w:t xml:space="preserve"> </w:t>
      </w:r>
      <w:r w:rsidR="008E6C5E">
        <w:rPr>
          <w:b/>
        </w:rPr>
        <w:t>ESPECIFICAÇÕES</w:t>
      </w:r>
      <w:r w:rsidRPr="005E3221">
        <w:rPr>
          <w:b/>
        </w:rPr>
        <w:t xml:space="preserve"> </w:t>
      </w:r>
      <w:r w:rsidR="008E6C5E" w:rsidRPr="005E3221">
        <w:rPr>
          <w:b/>
        </w:rPr>
        <w:t>TÉCNICA</w:t>
      </w:r>
      <w:r w:rsidR="008E6C5E">
        <w:rPr>
          <w:b/>
        </w:rPr>
        <w:t>S</w:t>
      </w:r>
      <w:r w:rsidR="008E6C5E" w:rsidRPr="005E3221">
        <w:t>, e referentes aos equipamentos objetos desta Licitação</w:t>
      </w:r>
      <w:r w:rsidRPr="005E3221">
        <w:t>.</w:t>
      </w:r>
    </w:p>
    <w:p w:rsidR="0017691D" w:rsidRPr="00D6468A" w:rsidRDefault="00D6468A" w:rsidP="003F7889">
      <w:pPr>
        <w:pStyle w:val="Ttulo1"/>
      </w:pPr>
      <w:r>
        <w:t xml:space="preserve"> </w:t>
      </w:r>
      <w:bookmarkStart w:id="2" w:name="_Toc340827182"/>
      <w:r w:rsidR="0017691D" w:rsidRPr="00D6468A">
        <w:t>DISPOSIÇÕES GERAIS</w:t>
      </w:r>
      <w:bookmarkEnd w:id="2"/>
    </w:p>
    <w:p w:rsidR="0017691D" w:rsidRPr="005E3221" w:rsidRDefault="0017691D" w:rsidP="00667923">
      <w:pPr>
        <w:pStyle w:val="Ttulo2"/>
      </w:pPr>
      <w:r w:rsidRPr="005E3221">
        <w:t xml:space="preserve">A aceitação desta Especificação por parte da </w:t>
      </w:r>
      <w:r w:rsidR="008F0574" w:rsidRPr="005E3221">
        <w:rPr>
          <w:b/>
        </w:rPr>
        <w:t>CONTRATADA</w:t>
      </w:r>
      <w:r w:rsidR="008F0574" w:rsidRPr="005E3221">
        <w:t xml:space="preserve"> </w:t>
      </w:r>
      <w:r w:rsidRPr="005E3221">
        <w:t>não a isenta da responsabil</w:t>
      </w:r>
      <w:r w:rsidR="00072FAF">
        <w:t>idade de fornecer as máquinas e os</w:t>
      </w:r>
      <w:r w:rsidRPr="005E3221">
        <w:t xml:space="preserve"> equipamentos, adequadamente projetados e capazes de atender as condições de serviço estipuladas.</w:t>
      </w:r>
    </w:p>
    <w:p w:rsidR="0017691D" w:rsidRPr="005E3221" w:rsidRDefault="0017691D" w:rsidP="00667923">
      <w:pPr>
        <w:pStyle w:val="Ttulo2"/>
      </w:pPr>
      <w:r w:rsidRPr="005E3221">
        <w:t xml:space="preserve">Os </w:t>
      </w:r>
      <w:r w:rsidRPr="005E3221">
        <w:rPr>
          <w:b/>
        </w:rPr>
        <w:t>P</w:t>
      </w:r>
      <w:r w:rsidR="002E09E8" w:rsidRPr="005E3221">
        <w:rPr>
          <w:b/>
        </w:rPr>
        <w:t>roponentes</w:t>
      </w:r>
      <w:r w:rsidRPr="005E3221">
        <w:t xml:space="preserve"> deverão atender ao previsto nesta </w:t>
      </w:r>
      <w:r w:rsidR="00626FFD" w:rsidRPr="005E3221">
        <w:t xml:space="preserve">Especificação, conforme NORMAS </w:t>
      </w:r>
      <w:r w:rsidRPr="005E3221">
        <w:t xml:space="preserve">mencionadas como padrão para fabricação e testes. Entretanto, e somente no caso de concordância prévia por parte da </w:t>
      </w:r>
      <w:r w:rsidRPr="002E09E8">
        <w:t>C</w:t>
      </w:r>
      <w:r w:rsidR="002E09E8" w:rsidRPr="002E09E8">
        <w:t>odevasf</w:t>
      </w:r>
      <w:r w:rsidRPr="005E3221">
        <w:t>, poder-se-á adotar NORMAS de associações diferentes daquelas aqui mencionadas.</w:t>
      </w:r>
    </w:p>
    <w:p w:rsidR="0017691D" w:rsidRPr="005E3221" w:rsidRDefault="00601565" w:rsidP="00667923">
      <w:pPr>
        <w:pStyle w:val="Ttulo2"/>
      </w:pPr>
      <w:r w:rsidRPr="005E3221">
        <w:t>O projeto do equipamento</w:t>
      </w:r>
      <w:r w:rsidR="0017691D" w:rsidRPr="005E3221">
        <w:t xml:space="preserve"> deverá especificar os diversos materiais utilizados no manufaturamento de cada peça componente, devendo atender as NORMAS técnicas aplicáveis. </w:t>
      </w:r>
    </w:p>
    <w:p w:rsidR="0017691D" w:rsidRPr="005E3221" w:rsidRDefault="0017691D" w:rsidP="00667923">
      <w:pPr>
        <w:pStyle w:val="Ttulo2"/>
      </w:pPr>
      <w:r w:rsidRPr="005E3221">
        <w:t xml:space="preserve">Todos os equipamentos fornecidos deverão ser apropriados para instalação e operação em clima quente, úmido e ao tempo, considerando as características de resistência, maleabilidade, durabilidade, resistência </w:t>
      </w:r>
      <w:r w:rsidR="002A7C54" w:rsidRPr="005E3221">
        <w:t>à</w:t>
      </w:r>
      <w:r w:rsidRPr="005E3221">
        <w:t xml:space="preserve"> corrosão e a melhor prática técnica aplicável.</w:t>
      </w:r>
    </w:p>
    <w:p w:rsidR="0017691D" w:rsidRPr="005E3221" w:rsidRDefault="0017691D" w:rsidP="00667923">
      <w:pPr>
        <w:pStyle w:val="Ttulo2"/>
      </w:pPr>
      <w:r w:rsidRPr="005E3221">
        <w:t xml:space="preserve">O fornecimento deverá ser feito de acordo com o estipulado no </w:t>
      </w:r>
      <w:r w:rsidRPr="005E3221">
        <w:rPr>
          <w:b/>
        </w:rPr>
        <w:t xml:space="preserve">EDITAL DE PREGÃO ELETRÔNICO </w:t>
      </w:r>
      <w:r w:rsidRPr="005E3221">
        <w:t xml:space="preserve">apresentado pela </w:t>
      </w:r>
      <w:r w:rsidR="008F0574" w:rsidRPr="005E3221">
        <w:rPr>
          <w:b/>
        </w:rPr>
        <w:t>CODEVASF</w:t>
      </w:r>
      <w:r w:rsidRPr="005E3221">
        <w:t>. Caso ocorram divergências entre o exigido no EDITAL e o mencionado nesta Especificação, prevalecerá o estipulado no EDITAL.</w:t>
      </w:r>
    </w:p>
    <w:p w:rsidR="0017691D" w:rsidRPr="005E3221" w:rsidRDefault="0017691D" w:rsidP="00667923">
      <w:pPr>
        <w:pStyle w:val="Ttulo2"/>
      </w:pPr>
      <w:r w:rsidRPr="005E3221">
        <w:t>As condições dos locais</w:t>
      </w:r>
      <w:r w:rsidR="00601565" w:rsidRPr="005E3221">
        <w:t xml:space="preserve"> de </w:t>
      </w:r>
      <w:r w:rsidR="00EF5729">
        <w:t>operação d</w:t>
      </w:r>
      <w:r w:rsidR="00601565" w:rsidRPr="005E3221">
        <w:t>os equipamentos</w:t>
      </w:r>
      <w:r w:rsidRPr="005E3221">
        <w:t xml:space="preserve"> são as seguintes:</w:t>
      </w:r>
    </w:p>
    <w:p w:rsidR="0017691D" w:rsidRPr="008B2089" w:rsidRDefault="00E4157F" w:rsidP="00257F06">
      <w:pPr>
        <w:numPr>
          <w:ilvl w:val="0"/>
          <w:numId w:val="12"/>
        </w:numPr>
        <w:tabs>
          <w:tab w:val="left" w:pos="1560"/>
          <w:tab w:val="left" w:pos="5529"/>
          <w:tab w:val="left" w:pos="5954"/>
        </w:tabs>
        <w:ind w:left="1560" w:hanging="426"/>
        <w:rPr>
          <w:sz w:val="24"/>
          <w:szCs w:val="24"/>
        </w:rPr>
      </w:pPr>
      <w:r w:rsidRPr="008B2089">
        <w:rPr>
          <w:sz w:val="24"/>
          <w:szCs w:val="24"/>
        </w:rPr>
        <w:t xml:space="preserve">Tipo de serviço </w:t>
      </w:r>
      <w:r w:rsidR="00162280">
        <w:rPr>
          <w:sz w:val="24"/>
          <w:szCs w:val="24"/>
        </w:rPr>
        <w:tab/>
      </w:r>
      <w:r w:rsidRPr="008B2089">
        <w:rPr>
          <w:sz w:val="24"/>
          <w:szCs w:val="24"/>
        </w:rPr>
        <w:t>-</w:t>
      </w:r>
      <w:r w:rsidRPr="008B2089">
        <w:rPr>
          <w:sz w:val="24"/>
          <w:szCs w:val="24"/>
        </w:rPr>
        <w:tab/>
      </w:r>
      <w:r w:rsidR="0017691D" w:rsidRPr="008B2089">
        <w:rPr>
          <w:sz w:val="24"/>
          <w:szCs w:val="24"/>
        </w:rPr>
        <w:t>contínuo</w:t>
      </w:r>
    </w:p>
    <w:p w:rsidR="0017691D" w:rsidRPr="008B2089"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A</w:t>
      </w:r>
      <w:r w:rsidR="005E3221" w:rsidRPr="008B2089">
        <w:rPr>
          <w:sz w:val="24"/>
          <w:szCs w:val="24"/>
        </w:rPr>
        <w:t xml:space="preserve">ltitude acima do nível do mar </w:t>
      </w:r>
      <w:r w:rsidR="00162280">
        <w:rPr>
          <w:sz w:val="24"/>
          <w:szCs w:val="24"/>
        </w:rPr>
        <w:tab/>
      </w:r>
      <w:r w:rsidR="005E3221" w:rsidRPr="008B2089">
        <w:rPr>
          <w:sz w:val="24"/>
          <w:szCs w:val="24"/>
        </w:rPr>
        <w:t>-</w:t>
      </w:r>
      <w:r w:rsidR="00162280">
        <w:rPr>
          <w:sz w:val="24"/>
          <w:szCs w:val="24"/>
        </w:rPr>
        <w:tab/>
      </w:r>
      <w:r w:rsidRPr="008B2089">
        <w:rPr>
          <w:sz w:val="24"/>
          <w:szCs w:val="24"/>
        </w:rPr>
        <w:t xml:space="preserve">até </w:t>
      </w:r>
      <w:r w:rsidR="002A7C54">
        <w:rPr>
          <w:sz w:val="24"/>
          <w:szCs w:val="24"/>
        </w:rPr>
        <w:t>8</w:t>
      </w:r>
      <w:r w:rsidRPr="008B2089">
        <w:rPr>
          <w:sz w:val="24"/>
          <w:szCs w:val="24"/>
        </w:rPr>
        <w:t>00 m</w:t>
      </w:r>
    </w:p>
    <w:p w:rsidR="0017691D" w:rsidRPr="008B2089"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Temperatura Ambiente Máxima</w:t>
      </w:r>
      <w:r w:rsidR="00162280">
        <w:rPr>
          <w:sz w:val="24"/>
          <w:szCs w:val="24"/>
        </w:rPr>
        <w:tab/>
        <w:t>-</w:t>
      </w:r>
      <w:r w:rsidR="00162280">
        <w:rPr>
          <w:sz w:val="24"/>
          <w:szCs w:val="24"/>
        </w:rPr>
        <w:tab/>
      </w:r>
      <w:r w:rsidRPr="008B2089">
        <w:rPr>
          <w:sz w:val="24"/>
          <w:szCs w:val="24"/>
        </w:rPr>
        <w:t>45</w:t>
      </w:r>
      <w:r w:rsidR="00072FAF">
        <w:rPr>
          <w:sz w:val="24"/>
          <w:szCs w:val="24"/>
        </w:rPr>
        <w:t>°</w:t>
      </w:r>
      <w:r w:rsidRPr="008B2089">
        <w:rPr>
          <w:sz w:val="24"/>
          <w:szCs w:val="24"/>
        </w:rPr>
        <w:t>C</w:t>
      </w:r>
    </w:p>
    <w:p w:rsidR="0017691D" w:rsidRPr="008B2089"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Temperatura Ambiente Mínima</w:t>
      </w:r>
      <w:r w:rsidR="00162280">
        <w:rPr>
          <w:sz w:val="24"/>
          <w:szCs w:val="24"/>
        </w:rPr>
        <w:tab/>
      </w:r>
      <w:r w:rsidRPr="008B2089">
        <w:rPr>
          <w:sz w:val="24"/>
          <w:szCs w:val="24"/>
        </w:rPr>
        <w:t>-</w:t>
      </w:r>
      <w:r w:rsidR="00162280">
        <w:rPr>
          <w:sz w:val="24"/>
          <w:szCs w:val="24"/>
        </w:rPr>
        <w:tab/>
      </w:r>
      <w:r w:rsidRPr="008B2089">
        <w:rPr>
          <w:sz w:val="24"/>
          <w:szCs w:val="24"/>
        </w:rPr>
        <w:t>15</w:t>
      </w:r>
      <w:r w:rsidR="00072FAF">
        <w:rPr>
          <w:sz w:val="24"/>
          <w:szCs w:val="24"/>
        </w:rPr>
        <w:t>°</w:t>
      </w:r>
      <w:r w:rsidRPr="008B2089">
        <w:rPr>
          <w:sz w:val="24"/>
          <w:szCs w:val="24"/>
        </w:rPr>
        <w:t>C</w:t>
      </w:r>
    </w:p>
    <w:p w:rsidR="0017691D" w:rsidRPr="008B2089"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Temperatura Ambiente Média Máxima</w:t>
      </w:r>
      <w:r w:rsidR="00162280">
        <w:rPr>
          <w:sz w:val="24"/>
          <w:szCs w:val="24"/>
        </w:rPr>
        <w:tab/>
      </w:r>
      <w:r w:rsidRPr="008B2089">
        <w:rPr>
          <w:sz w:val="24"/>
          <w:szCs w:val="24"/>
        </w:rPr>
        <w:t>-</w:t>
      </w:r>
      <w:r w:rsidR="00162280">
        <w:rPr>
          <w:sz w:val="24"/>
          <w:szCs w:val="24"/>
        </w:rPr>
        <w:tab/>
      </w:r>
      <w:r w:rsidRPr="008B2089">
        <w:rPr>
          <w:sz w:val="24"/>
          <w:szCs w:val="24"/>
        </w:rPr>
        <w:t>31</w:t>
      </w:r>
      <w:r w:rsidR="00072FAF">
        <w:rPr>
          <w:sz w:val="24"/>
          <w:szCs w:val="24"/>
        </w:rPr>
        <w:t>°</w:t>
      </w:r>
      <w:r w:rsidRPr="008B2089">
        <w:rPr>
          <w:sz w:val="24"/>
          <w:szCs w:val="24"/>
        </w:rPr>
        <w:t>C</w:t>
      </w:r>
    </w:p>
    <w:p w:rsidR="0017691D" w:rsidRPr="008B2089"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Umidade Relativa Média</w:t>
      </w:r>
      <w:r w:rsidR="00162280">
        <w:rPr>
          <w:sz w:val="24"/>
          <w:szCs w:val="24"/>
        </w:rPr>
        <w:tab/>
      </w:r>
      <w:r w:rsidR="00EF5729" w:rsidRPr="008B2089">
        <w:rPr>
          <w:sz w:val="24"/>
          <w:szCs w:val="24"/>
        </w:rPr>
        <w:t>-</w:t>
      </w:r>
      <w:r w:rsidR="00162280">
        <w:rPr>
          <w:sz w:val="24"/>
          <w:szCs w:val="24"/>
        </w:rPr>
        <w:tab/>
      </w:r>
      <w:r w:rsidR="00EF5729" w:rsidRPr="008B2089">
        <w:rPr>
          <w:sz w:val="24"/>
          <w:szCs w:val="24"/>
        </w:rPr>
        <w:t>5</w:t>
      </w:r>
      <w:r w:rsidRPr="008B2089">
        <w:rPr>
          <w:sz w:val="24"/>
          <w:szCs w:val="24"/>
        </w:rPr>
        <w:t>0%</w:t>
      </w:r>
    </w:p>
    <w:p w:rsidR="0017691D" w:rsidRDefault="0017691D" w:rsidP="00257F06">
      <w:pPr>
        <w:numPr>
          <w:ilvl w:val="0"/>
          <w:numId w:val="12"/>
        </w:numPr>
        <w:tabs>
          <w:tab w:val="left" w:pos="1560"/>
          <w:tab w:val="left" w:pos="5529"/>
          <w:tab w:val="left" w:pos="5954"/>
        </w:tabs>
        <w:ind w:left="1560" w:hanging="426"/>
        <w:rPr>
          <w:sz w:val="24"/>
          <w:szCs w:val="24"/>
        </w:rPr>
      </w:pPr>
      <w:r w:rsidRPr="008B2089">
        <w:rPr>
          <w:sz w:val="24"/>
          <w:szCs w:val="24"/>
        </w:rPr>
        <w:t>Velocidade Média do Vento</w:t>
      </w:r>
      <w:r w:rsidR="00162280">
        <w:rPr>
          <w:sz w:val="24"/>
          <w:szCs w:val="24"/>
        </w:rPr>
        <w:tab/>
      </w:r>
      <w:r w:rsidRPr="008B2089">
        <w:rPr>
          <w:sz w:val="24"/>
          <w:szCs w:val="24"/>
        </w:rPr>
        <w:t>-</w:t>
      </w:r>
      <w:r w:rsidR="00162280">
        <w:rPr>
          <w:sz w:val="24"/>
          <w:szCs w:val="24"/>
        </w:rPr>
        <w:tab/>
      </w:r>
      <w:r w:rsidRPr="008B2089">
        <w:rPr>
          <w:sz w:val="24"/>
          <w:szCs w:val="24"/>
        </w:rPr>
        <w:t>8,2 km/h</w:t>
      </w:r>
    </w:p>
    <w:p w:rsidR="008D0E48" w:rsidRPr="008B2089" w:rsidRDefault="008D0E48" w:rsidP="00257F06">
      <w:pPr>
        <w:numPr>
          <w:ilvl w:val="0"/>
          <w:numId w:val="12"/>
        </w:numPr>
        <w:tabs>
          <w:tab w:val="left" w:pos="1560"/>
          <w:tab w:val="left" w:pos="5529"/>
          <w:tab w:val="left" w:pos="5954"/>
        </w:tabs>
        <w:ind w:left="1560" w:hanging="426"/>
        <w:rPr>
          <w:sz w:val="24"/>
          <w:szCs w:val="24"/>
        </w:rPr>
      </w:pPr>
    </w:p>
    <w:p w:rsidR="0017691D" w:rsidRPr="005E3221" w:rsidRDefault="0017691D" w:rsidP="00667923">
      <w:pPr>
        <w:pStyle w:val="Ttulo2"/>
      </w:pPr>
      <w:r w:rsidRPr="005E3221">
        <w:lastRenderedPageBreak/>
        <w:t xml:space="preserve">Os preços constantes da </w:t>
      </w:r>
      <w:r w:rsidR="00EF5729" w:rsidRPr="00EF5729">
        <w:t>proposta</w:t>
      </w:r>
      <w:r w:rsidRPr="005E3221">
        <w:t xml:space="preserve"> deverão </w:t>
      </w:r>
      <w:proofErr w:type="gramStart"/>
      <w:r w:rsidRPr="005E3221">
        <w:t>incluir,</w:t>
      </w:r>
      <w:proofErr w:type="gramEnd"/>
      <w:r w:rsidRPr="005E3221">
        <w:t xml:space="preserve"> sem qualquer ônus para a </w:t>
      </w:r>
      <w:r w:rsidR="00A9382F" w:rsidRPr="005E3221">
        <w:rPr>
          <w:b/>
        </w:rPr>
        <w:t>CODEVASF</w:t>
      </w:r>
      <w:r w:rsidRPr="005E3221">
        <w:t>, todos os custos e responsabilidades decorrentes de direitos e licenças de fabricação, patentes ou marcas registradas necessárias à realização da encomenda.</w:t>
      </w:r>
    </w:p>
    <w:p w:rsidR="0017691D" w:rsidRPr="005E3221" w:rsidRDefault="0017691D" w:rsidP="00667923">
      <w:pPr>
        <w:pStyle w:val="Ttulo2"/>
      </w:pPr>
      <w:r w:rsidRPr="005E3221">
        <w:t xml:space="preserve">Deverá ser indicada na </w:t>
      </w:r>
      <w:r w:rsidR="00EF5729" w:rsidRPr="00EF5729">
        <w:t>proposta</w:t>
      </w:r>
      <w:r w:rsidRPr="005E3221">
        <w:t xml:space="preserve"> quais as Normas utilizadas pela </w:t>
      </w:r>
      <w:r w:rsidRPr="005E3221">
        <w:rPr>
          <w:b/>
        </w:rPr>
        <w:t>C</w:t>
      </w:r>
      <w:r w:rsidR="00EF5729" w:rsidRPr="005E3221">
        <w:rPr>
          <w:b/>
        </w:rPr>
        <w:t>ontratada</w:t>
      </w:r>
      <w:r w:rsidRPr="005E3221">
        <w:t xml:space="preserve"> que fornecerá os equipamentos, além de outras informações necessárias, e não incluídas na</w:t>
      </w:r>
      <w:r w:rsidR="00EF5729">
        <w:t>s</w:t>
      </w:r>
      <w:r w:rsidRPr="005E3221">
        <w:t xml:space="preserve"> presente</w:t>
      </w:r>
      <w:r w:rsidR="00EF5729">
        <w:t>s Especificações</w:t>
      </w:r>
      <w:r w:rsidRPr="005E3221">
        <w:t>.</w:t>
      </w:r>
    </w:p>
    <w:p w:rsidR="0017691D" w:rsidRPr="005E3221" w:rsidRDefault="0017691D" w:rsidP="00667923">
      <w:pPr>
        <w:pStyle w:val="Ttulo2"/>
      </w:pPr>
      <w:r w:rsidRPr="005E3221">
        <w:t xml:space="preserve">As peças, equipamentos e instrumentos necessários para realização dos testes, antes do recebimento final dos equipamentos, serão utilizados sem ônus para a </w:t>
      </w:r>
      <w:r w:rsidRPr="005E3221">
        <w:rPr>
          <w:b/>
        </w:rPr>
        <w:t>CODEVASF</w:t>
      </w:r>
      <w:r w:rsidRPr="005E3221">
        <w:t>.</w:t>
      </w:r>
    </w:p>
    <w:p w:rsidR="0017691D" w:rsidRPr="005E3221" w:rsidRDefault="0017691D" w:rsidP="00667923">
      <w:pPr>
        <w:pStyle w:val="Ttulo2"/>
      </w:pPr>
      <w:r w:rsidRPr="005E3221">
        <w:t xml:space="preserve">O </w:t>
      </w:r>
      <w:r w:rsidR="00EF5729">
        <w:rPr>
          <w:b/>
        </w:rPr>
        <w:t>P</w:t>
      </w:r>
      <w:r w:rsidR="00EF5729" w:rsidRPr="005E3221">
        <w:rPr>
          <w:b/>
        </w:rPr>
        <w:t>roponente</w:t>
      </w:r>
      <w:r w:rsidRPr="005E3221">
        <w:t xml:space="preserve"> deverá apresentar, no mínimo, as informações a seguir relacionadas:</w:t>
      </w:r>
    </w:p>
    <w:p w:rsidR="0017691D" w:rsidRPr="008B2089" w:rsidRDefault="0017691D" w:rsidP="00BB3506">
      <w:pPr>
        <w:numPr>
          <w:ilvl w:val="0"/>
          <w:numId w:val="7"/>
        </w:numPr>
        <w:ind w:left="1276" w:hanging="283"/>
        <w:rPr>
          <w:sz w:val="24"/>
          <w:szCs w:val="24"/>
        </w:rPr>
      </w:pPr>
      <w:r w:rsidRPr="008B2089">
        <w:rPr>
          <w:sz w:val="24"/>
          <w:szCs w:val="24"/>
        </w:rPr>
        <w:t xml:space="preserve">Desenhos </w:t>
      </w:r>
      <w:r w:rsidR="008D0E48">
        <w:rPr>
          <w:sz w:val="24"/>
          <w:szCs w:val="24"/>
        </w:rPr>
        <w:t xml:space="preserve">ou Catálogos </w:t>
      </w:r>
      <w:r w:rsidRPr="008B2089">
        <w:rPr>
          <w:sz w:val="24"/>
          <w:szCs w:val="24"/>
        </w:rPr>
        <w:t>com os elementos necessários ao perfeito entendimento da concepção e funcionalidade dos equipamentos, tais como: plantas, vistas, cortes e detalhes com todas as dimensões e indicação de materiais;</w:t>
      </w:r>
    </w:p>
    <w:p w:rsidR="0017691D" w:rsidRPr="008B2089" w:rsidRDefault="0017691D" w:rsidP="00BB3506">
      <w:pPr>
        <w:numPr>
          <w:ilvl w:val="0"/>
          <w:numId w:val="7"/>
        </w:numPr>
        <w:ind w:left="1276" w:hanging="283"/>
        <w:rPr>
          <w:sz w:val="24"/>
          <w:szCs w:val="24"/>
        </w:rPr>
      </w:pPr>
      <w:r w:rsidRPr="008B2089">
        <w:rPr>
          <w:sz w:val="24"/>
          <w:szCs w:val="24"/>
        </w:rPr>
        <w:t>As características técnicas garantidas dos equipamentos ofertados;</w:t>
      </w:r>
    </w:p>
    <w:p w:rsidR="0017691D" w:rsidRPr="008B2089" w:rsidRDefault="0017691D" w:rsidP="00BB3506">
      <w:pPr>
        <w:numPr>
          <w:ilvl w:val="0"/>
          <w:numId w:val="7"/>
        </w:numPr>
        <w:ind w:left="1276" w:hanging="283"/>
        <w:rPr>
          <w:sz w:val="24"/>
          <w:szCs w:val="24"/>
        </w:rPr>
      </w:pPr>
      <w:r w:rsidRPr="008B2089">
        <w:rPr>
          <w:sz w:val="24"/>
          <w:szCs w:val="24"/>
        </w:rPr>
        <w:t xml:space="preserve">Fornecer listas, preços e quantidades recomendadas de peças sobressalentes necessárias para 2 (dois) anos de operação </w:t>
      </w:r>
      <w:r w:rsidR="001A15B7" w:rsidRPr="008B2089">
        <w:rPr>
          <w:sz w:val="24"/>
          <w:szCs w:val="24"/>
        </w:rPr>
        <w:t>dos equipamentos</w:t>
      </w:r>
      <w:r w:rsidRPr="008B2089">
        <w:rPr>
          <w:sz w:val="24"/>
          <w:szCs w:val="24"/>
        </w:rPr>
        <w:t>;</w:t>
      </w:r>
    </w:p>
    <w:p w:rsidR="0017691D" w:rsidRPr="008B2089" w:rsidRDefault="0017691D" w:rsidP="00BB3506">
      <w:pPr>
        <w:numPr>
          <w:ilvl w:val="0"/>
          <w:numId w:val="7"/>
        </w:numPr>
        <w:ind w:left="1276" w:hanging="283"/>
        <w:rPr>
          <w:sz w:val="24"/>
          <w:szCs w:val="24"/>
        </w:rPr>
      </w:pPr>
      <w:r w:rsidRPr="008B2089">
        <w:rPr>
          <w:sz w:val="24"/>
          <w:szCs w:val="24"/>
        </w:rPr>
        <w:t>Condições para realização de testes e ensaios de equipamentos e/ou materiais na fábrica;</w:t>
      </w:r>
    </w:p>
    <w:p w:rsidR="0017691D" w:rsidRPr="008B2089" w:rsidRDefault="0017691D" w:rsidP="00BB3506">
      <w:pPr>
        <w:numPr>
          <w:ilvl w:val="0"/>
          <w:numId w:val="7"/>
        </w:numPr>
        <w:ind w:left="1276" w:hanging="283"/>
        <w:rPr>
          <w:sz w:val="24"/>
          <w:szCs w:val="24"/>
        </w:rPr>
      </w:pPr>
      <w:r w:rsidRPr="008B2089">
        <w:rPr>
          <w:sz w:val="24"/>
          <w:szCs w:val="24"/>
        </w:rPr>
        <w:t>Informações, atestados e relatórios de testes, conforme estabelecido nesta Especificação;</w:t>
      </w:r>
    </w:p>
    <w:p w:rsidR="0017691D" w:rsidRPr="008B2089" w:rsidRDefault="0017691D" w:rsidP="00BB3506">
      <w:pPr>
        <w:numPr>
          <w:ilvl w:val="0"/>
          <w:numId w:val="7"/>
        </w:numPr>
        <w:ind w:left="1276" w:hanging="283"/>
        <w:rPr>
          <w:sz w:val="24"/>
          <w:szCs w:val="24"/>
        </w:rPr>
      </w:pPr>
      <w:r w:rsidRPr="008B2089">
        <w:rPr>
          <w:sz w:val="24"/>
          <w:szCs w:val="24"/>
        </w:rPr>
        <w:t xml:space="preserve">Certificado </w:t>
      </w:r>
      <w:r w:rsidR="00AC4B4D" w:rsidRPr="00AC4B4D">
        <w:rPr>
          <w:sz w:val="24"/>
          <w:szCs w:val="24"/>
        </w:rPr>
        <w:t>ISO 9001</w:t>
      </w:r>
      <w:r w:rsidRPr="008B2089">
        <w:rPr>
          <w:sz w:val="24"/>
          <w:szCs w:val="24"/>
        </w:rPr>
        <w:t>;</w:t>
      </w:r>
    </w:p>
    <w:p w:rsidR="0017691D" w:rsidRPr="00D6468A" w:rsidRDefault="0017691D" w:rsidP="003F7889">
      <w:pPr>
        <w:pStyle w:val="Ttulo1"/>
      </w:pPr>
      <w:bookmarkStart w:id="3" w:name="_Toc340827183"/>
      <w:r w:rsidRPr="00D6468A">
        <w:t>ADEQUAÇÃO, CONFIABILIDADE E GARANTIA TÉCNICA</w:t>
      </w:r>
      <w:bookmarkEnd w:id="3"/>
    </w:p>
    <w:p w:rsidR="0017691D" w:rsidRDefault="0017691D" w:rsidP="00667923">
      <w:pPr>
        <w:pStyle w:val="Ttulo2"/>
      </w:pPr>
      <w:r w:rsidRPr="005E3221">
        <w:t>O P</w:t>
      </w:r>
      <w:r w:rsidR="00EF5729" w:rsidRPr="005E3221">
        <w:t xml:space="preserve">roponente </w:t>
      </w:r>
      <w:r w:rsidRPr="005E3221">
        <w:t xml:space="preserve">deverá garantir que o equipamento atende plenamente </w:t>
      </w:r>
      <w:r w:rsidR="001A15B7" w:rsidRPr="005E3221">
        <w:t>a</w:t>
      </w:r>
      <w:r w:rsidRPr="005E3221">
        <w:t xml:space="preserve"> todas as condições estipuladas nesta </w:t>
      </w:r>
      <w:r w:rsidRPr="00F86F8E">
        <w:rPr>
          <w:b/>
        </w:rPr>
        <w:t xml:space="preserve">Especificação </w:t>
      </w:r>
      <w:r w:rsidR="00F86F8E" w:rsidRPr="00F86F8E">
        <w:rPr>
          <w:b/>
        </w:rPr>
        <w:t>Técnica</w:t>
      </w:r>
      <w:r w:rsidR="00F86F8E">
        <w:t xml:space="preserve"> </w:t>
      </w:r>
      <w:r w:rsidRPr="005E3221">
        <w:t xml:space="preserve">e comprovar a adequação e confiabilidade do equipamento proposto, com base no fornecimento de informações sobre experiência de campo, testes de laboratório já executados e atestados específicos, que deverão ser fornecidos junto com a </w:t>
      </w:r>
      <w:r w:rsidR="00EF5729" w:rsidRPr="005E3221">
        <w:t>proposta</w:t>
      </w:r>
      <w:r w:rsidRPr="005E3221">
        <w:t>.</w:t>
      </w:r>
    </w:p>
    <w:p w:rsidR="0017691D" w:rsidRPr="008B2089" w:rsidRDefault="0017691D" w:rsidP="00463F56">
      <w:pPr>
        <w:pStyle w:val="Ttulo3"/>
      </w:pPr>
      <w:r w:rsidRPr="008B2089">
        <w:t xml:space="preserve">O </w:t>
      </w:r>
      <w:r w:rsidR="00F86F8E" w:rsidRPr="00F86F8E">
        <w:rPr>
          <w:b/>
        </w:rPr>
        <w:t>NÃO</w:t>
      </w:r>
      <w:r w:rsidR="00F86F8E" w:rsidRPr="008B2089">
        <w:t xml:space="preserve"> </w:t>
      </w:r>
      <w:r w:rsidRPr="008B2089">
        <w:t xml:space="preserve">fornecimento de todas essas informações implicará na inabilitação da </w:t>
      </w:r>
      <w:r w:rsidR="00EF5729" w:rsidRPr="008B2089">
        <w:t>proposta.</w:t>
      </w:r>
    </w:p>
    <w:p w:rsidR="0017691D" w:rsidRPr="005E3221" w:rsidRDefault="0017691D" w:rsidP="00667923">
      <w:pPr>
        <w:pStyle w:val="Ttulo2"/>
      </w:pPr>
      <w:r w:rsidRPr="005E3221">
        <w:t xml:space="preserve">Para demonstrar a experiência de campo o </w:t>
      </w:r>
      <w:r w:rsidR="00F86F8E" w:rsidRPr="00F86F8E">
        <w:rPr>
          <w:b/>
        </w:rPr>
        <w:t>Proponente</w:t>
      </w:r>
      <w:r w:rsidRPr="005E3221">
        <w:t xml:space="preserve"> deverá indicar, em sua P</w:t>
      </w:r>
      <w:r w:rsidR="00EF5729" w:rsidRPr="005E3221">
        <w:t>roposta</w:t>
      </w:r>
      <w:r w:rsidRPr="005E3221">
        <w:t>, os projetos em operação que contemplam equipamentos do tipo e/ou do modelo ofertado, apresentando, no mínimo, as seguintes informações:</w:t>
      </w:r>
    </w:p>
    <w:p w:rsidR="0017691D" w:rsidRPr="005E3221" w:rsidRDefault="0017691D" w:rsidP="00BB3506">
      <w:pPr>
        <w:widowControl/>
        <w:numPr>
          <w:ilvl w:val="0"/>
          <w:numId w:val="8"/>
        </w:numPr>
        <w:tabs>
          <w:tab w:val="left" w:pos="-2410"/>
          <w:tab w:val="left" w:pos="-2268"/>
          <w:tab w:val="left" w:pos="-2127"/>
        </w:tabs>
        <w:spacing w:before="240"/>
        <w:ind w:left="1134" w:hanging="283"/>
        <w:jc w:val="both"/>
        <w:rPr>
          <w:sz w:val="24"/>
          <w:szCs w:val="24"/>
        </w:rPr>
      </w:pPr>
      <w:r w:rsidRPr="005E3221">
        <w:rPr>
          <w:sz w:val="24"/>
          <w:szCs w:val="24"/>
        </w:rPr>
        <w:t>Nome do projeto;</w:t>
      </w:r>
    </w:p>
    <w:p w:rsidR="0017691D" w:rsidRPr="005E3221" w:rsidRDefault="0017691D" w:rsidP="00BB3506">
      <w:pPr>
        <w:widowControl/>
        <w:numPr>
          <w:ilvl w:val="0"/>
          <w:numId w:val="8"/>
        </w:numPr>
        <w:tabs>
          <w:tab w:val="left" w:pos="-2410"/>
          <w:tab w:val="left" w:pos="-2268"/>
          <w:tab w:val="left" w:pos="-2127"/>
        </w:tabs>
        <w:ind w:left="1134" w:hanging="283"/>
        <w:jc w:val="both"/>
        <w:rPr>
          <w:sz w:val="24"/>
          <w:szCs w:val="24"/>
        </w:rPr>
      </w:pPr>
      <w:r w:rsidRPr="005E3221">
        <w:rPr>
          <w:sz w:val="24"/>
          <w:szCs w:val="24"/>
        </w:rPr>
        <w:t>Tipo e características principais do equipamento;</w:t>
      </w:r>
    </w:p>
    <w:p w:rsidR="0017691D" w:rsidRPr="005E3221" w:rsidRDefault="0017691D" w:rsidP="00BB3506">
      <w:pPr>
        <w:widowControl/>
        <w:numPr>
          <w:ilvl w:val="0"/>
          <w:numId w:val="8"/>
        </w:numPr>
        <w:tabs>
          <w:tab w:val="left" w:pos="-2410"/>
          <w:tab w:val="left" w:pos="-2268"/>
          <w:tab w:val="left" w:pos="-2127"/>
        </w:tabs>
        <w:ind w:left="1134" w:hanging="283"/>
        <w:jc w:val="both"/>
        <w:rPr>
          <w:sz w:val="24"/>
          <w:szCs w:val="24"/>
        </w:rPr>
      </w:pPr>
      <w:r w:rsidRPr="005E3221">
        <w:rPr>
          <w:sz w:val="24"/>
          <w:szCs w:val="24"/>
        </w:rPr>
        <w:t>Período em que o equipamento está operando: no mínimo 2 (dois) anos;</w:t>
      </w:r>
    </w:p>
    <w:p w:rsidR="0017691D" w:rsidRPr="005E3221" w:rsidRDefault="0017691D" w:rsidP="00BB3506">
      <w:pPr>
        <w:widowControl/>
        <w:numPr>
          <w:ilvl w:val="0"/>
          <w:numId w:val="8"/>
        </w:numPr>
        <w:tabs>
          <w:tab w:val="left" w:pos="-2410"/>
          <w:tab w:val="left" w:pos="-2268"/>
          <w:tab w:val="left" w:pos="-2127"/>
        </w:tabs>
        <w:ind w:left="1134" w:hanging="283"/>
        <w:jc w:val="both"/>
        <w:rPr>
          <w:sz w:val="24"/>
          <w:szCs w:val="24"/>
        </w:rPr>
      </w:pPr>
      <w:r w:rsidRPr="005E3221">
        <w:rPr>
          <w:sz w:val="24"/>
          <w:szCs w:val="24"/>
        </w:rPr>
        <w:t>Tipo de assistência técnica durante a montagem e operação;</w:t>
      </w:r>
    </w:p>
    <w:p w:rsidR="0017691D" w:rsidRPr="005E3221" w:rsidRDefault="0017691D" w:rsidP="00BB3506">
      <w:pPr>
        <w:widowControl/>
        <w:numPr>
          <w:ilvl w:val="0"/>
          <w:numId w:val="8"/>
        </w:numPr>
        <w:tabs>
          <w:tab w:val="left" w:pos="-2410"/>
          <w:tab w:val="left" w:pos="-2268"/>
          <w:tab w:val="left" w:pos="-2127"/>
        </w:tabs>
        <w:ind w:left="1134" w:hanging="283"/>
        <w:jc w:val="both"/>
        <w:rPr>
          <w:sz w:val="24"/>
          <w:szCs w:val="24"/>
        </w:rPr>
      </w:pPr>
      <w:r w:rsidRPr="005E3221">
        <w:rPr>
          <w:sz w:val="24"/>
          <w:szCs w:val="24"/>
        </w:rPr>
        <w:t>Referência para contatos.</w:t>
      </w:r>
    </w:p>
    <w:p w:rsidR="0017691D" w:rsidRPr="005E3221" w:rsidRDefault="0017691D" w:rsidP="00667923">
      <w:pPr>
        <w:pStyle w:val="Ttulo2"/>
      </w:pPr>
      <w:r w:rsidRPr="005E3221">
        <w:lastRenderedPageBreak/>
        <w:t xml:space="preserve">Para demonstrar a adequação e a confiabilidade do equipamento ofertado, o </w:t>
      </w:r>
      <w:r w:rsidRPr="00EF5729">
        <w:rPr>
          <w:b/>
        </w:rPr>
        <w:t>P</w:t>
      </w:r>
      <w:r w:rsidR="00EF5729" w:rsidRPr="00EF5729">
        <w:rPr>
          <w:b/>
        </w:rPr>
        <w:t>roponente</w:t>
      </w:r>
      <w:r w:rsidRPr="005E3221">
        <w:t xml:space="preserve"> deverá apresentar:</w:t>
      </w:r>
    </w:p>
    <w:p w:rsidR="0017691D" w:rsidRPr="008B2089" w:rsidRDefault="0017691D" w:rsidP="00463F56">
      <w:pPr>
        <w:pStyle w:val="Ttulo3"/>
      </w:pPr>
      <w:r w:rsidRPr="008B2089">
        <w:t>Atestados específicos de fornecimento de equipamento, no mínimo 2 (dois), com características técnicas similares ao ofertado. Estes atestados deverão ser expedidos por órgãos ou empresas públicas ou privadas;</w:t>
      </w:r>
    </w:p>
    <w:p w:rsidR="0017691D" w:rsidRPr="00D6468A" w:rsidRDefault="0017691D" w:rsidP="003F7889">
      <w:pPr>
        <w:pStyle w:val="Ttulo1"/>
      </w:pPr>
      <w:bookmarkStart w:id="4" w:name="_Toc340827184"/>
      <w:r w:rsidRPr="00D6468A">
        <w:t>EXTENSÃO DO FORNECIMENTO</w:t>
      </w:r>
      <w:bookmarkEnd w:id="4"/>
    </w:p>
    <w:p w:rsidR="0017691D" w:rsidRPr="005E3221" w:rsidRDefault="0017691D" w:rsidP="00667923">
      <w:pPr>
        <w:pStyle w:val="Ttulo2"/>
      </w:pPr>
      <w:r w:rsidRPr="005E3221">
        <w:t>A extensão do fornecimento inclui, mas não se limita aos seguintes itens:</w:t>
      </w:r>
    </w:p>
    <w:p w:rsidR="00C63A65" w:rsidRDefault="0017691D" w:rsidP="00BB3506">
      <w:pPr>
        <w:widowControl/>
        <w:numPr>
          <w:ilvl w:val="0"/>
          <w:numId w:val="1"/>
        </w:numPr>
        <w:spacing w:before="240"/>
        <w:ind w:left="1418" w:hanging="425"/>
        <w:jc w:val="both"/>
        <w:rPr>
          <w:sz w:val="24"/>
          <w:szCs w:val="24"/>
        </w:rPr>
      </w:pPr>
      <w:r w:rsidRPr="00C63A65">
        <w:rPr>
          <w:sz w:val="24"/>
          <w:szCs w:val="24"/>
        </w:rPr>
        <w:t xml:space="preserve">Manuais </w:t>
      </w:r>
      <w:r w:rsidR="00F86F8E" w:rsidRPr="00C63A65">
        <w:rPr>
          <w:sz w:val="24"/>
          <w:szCs w:val="24"/>
        </w:rPr>
        <w:t xml:space="preserve">de </w:t>
      </w:r>
      <w:r w:rsidRPr="00C63A65">
        <w:rPr>
          <w:sz w:val="24"/>
          <w:szCs w:val="24"/>
        </w:rPr>
        <w:t>montagem</w:t>
      </w:r>
      <w:r w:rsidR="00F86F8E" w:rsidRPr="00C63A65">
        <w:rPr>
          <w:sz w:val="24"/>
          <w:szCs w:val="24"/>
        </w:rPr>
        <w:t xml:space="preserve">, </w:t>
      </w:r>
      <w:r w:rsidRPr="00C63A65">
        <w:rPr>
          <w:sz w:val="24"/>
          <w:szCs w:val="24"/>
        </w:rPr>
        <w:t>operação</w:t>
      </w:r>
      <w:r w:rsidR="00F86F8E" w:rsidRPr="00C63A65">
        <w:rPr>
          <w:sz w:val="24"/>
          <w:szCs w:val="24"/>
        </w:rPr>
        <w:t xml:space="preserve"> e </w:t>
      </w:r>
      <w:r w:rsidRPr="00C63A65">
        <w:rPr>
          <w:sz w:val="24"/>
          <w:szCs w:val="24"/>
        </w:rPr>
        <w:t>manutenção</w:t>
      </w:r>
      <w:r w:rsidR="00F86F8E" w:rsidRPr="00C63A65">
        <w:rPr>
          <w:sz w:val="24"/>
          <w:szCs w:val="24"/>
        </w:rPr>
        <w:t xml:space="preserve"> dos equipamentos </w:t>
      </w:r>
      <w:r w:rsidR="00C63A65">
        <w:rPr>
          <w:sz w:val="24"/>
          <w:szCs w:val="24"/>
        </w:rPr>
        <w:t xml:space="preserve">impressos em </w:t>
      </w:r>
      <w:r w:rsidR="00BB1742" w:rsidRPr="00BB1742">
        <w:rPr>
          <w:b/>
          <w:sz w:val="24"/>
          <w:szCs w:val="24"/>
        </w:rPr>
        <w:t>Português</w:t>
      </w:r>
      <w:r w:rsidR="00C63A65">
        <w:rPr>
          <w:sz w:val="24"/>
          <w:szCs w:val="24"/>
        </w:rPr>
        <w:t xml:space="preserve"> </w:t>
      </w:r>
      <w:r w:rsidR="00F86F8E" w:rsidRPr="00C63A65">
        <w:rPr>
          <w:sz w:val="24"/>
          <w:szCs w:val="24"/>
        </w:rPr>
        <w:t xml:space="preserve">(Ver Item </w:t>
      </w:r>
      <w:fldSimple w:instr=" REF _Ref340587564 \r \h  \* MERGEFORMAT ">
        <w:r w:rsidR="004C7067" w:rsidRPr="004C7067">
          <w:rPr>
            <w:sz w:val="24"/>
            <w:szCs w:val="24"/>
          </w:rPr>
          <w:t>6.1</w:t>
        </w:r>
      </w:fldSimple>
      <w:r w:rsidR="00F86F8E" w:rsidRPr="00C63A65">
        <w:rPr>
          <w:sz w:val="24"/>
          <w:szCs w:val="24"/>
        </w:rPr>
        <w:t>)</w:t>
      </w:r>
      <w:r w:rsidRPr="00C63A65">
        <w:rPr>
          <w:sz w:val="24"/>
          <w:szCs w:val="24"/>
        </w:rPr>
        <w:t>;</w:t>
      </w:r>
    </w:p>
    <w:p w:rsidR="00C63A65" w:rsidRDefault="0017691D" w:rsidP="00BB3506">
      <w:pPr>
        <w:widowControl/>
        <w:numPr>
          <w:ilvl w:val="0"/>
          <w:numId w:val="1"/>
        </w:numPr>
        <w:spacing w:before="240"/>
        <w:ind w:left="1418" w:hanging="425"/>
        <w:jc w:val="both"/>
        <w:rPr>
          <w:sz w:val="24"/>
          <w:szCs w:val="24"/>
        </w:rPr>
      </w:pPr>
      <w:r w:rsidRPr="00C63A65">
        <w:rPr>
          <w:sz w:val="24"/>
          <w:szCs w:val="24"/>
        </w:rPr>
        <w:t>Lista de peças sobressalentes, com preços e quantidades necessárias para 2 (dois) anos de operação dos equipamentos; (de acordo com a lista solicitada)</w:t>
      </w:r>
      <w:r w:rsidR="00C63A65" w:rsidRPr="00C63A65">
        <w:rPr>
          <w:sz w:val="24"/>
          <w:szCs w:val="24"/>
        </w:rPr>
        <w:t>;</w:t>
      </w:r>
    </w:p>
    <w:p w:rsidR="0017691D" w:rsidRPr="00C63A65" w:rsidRDefault="0017691D" w:rsidP="00BB3506">
      <w:pPr>
        <w:widowControl/>
        <w:numPr>
          <w:ilvl w:val="0"/>
          <w:numId w:val="1"/>
        </w:numPr>
        <w:spacing w:before="240"/>
        <w:ind w:left="1418" w:hanging="425"/>
        <w:jc w:val="both"/>
        <w:rPr>
          <w:sz w:val="24"/>
          <w:szCs w:val="24"/>
        </w:rPr>
      </w:pPr>
      <w:r w:rsidRPr="00C63A65">
        <w:rPr>
          <w:sz w:val="24"/>
          <w:szCs w:val="24"/>
        </w:rPr>
        <w:t>Ferramentas especiais necessárias para montagem e manutenção dos equipamentos;</w:t>
      </w:r>
    </w:p>
    <w:p w:rsidR="00C63A65" w:rsidRDefault="00D06A7B" w:rsidP="00BB3506">
      <w:pPr>
        <w:widowControl/>
        <w:numPr>
          <w:ilvl w:val="0"/>
          <w:numId w:val="1"/>
        </w:numPr>
        <w:spacing w:before="240"/>
        <w:ind w:left="1418" w:hanging="425"/>
        <w:jc w:val="both"/>
        <w:rPr>
          <w:sz w:val="24"/>
          <w:szCs w:val="24"/>
        </w:rPr>
      </w:pPr>
      <w:r>
        <w:rPr>
          <w:sz w:val="24"/>
          <w:szCs w:val="24"/>
        </w:rPr>
        <w:t>Nos casos de equipamentos de fabricação especifica, t</w:t>
      </w:r>
      <w:r w:rsidR="0017691D" w:rsidRPr="00C63A65">
        <w:rPr>
          <w:sz w:val="24"/>
          <w:szCs w:val="24"/>
        </w:rPr>
        <w:t>estes e ensaios dos equipamentos e/ou materiais</w:t>
      </w:r>
      <w:r>
        <w:rPr>
          <w:sz w:val="24"/>
          <w:szCs w:val="24"/>
        </w:rPr>
        <w:t xml:space="preserve"> serão realizados</w:t>
      </w:r>
      <w:r w:rsidR="0017691D" w:rsidRPr="00C63A65">
        <w:rPr>
          <w:sz w:val="24"/>
          <w:szCs w:val="24"/>
        </w:rPr>
        <w:t xml:space="preserve"> na fábrica ou em local a ser definido com a fiscalização, incluindo despesas com o deslocamento de 02 técnicos da CODEVASF;</w:t>
      </w:r>
    </w:p>
    <w:p w:rsidR="00C63A65" w:rsidRDefault="0017691D" w:rsidP="00BB3506">
      <w:pPr>
        <w:widowControl/>
        <w:numPr>
          <w:ilvl w:val="0"/>
          <w:numId w:val="1"/>
        </w:numPr>
        <w:spacing w:before="240"/>
        <w:ind w:left="1418" w:hanging="425"/>
        <w:jc w:val="both"/>
        <w:rPr>
          <w:sz w:val="24"/>
          <w:szCs w:val="24"/>
        </w:rPr>
      </w:pPr>
      <w:r w:rsidRPr="00C63A65">
        <w:rPr>
          <w:sz w:val="24"/>
          <w:szCs w:val="24"/>
        </w:rPr>
        <w:t>Embalagens, transporte e seguro dos equipamentos e/ou materiais da fábrica até o local da entrega;</w:t>
      </w:r>
    </w:p>
    <w:p w:rsidR="0017691D" w:rsidRPr="00C63A65" w:rsidRDefault="0017691D" w:rsidP="00BB3506">
      <w:pPr>
        <w:widowControl/>
        <w:numPr>
          <w:ilvl w:val="0"/>
          <w:numId w:val="1"/>
        </w:numPr>
        <w:spacing w:before="240"/>
        <w:ind w:left="1418" w:hanging="425"/>
        <w:jc w:val="both"/>
        <w:rPr>
          <w:sz w:val="24"/>
          <w:szCs w:val="24"/>
        </w:rPr>
      </w:pPr>
      <w:r w:rsidRPr="00C63A65">
        <w:rPr>
          <w:sz w:val="24"/>
          <w:szCs w:val="24"/>
        </w:rPr>
        <w:t>Treinamento de</w:t>
      </w:r>
      <w:r w:rsidR="00D06A7B">
        <w:rPr>
          <w:sz w:val="24"/>
          <w:szCs w:val="24"/>
        </w:rPr>
        <w:t xml:space="preserve"> pessoal no local da instalação, </w:t>
      </w:r>
      <w:r w:rsidRPr="00C63A65">
        <w:rPr>
          <w:sz w:val="24"/>
          <w:szCs w:val="24"/>
        </w:rPr>
        <w:t xml:space="preserve">para </w:t>
      </w:r>
      <w:r w:rsidR="00D06A7B">
        <w:rPr>
          <w:sz w:val="24"/>
          <w:szCs w:val="24"/>
        </w:rPr>
        <w:t>operação/</w:t>
      </w:r>
      <w:r w:rsidRPr="00C63A65">
        <w:rPr>
          <w:sz w:val="24"/>
          <w:szCs w:val="24"/>
        </w:rPr>
        <w:t>manutenção dos equipamentos;</w:t>
      </w:r>
    </w:p>
    <w:p w:rsidR="00C63A65" w:rsidRDefault="0017691D" w:rsidP="00BB3506">
      <w:pPr>
        <w:widowControl/>
        <w:numPr>
          <w:ilvl w:val="0"/>
          <w:numId w:val="1"/>
        </w:numPr>
        <w:spacing w:before="240"/>
        <w:ind w:left="1418" w:hanging="425"/>
        <w:jc w:val="both"/>
        <w:rPr>
          <w:sz w:val="24"/>
          <w:szCs w:val="24"/>
        </w:rPr>
      </w:pPr>
      <w:r w:rsidRPr="00C63A65">
        <w:rPr>
          <w:sz w:val="24"/>
          <w:szCs w:val="24"/>
        </w:rPr>
        <w:t>Assistência técnica de natureza eventual por ocasião da montagem, quando solicitada pela CODEVASF, conforme estabelecido nesta Especificação</w:t>
      </w:r>
      <w:r w:rsidR="00D06A7B">
        <w:rPr>
          <w:sz w:val="24"/>
          <w:szCs w:val="24"/>
        </w:rPr>
        <w:t>, incluindo todas as despesas para estes serviços</w:t>
      </w:r>
      <w:r w:rsidRPr="00C63A65">
        <w:rPr>
          <w:sz w:val="24"/>
          <w:szCs w:val="24"/>
        </w:rPr>
        <w:t>;</w:t>
      </w:r>
    </w:p>
    <w:p w:rsidR="0017691D" w:rsidRDefault="0017691D" w:rsidP="00BB3506">
      <w:pPr>
        <w:widowControl/>
        <w:numPr>
          <w:ilvl w:val="0"/>
          <w:numId w:val="1"/>
        </w:numPr>
        <w:spacing w:before="240"/>
        <w:ind w:left="1418" w:hanging="425"/>
        <w:jc w:val="both"/>
        <w:rPr>
          <w:sz w:val="24"/>
          <w:szCs w:val="24"/>
        </w:rPr>
      </w:pPr>
      <w:r w:rsidRPr="00C63A65">
        <w:rPr>
          <w:sz w:val="24"/>
          <w:szCs w:val="24"/>
        </w:rPr>
        <w:t xml:space="preserve">Garantia dos equipamentos e/ou materiais contra defeito de projeto, matéria prima ou fabricação, </w:t>
      </w:r>
      <w:r w:rsidR="00EF5729" w:rsidRPr="00C63A65">
        <w:rPr>
          <w:sz w:val="24"/>
          <w:szCs w:val="24"/>
        </w:rPr>
        <w:t>por um período não inferior a 12</w:t>
      </w:r>
      <w:r w:rsidRPr="00C63A65">
        <w:rPr>
          <w:sz w:val="24"/>
          <w:szCs w:val="24"/>
        </w:rPr>
        <w:t xml:space="preserve"> meses da data do encerramento do contrato.</w:t>
      </w:r>
    </w:p>
    <w:p w:rsidR="009D1113" w:rsidRDefault="009D1113" w:rsidP="009D1113">
      <w:pPr>
        <w:widowControl/>
        <w:spacing w:before="240"/>
        <w:jc w:val="both"/>
        <w:rPr>
          <w:sz w:val="24"/>
          <w:szCs w:val="24"/>
        </w:rPr>
      </w:pPr>
    </w:p>
    <w:p w:rsidR="009D1113" w:rsidRDefault="009D1113" w:rsidP="009D1113">
      <w:pPr>
        <w:widowControl/>
        <w:spacing w:before="240"/>
        <w:jc w:val="both"/>
        <w:rPr>
          <w:sz w:val="24"/>
          <w:szCs w:val="24"/>
        </w:rPr>
      </w:pPr>
    </w:p>
    <w:p w:rsidR="009D1113" w:rsidRPr="00C63A65" w:rsidRDefault="009D1113" w:rsidP="009D1113">
      <w:pPr>
        <w:widowControl/>
        <w:spacing w:before="240"/>
        <w:jc w:val="both"/>
        <w:rPr>
          <w:sz w:val="24"/>
          <w:szCs w:val="24"/>
        </w:rPr>
      </w:pPr>
    </w:p>
    <w:p w:rsidR="0017691D" w:rsidRPr="00D6468A" w:rsidRDefault="0017691D" w:rsidP="003F7889">
      <w:pPr>
        <w:pStyle w:val="Ttulo1"/>
      </w:pPr>
      <w:bookmarkStart w:id="5" w:name="_Toc340827185"/>
      <w:r w:rsidRPr="00D6468A">
        <w:lastRenderedPageBreak/>
        <w:t>LINGUAGEM</w:t>
      </w:r>
      <w:proofErr w:type="gramStart"/>
      <w:r w:rsidRPr="00D6468A">
        <w:t xml:space="preserve"> </w:t>
      </w:r>
      <w:r w:rsidR="008D0E48">
        <w:t xml:space="preserve"> </w:t>
      </w:r>
      <w:proofErr w:type="gramEnd"/>
      <w:r w:rsidRPr="00D6468A">
        <w:t>E SISTEMA DE UNIDADE</w:t>
      </w:r>
      <w:bookmarkEnd w:id="5"/>
    </w:p>
    <w:p w:rsidR="0017691D" w:rsidRPr="005E3221" w:rsidRDefault="0017691D" w:rsidP="00667923">
      <w:pPr>
        <w:pStyle w:val="Ttulo2"/>
      </w:pPr>
      <w:bookmarkStart w:id="6" w:name="_Ref340587564"/>
      <w:r w:rsidRPr="005E3221">
        <w:t xml:space="preserve">A </w:t>
      </w:r>
      <w:r w:rsidR="00EF5729" w:rsidRPr="00EF5729">
        <w:t>proposta</w:t>
      </w:r>
      <w:r w:rsidRPr="005E3221">
        <w:t xml:space="preserve"> e toda documentação relativa à mesma, tais como correspondência</w:t>
      </w:r>
      <w:r w:rsidR="00463F56">
        <w:t>s</w:t>
      </w:r>
      <w:r w:rsidRPr="005E3221">
        <w:t xml:space="preserve">, cotação, desenhos, </w:t>
      </w:r>
      <w:r w:rsidR="00C63A65">
        <w:t xml:space="preserve">folhas de especificações, </w:t>
      </w:r>
      <w:r w:rsidRPr="005E3221">
        <w:t xml:space="preserve">manuais, ou quaisquer outras informações comerciais ou técnicas, deverão ser apresentadas em </w:t>
      </w:r>
      <w:r w:rsidRPr="00463F56">
        <w:rPr>
          <w:b/>
        </w:rPr>
        <w:t>Português</w:t>
      </w:r>
      <w:r w:rsidRPr="005E3221">
        <w:t>, mesmo se tratando de fornecedor estrangeiro.</w:t>
      </w:r>
      <w:bookmarkEnd w:id="6"/>
    </w:p>
    <w:p w:rsidR="0017691D" w:rsidRPr="005E3221" w:rsidRDefault="0017691D" w:rsidP="00667923">
      <w:pPr>
        <w:pStyle w:val="Ttulo2"/>
      </w:pPr>
      <w:r w:rsidRPr="005E3221">
        <w:t>Deverão ser empregadas, sempre que possível, as unidades de medida do Sistema Métrico Decimal.</w:t>
      </w:r>
    </w:p>
    <w:p w:rsidR="0017691D" w:rsidRPr="005E3221" w:rsidRDefault="0017691D" w:rsidP="00667923">
      <w:pPr>
        <w:pStyle w:val="Ttulo2"/>
      </w:pPr>
      <w:r w:rsidRPr="005E3221">
        <w:t>Os documentos deverão ser apresentados com os elementos necessários ao perfeito entendimento da concepção e funcionalidade do equipamento, contendo onde aplicáv</w:t>
      </w:r>
      <w:r w:rsidR="00DA0CB2">
        <w:t>eis, os desenhos de planta</w:t>
      </w:r>
      <w:r w:rsidRPr="005E3221">
        <w:t>, vistas, cortes, detalhes, todos com cotas e dimensões, além de listas de materiais.</w:t>
      </w:r>
    </w:p>
    <w:p w:rsidR="0017691D" w:rsidRPr="005E3221" w:rsidRDefault="0017691D" w:rsidP="00667923">
      <w:pPr>
        <w:pStyle w:val="Ttulo2"/>
      </w:pPr>
      <w:r w:rsidRPr="005E3221">
        <w:t>A aprovação pela C</w:t>
      </w:r>
      <w:r w:rsidR="00EF5729" w:rsidRPr="005E3221">
        <w:t>odevasf</w:t>
      </w:r>
      <w:r w:rsidR="00E60C4C" w:rsidRPr="005E3221">
        <w:t xml:space="preserve"> deverá</w:t>
      </w:r>
      <w:r w:rsidRPr="005E3221">
        <w:t xml:space="preserve"> ocorrer no prazo de até 15 (quinze) dias após a sua apresentação.</w:t>
      </w:r>
    </w:p>
    <w:p w:rsidR="0017691D" w:rsidRPr="005E3221" w:rsidRDefault="0017691D" w:rsidP="00667923">
      <w:pPr>
        <w:pStyle w:val="Ttulo2"/>
      </w:pPr>
      <w:r w:rsidRPr="005E3221">
        <w:t>Os manuais deverão ser completos e conterão todas as instruções para montagem, operação e manutenção, com indicação de valores recomendados de ajuste de peças e dispositivos.</w:t>
      </w:r>
    </w:p>
    <w:p w:rsidR="0017691D" w:rsidRPr="00D6468A" w:rsidRDefault="0017691D" w:rsidP="003F7889">
      <w:pPr>
        <w:pStyle w:val="Ttulo1"/>
      </w:pPr>
      <w:bookmarkStart w:id="7" w:name="_Toc340827186"/>
      <w:r w:rsidRPr="00D6468A">
        <w:t>NORMAS TÉCNICAS</w:t>
      </w:r>
      <w:bookmarkEnd w:id="7"/>
    </w:p>
    <w:p w:rsidR="0017691D" w:rsidRPr="005E3221" w:rsidRDefault="0017691D" w:rsidP="00667923">
      <w:pPr>
        <w:pStyle w:val="Ttulo2"/>
      </w:pPr>
      <w:r w:rsidRPr="005E3221">
        <w:t>Os equipamentos, materiais e testes deverão atender às Normas da ABNT e, onde estas forem insuficientes, à última revisão das Normas aplicáveis das seguintes associações especializadas:</w:t>
      </w:r>
    </w:p>
    <w:p w:rsidR="0017691D" w:rsidRPr="003F7889" w:rsidRDefault="0017691D" w:rsidP="003F7889">
      <w:pPr>
        <w:pStyle w:val="Ttulo2"/>
        <w:numPr>
          <w:ilvl w:val="0"/>
          <w:numId w:val="0"/>
        </w:numPr>
        <w:spacing w:before="0"/>
        <w:ind w:firstLine="1134"/>
        <w:rPr>
          <w:lang w:val="en-US"/>
        </w:rPr>
      </w:pPr>
      <w:r w:rsidRPr="003F7889">
        <w:rPr>
          <w:lang w:val="en-US"/>
        </w:rPr>
        <w:t>ASTM</w:t>
      </w:r>
      <w:r w:rsidRPr="003F7889">
        <w:rPr>
          <w:lang w:val="en-US"/>
        </w:rPr>
        <w:tab/>
        <w:t xml:space="preserve">- </w:t>
      </w:r>
      <w:r w:rsidRPr="003F7889">
        <w:rPr>
          <w:lang w:val="en-US"/>
        </w:rPr>
        <w:tab/>
      </w:r>
      <w:r w:rsidR="00463F56" w:rsidRPr="003F7889">
        <w:rPr>
          <w:lang w:val="en-US"/>
        </w:rPr>
        <w:t>American Society for Testing and Materials</w:t>
      </w:r>
      <w:r w:rsidRPr="003F7889">
        <w:rPr>
          <w:lang w:val="en-US"/>
        </w:rPr>
        <w:t>;</w:t>
      </w:r>
    </w:p>
    <w:p w:rsidR="0017691D" w:rsidRPr="003F7889" w:rsidRDefault="0017691D" w:rsidP="003F7889">
      <w:pPr>
        <w:pStyle w:val="Ttulo2"/>
        <w:numPr>
          <w:ilvl w:val="0"/>
          <w:numId w:val="0"/>
        </w:numPr>
        <w:spacing w:before="0"/>
        <w:ind w:firstLine="1134"/>
        <w:rPr>
          <w:lang w:val="en-US"/>
        </w:rPr>
      </w:pPr>
      <w:r w:rsidRPr="003F7889">
        <w:rPr>
          <w:lang w:val="en-US"/>
        </w:rPr>
        <w:t>ASME</w:t>
      </w:r>
      <w:r w:rsidRPr="003F7889">
        <w:rPr>
          <w:lang w:val="en-US"/>
        </w:rPr>
        <w:tab/>
        <w:t xml:space="preserve">- </w:t>
      </w:r>
      <w:r w:rsidRPr="003F7889">
        <w:rPr>
          <w:lang w:val="en-US"/>
        </w:rPr>
        <w:tab/>
        <w:t>American Society of Mechanical Engineers;</w:t>
      </w:r>
    </w:p>
    <w:p w:rsidR="0017691D" w:rsidRPr="003F7889" w:rsidRDefault="0017691D" w:rsidP="003F7889">
      <w:pPr>
        <w:pStyle w:val="Ttulo2"/>
        <w:numPr>
          <w:ilvl w:val="0"/>
          <w:numId w:val="0"/>
        </w:numPr>
        <w:spacing w:before="0"/>
        <w:ind w:firstLine="1134"/>
        <w:rPr>
          <w:lang w:val="en-US"/>
        </w:rPr>
      </w:pPr>
      <w:r w:rsidRPr="003F7889">
        <w:rPr>
          <w:lang w:val="en-US"/>
        </w:rPr>
        <w:t>ANSI</w:t>
      </w:r>
      <w:r w:rsidRPr="003F7889">
        <w:rPr>
          <w:lang w:val="en-US"/>
        </w:rPr>
        <w:tab/>
      </w:r>
      <w:r w:rsidR="003F7889">
        <w:rPr>
          <w:lang w:val="en-US"/>
        </w:rPr>
        <w:tab/>
      </w:r>
      <w:r w:rsidRPr="003F7889">
        <w:rPr>
          <w:lang w:val="en-US"/>
        </w:rPr>
        <w:t xml:space="preserve">- </w:t>
      </w:r>
      <w:r w:rsidRPr="003F7889">
        <w:rPr>
          <w:lang w:val="en-US"/>
        </w:rPr>
        <w:tab/>
        <w:t>American National Standard Institute;</w:t>
      </w:r>
    </w:p>
    <w:p w:rsidR="0017691D" w:rsidRPr="003F7889" w:rsidRDefault="0017691D" w:rsidP="003F7889">
      <w:pPr>
        <w:pStyle w:val="Ttulo2"/>
        <w:numPr>
          <w:ilvl w:val="0"/>
          <w:numId w:val="0"/>
        </w:numPr>
        <w:spacing w:before="0"/>
        <w:ind w:firstLine="1134"/>
        <w:rPr>
          <w:lang w:val="en-US"/>
        </w:rPr>
      </w:pPr>
      <w:r w:rsidRPr="003F7889">
        <w:rPr>
          <w:lang w:val="en-US"/>
        </w:rPr>
        <w:t xml:space="preserve">DIN       </w:t>
      </w:r>
      <w:r w:rsidRPr="003F7889">
        <w:rPr>
          <w:lang w:val="en-US"/>
        </w:rPr>
        <w:tab/>
        <w:t>-</w:t>
      </w:r>
      <w:r w:rsidRPr="003F7889">
        <w:rPr>
          <w:lang w:val="en-US"/>
        </w:rPr>
        <w:tab/>
        <w:t>Deutscher Industrie Normem;</w:t>
      </w:r>
    </w:p>
    <w:p w:rsidR="0017691D" w:rsidRPr="003F7889" w:rsidRDefault="0017691D" w:rsidP="003F7889">
      <w:pPr>
        <w:pStyle w:val="Ttulo2"/>
        <w:numPr>
          <w:ilvl w:val="0"/>
          <w:numId w:val="0"/>
        </w:numPr>
        <w:spacing w:before="0"/>
        <w:ind w:firstLine="1134"/>
        <w:rPr>
          <w:lang w:val="en-US"/>
        </w:rPr>
      </w:pPr>
      <w:r w:rsidRPr="003F7889">
        <w:rPr>
          <w:lang w:val="en-US"/>
        </w:rPr>
        <w:t>FEM</w:t>
      </w:r>
      <w:r w:rsidR="003F7889">
        <w:rPr>
          <w:lang w:val="en-US"/>
        </w:rPr>
        <w:tab/>
      </w:r>
      <w:r w:rsidR="003F7889">
        <w:rPr>
          <w:lang w:val="en-US"/>
        </w:rPr>
        <w:tab/>
      </w:r>
      <w:r w:rsidRPr="003F7889">
        <w:rPr>
          <w:lang w:val="en-US"/>
        </w:rPr>
        <w:t>-</w:t>
      </w:r>
      <w:r w:rsidRPr="003F7889">
        <w:rPr>
          <w:lang w:val="en-US"/>
        </w:rPr>
        <w:tab/>
        <w:t>Fédération Europeène de la Manutention;</w:t>
      </w:r>
    </w:p>
    <w:p w:rsidR="0017691D" w:rsidRPr="003F7889" w:rsidRDefault="0017691D" w:rsidP="003F7889">
      <w:pPr>
        <w:pStyle w:val="Ttulo2"/>
        <w:numPr>
          <w:ilvl w:val="0"/>
          <w:numId w:val="0"/>
        </w:numPr>
        <w:spacing w:before="0"/>
        <w:ind w:firstLine="1134"/>
        <w:rPr>
          <w:lang w:val="en-US"/>
        </w:rPr>
      </w:pPr>
      <w:r w:rsidRPr="003F7889">
        <w:rPr>
          <w:lang w:val="en-US"/>
        </w:rPr>
        <w:t>ISO</w:t>
      </w:r>
      <w:r w:rsidR="003F7889">
        <w:rPr>
          <w:lang w:val="en-US"/>
        </w:rPr>
        <w:tab/>
      </w:r>
      <w:r w:rsidR="003F7889">
        <w:rPr>
          <w:lang w:val="en-US"/>
        </w:rPr>
        <w:tab/>
      </w:r>
      <w:r w:rsidRPr="003F7889">
        <w:rPr>
          <w:lang w:val="en-US"/>
        </w:rPr>
        <w:t xml:space="preserve">- </w:t>
      </w:r>
      <w:r w:rsidRPr="003F7889">
        <w:rPr>
          <w:lang w:val="en-US"/>
        </w:rPr>
        <w:tab/>
      </w:r>
      <w:r w:rsidR="00463F56" w:rsidRPr="003F7889">
        <w:rPr>
          <w:lang w:val="en-US"/>
        </w:rPr>
        <w:t>International Organization for Standardization</w:t>
      </w:r>
      <w:r w:rsidRPr="003F7889">
        <w:rPr>
          <w:lang w:val="en-US"/>
        </w:rPr>
        <w:t>;</w:t>
      </w:r>
    </w:p>
    <w:p w:rsidR="003F7889" w:rsidRPr="003F7889" w:rsidRDefault="0017691D" w:rsidP="003F7889">
      <w:pPr>
        <w:pStyle w:val="Ttulo2"/>
        <w:numPr>
          <w:ilvl w:val="0"/>
          <w:numId w:val="0"/>
        </w:numPr>
        <w:spacing w:before="0"/>
        <w:ind w:firstLine="1134"/>
        <w:rPr>
          <w:lang w:val="en-US"/>
        </w:rPr>
      </w:pPr>
      <w:r w:rsidRPr="003F7889">
        <w:rPr>
          <w:lang w:val="en-US"/>
        </w:rPr>
        <w:t>SSPC</w:t>
      </w:r>
      <w:r w:rsidRPr="003F7889">
        <w:rPr>
          <w:lang w:val="en-US"/>
        </w:rPr>
        <w:tab/>
        <w:t>-</w:t>
      </w:r>
      <w:r w:rsidRPr="003F7889">
        <w:rPr>
          <w:lang w:val="en-US"/>
        </w:rPr>
        <w:tab/>
        <w:t>Steel Structures Painting Council.</w:t>
      </w:r>
    </w:p>
    <w:p w:rsidR="0017691D" w:rsidRPr="005E3221" w:rsidRDefault="0017691D" w:rsidP="003F7889">
      <w:pPr>
        <w:pStyle w:val="Ttulo2"/>
        <w:ind w:left="851" w:hanging="567"/>
      </w:pPr>
      <w:r w:rsidRPr="005E3221">
        <w:t xml:space="preserve">O </w:t>
      </w:r>
      <w:r w:rsidRPr="005E3221">
        <w:rPr>
          <w:b/>
        </w:rPr>
        <w:t>P</w:t>
      </w:r>
      <w:r w:rsidR="00F56E52" w:rsidRPr="005E3221">
        <w:rPr>
          <w:b/>
        </w:rPr>
        <w:t>roponente</w:t>
      </w:r>
      <w:r w:rsidRPr="005E3221">
        <w:rPr>
          <w:b/>
        </w:rPr>
        <w:t xml:space="preserve"> </w:t>
      </w:r>
      <w:r w:rsidRPr="005E3221">
        <w:t xml:space="preserve">poderá apresentar proposta para equipamentos projetados ou fabricados de acordo com outras normas que não as acima indicadas. Nesse caso, as normas adotadas deverão ser equivalentes àquelas especificadas. Propostas baseadas em normas que sejam julgadas, a exclusivo critério da </w:t>
      </w:r>
      <w:r w:rsidRPr="005E3221">
        <w:rPr>
          <w:b/>
        </w:rPr>
        <w:t>C</w:t>
      </w:r>
      <w:r w:rsidR="00F56E52" w:rsidRPr="005E3221">
        <w:rPr>
          <w:b/>
        </w:rPr>
        <w:t>odevasf</w:t>
      </w:r>
      <w:r w:rsidRPr="005E3221">
        <w:t xml:space="preserve">, conflitantes com aquelas indicadas acima, ou que resulte no fornecimento de equipamento de qualidade inferior, ou não adaptável aos requisitos estabelecidos, poderão ser rejeitadas. No caso da aplicação de normas, não indicadas pela </w:t>
      </w:r>
      <w:r w:rsidRPr="005E3221">
        <w:rPr>
          <w:b/>
        </w:rPr>
        <w:t>C</w:t>
      </w:r>
      <w:r w:rsidR="00F56E52" w:rsidRPr="005E3221">
        <w:rPr>
          <w:b/>
        </w:rPr>
        <w:t>odevasf</w:t>
      </w:r>
      <w:r w:rsidRPr="005E3221">
        <w:t xml:space="preserve">, o </w:t>
      </w:r>
      <w:r w:rsidR="00F56E52" w:rsidRPr="005E3221">
        <w:rPr>
          <w:b/>
        </w:rPr>
        <w:t>proponente</w:t>
      </w:r>
      <w:r w:rsidRPr="005E3221">
        <w:t xml:space="preserve"> deverá anexar à sua proposta, 2 (duas) cópias das mesmas, traduzidas (tradução oficial de preferência) para o idioma Português.</w:t>
      </w:r>
    </w:p>
    <w:p w:rsidR="0017691D" w:rsidRPr="005E3221" w:rsidRDefault="0017691D" w:rsidP="00667923">
      <w:pPr>
        <w:pStyle w:val="Ttulo2"/>
      </w:pPr>
      <w:r w:rsidRPr="005E3221">
        <w:t xml:space="preserve">O </w:t>
      </w:r>
      <w:r w:rsidRPr="005E3221">
        <w:rPr>
          <w:b/>
        </w:rPr>
        <w:t>P</w:t>
      </w:r>
      <w:r w:rsidR="00F56E52" w:rsidRPr="005E3221">
        <w:rPr>
          <w:b/>
        </w:rPr>
        <w:t>roponente</w:t>
      </w:r>
      <w:r w:rsidRPr="005E3221">
        <w:t xml:space="preserve"> será inteiramente responsável pela tradução apresentada. Assim sendo, não serão aceitas justificativas baseadas em erros ou omissões determinadas pelo processo de tradução.</w:t>
      </w:r>
    </w:p>
    <w:p w:rsidR="0017691D" w:rsidRPr="005E3221" w:rsidRDefault="0017691D" w:rsidP="00667923">
      <w:pPr>
        <w:pStyle w:val="Ttulo2"/>
      </w:pPr>
      <w:r w:rsidRPr="005E3221">
        <w:t>Em qualquer hipótese, quando os requisitos especificados excederem aos contidos nas NORMAS aplicáveis, será dada preferência aos termos da Especificação.</w:t>
      </w:r>
    </w:p>
    <w:p w:rsidR="0017691D" w:rsidRPr="005E3221" w:rsidRDefault="0017691D" w:rsidP="00667923">
      <w:pPr>
        <w:pStyle w:val="Ttulo2"/>
      </w:pPr>
      <w:r w:rsidRPr="005E3221">
        <w:lastRenderedPageBreak/>
        <w:t xml:space="preserve">A menos que explicitamente declarado pelo </w:t>
      </w:r>
      <w:r w:rsidRPr="005E3221">
        <w:rPr>
          <w:b/>
        </w:rPr>
        <w:t>P</w:t>
      </w:r>
      <w:r w:rsidR="00F56E52" w:rsidRPr="005E3221">
        <w:rPr>
          <w:b/>
        </w:rPr>
        <w:t>roponente</w:t>
      </w:r>
      <w:r w:rsidRPr="005E3221">
        <w:t xml:space="preserve"> em sua proposta, o equipamento será considerado como projetado e fabricado com base nas NORMAS indicadas e os requisitos estabelecidos na Especificação. A </w:t>
      </w:r>
      <w:r w:rsidRPr="005E3221">
        <w:rPr>
          <w:b/>
        </w:rPr>
        <w:t>C</w:t>
      </w:r>
      <w:r w:rsidR="00F56E52" w:rsidRPr="005E3221">
        <w:rPr>
          <w:b/>
        </w:rPr>
        <w:t>ontratada</w:t>
      </w:r>
      <w:r w:rsidRPr="005E3221">
        <w:t xml:space="preserve"> será inteiramente responsável por qualquer divergência.</w:t>
      </w:r>
    </w:p>
    <w:p w:rsidR="0017691D" w:rsidRPr="005E3221" w:rsidRDefault="0017691D" w:rsidP="00667923">
      <w:pPr>
        <w:pStyle w:val="Ttulo2"/>
      </w:pPr>
      <w:r w:rsidRPr="005E3221">
        <w:t xml:space="preserve">O </w:t>
      </w:r>
      <w:r w:rsidRPr="005E3221">
        <w:rPr>
          <w:b/>
        </w:rPr>
        <w:t>P</w:t>
      </w:r>
      <w:r w:rsidR="00F56E52" w:rsidRPr="005E3221">
        <w:rPr>
          <w:b/>
        </w:rPr>
        <w:t>roponente</w:t>
      </w:r>
      <w:r w:rsidRPr="005E3221">
        <w:t xml:space="preserve"> deverá indicar claramente em sua proposta as normas que serão empregadas para projetar e fabricar o equipamento proposto.</w:t>
      </w:r>
    </w:p>
    <w:p w:rsidR="0017691D" w:rsidRPr="005E3221" w:rsidRDefault="0017691D" w:rsidP="00667923">
      <w:pPr>
        <w:pStyle w:val="Ttulo2"/>
      </w:pPr>
      <w:r w:rsidRPr="005E3221">
        <w:t xml:space="preserve">Em caso de dúvida ou omissão da presente Especificação, o </w:t>
      </w:r>
      <w:r w:rsidRPr="005E3221">
        <w:rPr>
          <w:b/>
        </w:rPr>
        <w:t>P</w:t>
      </w:r>
      <w:r w:rsidR="00F56E52" w:rsidRPr="005E3221">
        <w:rPr>
          <w:b/>
        </w:rPr>
        <w:t>roponente</w:t>
      </w:r>
      <w:r w:rsidRPr="005E3221">
        <w:t xml:space="preserve"> deverá atender as exigências ou recomendações feitas pela </w:t>
      </w:r>
      <w:r w:rsidRPr="005E3221">
        <w:rPr>
          <w:b/>
        </w:rPr>
        <w:t>C</w:t>
      </w:r>
      <w:r w:rsidR="00F56E52" w:rsidRPr="005E3221">
        <w:rPr>
          <w:b/>
        </w:rPr>
        <w:t>odevasf</w:t>
      </w:r>
      <w:r w:rsidRPr="005E3221">
        <w:t xml:space="preserve">, baseadas nas normas e códigos citados, sem quaisquer ônus para a </w:t>
      </w:r>
      <w:r w:rsidRPr="005E3221">
        <w:rPr>
          <w:b/>
        </w:rPr>
        <w:t>C</w:t>
      </w:r>
      <w:r w:rsidR="00F56E52" w:rsidRPr="005E3221">
        <w:rPr>
          <w:b/>
        </w:rPr>
        <w:t>odevasf</w:t>
      </w:r>
      <w:r w:rsidRPr="005E3221">
        <w:t>.</w:t>
      </w:r>
    </w:p>
    <w:p w:rsidR="0017691D" w:rsidRPr="00D6468A" w:rsidRDefault="0017691D" w:rsidP="003F7889">
      <w:pPr>
        <w:pStyle w:val="Ttulo1"/>
      </w:pPr>
      <w:bookmarkStart w:id="8" w:name="_Toc340827187"/>
      <w:r w:rsidRPr="00D6468A">
        <w:t>INSPEÇÃO / TREINAMENTO PESSOAL</w:t>
      </w:r>
      <w:bookmarkEnd w:id="8"/>
    </w:p>
    <w:p w:rsidR="0017691D" w:rsidRPr="005E3221" w:rsidRDefault="0017691D" w:rsidP="00667923">
      <w:pPr>
        <w:pStyle w:val="Ttulo2"/>
      </w:pPr>
      <w:r w:rsidRPr="005E3221">
        <w:t>INSPEÇÃO</w:t>
      </w:r>
      <w:r w:rsidR="00DB7DCC">
        <w:t>.</w:t>
      </w:r>
    </w:p>
    <w:p w:rsidR="0017691D" w:rsidRPr="005E3221" w:rsidRDefault="0017691D" w:rsidP="00463F56">
      <w:pPr>
        <w:pStyle w:val="Ttulo3"/>
      </w:pPr>
      <w:r w:rsidRPr="005E3221">
        <w:t xml:space="preserve">Todas as matérias primas principais, componentes e equipamentos bem como as embalagens deverão ser submetidos à inspeção </w:t>
      </w:r>
      <w:r w:rsidR="00F56E52">
        <w:t xml:space="preserve">realizada </w:t>
      </w:r>
      <w:r w:rsidRPr="005E3221">
        <w:t xml:space="preserve">pela </w:t>
      </w:r>
      <w:r w:rsidRPr="005E3221">
        <w:rPr>
          <w:b/>
        </w:rPr>
        <w:t>C</w:t>
      </w:r>
      <w:r w:rsidR="00F56E52" w:rsidRPr="005E3221">
        <w:rPr>
          <w:b/>
        </w:rPr>
        <w:t>odevasf</w:t>
      </w:r>
      <w:r w:rsidRPr="005E3221">
        <w:t xml:space="preserve">, através de realização dos ensaios previstos nas NORMAS e demais documentos técnicos citados nesta Especificação e, nos casos omissos, nas NORMAS da ABNT; sem ônus adicionais para a </w:t>
      </w:r>
      <w:r w:rsidRPr="005E3221">
        <w:rPr>
          <w:b/>
        </w:rPr>
        <w:t>C</w:t>
      </w:r>
      <w:r w:rsidR="00F56E52" w:rsidRPr="005E3221">
        <w:rPr>
          <w:b/>
        </w:rPr>
        <w:t>odevasf</w:t>
      </w:r>
      <w:r w:rsidR="00F56E52" w:rsidRPr="005E3221">
        <w:t xml:space="preserve"> </w:t>
      </w:r>
      <w:r w:rsidRPr="005E3221">
        <w:t>e na presença de seu representante, ao qual será dada toda facilidade de acesso aos locais de execução dos referidos ensaios.</w:t>
      </w:r>
    </w:p>
    <w:p w:rsidR="0017691D" w:rsidRPr="005E3221" w:rsidRDefault="0017691D" w:rsidP="00463F56">
      <w:pPr>
        <w:pStyle w:val="Ttulo3"/>
      </w:pPr>
      <w:r w:rsidRPr="005E3221">
        <w:t>O F</w:t>
      </w:r>
      <w:r w:rsidR="00F56E52" w:rsidRPr="005E3221">
        <w:t>ornecedor</w:t>
      </w:r>
      <w:r w:rsidRPr="005E3221">
        <w:t xml:space="preserve"> deverá apresentar o Plano de Inspeção, detalhando os ensaios </w:t>
      </w:r>
      <w:r w:rsidR="001A15B7" w:rsidRPr="005E3221">
        <w:t>previstos e instrumentais a ser utilizado</w:t>
      </w:r>
      <w:r w:rsidRPr="005E3221">
        <w:t>.</w:t>
      </w:r>
    </w:p>
    <w:p w:rsidR="0017691D" w:rsidRPr="005E3221" w:rsidRDefault="0017691D" w:rsidP="00463F56">
      <w:pPr>
        <w:pStyle w:val="Ttulo3"/>
      </w:pPr>
      <w:r w:rsidRPr="005E3221">
        <w:t>O F</w:t>
      </w:r>
      <w:r w:rsidR="00F56E52" w:rsidRPr="005E3221">
        <w:t>ornecedor</w:t>
      </w:r>
      <w:r w:rsidRPr="005E3221">
        <w:t xml:space="preserve"> deverá comunicar, por escrito, com antecedência mínima de 15 (quinze) dias corridos, à </w:t>
      </w:r>
      <w:r w:rsidRPr="005E3221">
        <w:rPr>
          <w:b/>
        </w:rPr>
        <w:t>C</w:t>
      </w:r>
      <w:r w:rsidR="00F56E52" w:rsidRPr="005E3221">
        <w:rPr>
          <w:b/>
        </w:rPr>
        <w:t>odevasf</w:t>
      </w:r>
      <w:r w:rsidRPr="005E3221">
        <w:t xml:space="preserve">, a data </w:t>
      </w:r>
      <w:r w:rsidR="001A15B7" w:rsidRPr="005E3221">
        <w:t>a</w:t>
      </w:r>
      <w:r w:rsidRPr="005E3221">
        <w:t xml:space="preserve"> partir da qual o material estará à disposição para inspeção. A </w:t>
      </w:r>
      <w:r w:rsidRPr="005E3221">
        <w:rPr>
          <w:b/>
        </w:rPr>
        <w:t>C</w:t>
      </w:r>
      <w:r w:rsidR="00F56E52" w:rsidRPr="005E3221">
        <w:rPr>
          <w:b/>
        </w:rPr>
        <w:t>odevasf</w:t>
      </w:r>
      <w:r w:rsidRPr="005E3221">
        <w:t xml:space="preserve"> deverá se pronunciar sobre o seu atendimento até 10 (dez) dias corridos após a comunicação da realização do evento previsto.</w:t>
      </w:r>
    </w:p>
    <w:p w:rsidR="0017691D" w:rsidRPr="005E3221" w:rsidRDefault="0017691D" w:rsidP="00463F56">
      <w:pPr>
        <w:pStyle w:val="Ttulo3"/>
      </w:pPr>
      <w:r w:rsidRPr="005E3221">
        <w:t>O equipamento será considerado rejeitado se, no decorrer da inspeção ou na sua conclusão, forem constatadas falhas e/ou discordância do equipamento em relação as Especificação</w:t>
      </w:r>
      <w:r w:rsidRPr="005E3221">
        <w:rPr>
          <w:b/>
        </w:rPr>
        <w:t xml:space="preserve"> </w:t>
      </w:r>
      <w:r w:rsidRPr="005E3221">
        <w:t xml:space="preserve">Técnicas da </w:t>
      </w:r>
      <w:r w:rsidRPr="005E3221">
        <w:rPr>
          <w:b/>
        </w:rPr>
        <w:t>C</w:t>
      </w:r>
      <w:r w:rsidR="00F56E52" w:rsidRPr="005E3221">
        <w:rPr>
          <w:b/>
        </w:rPr>
        <w:t>odevasf</w:t>
      </w:r>
      <w:r w:rsidRPr="005E3221">
        <w:t xml:space="preserve"> e/ou aos desenhos aprovados.</w:t>
      </w:r>
    </w:p>
    <w:p w:rsidR="0017691D" w:rsidRPr="005E3221" w:rsidRDefault="0017691D" w:rsidP="00463F56">
      <w:pPr>
        <w:pStyle w:val="Ttulo3"/>
      </w:pPr>
      <w:r w:rsidRPr="005E3221">
        <w:t>O equipamento será considerado aceito, caso os resultados da inspeção, ensaios e testes atendam as exigências especificadas.</w:t>
      </w:r>
    </w:p>
    <w:p w:rsidR="0017691D" w:rsidRPr="005E3221" w:rsidRDefault="0017691D" w:rsidP="00463F56">
      <w:pPr>
        <w:pStyle w:val="Ttulo3"/>
      </w:pPr>
      <w:r w:rsidRPr="005E3221">
        <w:t xml:space="preserve">Caso se comprove a existência de defeitos de qualquer ordem, caberá à </w:t>
      </w:r>
      <w:r w:rsidRPr="005E3221">
        <w:rPr>
          <w:b/>
        </w:rPr>
        <w:t>C</w:t>
      </w:r>
      <w:r w:rsidR="00F56E52" w:rsidRPr="005E3221">
        <w:rPr>
          <w:b/>
        </w:rPr>
        <w:t>ontratada</w:t>
      </w:r>
      <w:r w:rsidRPr="005E3221">
        <w:t xml:space="preserve">, sob suas expensas, o reparo devido, que deverá ter seu método de execução aprovado pela </w:t>
      </w:r>
      <w:r w:rsidRPr="005E3221">
        <w:rPr>
          <w:b/>
        </w:rPr>
        <w:t>C</w:t>
      </w:r>
      <w:r w:rsidR="00F56E52" w:rsidRPr="005E3221">
        <w:rPr>
          <w:b/>
        </w:rPr>
        <w:t>odevasf</w:t>
      </w:r>
      <w:r w:rsidRPr="005E3221">
        <w:t xml:space="preserve">. Entretanto, se os defeitos forem irreparáveis devido </w:t>
      </w:r>
      <w:r w:rsidR="001A15B7" w:rsidRPr="005E3221">
        <w:t>à</w:t>
      </w:r>
      <w:r w:rsidRPr="005E3221">
        <w:t xml:space="preserve"> fabricação imprópria, </w:t>
      </w:r>
      <w:r w:rsidRPr="00F56E52">
        <w:rPr>
          <w:b/>
        </w:rPr>
        <w:t>ou forem excessivos</w:t>
      </w:r>
      <w:r w:rsidRPr="005E3221">
        <w:t xml:space="preserve">, os equipamentos, estarão sujeitos a rejeição. Da mesma forma estarão sujeitos a rejeição, os equipamentos que forem produzidos em desacordo com esta Especificação, ou aqueles em que os materiais e componentes tenham sido considerados defeituosos, mesmo após a aceitação. Nestes casos não caberá ônus à </w:t>
      </w:r>
      <w:r w:rsidRPr="005E3221">
        <w:rPr>
          <w:b/>
        </w:rPr>
        <w:t>C</w:t>
      </w:r>
      <w:r w:rsidR="00F56E52" w:rsidRPr="005E3221">
        <w:rPr>
          <w:b/>
        </w:rPr>
        <w:t>odevasf</w:t>
      </w:r>
      <w:r w:rsidRPr="005E3221">
        <w:t>, inclusive os referentes ao transporte de retorno para a fábrica dos equipamentos.</w:t>
      </w:r>
    </w:p>
    <w:p w:rsidR="0017691D" w:rsidRPr="005E3221" w:rsidRDefault="00407277" w:rsidP="00463F56">
      <w:pPr>
        <w:pStyle w:val="Ttulo3"/>
      </w:pPr>
      <w:r w:rsidRPr="005E3221">
        <w:t>O equipamento deverá ser submetido</w:t>
      </w:r>
      <w:r w:rsidR="0017691D" w:rsidRPr="005E3221">
        <w:t xml:space="preserve"> a um processo d</w:t>
      </w:r>
      <w:r w:rsidRPr="005E3221">
        <w:t>e limpeza e secagem e protegido</w:t>
      </w:r>
      <w:r w:rsidR="0017691D" w:rsidRPr="005E3221">
        <w:t xml:space="preserve"> internamente com produto anti-corrosivo. As partes usinadas não pintadas, as roscas e os componentes de tolerância pequena deverão também ser protegidos contra corrosão. </w:t>
      </w:r>
      <w:r w:rsidR="0017691D" w:rsidRPr="005E3221">
        <w:lastRenderedPageBreak/>
        <w:t>Preferencialmente, todos os bocais e orifícios existentes deverão ser fechados com "plugs" ou flanges de madeira, ou outro material adequado.</w:t>
      </w:r>
    </w:p>
    <w:p w:rsidR="0017691D" w:rsidRPr="005E3221" w:rsidRDefault="0017691D" w:rsidP="00463F56">
      <w:pPr>
        <w:pStyle w:val="Ttulo3"/>
      </w:pPr>
      <w:r w:rsidRPr="005E3221">
        <w:t xml:space="preserve">A </w:t>
      </w:r>
      <w:r w:rsidRPr="005E3221">
        <w:rPr>
          <w:b/>
        </w:rPr>
        <w:t>C</w:t>
      </w:r>
      <w:r w:rsidR="00F56E52" w:rsidRPr="005E3221">
        <w:rPr>
          <w:b/>
        </w:rPr>
        <w:t>ontratada</w:t>
      </w:r>
      <w:r w:rsidRPr="005E3221">
        <w:t xml:space="preserve"> será responsabilizada por danos ao equipamento decorrentes de embalagem insuficiente, inadequada ou descuidada, até o desembarque do equipamento no local de entrega.</w:t>
      </w:r>
    </w:p>
    <w:p w:rsidR="0017691D" w:rsidRPr="005E3221" w:rsidRDefault="0017691D" w:rsidP="00463F56">
      <w:pPr>
        <w:pStyle w:val="Ttulo3"/>
      </w:pPr>
      <w:r w:rsidRPr="005E3221">
        <w:t xml:space="preserve">A </w:t>
      </w:r>
      <w:r w:rsidRPr="005E3221">
        <w:rPr>
          <w:b/>
        </w:rPr>
        <w:t>C</w:t>
      </w:r>
      <w:r w:rsidR="00F56E52" w:rsidRPr="005E3221">
        <w:rPr>
          <w:b/>
        </w:rPr>
        <w:t>odevasf</w:t>
      </w:r>
      <w:r w:rsidRPr="005E3221">
        <w:t>, a seu critério, poderá rejeitar os produtos que se apresentarem fora do aqui especificado e/ou normatizados.</w:t>
      </w:r>
    </w:p>
    <w:p w:rsidR="0017691D" w:rsidRPr="005E3221" w:rsidRDefault="003E4F45" w:rsidP="00667923">
      <w:pPr>
        <w:pStyle w:val="Ttulo2"/>
      </w:pPr>
      <w:r>
        <w:t>T</w:t>
      </w:r>
      <w:r w:rsidR="0017691D" w:rsidRPr="005E3221">
        <w:t>REINAMENTO DE PESSOAL</w:t>
      </w:r>
      <w:r>
        <w:t>.</w:t>
      </w:r>
    </w:p>
    <w:p w:rsidR="0017691D" w:rsidRPr="005E3221" w:rsidRDefault="0017691D" w:rsidP="00463F56">
      <w:pPr>
        <w:pStyle w:val="Ttulo3"/>
      </w:pPr>
      <w:r w:rsidRPr="005E3221">
        <w:t xml:space="preserve">A </w:t>
      </w:r>
      <w:r w:rsidRPr="005E3221">
        <w:rPr>
          <w:b/>
        </w:rPr>
        <w:t>C</w:t>
      </w:r>
      <w:r w:rsidR="00F56E52" w:rsidRPr="005E3221">
        <w:rPr>
          <w:b/>
        </w:rPr>
        <w:t>ontratada</w:t>
      </w:r>
      <w:r w:rsidRPr="005E3221">
        <w:t xml:space="preserve"> deverá prover, por sua conta, treinamento de técnicos indicados pela </w:t>
      </w:r>
      <w:r w:rsidRPr="005E3221">
        <w:rPr>
          <w:b/>
        </w:rPr>
        <w:t>C</w:t>
      </w:r>
      <w:r w:rsidR="00F56E52" w:rsidRPr="005E3221">
        <w:rPr>
          <w:b/>
        </w:rPr>
        <w:t>odevasf</w:t>
      </w:r>
      <w:r w:rsidRPr="005E3221">
        <w:t>, transmitindo-lhes instruções e informações necessárias à operação e manutenção do sistema e dos equipamentos, objeto da presente Especificação.</w:t>
      </w:r>
    </w:p>
    <w:p w:rsidR="0017691D" w:rsidRPr="005E3221" w:rsidRDefault="0017691D" w:rsidP="00463F56">
      <w:pPr>
        <w:pStyle w:val="Ttulo3"/>
      </w:pPr>
      <w:r w:rsidRPr="005E3221">
        <w:t>O treinamento deverá ser realizado antes do início de operação dos equipamentos, em local a ser definido pela CODEVASF.</w:t>
      </w:r>
    </w:p>
    <w:p w:rsidR="0017691D" w:rsidRPr="00D6468A" w:rsidRDefault="0017691D" w:rsidP="003F7889">
      <w:pPr>
        <w:pStyle w:val="Ttulo1"/>
      </w:pPr>
      <w:bookmarkStart w:id="9" w:name="_Toc340827188"/>
      <w:r w:rsidRPr="00D6468A">
        <w:t>EMBALAGEM E TRANSPORTE</w:t>
      </w:r>
      <w:r w:rsidR="003E4F45" w:rsidRPr="00D6468A">
        <w:t>.</w:t>
      </w:r>
      <w:bookmarkEnd w:id="9"/>
      <w:r w:rsidRPr="00D6468A">
        <w:t xml:space="preserve"> </w:t>
      </w:r>
    </w:p>
    <w:p w:rsidR="0017691D" w:rsidRPr="005E3221" w:rsidRDefault="00407277" w:rsidP="00667923">
      <w:pPr>
        <w:pStyle w:val="Ttulo2"/>
      </w:pPr>
      <w:r w:rsidRPr="005E3221">
        <w:t>A embalagem do equipamento, aqui especificado</w:t>
      </w:r>
      <w:r w:rsidR="0017691D" w:rsidRPr="005E3221">
        <w:t xml:space="preserve">, deverá ser suficiente para protegê-lo durante o transporte, as operações de manuseio, carga e descarga e de armazenagem, ficando a </w:t>
      </w:r>
      <w:r w:rsidR="0017691D" w:rsidRPr="005E3221">
        <w:rPr>
          <w:b/>
        </w:rPr>
        <w:t>C</w:t>
      </w:r>
      <w:r w:rsidR="00F56E52" w:rsidRPr="005E3221">
        <w:rPr>
          <w:b/>
        </w:rPr>
        <w:t>ontratada</w:t>
      </w:r>
      <w:r w:rsidR="0017691D" w:rsidRPr="005E3221">
        <w:t xml:space="preserve"> responsável pelos danos ocorridos devido ao não atendimento a estes requisitos. </w:t>
      </w:r>
    </w:p>
    <w:p w:rsidR="0017691D" w:rsidRPr="005E3221" w:rsidRDefault="0017691D" w:rsidP="00667923">
      <w:pPr>
        <w:pStyle w:val="Ttulo2"/>
      </w:pPr>
      <w:r w:rsidRPr="005E3221">
        <w:t>A embalagem deverá garantir e resistir às condições de transporte e armazenamento dos equipamentos durante a vigência do contrato.</w:t>
      </w:r>
    </w:p>
    <w:p w:rsidR="0017691D" w:rsidRPr="005E3221" w:rsidRDefault="0017691D" w:rsidP="00667923">
      <w:pPr>
        <w:pStyle w:val="Ttulo2"/>
      </w:pPr>
      <w:r w:rsidRPr="005E3221">
        <w:t>Deverão ser indicadas de forma explíci</w:t>
      </w:r>
      <w:r w:rsidR="00407277" w:rsidRPr="005E3221">
        <w:t>ta às condições de estocagem do equipamento</w:t>
      </w:r>
      <w:r w:rsidRPr="005E3221">
        <w:t>.</w:t>
      </w:r>
    </w:p>
    <w:p w:rsidR="0017691D" w:rsidRPr="005E3221" w:rsidRDefault="0017691D" w:rsidP="00667923">
      <w:pPr>
        <w:pStyle w:val="Ttulo2"/>
      </w:pPr>
      <w:r w:rsidRPr="005E3221">
        <w:t xml:space="preserve">O transporte será por conta e risco da </w:t>
      </w:r>
      <w:r w:rsidRPr="005E3221">
        <w:rPr>
          <w:b/>
        </w:rPr>
        <w:t>C</w:t>
      </w:r>
      <w:r w:rsidR="00F56E52" w:rsidRPr="005E3221">
        <w:rPr>
          <w:b/>
        </w:rPr>
        <w:t>ontratada</w:t>
      </w:r>
      <w:r w:rsidRPr="005E3221">
        <w:t>, ficando a cargo da mesma as operações de descarga e manuseio do material no destino, e a responsabilidade pelos danos que possam ocorrer nessas operações.</w:t>
      </w:r>
    </w:p>
    <w:p w:rsidR="0017691D" w:rsidRDefault="0017691D" w:rsidP="00667923">
      <w:pPr>
        <w:pStyle w:val="Ttulo2"/>
      </w:pPr>
      <w:r w:rsidRPr="005E3221">
        <w:t>Todo e qualquer equipamento ou material despachado deverá ser identificado com descrição de conteúdo e quantidade.</w:t>
      </w:r>
    </w:p>
    <w:p w:rsidR="0017691D" w:rsidRPr="005E3221" w:rsidRDefault="0017691D" w:rsidP="00667923">
      <w:pPr>
        <w:pStyle w:val="Ttulo2"/>
      </w:pPr>
      <w:r w:rsidRPr="005E3221">
        <w:t>Dever-se-á observar as instruções para transporte e movimentação dos equipamentos, peças e acessórios de modo a evitar quaisquer danos aos seus revestimentos. Neste sentido, toda e qualquer movimentação deverá ser realizada utilizando-se cintas apropriadas e nunca cabos nus, barras metálicas, pranchas, correntes ou outros materiais que possam danificar o revestimento.</w:t>
      </w:r>
    </w:p>
    <w:p w:rsidR="0017691D" w:rsidRDefault="0017691D" w:rsidP="00667923">
      <w:pPr>
        <w:pStyle w:val="Ttulo2"/>
      </w:pPr>
      <w:r w:rsidRPr="005E3221">
        <w:t xml:space="preserve">Os preços unitários apresentados deverão incluir os impostos considerando a CODEVASF como consumidora final, bem como embalagem e frete CIF no endereço de destino, no município de </w:t>
      </w:r>
      <w:r w:rsidR="000779BC">
        <w:t>Juazeiro</w:t>
      </w:r>
      <w:r w:rsidRPr="005E3221">
        <w:t>-</w:t>
      </w:r>
      <w:r w:rsidR="000779BC">
        <w:t>BA</w:t>
      </w:r>
      <w:r w:rsidRPr="005E3221">
        <w:t>.</w:t>
      </w:r>
    </w:p>
    <w:p w:rsidR="009D1113" w:rsidRDefault="009D1113" w:rsidP="009D1113"/>
    <w:p w:rsidR="009D1113" w:rsidRPr="009D1113" w:rsidRDefault="009D1113" w:rsidP="009D1113"/>
    <w:p w:rsidR="0017691D" w:rsidRPr="00D6468A" w:rsidRDefault="0017691D" w:rsidP="003F7889">
      <w:pPr>
        <w:pStyle w:val="Ttulo1"/>
      </w:pPr>
      <w:bookmarkStart w:id="10" w:name="_Toc340827189"/>
      <w:r w:rsidRPr="00D6468A">
        <w:lastRenderedPageBreak/>
        <w:t>MANUAIS</w:t>
      </w:r>
      <w:bookmarkEnd w:id="10"/>
    </w:p>
    <w:p w:rsidR="0017691D" w:rsidRPr="005E3221" w:rsidRDefault="0017691D" w:rsidP="00667923">
      <w:pPr>
        <w:pStyle w:val="Ttulo2"/>
      </w:pPr>
      <w:r w:rsidRPr="005E3221">
        <w:t>O</w:t>
      </w:r>
      <w:r w:rsidR="00AC4B4D">
        <w:t>s</w:t>
      </w:r>
      <w:r w:rsidRPr="005E3221">
        <w:t xml:space="preserve"> manua</w:t>
      </w:r>
      <w:r w:rsidR="00AC4B4D">
        <w:t>is</w:t>
      </w:r>
      <w:r w:rsidRPr="005E3221">
        <w:t xml:space="preserve"> de montagem, operação e manutenção, no que couber, deverá definir perfeitamente todas as fases de montagem, de operação, bem como os processos e métodos de manutenção e reparo dos equipamentos, tendo em vista sempre a segurança completa do pessoal e bom desempenho do equipamento. Deverá conter, onde aplicável as seguintes informações:</w:t>
      </w:r>
    </w:p>
    <w:p w:rsidR="0017691D" w:rsidRPr="005E3221" w:rsidRDefault="0017691D" w:rsidP="00BB3506">
      <w:pPr>
        <w:widowControl/>
        <w:numPr>
          <w:ilvl w:val="0"/>
          <w:numId w:val="3"/>
        </w:numPr>
        <w:ind w:left="1701"/>
        <w:jc w:val="both"/>
        <w:rPr>
          <w:sz w:val="24"/>
          <w:szCs w:val="24"/>
        </w:rPr>
      </w:pPr>
      <w:r w:rsidRPr="005E3221">
        <w:rPr>
          <w:sz w:val="24"/>
          <w:szCs w:val="24"/>
        </w:rPr>
        <w:t>Características construtivas e dimensionais;</w:t>
      </w:r>
    </w:p>
    <w:p w:rsidR="0017691D" w:rsidRPr="005E3221" w:rsidRDefault="0017691D" w:rsidP="00BB3506">
      <w:pPr>
        <w:widowControl/>
        <w:numPr>
          <w:ilvl w:val="0"/>
          <w:numId w:val="3"/>
        </w:numPr>
        <w:ind w:left="1701"/>
        <w:jc w:val="both"/>
        <w:rPr>
          <w:sz w:val="24"/>
          <w:szCs w:val="24"/>
        </w:rPr>
      </w:pPr>
      <w:r w:rsidRPr="005E3221">
        <w:rPr>
          <w:sz w:val="24"/>
          <w:szCs w:val="24"/>
        </w:rPr>
        <w:t>Características Operacionais;</w:t>
      </w:r>
    </w:p>
    <w:p w:rsidR="0017691D" w:rsidRPr="005E3221" w:rsidRDefault="0017691D" w:rsidP="00BB3506">
      <w:pPr>
        <w:widowControl/>
        <w:numPr>
          <w:ilvl w:val="0"/>
          <w:numId w:val="3"/>
        </w:numPr>
        <w:ind w:left="1701"/>
        <w:jc w:val="both"/>
        <w:rPr>
          <w:sz w:val="24"/>
          <w:szCs w:val="24"/>
        </w:rPr>
      </w:pPr>
      <w:r w:rsidRPr="005E3221">
        <w:rPr>
          <w:sz w:val="24"/>
          <w:szCs w:val="24"/>
        </w:rPr>
        <w:t>Índice de intercâmbio de peças;</w:t>
      </w:r>
    </w:p>
    <w:p w:rsidR="0017691D" w:rsidRPr="005E3221" w:rsidRDefault="0017691D" w:rsidP="00BB3506">
      <w:pPr>
        <w:widowControl/>
        <w:numPr>
          <w:ilvl w:val="0"/>
          <w:numId w:val="3"/>
        </w:numPr>
        <w:ind w:left="1701"/>
        <w:jc w:val="both"/>
        <w:rPr>
          <w:sz w:val="24"/>
          <w:szCs w:val="24"/>
        </w:rPr>
      </w:pPr>
      <w:r w:rsidRPr="005E3221">
        <w:rPr>
          <w:sz w:val="24"/>
          <w:szCs w:val="24"/>
        </w:rPr>
        <w:t>Descrição geral e especificações de operação de todo o equipamento;</w:t>
      </w:r>
    </w:p>
    <w:p w:rsidR="0017691D" w:rsidRPr="005E3221" w:rsidRDefault="0017691D" w:rsidP="00BB3506">
      <w:pPr>
        <w:widowControl/>
        <w:numPr>
          <w:ilvl w:val="0"/>
          <w:numId w:val="3"/>
        </w:numPr>
        <w:ind w:left="1701"/>
        <w:jc w:val="both"/>
        <w:rPr>
          <w:sz w:val="24"/>
          <w:szCs w:val="24"/>
        </w:rPr>
      </w:pPr>
      <w:r w:rsidRPr="005E3221">
        <w:rPr>
          <w:sz w:val="24"/>
          <w:szCs w:val="24"/>
        </w:rPr>
        <w:t>Instruções, no que couber, para armazenamento, instalação, montagem, funcionamento, desmontagem, reparos e remontagem;</w:t>
      </w:r>
    </w:p>
    <w:p w:rsidR="0017691D" w:rsidRPr="005E3221" w:rsidRDefault="0017691D" w:rsidP="00BB3506">
      <w:pPr>
        <w:widowControl/>
        <w:numPr>
          <w:ilvl w:val="0"/>
          <w:numId w:val="3"/>
        </w:numPr>
        <w:ind w:left="1701"/>
        <w:jc w:val="both"/>
        <w:rPr>
          <w:sz w:val="24"/>
          <w:szCs w:val="24"/>
        </w:rPr>
      </w:pPr>
      <w:r w:rsidRPr="005E3221">
        <w:rPr>
          <w:sz w:val="24"/>
          <w:szCs w:val="24"/>
        </w:rPr>
        <w:t>Características de todos os componentes dos equipamentos (apresentando catálogos, desenhos etc.);</w:t>
      </w:r>
    </w:p>
    <w:p w:rsidR="0017691D" w:rsidRPr="005E3221" w:rsidRDefault="0017691D" w:rsidP="00BB3506">
      <w:pPr>
        <w:widowControl/>
        <w:numPr>
          <w:ilvl w:val="0"/>
          <w:numId w:val="3"/>
        </w:numPr>
        <w:ind w:left="1701"/>
        <w:jc w:val="both"/>
        <w:rPr>
          <w:sz w:val="24"/>
          <w:szCs w:val="24"/>
        </w:rPr>
      </w:pPr>
      <w:r w:rsidRPr="005E3221">
        <w:rPr>
          <w:sz w:val="24"/>
          <w:szCs w:val="24"/>
        </w:rPr>
        <w:t>Listas e desenhos das peças de reposição;</w:t>
      </w:r>
    </w:p>
    <w:p w:rsidR="0017691D" w:rsidRPr="005E3221" w:rsidRDefault="0017691D" w:rsidP="00BB3506">
      <w:pPr>
        <w:widowControl/>
        <w:numPr>
          <w:ilvl w:val="0"/>
          <w:numId w:val="3"/>
        </w:numPr>
        <w:ind w:left="1701"/>
        <w:jc w:val="both"/>
        <w:rPr>
          <w:sz w:val="24"/>
          <w:szCs w:val="24"/>
        </w:rPr>
      </w:pPr>
      <w:r w:rsidRPr="005E3221">
        <w:rPr>
          <w:sz w:val="24"/>
          <w:szCs w:val="24"/>
        </w:rPr>
        <w:t>Inspeção para manutenção preventiva, periodicidade e procedimentos;</w:t>
      </w:r>
    </w:p>
    <w:p w:rsidR="0017691D" w:rsidRPr="005E3221" w:rsidRDefault="0017691D" w:rsidP="00BB3506">
      <w:pPr>
        <w:widowControl/>
        <w:numPr>
          <w:ilvl w:val="0"/>
          <w:numId w:val="3"/>
        </w:numPr>
        <w:ind w:left="1701"/>
        <w:jc w:val="both"/>
        <w:rPr>
          <w:sz w:val="24"/>
          <w:szCs w:val="24"/>
        </w:rPr>
      </w:pPr>
      <w:r w:rsidRPr="005E3221">
        <w:rPr>
          <w:sz w:val="24"/>
          <w:szCs w:val="24"/>
        </w:rPr>
        <w:t>Instruções específicas de segurança de pessoal na operação e manutenção do equipamento.</w:t>
      </w:r>
    </w:p>
    <w:p w:rsidR="0017691D" w:rsidRPr="00D6468A" w:rsidRDefault="0017691D" w:rsidP="003F7889">
      <w:pPr>
        <w:pStyle w:val="Ttulo1"/>
      </w:pPr>
      <w:bookmarkStart w:id="11" w:name="_Toc340827190"/>
      <w:r w:rsidRPr="00D6468A">
        <w:t>IDENTIFICAÇÃO</w:t>
      </w:r>
      <w:bookmarkEnd w:id="11"/>
    </w:p>
    <w:p w:rsidR="0017691D" w:rsidRPr="005E3221" w:rsidRDefault="0017691D" w:rsidP="00667923">
      <w:pPr>
        <w:pStyle w:val="Ttulo2"/>
      </w:pPr>
      <w:r w:rsidRPr="005E3221">
        <w:t xml:space="preserve">Cada equipamento deverá ser munido de </w:t>
      </w:r>
      <w:r w:rsidRPr="00F56E52">
        <w:rPr>
          <w:b/>
        </w:rPr>
        <w:t xml:space="preserve">placa de identificação em </w:t>
      </w:r>
      <w:r w:rsidR="00667923">
        <w:rPr>
          <w:b/>
        </w:rPr>
        <w:t xml:space="preserve">aço </w:t>
      </w:r>
      <w:r w:rsidRPr="00F56E52">
        <w:rPr>
          <w:b/>
        </w:rPr>
        <w:t>inoxidável</w:t>
      </w:r>
      <w:r w:rsidRPr="005E3221">
        <w:t xml:space="preserve"> firmemente fixada em lugar acessível </w:t>
      </w:r>
      <w:r w:rsidR="00667923">
        <w:t xml:space="preserve">e visível, </w:t>
      </w:r>
      <w:r w:rsidRPr="005E3221">
        <w:t>contendo, no mínimo, as seguintes informações:</w:t>
      </w:r>
    </w:p>
    <w:p w:rsidR="00AC4B4D" w:rsidRDefault="00AC4B4D" w:rsidP="00BB3506">
      <w:pPr>
        <w:widowControl/>
        <w:numPr>
          <w:ilvl w:val="0"/>
          <w:numId w:val="2"/>
        </w:numPr>
        <w:ind w:left="1560"/>
        <w:jc w:val="both"/>
        <w:rPr>
          <w:sz w:val="24"/>
          <w:szCs w:val="24"/>
        </w:rPr>
      </w:pPr>
      <w:r>
        <w:rPr>
          <w:sz w:val="24"/>
          <w:szCs w:val="24"/>
        </w:rPr>
        <w:t xml:space="preserve">CODEVASF – </w:t>
      </w:r>
      <w:r w:rsidR="000779BC">
        <w:rPr>
          <w:sz w:val="24"/>
          <w:szCs w:val="24"/>
        </w:rPr>
        <w:t>6</w:t>
      </w:r>
      <w:r>
        <w:rPr>
          <w:sz w:val="24"/>
          <w:szCs w:val="24"/>
        </w:rPr>
        <w:t>ª SR</w:t>
      </w:r>
      <w:r w:rsidR="00FD6CE5">
        <w:rPr>
          <w:sz w:val="24"/>
          <w:szCs w:val="24"/>
        </w:rPr>
        <w:t>;</w:t>
      </w:r>
    </w:p>
    <w:p w:rsidR="0017691D" w:rsidRPr="005E3221" w:rsidRDefault="0017691D" w:rsidP="00BB3506">
      <w:pPr>
        <w:widowControl/>
        <w:numPr>
          <w:ilvl w:val="0"/>
          <w:numId w:val="2"/>
        </w:numPr>
        <w:ind w:left="1560"/>
        <w:jc w:val="both"/>
        <w:rPr>
          <w:sz w:val="24"/>
          <w:szCs w:val="24"/>
        </w:rPr>
      </w:pPr>
      <w:r w:rsidRPr="005E3221">
        <w:rPr>
          <w:sz w:val="24"/>
          <w:szCs w:val="24"/>
        </w:rPr>
        <w:t>Nome do fabricante;</w:t>
      </w:r>
    </w:p>
    <w:p w:rsidR="0017691D" w:rsidRPr="005E3221" w:rsidRDefault="0017691D" w:rsidP="00BB3506">
      <w:pPr>
        <w:widowControl/>
        <w:numPr>
          <w:ilvl w:val="0"/>
          <w:numId w:val="2"/>
        </w:numPr>
        <w:ind w:left="1560"/>
        <w:jc w:val="both"/>
        <w:rPr>
          <w:sz w:val="24"/>
          <w:szCs w:val="24"/>
        </w:rPr>
      </w:pPr>
      <w:r w:rsidRPr="005E3221">
        <w:rPr>
          <w:sz w:val="24"/>
          <w:szCs w:val="24"/>
        </w:rPr>
        <w:t>Modelo e tipo de acordo com o catálogo do fabricante;</w:t>
      </w:r>
    </w:p>
    <w:p w:rsidR="0017691D" w:rsidRPr="005E3221" w:rsidRDefault="003E4F45" w:rsidP="00BB3506">
      <w:pPr>
        <w:widowControl/>
        <w:numPr>
          <w:ilvl w:val="0"/>
          <w:numId w:val="2"/>
        </w:numPr>
        <w:ind w:left="1560"/>
        <w:jc w:val="both"/>
        <w:rPr>
          <w:sz w:val="24"/>
          <w:szCs w:val="24"/>
        </w:rPr>
      </w:pPr>
      <w:r>
        <w:rPr>
          <w:sz w:val="24"/>
          <w:szCs w:val="24"/>
        </w:rPr>
        <w:t>Número de série;</w:t>
      </w:r>
    </w:p>
    <w:p w:rsidR="0017691D" w:rsidRPr="005E3221" w:rsidRDefault="00896EA6" w:rsidP="00BB3506">
      <w:pPr>
        <w:widowControl/>
        <w:numPr>
          <w:ilvl w:val="0"/>
          <w:numId w:val="2"/>
        </w:numPr>
        <w:ind w:left="1560"/>
        <w:jc w:val="both"/>
        <w:rPr>
          <w:sz w:val="24"/>
          <w:szCs w:val="24"/>
        </w:rPr>
      </w:pPr>
      <w:r w:rsidRPr="005E3221">
        <w:rPr>
          <w:sz w:val="24"/>
          <w:szCs w:val="24"/>
        </w:rPr>
        <w:t>Ano de fabricação;</w:t>
      </w:r>
    </w:p>
    <w:p w:rsidR="00896EA6" w:rsidRDefault="00FC0CDE" w:rsidP="00BB3506">
      <w:pPr>
        <w:widowControl/>
        <w:numPr>
          <w:ilvl w:val="0"/>
          <w:numId w:val="2"/>
        </w:numPr>
        <w:ind w:left="1560"/>
        <w:jc w:val="both"/>
        <w:rPr>
          <w:sz w:val="24"/>
          <w:szCs w:val="24"/>
        </w:rPr>
      </w:pPr>
      <w:r>
        <w:rPr>
          <w:sz w:val="24"/>
          <w:szCs w:val="24"/>
        </w:rPr>
        <w:t>Modelo e potência lí</w:t>
      </w:r>
      <w:r w:rsidR="00896EA6" w:rsidRPr="005E3221">
        <w:rPr>
          <w:sz w:val="24"/>
          <w:szCs w:val="24"/>
        </w:rPr>
        <w:t>quida do motor</w:t>
      </w:r>
      <w:r w:rsidR="00AC4B4D">
        <w:rPr>
          <w:sz w:val="24"/>
          <w:szCs w:val="24"/>
        </w:rPr>
        <w:t xml:space="preserve"> (Quando aplicável);</w:t>
      </w:r>
    </w:p>
    <w:p w:rsidR="006D7467" w:rsidRDefault="006D7467" w:rsidP="00BB3506">
      <w:pPr>
        <w:widowControl/>
        <w:numPr>
          <w:ilvl w:val="0"/>
          <w:numId w:val="2"/>
        </w:numPr>
        <w:ind w:left="1560"/>
        <w:jc w:val="both"/>
        <w:rPr>
          <w:sz w:val="24"/>
          <w:szCs w:val="24"/>
        </w:rPr>
      </w:pPr>
      <w:r>
        <w:rPr>
          <w:sz w:val="24"/>
          <w:szCs w:val="24"/>
        </w:rPr>
        <w:t>Capacidade (Quando aplicável);</w:t>
      </w:r>
    </w:p>
    <w:p w:rsidR="003F7889" w:rsidRPr="003F7889" w:rsidRDefault="00AC4B4D" w:rsidP="003F7889">
      <w:pPr>
        <w:widowControl/>
        <w:numPr>
          <w:ilvl w:val="0"/>
          <w:numId w:val="2"/>
        </w:numPr>
        <w:ind w:left="1560"/>
        <w:jc w:val="both"/>
        <w:rPr>
          <w:sz w:val="24"/>
          <w:szCs w:val="24"/>
        </w:rPr>
      </w:pPr>
      <w:r>
        <w:rPr>
          <w:sz w:val="24"/>
          <w:szCs w:val="24"/>
        </w:rPr>
        <w:t>Número do contrato/ordem de fornecimento.</w:t>
      </w:r>
    </w:p>
    <w:p w:rsidR="0017691D" w:rsidRPr="003F7889" w:rsidRDefault="0017691D" w:rsidP="003F7889">
      <w:pPr>
        <w:pStyle w:val="Ttulo1"/>
        <w:rPr>
          <w:sz w:val="24"/>
          <w:szCs w:val="24"/>
        </w:rPr>
      </w:pPr>
      <w:bookmarkStart w:id="12" w:name="_Toc340827191"/>
      <w:r w:rsidRPr="00D6468A">
        <w:t>DISPOSIÇÕES ESPECÍFICAS</w:t>
      </w:r>
      <w:r w:rsidR="003E4F45" w:rsidRPr="00D6468A">
        <w:t>.</w:t>
      </w:r>
      <w:bookmarkEnd w:id="12"/>
    </w:p>
    <w:p w:rsidR="009D1113" w:rsidRDefault="0017691D" w:rsidP="00463F56">
      <w:pPr>
        <w:pStyle w:val="Ttulo2"/>
      </w:pPr>
      <w:r w:rsidRPr="005E3221">
        <w:t>GERAL</w:t>
      </w:r>
      <w:r w:rsidR="003E4F45">
        <w:t>.</w:t>
      </w:r>
    </w:p>
    <w:p w:rsidR="0017691D" w:rsidRPr="005E3221" w:rsidRDefault="0017691D" w:rsidP="00463F56">
      <w:pPr>
        <w:pStyle w:val="Ttulo2"/>
      </w:pPr>
      <w:r w:rsidRPr="005E3221">
        <w:t>A</w:t>
      </w:r>
      <w:r w:rsidR="00407277" w:rsidRPr="005E3221">
        <w:t xml:space="preserve">s </w:t>
      </w:r>
      <w:r w:rsidR="00407277" w:rsidRPr="0099056B">
        <w:t>características</w:t>
      </w:r>
      <w:r w:rsidR="00407277" w:rsidRPr="005E3221">
        <w:t xml:space="preserve"> específicas do</w:t>
      </w:r>
      <w:r w:rsidRPr="005E3221">
        <w:t xml:space="preserve"> equipamento são indicadas nas Folhas de Dados que integram esta Especificação.</w:t>
      </w:r>
    </w:p>
    <w:p w:rsidR="0017691D" w:rsidRPr="005E3221" w:rsidRDefault="00407277" w:rsidP="00463F56">
      <w:pPr>
        <w:pStyle w:val="Ttulo3"/>
      </w:pPr>
      <w:r w:rsidRPr="005E3221">
        <w:t>O equipamento indicado nesta Especificação terá</w:t>
      </w:r>
      <w:r w:rsidR="0017691D" w:rsidRPr="005E3221">
        <w:t xml:space="preserve"> projeto, fabricação e ensaios de acordo com a última revisão das NORMAS aqui</w:t>
      </w:r>
      <w:r w:rsidRPr="005E3221">
        <w:t xml:space="preserve"> </w:t>
      </w:r>
      <w:r w:rsidR="0017691D" w:rsidRPr="005E3221">
        <w:t>indicadas.</w:t>
      </w:r>
    </w:p>
    <w:p w:rsidR="0017691D" w:rsidRDefault="0017691D" w:rsidP="00463F56">
      <w:pPr>
        <w:pStyle w:val="Ttulo3"/>
      </w:pPr>
      <w:r w:rsidRPr="005E3221">
        <w:t xml:space="preserve">Os itens das Folhas de Dados deverão ser obrigatoriamente preenchidos ou confirmados pelo </w:t>
      </w:r>
      <w:r w:rsidRPr="005E3221">
        <w:rPr>
          <w:b/>
        </w:rPr>
        <w:t>P</w:t>
      </w:r>
      <w:r w:rsidR="00F56E52" w:rsidRPr="005E3221">
        <w:rPr>
          <w:b/>
        </w:rPr>
        <w:t>roponente</w:t>
      </w:r>
      <w:r w:rsidRPr="005E3221">
        <w:t xml:space="preserve"> que deverá devolvê-las à </w:t>
      </w:r>
      <w:r w:rsidRPr="005E3221">
        <w:rPr>
          <w:b/>
        </w:rPr>
        <w:t>C</w:t>
      </w:r>
      <w:r w:rsidR="00F56E52" w:rsidRPr="005E3221">
        <w:rPr>
          <w:b/>
        </w:rPr>
        <w:t>odevasf</w:t>
      </w:r>
      <w:r w:rsidRPr="005E3221">
        <w:t xml:space="preserve">, por ocasião de sua proposta. A </w:t>
      </w:r>
      <w:r w:rsidRPr="005E3221">
        <w:rPr>
          <w:b/>
        </w:rPr>
        <w:t>C</w:t>
      </w:r>
      <w:r w:rsidR="00F56E52" w:rsidRPr="005E3221">
        <w:rPr>
          <w:b/>
        </w:rPr>
        <w:t>ontratada</w:t>
      </w:r>
      <w:r w:rsidRPr="005E3221">
        <w:t xml:space="preserve"> será responsável por todas as informações contidas na mesma.</w:t>
      </w:r>
    </w:p>
    <w:p w:rsidR="009D1113" w:rsidRPr="009D1113" w:rsidRDefault="009D1113" w:rsidP="009D1113"/>
    <w:p w:rsidR="0017691D" w:rsidRPr="005E3221" w:rsidRDefault="0017691D" w:rsidP="00463F56">
      <w:pPr>
        <w:pStyle w:val="Ttulo3"/>
      </w:pPr>
      <w:r w:rsidRPr="005E3221">
        <w:lastRenderedPageBreak/>
        <w:t>Os componentes deverão ser executados rigorosamente conforme as especificações padrões, assim como as tolerâncias, ajustes, e acabamentos, que serão executados com precisão, conforme o projeto, de forma a se garantir a intercambialidade de peças, para manutenção, reparo ou reposição.</w:t>
      </w:r>
    </w:p>
    <w:p w:rsidR="0017691D" w:rsidRDefault="001A72B4" w:rsidP="00667923">
      <w:pPr>
        <w:pStyle w:val="Ttulo2"/>
      </w:pPr>
      <w:r>
        <w:t xml:space="preserve">DESCRIÇÃO </w:t>
      </w:r>
      <w:r w:rsidR="000A02BA">
        <w:t xml:space="preserve">MÍNIMA </w:t>
      </w:r>
      <w:r>
        <w:t>DAS MÁQUINAS E EQUIPAMENTOS</w:t>
      </w:r>
    </w:p>
    <w:p w:rsidR="0027246E" w:rsidRDefault="00513456" w:rsidP="0027246E">
      <w:r>
        <w:t>Nota: Todos os equipamentos deverão ter no mínimo 12 meses de garantia.</w:t>
      </w:r>
    </w:p>
    <w:p w:rsidR="0027246E" w:rsidRPr="00476B34" w:rsidRDefault="0027246E" w:rsidP="0027246E">
      <w:pPr>
        <w:pStyle w:val="Ttulo3"/>
        <w:rPr>
          <w:szCs w:val="24"/>
        </w:rPr>
      </w:pPr>
      <w:r>
        <w:rPr>
          <w:szCs w:val="24"/>
        </w:rPr>
        <w:t>Trator de Esteira</w:t>
      </w:r>
      <w:r w:rsidR="00513456">
        <w:rPr>
          <w:szCs w:val="24"/>
        </w:rPr>
        <w:t xml:space="preserve"> (A)</w:t>
      </w:r>
    </w:p>
    <w:p w:rsidR="0027246E" w:rsidRDefault="0027246E" w:rsidP="0027246E">
      <w:pPr>
        <w:numPr>
          <w:ilvl w:val="0"/>
          <w:numId w:val="4"/>
        </w:numPr>
        <w:tabs>
          <w:tab w:val="num" w:pos="993"/>
        </w:tabs>
        <w:ind w:left="1134" w:hanging="425"/>
        <w:jc w:val="both"/>
        <w:rPr>
          <w:sz w:val="24"/>
          <w:szCs w:val="24"/>
        </w:rPr>
      </w:pPr>
      <w:r>
        <w:rPr>
          <w:sz w:val="24"/>
          <w:szCs w:val="24"/>
        </w:rPr>
        <w:t>Zero KM,</w:t>
      </w:r>
      <w:r w:rsidR="00190E6A">
        <w:rPr>
          <w:sz w:val="24"/>
          <w:szCs w:val="24"/>
        </w:rPr>
        <w:t xml:space="preserve"> </w:t>
      </w:r>
      <w:r w:rsidRPr="00476B34">
        <w:rPr>
          <w:sz w:val="24"/>
          <w:szCs w:val="24"/>
        </w:rPr>
        <w:t>fabricação</w:t>
      </w:r>
      <w:r>
        <w:rPr>
          <w:sz w:val="24"/>
          <w:szCs w:val="24"/>
        </w:rPr>
        <w:t xml:space="preserve"> </w:t>
      </w:r>
      <w:r w:rsidR="00597F7E">
        <w:rPr>
          <w:sz w:val="24"/>
          <w:szCs w:val="24"/>
        </w:rPr>
        <w:t>2017.</w:t>
      </w:r>
    </w:p>
    <w:p w:rsidR="00597F7E" w:rsidRDefault="00597F7E" w:rsidP="0027246E">
      <w:pPr>
        <w:numPr>
          <w:ilvl w:val="0"/>
          <w:numId w:val="4"/>
        </w:numPr>
        <w:tabs>
          <w:tab w:val="num" w:pos="993"/>
        </w:tabs>
        <w:ind w:left="1134" w:hanging="425"/>
        <w:jc w:val="both"/>
        <w:rPr>
          <w:sz w:val="24"/>
          <w:szCs w:val="24"/>
        </w:rPr>
      </w:pPr>
      <w:r>
        <w:rPr>
          <w:sz w:val="24"/>
          <w:szCs w:val="24"/>
        </w:rPr>
        <w:t>Motor Diesel</w:t>
      </w:r>
    </w:p>
    <w:p w:rsidR="0027246E" w:rsidRDefault="0027246E" w:rsidP="0027246E">
      <w:pPr>
        <w:numPr>
          <w:ilvl w:val="0"/>
          <w:numId w:val="4"/>
        </w:numPr>
        <w:tabs>
          <w:tab w:val="num" w:pos="993"/>
        </w:tabs>
        <w:ind w:left="1134" w:hanging="425"/>
        <w:jc w:val="both"/>
        <w:rPr>
          <w:sz w:val="24"/>
          <w:szCs w:val="24"/>
        </w:rPr>
      </w:pPr>
      <w:r>
        <w:rPr>
          <w:sz w:val="24"/>
          <w:szCs w:val="24"/>
        </w:rPr>
        <w:t>Potência M</w:t>
      </w:r>
      <w:r w:rsidR="00513456">
        <w:rPr>
          <w:sz w:val="24"/>
          <w:szCs w:val="24"/>
        </w:rPr>
        <w:t>ínima 14</w:t>
      </w:r>
      <w:r>
        <w:rPr>
          <w:sz w:val="24"/>
          <w:szCs w:val="24"/>
        </w:rPr>
        <w:t>0HP</w:t>
      </w:r>
    </w:p>
    <w:p w:rsidR="00513456" w:rsidRDefault="00513456" w:rsidP="0027246E">
      <w:pPr>
        <w:numPr>
          <w:ilvl w:val="0"/>
          <w:numId w:val="4"/>
        </w:numPr>
        <w:tabs>
          <w:tab w:val="num" w:pos="993"/>
        </w:tabs>
        <w:ind w:left="1134" w:hanging="425"/>
        <w:jc w:val="both"/>
        <w:rPr>
          <w:sz w:val="24"/>
          <w:szCs w:val="24"/>
        </w:rPr>
      </w:pPr>
      <w:r>
        <w:rPr>
          <w:sz w:val="24"/>
          <w:szCs w:val="24"/>
        </w:rPr>
        <w:t xml:space="preserve">Motor com no Mínimo </w:t>
      </w:r>
      <w:proofErr w:type="gramStart"/>
      <w:r>
        <w:rPr>
          <w:sz w:val="24"/>
          <w:szCs w:val="24"/>
        </w:rPr>
        <w:t>6</w:t>
      </w:r>
      <w:proofErr w:type="gramEnd"/>
      <w:r>
        <w:rPr>
          <w:sz w:val="24"/>
          <w:szCs w:val="24"/>
        </w:rPr>
        <w:t xml:space="preserve"> Cilindros</w:t>
      </w:r>
    </w:p>
    <w:p w:rsidR="00513456" w:rsidRDefault="00513456" w:rsidP="0027246E">
      <w:pPr>
        <w:numPr>
          <w:ilvl w:val="0"/>
          <w:numId w:val="4"/>
        </w:numPr>
        <w:tabs>
          <w:tab w:val="num" w:pos="993"/>
        </w:tabs>
        <w:ind w:left="1134" w:hanging="425"/>
        <w:jc w:val="both"/>
        <w:rPr>
          <w:sz w:val="24"/>
          <w:szCs w:val="24"/>
        </w:rPr>
      </w:pPr>
      <w:r>
        <w:rPr>
          <w:sz w:val="24"/>
          <w:szCs w:val="24"/>
        </w:rPr>
        <w:t>Injeção eletrônica</w:t>
      </w:r>
    </w:p>
    <w:p w:rsidR="008C531A" w:rsidRDefault="008C531A" w:rsidP="008C531A">
      <w:pPr>
        <w:numPr>
          <w:ilvl w:val="0"/>
          <w:numId w:val="4"/>
        </w:numPr>
        <w:tabs>
          <w:tab w:val="num" w:pos="993"/>
        </w:tabs>
        <w:ind w:left="1134" w:hanging="425"/>
        <w:jc w:val="both"/>
        <w:rPr>
          <w:sz w:val="24"/>
          <w:szCs w:val="24"/>
        </w:rPr>
      </w:pPr>
      <w:r>
        <w:rPr>
          <w:sz w:val="24"/>
          <w:szCs w:val="24"/>
        </w:rPr>
        <w:t>Tração 4x4</w:t>
      </w:r>
    </w:p>
    <w:p w:rsidR="00381063" w:rsidRDefault="00381063" w:rsidP="00381063">
      <w:pPr>
        <w:numPr>
          <w:ilvl w:val="0"/>
          <w:numId w:val="4"/>
        </w:numPr>
        <w:tabs>
          <w:tab w:val="num" w:pos="993"/>
        </w:tabs>
        <w:ind w:left="1134" w:hanging="425"/>
        <w:jc w:val="both"/>
        <w:rPr>
          <w:sz w:val="24"/>
          <w:szCs w:val="24"/>
        </w:rPr>
      </w:pPr>
      <w:r w:rsidRPr="00476B34">
        <w:rPr>
          <w:sz w:val="24"/>
          <w:szCs w:val="24"/>
        </w:rPr>
        <w:t>Tanque de combustível: 2</w:t>
      </w:r>
      <w:r>
        <w:rPr>
          <w:sz w:val="24"/>
          <w:szCs w:val="24"/>
        </w:rPr>
        <w:t>9</w:t>
      </w:r>
      <w:r w:rsidRPr="00476B34">
        <w:rPr>
          <w:sz w:val="24"/>
          <w:szCs w:val="24"/>
        </w:rPr>
        <w:t>0 litros (Ou Superior)</w:t>
      </w:r>
    </w:p>
    <w:p w:rsidR="00513456" w:rsidRDefault="00513456" w:rsidP="0027246E">
      <w:pPr>
        <w:numPr>
          <w:ilvl w:val="0"/>
          <w:numId w:val="4"/>
        </w:numPr>
        <w:tabs>
          <w:tab w:val="num" w:pos="993"/>
        </w:tabs>
        <w:ind w:left="1134" w:hanging="425"/>
        <w:jc w:val="both"/>
        <w:rPr>
          <w:sz w:val="24"/>
          <w:szCs w:val="24"/>
        </w:rPr>
      </w:pPr>
      <w:r>
        <w:rPr>
          <w:sz w:val="24"/>
          <w:szCs w:val="24"/>
        </w:rPr>
        <w:t>Transmissão e Freios Hidrostáticos</w:t>
      </w:r>
    </w:p>
    <w:p w:rsidR="00513456" w:rsidRDefault="00190E6A" w:rsidP="0027246E">
      <w:pPr>
        <w:numPr>
          <w:ilvl w:val="0"/>
          <w:numId w:val="4"/>
        </w:numPr>
        <w:tabs>
          <w:tab w:val="num" w:pos="993"/>
        </w:tabs>
        <w:ind w:left="1134" w:hanging="425"/>
        <w:jc w:val="both"/>
        <w:rPr>
          <w:sz w:val="24"/>
          <w:szCs w:val="24"/>
        </w:rPr>
      </w:pPr>
      <w:r>
        <w:rPr>
          <w:sz w:val="24"/>
          <w:szCs w:val="24"/>
        </w:rPr>
        <w:t>D</w:t>
      </w:r>
      <w:r w:rsidRPr="00513456">
        <w:rPr>
          <w:sz w:val="24"/>
          <w:szCs w:val="24"/>
        </w:rPr>
        <w:t>entes de perfis antiaderentes</w:t>
      </w:r>
    </w:p>
    <w:p w:rsidR="00381063" w:rsidRDefault="00381063" w:rsidP="00381063">
      <w:pPr>
        <w:numPr>
          <w:ilvl w:val="0"/>
          <w:numId w:val="4"/>
        </w:numPr>
        <w:tabs>
          <w:tab w:val="num" w:pos="993"/>
        </w:tabs>
        <w:ind w:left="1134" w:hanging="425"/>
        <w:jc w:val="both"/>
        <w:rPr>
          <w:sz w:val="24"/>
          <w:szCs w:val="24"/>
        </w:rPr>
      </w:pPr>
      <w:r>
        <w:rPr>
          <w:sz w:val="24"/>
          <w:szCs w:val="24"/>
        </w:rPr>
        <w:t>Lamina com Capacidade 3m</w:t>
      </w:r>
      <w:proofErr w:type="gramStart"/>
      <w:r>
        <w:rPr>
          <w:sz w:val="24"/>
          <w:szCs w:val="24"/>
        </w:rPr>
        <w:t>³</w:t>
      </w:r>
      <w:proofErr w:type="gramEnd"/>
    </w:p>
    <w:p w:rsidR="0027246E" w:rsidRPr="00476B34" w:rsidRDefault="0027246E" w:rsidP="0027246E">
      <w:pPr>
        <w:numPr>
          <w:ilvl w:val="0"/>
          <w:numId w:val="4"/>
        </w:numPr>
        <w:tabs>
          <w:tab w:val="num" w:pos="993"/>
        </w:tabs>
        <w:ind w:left="1134" w:hanging="425"/>
        <w:jc w:val="both"/>
        <w:rPr>
          <w:sz w:val="24"/>
          <w:szCs w:val="24"/>
        </w:rPr>
      </w:pPr>
      <w:r>
        <w:rPr>
          <w:sz w:val="24"/>
          <w:szCs w:val="24"/>
        </w:rPr>
        <w:t>Transmissão Hidrostática</w:t>
      </w:r>
    </w:p>
    <w:p w:rsidR="0027246E" w:rsidRDefault="0027246E" w:rsidP="0027246E">
      <w:pPr>
        <w:numPr>
          <w:ilvl w:val="0"/>
          <w:numId w:val="4"/>
        </w:numPr>
        <w:tabs>
          <w:tab w:val="num" w:pos="993"/>
        </w:tabs>
        <w:ind w:left="1134" w:hanging="425"/>
        <w:jc w:val="both"/>
        <w:rPr>
          <w:sz w:val="24"/>
          <w:szCs w:val="24"/>
        </w:rPr>
      </w:pPr>
      <w:r w:rsidRPr="00476B34">
        <w:rPr>
          <w:sz w:val="24"/>
          <w:szCs w:val="24"/>
        </w:rPr>
        <w:t xml:space="preserve">Carga útil </w:t>
      </w:r>
      <w:proofErr w:type="spellStart"/>
      <w:r w:rsidR="00ED3C04">
        <w:rPr>
          <w:sz w:val="24"/>
          <w:szCs w:val="24"/>
        </w:rPr>
        <w:t>minima</w:t>
      </w:r>
      <w:proofErr w:type="spellEnd"/>
      <w:r>
        <w:rPr>
          <w:sz w:val="24"/>
          <w:szCs w:val="24"/>
        </w:rPr>
        <w:t xml:space="preserve"> Operacional: 1</w:t>
      </w:r>
      <w:r w:rsidR="00513456">
        <w:rPr>
          <w:sz w:val="24"/>
          <w:szCs w:val="24"/>
        </w:rPr>
        <w:t>5</w:t>
      </w:r>
      <w:r>
        <w:rPr>
          <w:sz w:val="24"/>
          <w:szCs w:val="24"/>
        </w:rPr>
        <w:t>.000</w:t>
      </w:r>
      <w:r w:rsidRPr="00476B34">
        <w:rPr>
          <w:sz w:val="24"/>
          <w:szCs w:val="24"/>
        </w:rPr>
        <w:t xml:space="preserve"> kg (Ou Superior);</w:t>
      </w:r>
    </w:p>
    <w:p w:rsidR="0027246E" w:rsidRPr="00476B34" w:rsidRDefault="0027246E" w:rsidP="0027246E">
      <w:pPr>
        <w:numPr>
          <w:ilvl w:val="0"/>
          <w:numId w:val="4"/>
        </w:numPr>
        <w:tabs>
          <w:tab w:val="num" w:pos="993"/>
        </w:tabs>
        <w:ind w:left="1134" w:hanging="425"/>
        <w:jc w:val="both"/>
        <w:rPr>
          <w:sz w:val="24"/>
          <w:szCs w:val="24"/>
        </w:rPr>
      </w:pPr>
      <w:proofErr w:type="spellStart"/>
      <w:r>
        <w:rPr>
          <w:sz w:val="24"/>
          <w:szCs w:val="24"/>
        </w:rPr>
        <w:t>Riper</w:t>
      </w:r>
      <w:proofErr w:type="spellEnd"/>
      <w:r>
        <w:rPr>
          <w:sz w:val="24"/>
          <w:szCs w:val="24"/>
        </w:rPr>
        <w:t xml:space="preserve"> Traseiro com No mínimo Três Dentes</w:t>
      </w:r>
    </w:p>
    <w:p w:rsidR="0027246E" w:rsidRDefault="0027246E" w:rsidP="0027246E">
      <w:pPr>
        <w:numPr>
          <w:ilvl w:val="0"/>
          <w:numId w:val="4"/>
        </w:numPr>
        <w:tabs>
          <w:tab w:val="num" w:pos="993"/>
        </w:tabs>
        <w:ind w:left="1134" w:hanging="425"/>
        <w:jc w:val="both"/>
        <w:rPr>
          <w:sz w:val="24"/>
          <w:szCs w:val="24"/>
        </w:rPr>
      </w:pPr>
      <w:r>
        <w:rPr>
          <w:sz w:val="24"/>
          <w:szCs w:val="24"/>
        </w:rPr>
        <w:t>Sistema de Monitoramento Via satélite</w:t>
      </w:r>
    </w:p>
    <w:p w:rsidR="0027246E" w:rsidRDefault="0027246E" w:rsidP="0027246E">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w:t>
      </w:r>
      <w:r w:rsidR="005E4536" w:rsidRPr="0027246E">
        <w:rPr>
          <w:sz w:val="24"/>
          <w:szCs w:val="24"/>
        </w:rPr>
        <w:t xml:space="preserve">fechada, </w:t>
      </w:r>
      <w:r w:rsidR="005E4536">
        <w:rPr>
          <w:sz w:val="24"/>
          <w:szCs w:val="24"/>
        </w:rPr>
        <w:t>Isolamento acústico e Ar condicionado.</w:t>
      </w:r>
    </w:p>
    <w:p w:rsidR="0027246E" w:rsidRPr="00476B34" w:rsidRDefault="0027246E" w:rsidP="0027246E">
      <w:pPr>
        <w:ind w:left="1134"/>
        <w:jc w:val="both"/>
        <w:rPr>
          <w:sz w:val="24"/>
          <w:szCs w:val="24"/>
        </w:rPr>
      </w:pPr>
    </w:p>
    <w:p w:rsidR="00513456" w:rsidRPr="00476B34" w:rsidRDefault="00513456" w:rsidP="00513456">
      <w:pPr>
        <w:pStyle w:val="Ttulo3"/>
        <w:rPr>
          <w:szCs w:val="24"/>
        </w:rPr>
      </w:pPr>
      <w:r>
        <w:rPr>
          <w:szCs w:val="24"/>
        </w:rPr>
        <w:t>Trator de Esteira (B)</w:t>
      </w:r>
    </w:p>
    <w:p w:rsidR="00513456" w:rsidRDefault="00513456" w:rsidP="00513456">
      <w:pPr>
        <w:numPr>
          <w:ilvl w:val="0"/>
          <w:numId w:val="4"/>
        </w:numPr>
        <w:tabs>
          <w:tab w:val="num" w:pos="993"/>
        </w:tabs>
        <w:ind w:left="1134" w:hanging="425"/>
        <w:jc w:val="both"/>
        <w:rPr>
          <w:sz w:val="24"/>
          <w:szCs w:val="24"/>
        </w:rPr>
      </w:pPr>
      <w:r>
        <w:rPr>
          <w:sz w:val="24"/>
          <w:szCs w:val="24"/>
        </w:rPr>
        <w:t>Zero KM,</w:t>
      </w:r>
      <w:r w:rsidR="00597F7E">
        <w:rPr>
          <w:sz w:val="24"/>
          <w:szCs w:val="24"/>
        </w:rPr>
        <w:t xml:space="preserve"> </w:t>
      </w:r>
      <w:r w:rsidRPr="00476B34">
        <w:rPr>
          <w:sz w:val="24"/>
          <w:szCs w:val="24"/>
        </w:rPr>
        <w:t>fabricação</w:t>
      </w:r>
      <w:r>
        <w:rPr>
          <w:sz w:val="24"/>
          <w:szCs w:val="24"/>
        </w:rPr>
        <w:t xml:space="preserve"> </w:t>
      </w:r>
      <w:r w:rsidR="00597F7E">
        <w:rPr>
          <w:sz w:val="24"/>
          <w:szCs w:val="24"/>
        </w:rPr>
        <w:t>2017.</w:t>
      </w:r>
    </w:p>
    <w:p w:rsidR="00597F7E" w:rsidRDefault="00597F7E" w:rsidP="00513456">
      <w:pPr>
        <w:numPr>
          <w:ilvl w:val="0"/>
          <w:numId w:val="4"/>
        </w:numPr>
        <w:tabs>
          <w:tab w:val="num" w:pos="993"/>
        </w:tabs>
        <w:ind w:left="1134" w:hanging="425"/>
        <w:jc w:val="both"/>
        <w:rPr>
          <w:sz w:val="24"/>
          <w:szCs w:val="24"/>
        </w:rPr>
      </w:pPr>
      <w:r>
        <w:rPr>
          <w:sz w:val="24"/>
          <w:szCs w:val="24"/>
        </w:rPr>
        <w:t>Motor Diesel</w:t>
      </w:r>
    </w:p>
    <w:p w:rsidR="00513456" w:rsidRDefault="00513456" w:rsidP="00513456">
      <w:pPr>
        <w:numPr>
          <w:ilvl w:val="0"/>
          <w:numId w:val="4"/>
        </w:numPr>
        <w:tabs>
          <w:tab w:val="num" w:pos="993"/>
        </w:tabs>
        <w:ind w:left="1134" w:hanging="425"/>
        <w:jc w:val="both"/>
        <w:rPr>
          <w:sz w:val="24"/>
          <w:szCs w:val="24"/>
        </w:rPr>
      </w:pPr>
      <w:r>
        <w:rPr>
          <w:sz w:val="24"/>
          <w:szCs w:val="24"/>
        </w:rPr>
        <w:t>Potência Mínima 120HP</w:t>
      </w:r>
    </w:p>
    <w:p w:rsidR="00513456" w:rsidRDefault="00513456" w:rsidP="00513456">
      <w:pPr>
        <w:numPr>
          <w:ilvl w:val="0"/>
          <w:numId w:val="4"/>
        </w:numPr>
        <w:tabs>
          <w:tab w:val="num" w:pos="993"/>
        </w:tabs>
        <w:ind w:left="1134" w:hanging="425"/>
        <w:jc w:val="both"/>
        <w:rPr>
          <w:sz w:val="24"/>
          <w:szCs w:val="24"/>
        </w:rPr>
      </w:pPr>
      <w:r>
        <w:rPr>
          <w:sz w:val="24"/>
          <w:szCs w:val="24"/>
        </w:rPr>
        <w:t xml:space="preserve">Motor com no Mínimo </w:t>
      </w:r>
      <w:proofErr w:type="gramStart"/>
      <w:r>
        <w:rPr>
          <w:sz w:val="24"/>
          <w:szCs w:val="24"/>
        </w:rPr>
        <w:t>6</w:t>
      </w:r>
      <w:proofErr w:type="gramEnd"/>
      <w:r>
        <w:rPr>
          <w:sz w:val="24"/>
          <w:szCs w:val="24"/>
        </w:rPr>
        <w:t xml:space="preserve"> Cilindros</w:t>
      </w:r>
    </w:p>
    <w:p w:rsidR="00513456" w:rsidRDefault="00513456" w:rsidP="00513456">
      <w:pPr>
        <w:numPr>
          <w:ilvl w:val="0"/>
          <w:numId w:val="4"/>
        </w:numPr>
        <w:tabs>
          <w:tab w:val="num" w:pos="993"/>
        </w:tabs>
        <w:ind w:left="1134" w:hanging="425"/>
        <w:jc w:val="both"/>
        <w:rPr>
          <w:sz w:val="24"/>
          <w:szCs w:val="24"/>
        </w:rPr>
      </w:pPr>
      <w:r>
        <w:rPr>
          <w:sz w:val="24"/>
          <w:szCs w:val="24"/>
        </w:rPr>
        <w:t>Injeção eletrônica</w:t>
      </w:r>
    </w:p>
    <w:p w:rsidR="00513456" w:rsidRDefault="00513456" w:rsidP="00513456">
      <w:pPr>
        <w:numPr>
          <w:ilvl w:val="0"/>
          <w:numId w:val="4"/>
        </w:numPr>
        <w:tabs>
          <w:tab w:val="num" w:pos="993"/>
        </w:tabs>
        <w:ind w:left="1134" w:hanging="425"/>
        <w:jc w:val="both"/>
        <w:rPr>
          <w:sz w:val="24"/>
          <w:szCs w:val="24"/>
        </w:rPr>
      </w:pPr>
      <w:r>
        <w:rPr>
          <w:sz w:val="24"/>
          <w:szCs w:val="24"/>
        </w:rPr>
        <w:t>Transmissão e Freios Hidrostáticos</w:t>
      </w:r>
    </w:p>
    <w:p w:rsidR="008C531A" w:rsidRDefault="008C531A" w:rsidP="008C531A">
      <w:pPr>
        <w:numPr>
          <w:ilvl w:val="0"/>
          <w:numId w:val="4"/>
        </w:numPr>
        <w:tabs>
          <w:tab w:val="num" w:pos="993"/>
        </w:tabs>
        <w:ind w:left="1134" w:hanging="425"/>
        <w:jc w:val="both"/>
        <w:rPr>
          <w:sz w:val="24"/>
          <w:szCs w:val="24"/>
        </w:rPr>
      </w:pPr>
      <w:r>
        <w:rPr>
          <w:sz w:val="24"/>
          <w:szCs w:val="24"/>
        </w:rPr>
        <w:t>Tração 4x4</w:t>
      </w:r>
    </w:p>
    <w:p w:rsidR="00513456" w:rsidRDefault="00190E6A" w:rsidP="00513456">
      <w:pPr>
        <w:numPr>
          <w:ilvl w:val="0"/>
          <w:numId w:val="4"/>
        </w:numPr>
        <w:tabs>
          <w:tab w:val="num" w:pos="993"/>
        </w:tabs>
        <w:ind w:left="1134" w:hanging="425"/>
        <w:jc w:val="both"/>
        <w:rPr>
          <w:sz w:val="24"/>
          <w:szCs w:val="24"/>
        </w:rPr>
      </w:pPr>
      <w:r>
        <w:rPr>
          <w:sz w:val="24"/>
          <w:szCs w:val="24"/>
        </w:rPr>
        <w:t>D</w:t>
      </w:r>
      <w:r w:rsidRPr="00513456">
        <w:rPr>
          <w:sz w:val="24"/>
          <w:szCs w:val="24"/>
        </w:rPr>
        <w:t>entes de perfis antiaderentes</w:t>
      </w:r>
    </w:p>
    <w:p w:rsidR="00513456" w:rsidRPr="00476B34" w:rsidRDefault="00513456" w:rsidP="00513456">
      <w:pPr>
        <w:numPr>
          <w:ilvl w:val="0"/>
          <w:numId w:val="4"/>
        </w:numPr>
        <w:tabs>
          <w:tab w:val="num" w:pos="993"/>
        </w:tabs>
        <w:ind w:left="1134" w:hanging="425"/>
        <w:jc w:val="both"/>
        <w:rPr>
          <w:sz w:val="24"/>
          <w:szCs w:val="24"/>
        </w:rPr>
      </w:pPr>
      <w:r>
        <w:rPr>
          <w:sz w:val="24"/>
          <w:szCs w:val="24"/>
        </w:rPr>
        <w:t>Transmissão Hidrostática</w:t>
      </w:r>
    </w:p>
    <w:p w:rsidR="00513456" w:rsidRDefault="00513456" w:rsidP="00513456">
      <w:pPr>
        <w:numPr>
          <w:ilvl w:val="0"/>
          <w:numId w:val="4"/>
        </w:numPr>
        <w:tabs>
          <w:tab w:val="num" w:pos="993"/>
        </w:tabs>
        <w:ind w:left="1134" w:hanging="425"/>
        <w:jc w:val="both"/>
        <w:rPr>
          <w:sz w:val="24"/>
          <w:szCs w:val="24"/>
        </w:rPr>
      </w:pPr>
      <w:r w:rsidRPr="00476B34">
        <w:rPr>
          <w:sz w:val="24"/>
          <w:szCs w:val="24"/>
        </w:rPr>
        <w:t>Carga útil máxima</w:t>
      </w:r>
      <w:r>
        <w:rPr>
          <w:sz w:val="24"/>
          <w:szCs w:val="24"/>
        </w:rPr>
        <w:t xml:space="preserve"> Operacional: 13.000</w:t>
      </w:r>
      <w:r w:rsidRPr="00476B34">
        <w:rPr>
          <w:sz w:val="24"/>
          <w:szCs w:val="24"/>
        </w:rPr>
        <w:t xml:space="preserve"> kg (Ou Superior);</w:t>
      </w:r>
    </w:p>
    <w:p w:rsidR="00513456" w:rsidRDefault="00513456" w:rsidP="00513456">
      <w:pPr>
        <w:numPr>
          <w:ilvl w:val="0"/>
          <w:numId w:val="4"/>
        </w:numPr>
        <w:tabs>
          <w:tab w:val="num" w:pos="993"/>
        </w:tabs>
        <w:ind w:left="1134" w:hanging="425"/>
        <w:jc w:val="both"/>
        <w:rPr>
          <w:sz w:val="24"/>
          <w:szCs w:val="24"/>
        </w:rPr>
      </w:pPr>
      <w:r>
        <w:rPr>
          <w:sz w:val="24"/>
          <w:szCs w:val="24"/>
        </w:rPr>
        <w:t>Lamina com Capacidade 3m</w:t>
      </w:r>
      <w:proofErr w:type="gramStart"/>
      <w:r>
        <w:rPr>
          <w:sz w:val="24"/>
          <w:szCs w:val="24"/>
        </w:rPr>
        <w:t>³</w:t>
      </w:r>
      <w:proofErr w:type="gramEnd"/>
    </w:p>
    <w:p w:rsidR="00513456" w:rsidRPr="00476B34" w:rsidRDefault="00513456" w:rsidP="00513456">
      <w:pPr>
        <w:numPr>
          <w:ilvl w:val="0"/>
          <w:numId w:val="4"/>
        </w:numPr>
        <w:tabs>
          <w:tab w:val="num" w:pos="993"/>
        </w:tabs>
        <w:ind w:left="1134" w:hanging="425"/>
        <w:jc w:val="both"/>
        <w:rPr>
          <w:sz w:val="24"/>
          <w:szCs w:val="24"/>
        </w:rPr>
      </w:pPr>
      <w:proofErr w:type="spellStart"/>
      <w:r>
        <w:rPr>
          <w:sz w:val="24"/>
          <w:szCs w:val="24"/>
        </w:rPr>
        <w:t>Riper</w:t>
      </w:r>
      <w:proofErr w:type="spellEnd"/>
      <w:r>
        <w:rPr>
          <w:sz w:val="24"/>
          <w:szCs w:val="24"/>
        </w:rPr>
        <w:t xml:space="preserve"> Traseiro com No mínimo Três Dentes</w:t>
      </w:r>
    </w:p>
    <w:p w:rsidR="00513456" w:rsidRDefault="00513456" w:rsidP="00513456">
      <w:pPr>
        <w:numPr>
          <w:ilvl w:val="0"/>
          <w:numId w:val="4"/>
        </w:numPr>
        <w:tabs>
          <w:tab w:val="num" w:pos="993"/>
        </w:tabs>
        <w:ind w:left="1134" w:hanging="425"/>
        <w:jc w:val="both"/>
        <w:rPr>
          <w:sz w:val="24"/>
          <w:szCs w:val="24"/>
        </w:rPr>
      </w:pPr>
      <w:r w:rsidRPr="00476B34">
        <w:rPr>
          <w:sz w:val="24"/>
          <w:szCs w:val="24"/>
        </w:rPr>
        <w:t>Tanque de combustível: 2</w:t>
      </w:r>
      <w:r>
        <w:rPr>
          <w:sz w:val="24"/>
          <w:szCs w:val="24"/>
        </w:rPr>
        <w:t>9</w:t>
      </w:r>
      <w:r w:rsidRPr="00476B34">
        <w:rPr>
          <w:sz w:val="24"/>
          <w:szCs w:val="24"/>
        </w:rPr>
        <w:t>0 litros (Ou Superior)</w:t>
      </w:r>
    </w:p>
    <w:p w:rsidR="00513456" w:rsidRDefault="00513456" w:rsidP="00513456">
      <w:pPr>
        <w:numPr>
          <w:ilvl w:val="0"/>
          <w:numId w:val="4"/>
        </w:numPr>
        <w:tabs>
          <w:tab w:val="num" w:pos="993"/>
        </w:tabs>
        <w:ind w:left="1134" w:hanging="425"/>
        <w:jc w:val="both"/>
        <w:rPr>
          <w:sz w:val="24"/>
          <w:szCs w:val="24"/>
        </w:rPr>
      </w:pPr>
      <w:r>
        <w:rPr>
          <w:sz w:val="24"/>
          <w:szCs w:val="24"/>
        </w:rPr>
        <w:t>Sistema de Monitoramento Via satélite</w:t>
      </w:r>
    </w:p>
    <w:p w:rsidR="005E4536" w:rsidRDefault="005E4536" w:rsidP="005E4536">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27246E" w:rsidRDefault="0027246E" w:rsidP="0027246E"/>
    <w:p w:rsidR="0027246E" w:rsidRDefault="0027246E" w:rsidP="0027246E"/>
    <w:p w:rsidR="00597F7E" w:rsidRDefault="00597F7E" w:rsidP="00597F7E"/>
    <w:p w:rsidR="00597F7E" w:rsidRPr="00597F7E" w:rsidRDefault="00597F7E" w:rsidP="00597F7E"/>
    <w:p w:rsidR="00190E6A" w:rsidRDefault="00597F7E" w:rsidP="00190E6A">
      <w:pPr>
        <w:pStyle w:val="Ttulo3"/>
        <w:rPr>
          <w:szCs w:val="24"/>
        </w:rPr>
      </w:pPr>
      <w:r w:rsidRPr="00190E6A">
        <w:rPr>
          <w:szCs w:val="24"/>
        </w:rPr>
        <w:lastRenderedPageBreak/>
        <w:t>Escavadeira de Esteira Hidráulica</w:t>
      </w:r>
      <w:r>
        <w:rPr>
          <w:szCs w:val="24"/>
        </w:rPr>
        <w:t>.</w:t>
      </w:r>
    </w:p>
    <w:p w:rsidR="00190E6A" w:rsidRDefault="00190E6A" w:rsidP="00190E6A">
      <w:pPr>
        <w:numPr>
          <w:ilvl w:val="0"/>
          <w:numId w:val="4"/>
        </w:numPr>
        <w:tabs>
          <w:tab w:val="num" w:pos="993"/>
        </w:tabs>
        <w:ind w:left="1134" w:hanging="425"/>
        <w:jc w:val="both"/>
        <w:rPr>
          <w:sz w:val="24"/>
          <w:szCs w:val="24"/>
        </w:rPr>
      </w:pPr>
      <w:r>
        <w:rPr>
          <w:sz w:val="24"/>
          <w:szCs w:val="24"/>
        </w:rPr>
        <w:t>Zero KM,</w:t>
      </w:r>
      <w:r w:rsidR="00597F7E">
        <w:rPr>
          <w:sz w:val="24"/>
          <w:szCs w:val="24"/>
        </w:rPr>
        <w:t xml:space="preserve"> </w:t>
      </w:r>
      <w:r w:rsidRPr="00476B34">
        <w:rPr>
          <w:sz w:val="24"/>
          <w:szCs w:val="24"/>
        </w:rPr>
        <w:t>fabricação</w:t>
      </w:r>
      <w:r>
        <w:rPr>
          <w:sz w:val="24"/>
          <w:szCs w:val="24"/>
        </w:rPr>
        <w:t xml:space="preserve"> 2017</w:t>
      </w:r>
      <w:r w:rsidRPr="00476B34">
        <w:rPr>
          <w:sz w:val="24"/>
          <w:szCs w:val="24"/>
        </w:rPr>
        <w:t>;</w:t>
      </w:r>
    </w:p>
    <w:p w:rsidR="00597F7E" w:rsidRDefault="00597F7E" w:rsidP="00597F7E">
      <w:pPr>
        <w:numPr>
          <w:ilvl w:val="0"/>
          <w:numId w:val="4"/>
        </w:numPr>
        <w:tabs>
          <w:tab w:val="num" w:pos="993"/>
        </w:tabs>
        <w:ind w:left="1134" w:hanging="425"/>
        <w:jc w:val="both"/>
        <w:rPr>
          <w:sz w:val="24"/>
          <w:szCs w:val="24"/>
        </w:rPr>
      </w:pPr>
      <w:r>
        <w:rPr>
          <w:sz w:val="24"/>
          <w:szCs w:val="24"/>
        </w:rPr>
        <w:t>Motor Diesel</w:t>
      </w:r>
    </w:p>
    <w:p w:rsidR="00190E6A" w:rsidRDefault="00597F7E" w:rsidP="00190E6A">
      <w:pPr>
        <w:numPr>
          <w:ilvl w:val="0"/>
          <w:numId w:val="4"/>
        </w:numPr>
        <w:tabs>
          <w:tab w:val="num" w:pos="993"/>
        </w:tabs>
        <w:ind w:left="1134" w:hanging="425"/>
        <w:jc w:val="both"/>
        <w:rPr>
          <w:sz w:val="24"/>
          <w:szCs w:val="24"/>
        </w:rPr>
      </w:pPr>
      <w:r>
        <w:rPr>
          <w:sz w:val="24"/>
          <w:szCs w:val="24"/>
        </w:rPr>
        <w:t>Potência Mínima 15</w:t>
      </w:r>
      <w:r w:rsidR="00190E6A">
        <w:rPr>
          <w:sz w:val="24"/>
          <w:szCs w:val="24"/>
        </w:rPr>
        <w:t>0HP</w:t>
      </w:r>
    </w:p>
    <w:p w:rsidR="00190E6A" w:rsidRDefault="00190E6A" w:rsidP="00190E6A">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w:t>
      </w:r>
      <w:r w:rsidR="00597F7E">
        <w:rPr>
          <w:sz w:val="24"/>
          <w:szCs w:val="24"/>
        </w:rPr>
        <w:t xml:space="preserve"> (Ou Superior)</w:t>
      </w:r>
    </w:p>
    <w:p w:rsidR="00190E6A" w:rsidRDefault="00190E6A" w:rsidP="00190E6A">
      <w:pPr>
        <w:numPr>
          <w:ilvl w:val="0"/>
          <w:numId w:val="4"/>
        </w:numPr>
        <w:tabs>
          <w:tab w:val="num" w:pos="993"/>
        </w:tabs>
        <w:ind w:left="1134" w:hanging="425"/>
        <w:jc w:val="both"/>
        <w:rPr>
          <w:sz w:val="24"/>
          <w:szCs w:val="24"/>
        </w:rPr>
      </w:pPr>
      <w:r>
        <w:rPr>
          <w:sz w:val="24"/>
          <w:szCs w:val="24"/>
        </w:rPr>
        <w:t>Injeção eletrônica</w:t>
      </w:r>
    </w:p>
    <w:p w:rsidR="008C531A" w:rsidRDefault="008C531A" w:rsidP="008C531A">
      <w:pPr>
        <w:numPr>
          <w:ilvl w:val="0"/>
          <w:numId w:val="4"/>
        </w:numPr>
        <w:tabs>
          <w:tab w:val="num" w:pos="993"/>
        </w:tabs>
        <w:ind w:left="1134" w:hanging="425"/>
        <w:jc w:val="both"/>
        <w:rPr>
          <w:sz w:val="24"/>
          <w:szCs w:val="24"/>
        </w:rPr>
      </w:pPr>
      <w:r>
        <w:rPr>
          <w:sz w:val="24"/>
          <w:szCs w:val="24"/>
        </w:rPr>
        <w:t>Tração 4x4</w:t>
      </w:r>
    </w:p>
    <w:p w:rsidR="00190E6A" w:rsidRDefault="00190E6A" w:rsidP="00190E6A">
      <w:pPr>
        <w:numPr>
          <w:ilvl w:val="0"/>
          <w:numId w:val="4"/>
        </w:numPr>
        <w:tabs>
          <w:tab w:val="num" w:pos="993"/>
        </w:tabs>
        <w:ind w:left="1134" w:hanging="425"/>
        <w:jc w:val="both"/>
        <w:rPr>
          <w:sz w:val="24"/>
          <w:szCs w:val="24"/>
        </w:rPr>
      </w:pPr>
      <w:r>
        <w:rPr>
          <w:sz w:val="24"/>
          <w:szCs w:val="24"/>
        </w:rPr>
        <w:t>Transmissão e Freios Hidrostáticos</w:t>
      </w:r>
    </w:p>
    <w:p w:rsidR="00190E6A" w:rsidRDefault="00190E6A" w:rsidP="00190E6A">
      <w:pPr>
        <w:numPr>
          <w:ilvl w:val="0"/>
          <w:numId w:val="4"/>
        </w:numPr>
        <w:tabs>
          <w:tab w:val="num" w:pos="993"/>
        </w:tabs>
        <w:ind w:left="1134" w:hanging="425"/>
        <w:jc w:val="both"/>
        <w:rPr>
          <w:sz w:val="24"/>
          <w:szCs w:val="24"/>
        </w:rPr>
      </w:pPr>
      <w:r>
        <w:rPr>
          <w:sz w:val="24"/>
          <w:szCs w:val="24"/>
        </w:rPr>
        <w:t>D</w:t>
      </w:r>
      <w:r w:rsidRPr="00513456">
        <w:rPr>
          <w:sz w:val="24"/>
          <w:szCs w:val="24"/>
        </w:rPr>
        <w:t>entes de perfis antiaderentes</w:t>
      </w:r>
    </w:p>
    <w:p w:rsidR="00190E6A" w:rsidRDefault="00190E6A" w:rsidP="00190E6A">
      <w:pPr>
        <w:numPr>
          <w:ilvl w:val="0"/>
          <w:numId w:val="4"/>
        </w:numPr>
        <w:tabs>
          <w:tab w:val="num" w:pos="993"/>
        </w:tabs>
        <w:ind w:left="1134" w:hanging="425"/>
        <w:jc w:val="both"/>
        <w:rPr>
          <w:sz w:val="24"/>
          <w:szCs w:val="24"/>
        </w:rPr>
      </w:pPr>
      <w:r w:rsidRPr="00476B34">
        <w:rPr>
          <w:sz w:val="24"/>
          <w:szCs w:val="24"/>
        </w:rPr>
        <w:t xml:space="preserve">Carga útil </w:t>
      </w:r>
      <w:r w:rsidR="005E4536">
        <w:rPr>
          <w:sz w:val="24"/>
          <w:szCs w:val="24"/>
        </w:rPr>
        <w:t>Operacional: 21</w:t>
      </w:r>
      <w:r>
        <w:rPr>
          <w:sz w:val="24"/>
          <w:szCs w:val="24"/>
        </w:rPr>
        <w:t>.</w:t>
      </w:r>
      <w:r w:rsidR="005E4536">
        <w:rPr>
          <w:sz w:val="24"/>
          <w:szCs w:val="24"/>
        </w:rPr>
        <w:t>0</w:t>
      </w:r>
      <w:r>
        <w:rPr>
          <w:sz w:val="24"/>
          <w:szCs w:val="24"/>
        </w:rPr>
        <w:t>000</w:t>
      </w:r>
      <w:r w:rsidRPr="00476B34">
        <w:rPr>
          <w:sz w:val="24"/>
          <w:szCs w:val="24"/>
        </w:rPr>
        <w:t xml:space="preserve"> kg (Ou Superior);</w:t>
      </w:r>
    </w:p>
    <w:p w:rsidR="00190E6A" w:rsidRDefault="005E4536" w:rsidP="00190E6A">
      <w:pPr>
        <w:numPr>
          <w:ilvl w:val="0"/>
          <w:numId w:val="4"/>
        </w:numPr>
        <w:tabs>
          <w:tab w:val="num" w:pos="993"/>
        </w:tabs>
        <w:ind w:left="1134" w:hanging="425"/>
        <w:jc w:val="both"/>
        <w:rPr>
          <w:sz w:val="24"/>
          <w:szCs w:val="24"/>
        </w:rPr>
      </w:pPr>
      <w:r>
        <w:rPr>
          <w:sz w:val="24"/>
          <w:szCs w:val="24"/>
        </w:rPr>
        <w:t>Caçamba</w:t>
      </w:r>
      <w:r w:rsidR="00190E6A">
        <w:rPr>
          <w:sz w:val="24"/>
          <w:szCs w:val="24"/>
        </w:rPr>
        <w:t xml:space="preserve"> com Capacidade </w:t>
      </w:r>
      <w:r>
        <w:rPr>
          <w:sz w:val="24"/>
          <w:szCs w:val="24"/>
        </w:rPr>
        <w:t>1</w:t>
      </w:r>
      <w:r w:rsidR="00190E6A">
        <w:rPr>
          <w:sz w:val="24"/>
          <w:szCs w:val="24"/>
        </w:rPr>
        <w:t>m</w:t>
      </w:r>
      <w:proofErr w:type="gramStart"/>
      <w:r w:rsidR="00190E6A">
        <w:rPr>
          <w:sz w:val="24"/>
          <w:szCs w:val="24"/>
        </w:rPr>
        <w:t>³</w:t>
      </w:r>
      <w:proofErr w:type="gramEnd"/>
      <w:r>
        <w:rPr>
          <w:sz w:val="24"/>
          <w:szCs w:val="24"/>
        </w:rPr>
        <w:t xml:space="preserve"> (Ou Superior)</w:t>
      </w:r>
    </w:p>
    <w:p w:rsidR="00190E6A" w:rsidRDefault="00190E6A" w:rsidP="00190E6A">
      <w:pPr>
        <w:numPr>
          <w:ilvl w:val="0"/>
          <w:numId w:val="4"/>
        </w:numPr>
        <w:tabs>
          <w:tab w:val="num" w:pos="993"/>
        </w:tabs>
        <w:ind w:left="1134" w:hanging="425"/>
        <w:jc w:val="both"/>
        <w:rPr>
          <w:sz w:val="24"/>
          <w:szCs w:val="24"/>
        </w:rPr>
      </w:pPr>
      <w:r>
        <w:rPr>
          <w:sz w:val="24"/>
          <w:szCs w:val="24"/>
        </w:rPr>
        <w:t>Sistema de Monitoramento Via satélite</w:t>
      </w:r>
    </w:p>
    <w:p w:rsidR="005E4536" w:rsidRDefault="005E4536" w:rsidP="005E4536">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27246E" w:rsidRDefault="0027246E" w:rsidP="0027246E"/>
    <w:p w:rsidR="0027246E" w:rsidRDefault="0027246E" w:rsidP="0027246E"/>
    <w:p w:rsidR="004701CC" w:rsidRDefault="004701CC" w:rsidP="004701CC">
      <w:pPr>
        <w:pStyle w:val="Ttulo3"/>
        <w:rPr>
          <w:szCs w:val="24"/>
        </w:rPr>
      </w:pPr>
      <w:r w:rsidRPr="004701CC">
        <w:rPr>
          <w:szCs w:val="24"/>
        </w:rPr>
        <w:t>Pá carregadeira sobre rodas (A)</w:t>
      </w:r>
      <w:r>
        <w:rPr>
          <w:szCs w:val="24"/>
        </w:rPr>
        <w:t>.</w:t>
      </w:r>
    </w:p>
    <w:p w:rsidR="004701CC" w:rsidRDefault="004701CC" w:rsidP="004701CC">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4701CC" w:rsidRDefault="004701CC" w:rsidP="004701CC">
      <w:pPr>
        <w:numPr>
          <w:ilvl w:val="0"/>
          <w:numId w:val="4"/>
        </w:numPr>
        <w:tabs>
          <w:tab w:val="num" w:pos="993"/>
        </w:tabs>
        <w:ind w:left="1134" w:hanging="425"/>
        <w:jc w:val="both"/>
        <w:rPr>
          <w:sz w:val="24"/>
          <w:szCs w:val="24"/>
        </w:rPr>
      </w:pPr>
      <w:r>
        <w:rPr>
          <w:sz w:val="24"/>
          <w:szCs w:val="24"/>
        </w:rPr>
        <w:t>Motor Diesel</w:t>
      </w:r>
    </w:p>
    <w:p w:rsidR="004701CC" w:rsidRDefault="004701CC" w:rsidP="004701CC">
      <w:pPr>
        <w:numPr>
          <w:ilvl w:val="0"/>
          <w:numId w:val="4"/>
        </w:numPr>
        <w:tabs>
          <w:tab w:val="num" w:pos="993"/>
        </w:tabs>
        <w:ind w:left="1134" w:hanging="425"/>
        <w:jc w:val="both"/>
        <w:rPr>
          <w:sz w:val="24"/>
          <w:szCs w:val="24"/>
        </w:rPr>
      </w:pPr>
      <w:r>
        <w:rPr>
          <w:sz w:val="24"/>
          <w:szCs w:val="24"/>
        </w:rPr>
        <w:t>Potência Mínima 1</w:t>
      </w:r>
      <w:r w:rsidR="003825F5">
        <w:rPr>
          <w:sz w:val="24"/>
          <w:szCs w:val="24"/>
        </w:rPr>
        <w:t>8</w:t>
      </w:r>
      <w:r>
        <w:rPr>
          <w:sz w:val="24"/>
          <w:szCs w:val="24"/>
        </w:rPr>
        <w:t>0HP</w:t>
      </w:r>
      <w:r w:rsidR="001B0DE0">
        <w:rPr>
          <w:sz w:val="24"/>
          <w:szCs w:val="24"/>
        </w:rPr>
        <w:t xml:space="preserve"> (Ou Superior)</w:t>
      </w:r>
    </w:p>
    <w:p w:rsidR="004701CC" w:rsidRDefault="003825F5" w:rsidP="004701CC">
      <w:pPr>
        <w:numPr>
          <w:ilvl w:val="0"/>
          <w:numId w:val="4"/>
        </w:numPr>
        <w:tabs>
          <w:tab w:val="num" w:pos="993"/>
        </w:tabs>
        <w:ind w:left="1134" w:hanging="425"/>
        <w:jc w:val="both"/>
        <w:rPr>
          <w:sz w:val="24"/>
          <w:szCs w:val="24"/>
        </w:rPr>
      </w:pPr>
      <w:proofErr w:type="gramStart"/>
      <w:r>
        <w:rPr>
          <w:sz w:val="24"/>
          <w:szCs w:val="24"/>
        </w:rPr>
        <w:t>6</w:t>
      </w:r>
      <w:proofErr w:type="gramEnd"/>
      <w:r w:rsidR="004701CC">
        <w:rPr>
          <w:sz w:val="24"/>
          <w:szCs w:val="24"/>
        </w:rPr>
        <w:t xml:space="preserve"> Cilindros (Ou Superior)</w:t>
      </w:r>
    </w:p>
    <w:p w:rsidR="004701CC" w:rsidRDefault="004701CC" w:rsidP="004701CC">
      <w:pPr>
        <w:numPr>
          <w:ilvl w:val="0"/>
          <w:numId w:val="4"/>
        </w:numPr>
        <w:tabs>
          <w:tab w:val="num" w:pos="993"/>
        </w:tabs>
        <w:ind w:left="1134" w:hanging="425"/>
        <w:jc w:val="both"/>
        <w:rPr>
          <w:sz w:val="24"/>
          <w:szCs w:val="24"/>
        </w:rPr>
      </w:pPr>
      <w:r>
        <w:rPr>
          <w:sz w:val="24"/>
          <w:szCs w:val="24"/>
        </w:rPr>
        <w:t xml:space="preserve">Transmissão </w:t>
      </w:r>
      <w:proofErr w:type="gramStart"/>
      <w:r w:rsidR="00997D2F">
        <w:rPr>
          <w:sz w:val="24"/>
          <w:szCs w:val="24"/>
        </w:rPr>
        <w:t>4</w:t>
      </w:r>
      <w:proofErr w:type="gramEnd"/>
      <w:r w:rsidR="00997D2F">
        <w:rPr>
          <w:sz w:val="24"/>
          <w:szCs w:val="24"/>
        </w:rPr>
        <w:t xml:space="preserve"> velocidades (Ou Superior)</w:t>
      </w:r>
    </w:p>
    <w:p w:rsidR="004701CC" w:rsidRDefault="00247208" w:rsidP="004701CC">
      <w:pPr>
        <w:numPr>
          <w:ilvl w:val="0"/>
          <w:numId w:val="4"/>
        </w:numPr>
        <w:tabs>
          <w:tab w:val="num" w:pos="993"/>
        </w:tabs>
        <w:ind w:left="1134" w:hanging="425"/>
        <w:jc w:val="both"/>
        <w:rPr>
          <w:sz w:val="24"/>
          <w:szCs w:val="24"/>
        </w:rPr>
      </w:pPr>
      <w:r>
        <w:rPr>
          <w:sz w:val="24"/>
          <w:szCs w:val="24"/>
        </w:rPr>
        <w:t xml:space="preserve">Carga útil </w:t>
      </w:r>
      <w:r w:rsidR="004701CC">
        <w:rPr>
          <w:sz w:val="24"/>
          <w:szCs w:val="24"/>
        </w:rPr>
        <w:t xml:space="preserve">Operacional: </w:t>
      </w:r>
      <w:r w:rsidR="00997D2F">
        <w:rPr>
          <w:sz w:val="24"/>
          <w:szCs w:val="24"/>
        </w:rPr>
        <w:t>1</w:t>
      </w:r>
      <w:r w:rsidR="001B0DE0">
        <w:rPr>
          <w:sz w:val="24"/>
          <w:szCs w:val="24"/>
        </w:rPr>
        <w:t>8</w:t>
      </w:r>
      <w:r w:rsidR="004701CC">
        <w:rPr>
          <w:sz w:val="24"/>
          <w:szCs w:val="24"/>
        </w:rPr>
        <w:t>.000</w:t>
      </w:r>
      <w:r w:rsidR="004701CC" w:rsidRPr="00476B34">
        <w:rPr>
          <w:sz w:val="24"/>
          <w:szCs w:val="24"/>
        </w:rPr>
        <w:t xml:space="preserve"> kg (Ou Superior);</w:t>
      </w:r>
    </w:p>
    <w:p w:rsidR="004701CC" w:rsidRDefault="004701CC" w:rsidP="004701CC">
      <w:pPr>
        <w:numPr>
          <w:ilvl w:val="0"/>
          <w:numId w:val="4"/>
        </w:numPr>
        <w:tabs>
          <w:tab w:val="num" w:pos="993"/>
        </w:tabs>
        <w:ind w:left="1134" w:hanging="425"/>
        <w:jc w:val="both"/>
        <w:rPr>
          <w:sz w:val="24"/>
          <w:szCs w:val="24"/>
        </w:rPr>
      </w:pPr>
      <w:r>
        <w:rPr>
          <w:sz w:val="24"/>
          <w:szCs w:val="24"/>
        </w:rPr>
        <w:t xml:space="preserve">Caçamba com Capacidade </w:t>
      </w:r>
      <w:r w:rsidR="001B0DE0">
        <w:rPr>
          <w:sz w:val="24"/>
          <w:szCs w:val="24"/>
        </w:rPr>
        <w:t>2</w:t>
      </w:r>
      <w:r w:rsidR="00997D2F">
        <w:rPr>
          <w:sz w:val="24"/>
          <w:szCs w:val="24"/>
        </w:rPr>
        <w:t>,</w:t>
      </w:r>
      <w:r w:rsidR="001B0DE0">
        <w:rPr>
          <w:sz w:val="24"/>
          <w:szCs w:val="24"/>
        </w:rPr>
        <w:t>5</w:t>
      </w:r>
      <w:r w:rsidR="00997D2F">
        <w:rPr>
          <w:sz w:val="24"/>
          <w:szCs w:val="24"/>
        </w:rPr>
        <w:t xml:space="preserve"> </w:t>
      </w:r>
      <w:r>
        <w:rPr>
          <w:sz w:val="24"/>
          <w:szCs w:val="24"/>
        </w:rPr>
        <w:t>m³ (Ou Superior)</w:t>
      </w:r>
    </w:p>
    <w:p w:rsidR="004701CC" w:rsidRDefault="004701CC" w:rsidP="004701CC">
      <w:pPr>
        <w:numPr>
          <w:ilvl w:val="0"/>
          <w:numId w:val="4"/>
        </w:numPr>
        <w:tabs>
          <w:tab w:val="num" w:pos="993"/>
        </w:tabs>
        <w:ind w:left="1134" w:hanging="425"/>
        <w:jc w:val="both"/>
        <w:rPr>
          <w:sz w:val="24"/>
          <w:szCs w:val="24"/>
        </w:rPr>
      </w:pPr>
      <w:r>
        <w:rPr>
          <w:sz w:val="24"/>
          <w:szCs w:val="24"/>
        </w:rPr>
        <w:t>Sistema de Monitoramento Via satélite</w:t>
      </w:r>
    </w:p>
    <w:p w:rsidR="004701CC" w:rsidRDefault="004701CC" w:rsidP="004701CC">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w:t>
      </w:r>
      <w:r w:rsidR="008C531A">
        <w:rPr>
          <w:sz w:val="24"/>
          <w:szCs w:val="24"/>
        </w:rPr>
        <w:t>ento acústico e Ar condicionado.</w:t>
      </w:r>
    </w:p>
    <w:p w:rsidR="008C531A" w:rsidRDefault="008C531A" w:rsidP="004701CC">
      <w:pPr>
        <w:numPr>
          <w:ilvl w:val="0"/>
          <w:numId w:val="4"/>
        </w:numPr>
        <w:tabs>
          <w:tab w:val="num" w:pos="993"/>
        </w:tabs>
        <w:ind w:left="1134" w:hanging="425"/>
        <w:jc w:val="both"/>
        <w:rPr>
          <w:sz w:val="24"/>
          <w:szCs w:val="24"/>
        </w:rPr>
      </w:pPr>
      <w:r>
        <w:rPr>
          <w:sz w:val="24"/>
          <w:szCs w:val="24"/>
        </w:rPr>
        <w:t>Tração 4x4</w:t>
      </w:r>
    </w:p>
    <w:p w:rsidR="005D6B66" w:rsidRDefault="005D6B66" w:rsidP="005D6B66">
      <w:pPr>
        <w:pStyle w:val="Ttulo3"/>
        <w:rPr>
          <w:szCs w:val="24"/>
        </w:rPr>
      </w:pPr>
      <w:r w:rsidRPr="004701CC">
        <w:rPr>
          <w:szCs w:val="24"/>
        </w:rPr>
        <w:t>Pá carregadeira sobre rodas (</w:t>
      </w:r>
      <w:r>
        <w:rPr>
          <w:szCs w:val="24"/>
        </w:rPr>
        <w:t>B</w:t>
      </w:r>
      <w:r w:rsidRPr="004701CC">
        <w:rPr>
          <w:szCs w:val="24"/>
        </w:rPr>
        <w:t>)</w:t>
      </w:r>
      <w:r>
        <w:rPr>
          <w:szCs w:val="24"/>
        </w:rPr>
        <w:t>.</w:t>
      </w:r>
    </w:p>
    <w:p w:rsidR="005D6B66" w:rsidRPr="005D6B66" w:rsidRDefault="005D6B66" w:rsidP="005D6B66">
      <w:r w:rsidRPr="005D6B66">
        <w:t xml:space="preserve">10 a 12 toneladas de peso operacional com motor de 120 a 138HP de potência, com concha de 1,9 a 2,1 mts³ </w:t>
      </w:r>
      <w:proofErr w:type="gramStart"/>
      <w:r w:rsidRPr="005D6B66">
        <w:t>de</w:t>
      </w:r>
      <w:proofErr w:type="gramEnd"/>
    </w:p>
    <w:p w:rsidR="005D6B66" w:rsidRDefault="005D6B66" w:rsidP="005D6B66">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5D6B66" w:rsidRDefault="005D6B66" w:rsidP="005D6B66">
      <w:pPr>
        <w:numPr>
          <w:ilvl w:val="0"/>
          <w:numId w:val="4"/>
        </w:numPr>
        <w:tabs>
          <w:tab w:val="num" w:pos="993"/>
        </w:tabs>
        <w:ind w:left="1134" w:hanging="425"/>
        <w:jc w:val="both"/>
        <w:rPr>
          <w:sz w:val="24"/>
          <w:szCs w:val="24"/>
        </w:rPr>
      </w:pPr>
      <w:r>
        <w:rPr>
          <w:sz w:val="24"/>
          <w:szCs w:val="24"/>
        </w:rPr>
        <w:t>Motor Diesel</w:t>
      </w:r>
    </w:p>
    <w:p w:rsidR="005D6B66" w:rsidRDefault="005D6B66" w:rsidP="005D6B66">
      <w:pPr>
        <w:numPr>
          <w:ilvl w:val="0"/>
          <w:numId w:val="4"/>
        </w:numPr>
        <w:tabs>
          <w:tab w:val="num" w:pos="993"/>
        </w:tabs>
        <w:ind w:left="1134" w:hanging="425"/>
        <w:jc w:val="both"/>
        <w:rPr>
          <w:sz w:val="24"/>
          <w:szCs w:val="24"/>
        </w:rPr>
      </w:pPr>
      <w:r>
        <w:rPr>
          <w:sz w:val="24"/>
          <w:szCs w:val="24"/>
        </w:rPr>
        <w:t>Potência Mínima 120HP (Ou Superior)</w:t>
      </w:r>
    </w:p>
    <w:p w:rsidR="005D6B66" w:rsidRDefault="005D6B66" w:rsidP="005D6B66">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5D6B66" w:rsidRDefault="005D6B66" w:rsidP="005D6B66">
      <w:pPr>
        <w:numPr>
          <w:ilvl w:val="0"/>
          <w:numId w:val="4"/>
        </w:numPr>
        <w:tabs>
          <w:tab w:val="num" w:pos="993"/>
        </w:tabs>
        <w:ind w:left="1134" w:hanging="425"/>
        <w:jc w:val="both"/>
        <w:rPr>
          <w:sz w:val="24"/>
          <w:szCs w:val="24"/>
        </w:rPr>
      </w:pPr>
      <w:r>
        <w:rPr>
          <w:sz w:val="24"/>
          <w:szCs w:val="24"/>
        </w:rPr>
        <w:t xml:space="preserve">Transmissão </w:t>
      </w:r>
      <w:proofErr w:type="gramStart"/>
      <w:r>
        <w:rPr>
          <w:sz w:val="24"/>
          <w:szCs w:val="24"/>
        </w:rPr>
        <w:t>4</w:t>
      </w:r>
      <w:proofErr w:type="gramEnd"/>
      <w:r>
        <w:rPr>
          <w:sz w:val="24"/>
          <w:szCs w:val="24"/>
        </w:rPr>
        <w:t xml:space="preserve"> velocidades (Ou Superior)</w:t>
      </w:r>
    </w:p>
    <w:p w:rsidR="005D6B66" w:rsidRDefault="005D6B66" w:rsidP="005D6B66">
      <w:pPr>
        <w:numPr>
          <w:ilvl w:val="0"/>
          <w:numId w:val="4"/>
        </w:numPr>
        <w:tabs>
          <w:tab w:val="num" w:pos="993"/>
        </w:tabs>
        <w:ind w:left="1134" w:hanging="425"/>
        <w:jc w:val="both"/>
        <w:rPr>
          <w:sz w:val="24"/>
          <w:szCs w:val="24"/>
        </w:rPr>
      </w:pPr>
      <w:r w:rsidRPr="00476B34">
        <w:rPr>
          <w:sz w:val="24"/>
          <w:szCs w:val="24"/>
        </w:rPr>
        <w:t xml:space="preserve">Carga útil </w:t>
      </w:r>
      <w:r>
        <w:rPr>
          <w:sz w:val="24"/>
          <w:szCs w:val="24"/>
        </w:rPr>
        <w:t>Operacional: 10.000</w:t>
      </w:r>
      <w:r w:rsidRPr="00476B34">
        <w:rPr>
          <w:sz w:val="24"/>
          <w:szCs w:val="24"/>
        </w:rPr>
        <w:t xml:space="preserve"> kg (Ou Superior);</w:t>
      </w:r>
    </w:p>
    <w:p w:rsidR="005D6B66" w:rsidRDefault="00DC3D09" w:rsidP="005D6B66">
      <w:pPr>
        <w:numPr>
          <w:ilvl w:val="0"/>
          <w:numId w:val="4"/>
        </w:numPr>
        <w:tabs>
          <w:tab w:val="num" w:pos="993"/>
        </w:tabs>
        <w:ind w:left="1134" w:hanging="425"/>
        <w:jc w:val="both"/>
        <w:rPr>
          <w:sz w:val="24"/>
          <w:szCs w:val="24"/>
        </w:rPr>
      </w:pPr>
      <w:r>
        <w:rPr>
          <w:sz w:val="24"/>
          <w:szCs w:val="24"/>
        </w:rPr>
        <w:t>Conch</w:t>
      </w:r>
      <w:r w:rsidR="005D6B66">
        <w:rPr>
          <w:sz w:val="24"/>
          <w:szCs w:val="24"/>
        </w:rPr>
        <w:t>a com Capacidade 1,</w:t>
      </w:r>
      <w:r>
        <w:rPr>
          <w:sz w:val="24"/>
          <w:szCs w:val="24"/>
        </w:rPr>
        <w:t>9</w:t>
      </w:r>
      <w:r w:rsidR="005D6B66">
        <w:rPr>
          <w:sz w:val="24"/>
          <w:szCs w:val="24"/>
        </w:rPr>
        <w:t xml:space="preserve"> m³ (Ou Superior)</w:t>
      </w:r>
    </w:p>
    <w:p w:rsidR="005D6B66" w:rsidRDefault="005D6B66" w:rsidP="005D6B66">
      <w:pPr>
        <w:numPr>
          <w:ilvl w:val="0"/>
          <w:numId w:val="4"/>
        </w:numPr>
        <w:tabs>
          <w:tab w:val="num" w:pos="993"/>
        </w:tabs>
        <w:ind w:left="1134" w:hanging="425"/>
        <w:jc w:val="both"/>
        <w:rPr>
          <w:sz w:val="24"/>
          <w:szCs w:val="24"/>
        </w:rPr>
      </w:pPr>
      <w:r>
        <w:rPr>
          <w:sz w:val="24"/>
          <w:szCs w:val="24"/>
        </w:rPr>
        <w:t>Sistema de Monitoramento Via satélite</w:t>
      </w:r>
    </w:p>
    <w:p w:rsidR="005D6B66" w:rsidRDefault="005D6B66" w:rsidP="005D6B66">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5D6B66" w:rsidRDefault="005D6B66" w:rsidP="005D6B66">
      <w:pPr>
        <w:numPr>
          <w:ilvl w:val="0"/>
          <w:numId w:val="4"/>
        </w:numPr>
        <w:tabs>
          <w:tab w:val="num" w:pos="993"/>
        </w:tabs>
        <w:ind w:left="1134" w:hanging="425"/>
        <w:jc w:val="both"/>
        <w:rPr>
          <w:sz w:val="24"/>
          <w:szCs w:val="24"/>
        </w:rPr>
      </w:pPr>
      <w:r>
        <w:rPr>
          <w:sz w:val="24"/>
          <w:szCs w:val="24"/>
        </w:rPr>
        <w:t>Tração 4x4</w:t>
      </w:r>
    </w:p>
    <w:p w:rsidR="0027246E" w:rsidRDefault="0027246E" w:rsidP="0027246E"/>
    <w:p w:rsidR="0027246E" w:rsidRDefault="0027246E" w:rsidP="0027246E"/>
    <w:p w:rsidR="0027246E" w:rsidRDefault="0027246E" w:rsidP="0027246E"/>
    <w:p w:rsidR="0027246E" w:rsidRDefault="0027246E" w:rsidP="0027246E"/>
    <w:p w:rsidR="0027246E" w:rsidRDefault="0027246E" w:rsidP="0027246E"/>
    <w:p w:rsidR="0027246E" w:rsidRDefault="0027246E" w:rsidP="0027246E"/>
    <w:p w:rsidR="005D6B66" w:rsidRDefault="005D6B66" w:rsidP="005D6B66">
      <w:pPr>
        <w:pStyle w:val="Ttulo3"/>
        <w:rPr>
          <w:szCs w:val="24"/>
        </w:rPr>
      </w:pPr>
      <w:r w:rsidRPr="004701CC">
        <w:rPr>
          <w:szCs w:val="24"/>
        </w:rPr>
        <w:lastRenderedPageBreak/>
        <w:t>Pá carregadeira sobre rodas (</w:t>
      </w:r>
      <w:r>
        <w:rPr>
          <w:szCs w:val="24"/>
        </w:rPr>
        <w:t>C</w:t>
      </w:r>
      <w:r w:rsidRPr="004701CC">
        <w:rPr>
          <w:szCs w:val="24"/>
        </w:rPr>
        <w:t>)</w:t>
      </w:r>
      <w:r>
        <w:rPr>
          <w:szCs w:val="24"/>
        </w:rPr>
        <w:t>.</w:t>
      </w:r>
    </w:p>
    <w:p w:rsidR="005D6B66" w:rsidRPr="005D6B66" w:rsidRDefault="005D6B66" w:rsidP="005D6B66">
      <w:pPr>
        <w:ind w:left="1134"/>
        <w:jc w:val="both"/>
        <w:rPr>
          <w:sz w:val="24"/>
          <w:szCs w:val="24"/>
        </w:rPr>
      </w:pPr>
    </w:p>
    <w:p w:rsidR="005D6B66" w:rsidRDefault="005D6B66" w:rsidP="005D6B66">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5D6B66" w:rsidRDefault="005D6B66" w:rsidP="005D6B66">
      <w:pPr>
        <w:numPr>
          <w:ilvl w:val="0"/>
          <w:numId w:val="4"/>
        </w:numPr>
        <w:tabs>
          <w:tab w:val="num" w:pos="993"/>
        </w:tabs>
        <w:ind w:left="1134" w:hanging="425"/>
        <w:jc w:val="both"/>
        <w:rPr>
          <w:sz w:val="24"/>
          <w:szCs w:val="24"/>
        </w:rPr>
      </w:pPr>
      <w:r>
        <w:rPr>
          <w:sz w:val="24"/>
          <w:szCs w:val="24"/>
        </w:rPr>
        <w:t>Motor Diesel Turbo</w:t>
      </w:r>
    </w:p>
    <w:p w:rsidR="005D6B66" w:rsidRDefault="005D6B66" w:rsidP="005D6B66">
      <w:pPr>
        <w:numPr>
          <w:ilvl w:val="0"/>
          <w:numId w:val="4"/>
        </w:numPr>
        <w:tabs>
          <w:tab w:val="num" w:pos="993"/>
        </w:tabs>
        <w:ind w:left="1134" w:hanging="425"/>
        <w:jc w:val="both"/>
        <w:rPr>
          <w:sz w:val="24"/>
          <w:szCs w:val="24"/>
        </w:rPr>
      </w:pPr>
      <w:r>
        <w:rPr>
          <w:sz w:val="24"/>
          <w:szCs w:val="24"/>
        </w:rPr>
        <w:t>Potência Mínima 120HP (Ou Superior)</w:t>
      </w:r>
    </w:p>
    <w:p w:rsidR="005D6B66" w:rsidRDefault="005D6B66" w:rsidP="005D6B66">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5D6B66" w:rsidRDefault="005D6B66" w:rsidP="005D6B66">
      <w:pPr>
        <w:numPr>
          <w:ilvl w:val="0"/>
          <w:numId w:val="4"/>
        </w:numPr>
        <w:tabs>
          <w:tab w:val="num" w:pos="993"/>
        </w:tabs>
        <w:ind w:left="1134" w:hanging="425"/>
        <w:jc w:val="both"/>
        <w:rPr>
          <w:sz w:val="24"/>
          <w:szCs w:val="24"/>
        </w:rPr>
      </w:pPr>
      <w:r>
        <w:rPr>
          <w:sz w:val="24"/>
          <w:szCs w:val="24"/>
        </w:rPr>
        <w:t xml:space="preserve">Transmissão </w:t>
      </w:r>
      <w:proofErr w:type="gramStart"/>
      <w:r>
        <w:rPr>
          <w:sz w:val="24"/>
          <w:szCs w:val="24"/>
        </w:rPr>
        <w:t>4</w:t>
      </w:r>
      <w:proofErr w:type="gramEnd"/>
      <w:r>
        <w:rPr>
          <w:sz w:val="24"/>
          <w:szCs w:val="24"/>
        </w:rPr>
        <w:t xml:space="preserve"> velocidades (Ou Superior)</w:t>
      </w:r>
    </w:p>
    <w:p w:rsidR="005D6B66" w:rsidRDefault="005D6B66" w:rsidP="005D6B66">
      <w:pPr>
        <w:numPr>
          <w:ilvl w:val="0"/>
          <w:numId w:val="4"/>
        </w:numPr>
        <w:tabs>
          <w:tab w:val="num" w:pos="993"/>
        </w:tabs>
        <w:ind w:left="1134" w:hanging="425"/>
        <w:jc w:val="both"/>
        <w:rPr>
          <w:sz w:val="24"/>
          <w:szCs w:val="24"/>
        </w:rPr>
      </w:pPr>
      <w:r w:rsidRPr="00476B34">
        <w:rPr>
          <w:sz w:val="24"/>
          <w:szCs w:val="24"/>
        </w:rPr>
        <w:t xml:space="preserve">Carga útil </w:t>
      </w:r>
      <w:r>
        <w:rPr>
          <w:sz w:val="24"/>
          <w:szCs w:val="24"/>
        </w:rPr>
        <w:t>Operacional: 15.000</w:t>
      </w:r>
      <w:r w:rsidRPr="00476B34">
        <w:rPr>
          <w:sz w:val="24"/>
          <w:szCs w:val="24"/>
        </w:rPr>
        <w:t xml:space="preserve"> kg (Ou Superior);</w:t>
      </w:r>
    </w:p>
    <w:p w:rsidR="005D6B66" w:rsidRDefault="005D6B66" w:rsidP="005D6B66">
      <w:pPr>
        <w:numPr>
          <w:ilvl w:val="0"/>
          <w:numId w:val="4"/>
        </w:numPr>
        <w:tabs>
          <w:tab w:val="num" w:pos="993"/>
        </w:tabs>
        <w:ind w:left="1134" w:hanging="425"/>
        <w:jc w:val="both"/>
        <w:rPr>
          <w:sz w:val="24"/>
          <w:szCs w:val="24"/>
        </w:rPr>
      </w:pPr>
      <w:r>
        <w:rPr>
          <w:sz w:val="24"/>
          <w:szCs w:val="24"/>
        </w:rPr>
        <w:t>C</w:t>
      </w:r>
      <w:r w:rsidR="00462690">
        <w:rPr>
          <w:sz w:val="24"/>
          <w:szCs w:val="24"/>
        </w:rPr>
        <w:t>oncha</w:t>
      </w:r>
      <w:r>
        <w:rPr>
          <w:sz w:val="24"/>
          <w:szCs w:val="24"/>
        </w:rPr>
        <w:t xml:space="preserve"> com Capacidade 2,5 m³ (Ou Superior)</w:t>
      </w:r>
    </w:p>
    <w:p w:rsidR="005D6B66" w:rsidRDefault="005D6B66" w:rsidP="005D6B66">
      <w:pPr>
        <w:numPr>
          <w:ilvl w:val="0"/>
          <w:numId w:val="4"/>
        </w:numPr>
        <w:tabs>
          <w:tab w:val="num" w:pos="993"/>
        </w:tabs>
        <w:ind w:left="1134" w:hanging="425"/>
        <w:jc w:val="both"/>
        <w:rPr>
          <w:sz w:val="24"/>
          <w:szCs w:val="24"/>
        </w:rPr>
      </w:pPr>
      <w:r>
        <w:rPr>
          <w:sz w:val="24"/>
          <w:szCs w:val="24"/>
        </w:rPr>
        <w:t>Sistema de Monitoramento Via satélite</w:t>
      </w:r>
    </w:p>
    <w:p w:rsidR="005D6B66" w:rsidRDefault="005D6B66" w:rsidP="005D6B66">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5D6B66" w:rsidRDefault="005D6B66" w:rsidP="005D6B66">
      <w:pPr>
        <w:numPr>
          <w:ilvl w:val="0"/>
          <w:numId w:val="4"/>
        </w:numPr>
        <w:tabs>
          <w:tab w:val="num" w:pos="993"/>
        </w:tabs>
        <w:ind w:left="1134" w:hanging="425"/>
        <w:jc w:val="both"/>
        <w:rPr>
          <w:sz w:val="24"/>
          <w:szCs w:val="24"/>
        </w:rPr>
      </w:pPr>
      <w:r>
        <w:rPr>
          <w:sz w:val="24"/>
          <w:szCs w:val="24"/>
        </w:rPr>
        <w:t>Tração 4x4</w:t>
      </w:r>
    </w:p>
    <w:p w:rsidR="005D6B66" w:rsidRDefault="005D6B66" w:rsidP="005D6B66"/>
    <w:p w:rsidR="005D6B66" w:rsidRDefault="005D6B66" w:rsidP="005D6B66">
      <w:pPr>
        <w:pStyle w:val="Ttulo3"/>
        <w:rPr>
          <w:szCs w:val="24"/>
        </w:rPr>
      </w:pPr>
      <w:r>
        <w:rPr>
          <w:szCs w:val="24"/>
        </w:rPr>
        <w:t>Moto Niveladora</w:t>
      </w:r>
      <w:r w:rsidRPr="004701CC">
        <w:rPr>
          <w:szCs w:val="24"/>
        </w:rPr>
        <w:t xml:space="preserve"> (</w:t>
      </w:r>
      <w:r>
        <w:rPr>
          <w:szCs w:val="24"/>
        </w:rPr>
        <w:t>A</w:t>
      </w:r>
      <w:r w:rsidRPr="004701CC">
        <w:rPr>
          <w:szCs w:val="24"/>
        </w:rPr>
        <w:t>)</w:t>
      </w:r>
      <w:r>
        <w:rPr>
          <w:szCs w:val="24"/>
        </w:rPr>
        <w:t>.</w:t>
      </w:r>
    </w:p>
    <w:p w:rsidR="005D6B66" w:rsidRDefault="005D6B66" w:rsidP="005D6B66">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5D6B66" w:rsidRDefault="005D6B66" w:rsidP="005D6B66">
      <w:pPr>
        <w:numPr>
          <w:ilvl w:val="0"/>
          <w:numId w:val="4"/>
        </w:numPr>
        <w:tabs>
          <w:tab w:val="num" w:pos="993"/>
        </w:tabs>
        <w:ind w:left="1134" w:hanging="425"/>
        <w:jc w:val="both"/>
        <w:rPr>
          <w:sz w:val="24"/>
          <w:szCs w:val="24"/>
        </w:rPr>
      </w:pPr>
      <w:r>
        <w:rPr>
          <w:sz w:val="24"/>
          <w:szCs w:val="24"/>
        </w:rPr>
        <w:t xml:space="preserve">Motor Diesel Turbo </w:t>
      </w:r>
      <w:proofErr w:type="gramStart"/>
      <w:r>
        <w:rPr>
          <w:sz w:val="24"/>
          <w:szCs w:val="24"/>
        </w:rPr>
        <w:t>6</w:t>
      </w:r>
      <w:proofErr w:type="gramEnd"/>
      <w:r>
        <w:rPr>
          <w:sz w:val="24"/>
          <w:szCs w:val="24"/>
        </w:rPr>
        <w:t xml:space="preserve"> cilindros (Ou Superior)</w:t>
      </w:r>
    </w:p>
    <w:p w:rsidR="005D6B66" w:rsidRDefault="005D6B66" w:rsidP="005D6B66">
      <w:pPr>
        <w:numPr>
          <w:ilvl w:val="0"/>
          <w:numId w:val="4"/>
        </w:numPr>
        <w:tabs>
          <w:tab w:val="num" w:pos="993"/>
        </w:tabs>
        <w:ind w:left="1134" w:hanging="425"/>
        <w:jc w:val="both"/>
        <w:rPr>
          <w:sz w:val="24"/>
          <w:szCs w:val="24"/>
        </w:rPr>
      </w:pPr>
      <w:r>
        <w:rPr>
          <w:sz w:val="24"/>
          <w:szCs w:val="24"/>
        </w:rPr>
        <w:t>Potência Mínima 170HP (Ou Superior)</w:t>
      </w:r>
    </w:p>
    <w:p w:rsidR="005D6B66" w:rsidRDefault="005D6B66" w:rsidP="005D6B66">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5D6B66" w:rsidRDefault="005D6B66" w:rsidP="005D6B66">
      <w:pPr>
        <w:numPr>
          <w:ilvl w:val="0"/>
          <w:numId w:val="4"/>
        </w:numPr>
        <w:tabs>
          <w:tab w:val="num" w:pos="993"/>
        </w:tabs>
        <w:ind w:left="1134" w:hanging="425"/>
        <w:jc w:val="both"/>
        <w:rPr>
          <w:sz w:val="24"/>
          <w:szCs w:val="24"/>
        </w:rPr>
      </w:pPr>
      <w:r>
        <w:rPr>
          <w:sz w:val="24"/>
          <w:szCs w:val="24"/>
        </w:rPr>
        <w:t xml:space="preserve">Transmissão </w:t>
      </w:r>
      <w:proofErr w:type="gramStart"/>
      <w:r>
        <w:rPr>
          <w:sz w:val="24"/>
          <w:szCs w:val="24"/>
        </w:rPr>
        <w:t>4</w:t>
      </w:r>
      <w:proofErr w:type="gramEnd"/>
      <w:r>
        <w:rPr>
          <w:sz w:val="24"/>
          <w:szCs w:val="24"/>
        </w:rPr>
        <w:t xml:space="preserve"> velocidades (Ou Superior)</w:t>
      </w:r>
    </w:p>
    <w:p w:rsidR="005D6B66" w:rsidRDefault="005D6B66" w:rsidP="005D6B66">
      <w:pPr>
        <w:numPr>
          <w:ilvl w:val="0"/>
          <w:numId w:val="4"/>
        </w:numPr>
        <w:tabs>
          <w:tab w:val="num" w:pos="993"/>
        </w:tabs>
        <w:ind w:left="1134" w:hanging="425"/>
        <w:jc w:val="both"/>
        <w:rPr>
          <w:sz w:val="24"/>
          <w:szCs w:val="24"/>
        </w:rPr>
      </w:pPr>
      <w:r w:rsidRPr="00476B34">
        <w:rPr>
          <w:sz w:val="24"/>
          <w:szCs w:val="24"/>
        </w:rPr>
        <w:t xml:space="preserve">Carga útil </w:t>
      </w:r>
      <w:r>
        <w:rPr>
          <w:sz w:val="24"/>
          <w:szCs w:val="24"/>
        </w:rPr>
        <w:t>Operacional: 14.500</w:t>
      </w:r>
      <w:r w:rsidRPr="00476B34">
        <w:rPr>
          <w:sz w:val="24"/>
          <w:szCs w:val="24"/>
        </w:rPr>
        <w:t xml:space="preserve"> kg (Ou Superior);</w:t>
      </w:r>
    </w:p>
    <w:p w:rsidR="005D6B66" w:rsidRDefault="005D6B66" w:rsidP="005D6B66">
      <w:pPr>
        <w:numPr>
          <w:ilvl w:val="0"/>
          <w:numId w:val="4"/>
        </w:numPr>
        <w:tabs>
          <w:tab w:val="num" w:pos="993"/>
        </w:tabs>
        <w:ind w:left="1134" w:hanging="425"/>
        <w:jc w:val="both"/>
        <w:rPr>
          <w:sz w:val="24"/>
          <w:szCs w:val="24"/>
        </w:rPr>
      </w:pPr>
      <w:r>
        <w:rPr>
          <w:sz w:val="24"/>
          <w:szCs w:val="24"/>
        </w:rPr>
        <w:t>C</w:t>
      </w:r>
      <w:r w:rsidR="00462690">
        <w:rPr>
          <w:sz w:val="24"/>
          <w:szCs w:val="24"/>
        </w:rPr>
        <w:t>oncha</w:t>
      </w:r>
      <w:r>
        <w:rPr>
          <w:sz w:val="24"/>
          <w:szCs w:val="24"/>
        </w:rPr>
        <w:t xml:space="preserve"> com Capacidade 2,5 m³ (Ou Superior)</w:t>
      </w:r>
    </w:p>
    <w:p w:rsidR="005D6B66" w:rsidRDefault="005D6B66" w:rsidP="005D6B66">
      <w:pPr>
        <w:numPr>
          <w:ilvl w:val="0"/>
          <w:numId w:val="4"/>
        </w:numPr>
        <w:tabs>
          <w:tab w:val="num" w:pos="993"/>
        </w:tabs>
        <w:ind w:left="1134" w:hanging="425"/>
        <w:jc w:val="both"/>
        <w:rPr>
          <w:sz w:val="24"/>
          <w:szCs w:val="24"/>
        </w:rPr>
      </w:pPr>
      <w:r>
        <w:rPr>
          <w:sz w:val="24"/>
          <w:szCs w:val="24"/>
        </w:rPr>
        <w:t>Sistema de Monitoramento Via satélite</w:t>
      </w:r>
    </w:p>
    <w:p w:rsidR="005D6B66" w:rsidRDefault="005D6B66" w:rsidP="005D6B66">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5D6B66" w:rsidRDefault="005D6B66" w:rsidP="005D6B66">
      <w:pPr>
        <w:numPr>
          <w:ilvl w:val="0"/>
          <w:numId w:val="4"/>
        </w:numPr>
        <w:tabs>
          <w:tab w:val="num" w:pos="993"/>
        </w:tabs>
        <w:ind w:left="1134" w:hanging="425"/>
        <w:jc w:val="both"/>
        <w:rPr>
          <w:sz w:val="24"/>
          <w:szCs w:val="24"/>
        </w:rPr>
      </w:pPr>
      <w:r>
        <w:rPr>
          <w:sz w:val="24"/>
          <w:szCs w:val="24"/>
        </w:rPr>
        <w:t>Tração 6x4</w:t>
      </w:r>
    </w:p>
    <w:p w:rsidR="00482157" w:rsidRDefault="00482157" w:rsidP="00482157">
      <w:pPr>
        <w:numPr>
          <w:ilvl w:val="0"/>
          <w:numId w:val="4"/>
        </w:numPr>
        <w:tabs>
          <w:tab w:val="num" w:pos="993"/>
        </w:tabs>
        <w:ind w:left="1134" w:hanging="425"/>
        <w:jc w:val="both"/>
        <w:rPr>
          <w:sz w:val="24"/>
          <w:szCs w:val="24"/>
        </w:rPr>
      </w:pPr>
      <w:proofErr w:type="spellStart"/>
      <w:r>
        <w:rPr>
          <w:sz w:val="24"/>
          <w:szCs w:val="24"/>
        </w:rPr>
        <w:t>Riper</w:t>
      </w:r>
      <w:proofErr w:type="spellEnd"/>
      <w:r>
        <w:rPr>
          <w:sz w:val="24"/>
          <w:szCs w:val="24"/>
        </w:rPr>
        <w:t xml:space="preserve"> Traseiro com No mínimo Três Dentes (Ou Superior)</w:t>
      </w:r>
    </w:p>
    <w:p w:rsidR="00482157" w:rsidRPr="00476B34" w:rsidRDefault="00482157" w:rsidP="00482157">
      <w:pPr>
        <w:numPr>
          <w:ilvl w:val="0"/>
          <w:numId w:val="4"/>
        </w:numPr>
        <w:tabs>
          <w:tab w:val="num" w:pos="993"/>
        </w:tabs>
        <w:ind w:left="1134" w:hanging="425"/>
        <w:jc w:val="both"/>
        <w:rPr>
          <w:sz w:val="24"/>
          <w:szCs w:val="24"/>
        </w:rPr>
      </w:pPr>
      <w:r>
        <w:rPr>
          <w:sz w:val="24"/>
          <w:szCs w:val="24"/>
        </w:rPr>
        <w:t>Escarificador Traseiro com 09 dentes</w:t>
      </w:r>
      <w:r w:rsidR="00B518DB">
        <w:rPr>
          <w:sz w:val="24"/>
          <w:szCs w:val="24"/>
        </w:rPr>
        <w:t xml:space="preserve"> (Ou Superior)</w:t>
      </w:r>
    </w:p>
    <w:p w:rsidR="00B518DB" w:rsidRDefault="00B518DB" w:rsidP="00B518DB">
      <w:pPr>
        <w:pStyle w:val="Ttulo3"/>
        <w:rPr>
          <w:szCs w:val="24"/>
        </w:rPr>
      </w:pPr>
      <w:r>
        <w:rPr>
          <w:szCs w:val="24"/>
        </w:rPr>
        <w:t>Moto Niveladora</w:t>
      </w:r>
      <w:r w:rsidRPr="004701CC">
        <w:rPr>
          <w:szCs w:val="24"/>
        </w:rPr>
        <w:t xml:space="preserve"> (</w:t>
      </w:r>
      <w:r>
        <w:rPr>
          <w:szCs w:val="24"/>
        </w:rPr>
        <w:t>B</w:t>
      </w:r>
      <w:r w:rsidRPr="004701CC">
        <w:rPr>
          <w:szCs w:val="24"/>
        </w:rPr>
        <w:t>)</w:t>
      </w:r>
      <w:r>
        <w:rPr>
          <w:szCs w:val="24"/>
        </w:rPr>
        <w:t>.</w:t>
      </w:r>
    </w:p>
    <w:p w:rsidR="00B518DB" w:rsidRDefault="00B518DB" w:rsidP="00B518DB">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B518DB" w:rsidRDefault="00B518DB" w:rsidP="00B518DB">
      <w:pPr>
        <w:numPr>
          <w:ilvl w:val="0"/>
          <w:numId w:val="4"/>
        </w:numPr>
        <w:tabs>
          <w:tab w:val="num" w:pos="993"/>
        </w:tabs>
        <w:ind w:left="1134" w:hanging="425"/>
        <w:jc w:val="both"/>
        <w:rPr>
          <w:sz w:val="24"/>
          <w:szCs w:val="24"/>
        </w:rPr>
      </w:pPr>
      <w:r>
        <w:rPr>
          <w:sz w:val="24"/>
          <w:szCs w:val="24"/>
        </w:rPr>
        <w:t xml:space="preserve">Motor Diesel Turbo </w:t>
      </w:r>
      <w:proofErr w:type="gramStart"/>
      <w:r>
        <w:rPr>
          <w:sz w:val="24"/>
          <w:szCs w:val="24"/>
        </w:rPr>
        <w:t>6</w:t>
      </w:r>
      <w:proofErr w:type="gramEnd"/>
      <w:r>
        <w:rPr>
          <w:sz w:val="24"/>
          <w:szCs w:val="24"/>
        </w:rPr>
        <w:t xml:space="preserve"> cilindros (Ou Superior)</w:t>
      </w:r>
    </w:p>
    <w:p w:rsidR="00B518DB" w:rsidRDefault="00B518DB" w:rsidP="00B518DB">
      <w:pPr>
        <w:numPr>
          <w:ilvl w:val="0"/>
          <w:numId w:val="4"/>
        </w:numPr>
        <w:tabs>
          <w:tab w:val="num" w:pos="993"/>
        </w:tabs>
        <w:ind w:left="1134" w:hanging="425"/>
        <w:jc w:val="both"/>
        <w:rPr>
          <w:sz w:val="24"/>
          <w:szCs w:val="24"/>
        </w:rPr>
      </w:pPr>
      <w:r>
        <w:rPr>
          <w:sz w:val="24"/>
          <w:szCs w:val="24"/>
        </w:rPr>
        <w:t>Potência Mínima 125HP (Ou Superior)</w:t>
      </w:r>
    </w:p>
    <w:p w:rsidR="00B518DB" w:rsidRDefault="00B518DB" w:rsidP="00B518DB">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B518DB" w:rsidRDefault="00B518DB" w:rsidP="00B518DB">
      <w:pPr>
        <w:numPr>
          <w:ilvl w:val="0"/>
          <w:numId w:val="4"/>
        </w:numPr>
        <w:tabs>
          <w:tab w:val="num" w:pos="993"/>
        </w:tabs>
        <w:ind w:left="1134" w:hanging="425"/>
        <w:jc w:val="both"/>
        <w:rPr>
          <w:sz w:val="24"/>
          <w:szCs w:val="24"/>
        </w:rPr>
      </w:pPr>
      <w:r>
        <w:rPr>
          <w:sz w:val="24"/>
          <w:szCs w:val="24"/>
        </w:rPr>
        <w:t xml:space="preserve">Transmissão </w:t>
      </w:r>
      <w:proofErr w:type="gramStart"/>
      <w:r>
        <w:rPr>
          <w:sz w:val="24"/>
          <w:szCs w:val="24"/>
        </w:rPr>
        <w:t>4</w:t>
      </w:r>
      <w:proofErr w:type="gramEnd"/>
      <w:r>
        <w:rPr>
          <w:sz w:val="24"/>
          <w:szCs w:val="24"/>
        </w:rPr>
        <w:t xml:space="preserve"> velocidades (Ou Superior)</w:t>
      </w:r>
    </w:p>
    <w:p w:rsidR="00B518DB" w:rsidRDefault="00B518DB" w:rsidP="00B518DB">
      <w:pPr>
        <w:numPr>
          <w:ilvl w:val="0"/>
          <w:numId w:val="4"/>
        </w:numPr>
        <w:tabs>
          <w:tab w:val="num" w:pos="993"/>
        </w:tabs>
        <w:ind w:left="1134" w:hanging="425"/>
        <w:jc w:val="both"/>
        <w:rPr>
          <w:sz w:val="24"/>
          <w:szCs w:val="24"/>
        </w:rPr>
      </w:pPr>
      <w:r w:rsidRPr="00476B34">
        <w:rPr>
          <w:sz w:val="24"/>
          <w:szCs w:val="24"/>
        </w:rPr>
        <w:t xml:space="preserve">Carga útil </w:t>
      </w:r>
      <w:r>
        <w:rPr>
          <w:sz w:val="24"/>
          <w:szCs w:val="24"/>
        </w:rPr>
        <w:t>Operacional: 13.000</w:t>
      </w:r>
      <w:r w:rsidRPr="00476B34">
        <w:rPr>
          <w:sz w:val="24"/>
          <w:szCs w:val="24"/>
        </w:rPr>
        <w:t xml:space="preserve"> kg (Ou Superior);</w:t>
      </w:r>
    </w:p>
    <w:p w:rsidR="00B518DB" w:rsidRDefault="00B518DB" w:rsidP="00B518DB">
      <w:pPr>
        <w:numPr>
          <w:ilvl w:val="0"/>
          <w:numId w:val="4"/>
        </w:numPr>
        <w:tabs>
          <w:tab w:val="num" w:pos="993"/>
        </w:tabs>
        <w:ind w:left="1134" w:hanging="425"/>
        <w:jc w:val="both"/>
        <w:rPr>
          <w:sz w:val="24"/>
          <w:szCs w:val="24"/>
        </w:rPr>
      </w:pPr>
      <w:r>
        <w:rPr>
          <w:sz w:val="24"/>
          <w:szCs w:val="24"/>
        </w:rPr>
        <w:t>C</w:t>
      </w:r>
      <w:r w:rsidR="00F20F44">
        <w:rPr>
          <w:sz w:val="24"/>
          <w:szCs w:val="24"/>
        </w:rPr>
        <w:t>oncha</w:t>
      </w:r>
      <w:r>
        <w:rPr>
          <w:sz w:val="24"/>
          <w:szCs w:val="24"/>
        </w:rPr>
        <w:t xml:space="preserve"> com Capacidade 2,5 m³ (Ou Superior)</w:t>
      </w:r>
    </w:p>
    <w:p w:rsidR="00B518DB" w:rsidRDefault="00B518DB" w:rsidP="00B518DB">
      <w:pPr>
        <w:numPr>
          <w:ilvl w:val="0"/>
          <w:numId w:val="4"/>
        </w:numPr>
        <w:tabs>
          <w:tab w:val="num" w:pos="993"/>
        </w:tabs>
        <w:ind w:left="1134" w:hanging="425"/>
        <w:jc w:val="both"/>
        <w:rPr>
          <w:sz w:val="24"/>
          <w:szCs w:val="24"/>
        </w:rPr>
      </w:pPr>
      <w:r>
        <w:rPr>
          <w:sz w:val="24"/>
          <w:szCs w:val="24"/>
        </w:rPr>
        <w:t>Sistema de Monitoramento Via satélite</w:t>
      </w:r>
    </w:p>
    <w:p w:rsidR="00B518DB" w:rsidRDefault="00B518DB" w:rsidP="00B518DB">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B518DB" w:rsidRDefault="00B518DB" w:rsidP="00B518DB">
      <w:pPr>
        <w:numPr>
          <w:ilvl w:val="0"/>
          <w:numId w:val="4"/>
        </w:numPr>
        <w:tabs>
          <w:tab w:val="num" w:pos="993"/>
        </w:tabs>
        <w:ind w:left="1134" w:hanging="425"/>
        <w:jc w:val="both"/>
        <w:rPr>
          <w:sz w:val="24"/>
          <w:szCs w:val="24"/>
        </w:rPr>
      </w:pPr>
      <w:r>
        <w:rPr>
          <w:sz w:val="24"/>
          <w:szCs w:val="24"/>
        </w:rPr>
        <w:t>Tração 6x4</w:t>
      </w:r>
    </w:p>
    <w:p w:rsidR="00B518DB" w:rsidRDefault="00B518DB" w:rsidP="00B518DB">
      <w:pPr>
        <w:numPr>
          <w:ilvl w:val="0"/>
          <w:numId w:val="4"/>
        </w:numPr>
        <w:tabs>
          <w:tab w:val="num" w:pos="993"/>
        </w:tabs>
        <w:ind w:left="1134" w:hanging="425"/>
        <w:jc w:val="both"/>
        <w:rPr>
          <w:sz w:val="24"/>
          <w:szCs w:val="24"/>
        </w:rPr>
      </w:pPr>
      <w:proofErr w:type="spellStart"/>
      <w:r>
        <w:rPr>
          <w:sz w:val="24"/>
          <w:szCs w:val="24"/>
        </w:rPr>
        <w:t>Riper</w:t>
      </w:r>
      <w:proofErr w:type="spellEnd"/>
      <w:r>
        <w:rPr>
          <w:sz w:val="24"/>
          <w:szCs w:val="24"/>
        </w:rPr>
        <w:t xml:space="preserve"> Traseiro com No mínimo Cinco Dentes (Ou Superior)</w:t>
      </w:r>
    </w:p>
    <w:p w:rsidR="00B518DB" w:rsidRPr="00476B34" w:rsidRDefault="00B518DB" w:rsidP="00B518DB">
      <w:pPr>
        <w:numPr>
          <w:ilvl w:val="0"/>
          <w:numId w:val="4"/>
        </w:numPr>
        <w:tabs>
          <w:tab w:val="num" w:pos="993"/>
        </w:tabs>
        <w:ind w:left="1134" w:hanging="425"/>
        <w:jc w:val="both"/>
        <w:rPr>
          <w:sz w:val="24"/>
          <w:szCs w:val="24"/>
        </w:rPr>
      </w:pPr>
      <w:proofErr w:type="spellStart"/>
      <w:r>
        <w:rPr>
          <w:sz w:val="24"/>
          <w:szCs w:val="24"/>
        </w:rPr>
        <w:t>Escarificador</w:t>
      </w:r>
      <w:proofErr w:type="spellEnd"/>
      <w:r>
        <w:rPr>
          <w:sz w:val="24"/>
          <w:szCs w:val="24"/>
        </w:rPr>
        <w:t xml:space="preserve"> Traseiro com 09 dentes (Ou Superior)</w:t>
      </w:r>
    </w:p>
    <w:p w:rsidR="00482157" w:rsidRDefault="00482157" w:rsidP="00482157">
      <w:pPr>
        <w:ind w:left="1134"/>
        <w:jc w:val="both"/>
        <w:rPr>
          <w:sz w:val="24"/>
          <w:szCs w:val="24"/>
        </w:rPr>
      </w:pPr>
    </w:p>
    <w:p w:rsidR="009D1113" w:rsidRDefault="009D1113" w:rsidP="00482157">
      <w:pPr>
        <w:ind w:left="1134"/>
        <w:jc w:val="both"/>
        <w:rPr>
          <w:sz w:val="24"/>
          <w:szCs w:val="24"/>
        </w:rPr>
      </w:pPr>
    </w:p>
    <w:p w:rsidR="00B518DB" w:rsidRDefault="00B518DB" w:rsidP="00B518DB">
      <w:pPr>
        <w:pStyle w:val="Ttulo3"/>
        <w:rPr>
          <w:szCs w:val="24"/>
        </w:rPr>
      </w:pPr>
      <w:r>
        <w:rPr>
          <w:szCs w:val="24"/>
        </w:rPr>
        <w:lastRenderedPageBreak/>
        <w:t>Retroescavadeira.</w:t>
      </w:r>
    </w:p>
    <w:p w:rsidR="00B518DB" w:rsidRDefault="00B518DB" w:rsidP="00B518DB">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B518DB" w:rsidRDefault="00B518DB" w:rsidP="00B518DB">
      <w:pPr>
        <w:numPr>
          <w:ilvl w:val="0"/>
          <w:numId w:val="4"/>
        </w:numPr>
        <w:tabs>
          <w:tab w:val="num" w:pos="993"/>
        </w:tabs>
        <w:ind w:left="1134" w:hanging="425"/>
        <w:jc w:val="both"/>
        <w:rPr>
          <w:sz w:val="24"/>
          <w:szCs w:val="24"/>
        </w:rPr>
      </w:pPr>
      <w:r>
        <w:rPr>
          <w:sz w:val="24"/>
          <w:szCs w:val="24"/>
        </w:rPr>
        <w:t>Motor Diesel Turbo (Ou Superior)</w:t>
      </w:r>
    </w:p>
    <w:p w:rsidR="00B518DB" w:rsidRDefault="00B518DB" w:rsidP="00B518DB">
      <w:pPr>
        <w:numPr>
          <w:ilvl w:val="0"/>
          <w:numId w:val="4"/>
        </w:numPr>
        <w:tabs>
          <w:tab w:val="num" w:pos="993"/>
        </w:tabs>
        <w:ind w:left="1134" w:hanging="425"/>
        <w:jc w:val="both"/>
        <w:rPr>
          <w:sz w:val="24"/>
          <w:szCs w:val="24"/>
        </w:rPr>
      </w:pPr>
      <w:r>
        <w:rPr>
          <w:sz w:val="24"/>
          <w:szCs w:val="24"/>
        </w:rPr>
        <w:t>Potência Mínima 85 HP (Ou Superior)</w:t>
      </w:r>
    </w:p>
    <w:p w:rsidR="00B518DB" w:rsidRDefault="00B518DB" w:rsidP="00B518DB">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B518DB" w:rsidRDefault="00B518DB" w:rsidP="00B518DB">
      <w:pPr>
        <w:numPr>
          <w:ilvl w:val="0"/>
          <w:numId w:val="4"/>
        </w:numPr>
        <w:tabs>
          <w:tab w:val="num" w:pos="993"/>
        </w:tabs>
        <w:ind w:left="1134" w:hanging="425"/>
        <w:jc w:val="both"/>
        <w:rPr>
          <w:sz w:val="24"/>
          <w:szCs w:val="24"/>
        </w:rPr>
      </w:pPr>
      <w:r>
        <w:rPr>
          <w:sz w:val="24"/>
          <w:szCs w:val="24"/>
        </w:rPr>
        <w:t xml:space="preserve">Transmissão </w:t>
      </w:r>
      <w:proofErr w:type="gramStart"/>
      <w:r>
        <w:rPr>
          <w:sz w:val="24"/>
          <w:szCs w:val="24"/>
        </w:rPr>
        <w:t>4</w:t>
      </w:r>
      <w:proofErr w:type="gramEnd"/>
      <w:r>
        <w:rPr>
          <w:sz w:val="24"/>
          <w:szCs w:val="24"/>
        </w:rPr>
        <w:t xml:space="preserve"> velocidades (Ou Superior)</w:t>
      </w:r>
    </w:p>
    <w:p w:rsidR="00B518DB" w:rsidRDefault="00B518DB" w:rsidP="00B518DB">
      <w:pPr>
        <w:numPr>
          <w:ilvl w:val="0"/>
          <w:numId w:val="4"/>
        </w:numPr>
        <w:tabs>
          <w:tab w:val="num" w:pos="993"/>
        </w:tabs>
        <w:ind w:left="1134" w:hanging="425"/>
        <w:jc w:val="both"/>
        <w:rPr>
          <w:sz w:val="24"/>
          <w:szCs w:val="24"/>
        </w:rPr>
      </w:pPr>
      <w:r w:rsidRPr="00476B34">
        <w:rPr>
          <w:sz w:val="24"/>
          <w:szCs w:val="24"/>
        </w:rPr>
        <w:t>Carga útil a</w:t>
      </w:r>
      <w:r>
        <w:rPr>
          <w:sz w:val="24"/>
          <w:szCs w:val="24"/>
        </w:rPr>
        <w:t xml:space="preserve"> Operacional: </w:t>
      </w:r>
      <w:r w:rsidR="000740BD">
        <w:rPr>
          <w:sz w:val="24"/>
          <w:szCs w:val="24"/>
        </w:rPr>
        <w:t>6</w:t>
      </w:r>
      <w:r>
        <w:rPr>
          <w:sz w:val="24"/>
          <w:szCs w:val="24"/>
        </w:rPr>
        <w:t>.000</w:t>
      </w:r>
      <w:r w:rsidRPr="00476B34">
        <w:rPr>
          <w:sz w:val="24"/>
          <w:szCs w:val="24"/>
        </w:rPr>
        <w:t xml:space="preserve"> kg (Ou Superior);</w:t>
      </w:r>
    </w:p>
    <w:p w:rsidR="00B518DB" w:rsidRDefault="00B518DB" w:rsidP="00B518DB">
      <w:pPr>
        <w:numPr>
          <w:ilvl w:val="0"/>
          <w:numId w:val="4"/>
        </w:numPr>
        <w:tabs>
          <w:tab w:val="num" w:pos="993"/>
        </w:tabs>
        <w:ind w:left="1134" w:hanging="425"/>
        <w:jc w:val="both"/>
        <w:rPr>
          <w:sz w:val="24"/>
          <w:szCs w:val="24"/>
        </w:rPr>
      </w:pPr>
      <w:r>
        <w:rPr>
          <w:sz w:val="24"/>
          <w:szCs w:val="24"/>
        </w:rPr>
        <w:t>C</w:t>
      </w:r>
      <w:r w:rsidR="000740BD">
        <w:rPr>
          <w:sz w:val="24"/>
          <w:szCs w:val="24"/>
        </w:rPr>
        <w:t>onch</w:t>
      </w:r>
      <w:r>
        <w:rPr>
          <w:sz w:val="24"/>
          <w:szCs w:val="24"/>
        </w:rPr>
        <w:t>a com Capacidade 0,90 m³ (Ou Superior)</w:t>
      </w:r>
    </w:p>
    <w:p w:rsidR="00B518DB" w:rsidRDefault="00B518DB" w:rsidP="00B518DB">
      <w:pPr>
        <w:numPr>
          <w:ilvl w:val="0"/>
          <w:numId w:val="4"/>
        </w:numPr>
        <w:tabs>
          <w:tab w:val="num" w:pos="993"/>
        </w:tabs>
        <w:ind w:left="1134" w:hanging="425"/>
        <w:jc w:val="both"/>
        <w:rPr>
          <w:sz w:val="24"/>
          <w:szCs w:val="24"/>
        </w:rPr>
      </w:pPr>
      <w:r>
        <w:rPr>
          <w:sz w:val="24"/>
          <w:szCs w:val="24"/>
        </w:rPr>
        <w:t>Sistema de Monitoramento Via satélite</w:t>
      </w:r>
    </w:p>
    <w:p w:rsidR="00B518DB" w:rsidRDefault="00B518DB" w:rsidP="00B518DB">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B518DB" w:rsidRDefault="00B518DB" w:rsidP="00B518DB">
      <w:pPr>
        <w:ind w:left="1134"/>
        <w:jc w:val="both"/>
        <w:rPr>
          <w:sz w:val="24"/>
          <w:szCs w:val="24"/>
        </w:rPr>
      </w:pPr>
    </w:p>
    <w:p w:rsidR="005F7D67" w:rsidRDefault="005F7D67" w:rsidP="005F7D67">
      <w:pPr>
        <w:pStyle w:val="Ttulo3"/>
        <w:rPr>
          <w:szCs w:val="24"/>
        </w:rPr>
      </w:pPr>
      <w:r>
        <w:rPr>
          <w:szCs w:val="24"/>
        </w:rPr>
        <w:t xml:space="preserve"> Rolo Compactador.</w:t>
      </w:r>
    </w:p>
    <w:p w:rsidR="005F7D67" w:rsidRDefault="005F7D67" w:rsidP="005F7D67">
      <w:pPr>
        <w:numPr>
          <w:ilvl w:val="0"/>
          <w:numId w:val="4"/>
        </w:numPr>
        <w:tabs>
          <w:tab w:val="num" w:pos="993"/>
        </w:tabs>
        <w:ind w:left="1134" w:hanging="425"/>
        <w:jc w:val="both"/>
        <w:rPr>
          <w:sz w:val="24"/>
          <w:szCs w:val="24"/>
        </w:rPr>
      </w:pPr>
      <w:r>
        <w:rPr>
          <w:sz w:val="24"/>
          <w:szCs w:val="24"/>
        </w:rPr>
        <w:t xml:space="preserve">Zero KM, </w:t>
      </w:r>
      <w:r w:rsidRPr="00476B34">
        <w:rPr>
          <w:sz w:val="24"/>
          <w:szCs w:val="24"/>
        </w:rPr>
        <w:t>fabricação</w:t>
      </w:r>
      <w:r>
        <w:rPr>
          <w:sz w:val="24"/>
          <w:szCs w:val="24"/>
        </w:rPr>
        <w:t xml:space="preserve"> 2017</w:t>
      </w:r>
      <w:r w:rsidRPr="00476B34">
        <w:rPr>
          <w:sz w:val="24"/>
          <w:szCs w:val="24"/>
        </w:rPr>
        <w:t>;</w:t>
      </w:r>
    </w:p>
    <w:p w:rsidR="005F7D67" w:rsidRDefault="005F7D67" w:rsidP="005F7D67">
      <w:pPr>
        <w:numPr>
          <w:ilvl w:val="0"/>
          <w:numId w:val="4"/>
        </w:numPr>
        <w:tabs>
          <w:tab w:val="num" w:pos="993"/>
        </w:tabs>
        <w:ind w:left="1134" w:hanging="425"/>
        <w:jc w:val="both"/>
        <w:rPr>
          <w:sz w:val="24"/>
          <w:szCs w:val="24"/>
        </w:rPr>
      </w:pPr>
      <w:r>
        <w:rPr>
          <w:sz w:val="24"/>
          <w:szCs w:val="24"/>
        </w:rPr>
        <w:t>Pé de Carneiro Para Solos</w:t>
      </w:r>
    </w:p>
    <w:p w:rsidR="005F7D67" w:rsidRDefault="005F7D67" w:rsidP="005F7D67">
      <w:pPr>
        <w:numPr>
          <w:ilvl w:val="0"/>
          <w:numId w:val="4"/>
        </w:numPr>
        <w:tabs>
          <w:tab w:val="num" w:pos="993"/>
        </w:tabs>
        <w:ind w:left="1134" w:hanging="425"/>
        <w:jc w:val="both"/>
        <w:rPr>
          <w:sz w:val="24"/>
          <w:szCs w:val="24"/>
        </w:rPr>
      </w:pPr>
      <w:r>
        <w:rPr>
          <w:sz w:val="24"/>
          <w:szCs w:val="24"/>
        </w:rPr>
        <w:t>Vibratório</w:t>
      </w:r>
    </w:p>
    <w:p w:rsidR="005F7D67" w:rsidRDefault="005F7D67" w:rsidP="005F7D67">
      <w:pPr>
        <w:numPr>
          <w:ilvl w:val="0"/>
          <w:numId w:val="4"/>
        </w:numPr>
        <w:tabs>
          <w:tab w:val="num" w:pos="993"/>
        </w:tabs>
        <w:ind w:left="1134" w:hanging="425"/>
        <w:jc w:val="both"/>
        <w:rPr>
          <w:sz w:val="24"/>
          <w:szCs w:val="24"/>
        </w:rPr>
      </w:pPr>
      <w:r>
        <w:rPr>
          <w:sz w:val="24"/>
          <w:szCs w:val="24"/>
        </w:rPr>
        <w:t xml:space="preserve">Motor Diesel </w:t>
      </w:r>
    </w:p>
    <w:p w:rsidR="005F7D67" w:rsidRDefault="005F7D67" w:rsidP="005F7D67">
      <w:pPr>
        <w:numPr>
          <w:ilvl w:val="0"/>
          <w:numId w:val="4"/>
        </w:numPr>
        <w:tabs>
          <w:tab w:val="num" w:pos="993"/>
        </w:tabs>
        <w:ind w:left="1134" w:hanging="425"/>
        <w:jc w:val="both"/>
        <w:rPr>
          <w:sz w:val="24"/>
          <w:szCs w:val="24"/>
        </w:rPr>
      </w:pPr>
      <w:r>
        <w:rPr>
          <w:sz w:val="24"/>
          <w:szCs w:val="24"/>
        </w:rPr>
        <w:t>Potência Mínima 110HP (Ou Superior)</w:t>
      </w:r>
    </w:p>
    <w:p w:rsidR="005F7D67" w:rsidRDefault="005F7D67" w:rsidP="005F7D67">
      <w:pPr>
        <w:numPr>
          <w:ilvl w:val="0"/>
          <w:numId w:val="4"/>
        </w:numPr>
        <w:tabs>
          <w:tab w:val="num" w:pos="993"/>
        </w:tabs>
        <w:ind w:left="1134" w:hanging="425"/>
        <w:jc w:val="both"/>
        <w:rPr>
          <w:sz w:val="24"/>
          <w:szCs w:val="24"/>
        </w:rPr>
      </w:pPr>
      <w:proofErr w:type="gramStart"/>
      <w:r>
        <w:rPr>
          <w:sz w:val="24"/>
          <w:szCs w:val="24"/>
        </w:rPr>
        <w:t>6</w:t>
      </w:r>
      <w:proofErr w:type="gramEnd"/>
      <w:r>
        <w:rPr>
          <w:sz w:val="24"/>
          <w:szCs w:val="24"/>
        </w:rPr>
        <w:t xml:space="preserve"> Cilindros (Ou Superior)</w:t>
      </w:r>
    </w:p>
    <w:p w:rsidR="005F7D67" w:rsidRDefault="005F7D67" w:rsidP="005F7D67">
      <w:pPr>
        <w:numPr>
          <w:ilvl w:val="0"/>
          <w:numId w:val="4"/>
        </w:numPr>
        <w:tabs>
          <w:tab w:val="num" w:pos="993"/>
        </w:tabs>
        <w:ind w:left="1134" w:hanging="425"/>
        <w:jc w:val="both"/>
        <w:rPr>
          <w:sz w:val="24"/>
          <w:szCs w:val="24"/>
        </w:rPr>
      </w:pPr>
      <w:r>
        <w:rPr>
          <w:sz w:val="24"/>
          <w:szCs w:val="24"/>
        </w:rPr>
        <w:t>Transmissão Hidrostática (Ou Superior)</w:t>
      </w:r>
    </w:p>
    <w:p w:rsidR="005F7D67" w:rsidRDefault="005F7D67" w:rsidP="005F7D67">
      <w:pPr>
        <w:numPr>
          <w:ilvl w:val="0"/>
          <w:numId w:val="4"/>
        </w:numPr>
        <w:tabs>
          <w:tab w:val="num" w:pos="993"/>
        </w:tabs>
        <w:ind w:left="1134" w:hanging="425"/>
        <w:jc w:val="both"/>
        <w:rPr>
          <w:sz w:val="24"/>
          <w:szCs w:val="24"/>
        </w:rPr>
      </w:pPr>
      <w:r w:rsidRPr="00476B34">
        <w:rPr>
          <w:sz w:val="24"/>
          <w:szCs w:val="24"/>
        </w:rPr>
        <w:t xml:space="preserve">Carga útil </w:t>
      </w:r>
      <w:r>
        <w:rPr>
          <w:sz w:val="24"/>
          <w:szCs w:val="24"/>
        </w:rPr>
        <w:t>Operacional: 10.000</w:t>
      </w:r>
      <w:r w:rsidRPr="00476B34">
        <w:rPr>
          <w:sz w:val="24"/>
          <w:szCs w:val="24"/>
        </w:rPr>
        <w:t xml:space="preserve"> kg (Ou Superior);</w:t>
      </w:r>
    </w:p>
    <w:p w:rsidR="005F7D67" w:rsidRDefault="005F7D67" w:rsidP="005F7D67">
      <w:pPr>
        <w:numPr>
          <w:ilvl w:val="0"/>
          <w:numId w:val="4"/>
        </w:numPr>
        <w:tabs>
          <w:tab w:val="num" w:pos="993"/>
        </w:tabs>
        <w:ind w:left="1134" w:hanging="425"/>
        <w:jc w:val="both"/>
        <w:rPr>
          <w:sz w:val="24"/>
          <w:szCs w:val="24"/>
        </w:rPr>
      </w:pPr>
      <w:r>
        <w:rPr>
          <w:sz w:val="24"/>
          <w:szCs w:val="24"/>
        </w:rPr>
        <w:t>Sistema de Monitoramento Via satélite</w:t>
      </w:r>
    </w:p>
    <w:p w:rsidR="005F7D67" w:rsidRDefault="005F7D67" w:rsidP="005F7D67">
      <w:pPr>
        <w:numPr>
          <w:ilvl w:val="0"/>
          <w:numId w:val="4"/>
        </w:numPr>
        <w:tabs>
          <w:tab w:val="num" w:pos="993"/>
        </w:tabs>
        <w:ind w:left="1134" w:hanging="425"/>
        <w:jc w:val="both"/>
        <w:rPr>
          <w:sz w:val="24"/>
          <w:szCs w:val="24"/>
        </w:rPr>
      </w:pPr>
      <w:r>
        <w:rPr>
          <w:sz w:val="24"/>
          <w:szCs w:val="24"/>
        </w:rPr>
        <w:t>C</w:t>
      </w:r>
      <w:r w:rsidRPr="0027246E">
        <w:rPr>
          <w:sz w:val="24"/>
          <w:szCs w:val="24"/>
        </w:rPr>
        <w:t xml:space="preserve">abine fechada, </w:t>
      </w:r>
      <w:r>
        <w:rPr>
          <w:sz w:val="24"/>
          <w:szCs w:val="24"/>
        </w:rPr>
        <w:t>Isolamento acústico e Ar condicionado.</w:t>
      </w:r>
    </w:p>
    <w:p w:rsidR="005F7D67" w:rsidRDefault="005F7D67" w:rsidP="005F7D67">
      <w:pPr>
        <w:numPr>
          <w:ilvl w:val="0"/>
          <w:numId w:val="4"/>
        </w:numPr>
        <w:tabs>
          <w:tab w:val="num" w:pos="993"/>
        </w:tabs>
        <w:ind w:left="1134" w:hanging="425"/>
        <w:jc w:val="both"/>
        <w:rPr>
          <w:sz w:val="24"/>
          <w:szCs w:val="24"/>
        </w:rPr>
      </w:pPr>
      <w:r>
        <w:rPr>
          <w:sz w:val="24"/>
          <w:szCs w:val="24"/>
        </w:rPr>
        <w:t>Tração 6x4</w:t>
      </w:r>
    </w:p>
    <w:p w:rsidR="0027246E" w:rsidRDefault="0027246E" w:rsidP="0027246E"/>
    <w:p w:rsidR="00D32356" w:rsidRDefault="00D32356" w:rsidP="00D32356">
      <w:pPr>
        <w:pStyle w:val="Ttulo3"/>
        <w:rPr>
          <w:szCs w:val="24"/>
        </w:rPr>
      </w:pPr>
      <w:r>
        <w:rPr>
          <w:szCs w:val="24"/>
        </w:rPr>
        <w:t xml:space="preserve"> Caminhão Basculante.</w:t>
      </w:r>
    </w:p>
    <w:p w:rsidR="00D32356" w:rsidRDefault="00D32356" w:rsidP="00D32356">
      <w:pPr>
        <w:numPr>
          <w:ilvl w:val="0"/>
          <w:numId w:val="4"/>
        </w:numPr>
        <w:tabs>
          <w:tab w:val="num" w:pos="993"/>
        </w:tabs>
        <w:ind w:left="1134" w:hanging="425"/>
        <w:jc w:val="both"/>
        <w:rPr>
          <w:sz w:val="24"/>
          <w:szCs w:val="24"/>
        </w:rPr>
      </w:pPr>
      <w:r w:rsidRPr="00030D38">
        <w:rPr>
          <w:sz w:val="24"/>
          <w:szCs w:val="24"/>
        </w:rPr>
        <w:t>Zero KM, fabricação 2017;</w:t>
      </w:r>
    </w:p>
    <w:p w:rsidR="00CD77F6" w:rsidRPr="00030D38" w:rsidRDefault="00CD77F6" w:rsidP="00CD77F6">
      <w:pPr>
        <w:numPr>
          <w:ilvl w:val="0"/>
          <w:numId w:val="4"/>
        </w:numPr>
        <w:tabs>
          <w:tab w:val="num" w:pos="993"/>
        </w:tabs>
        <w:ind w:left="1134" w:hanging="425"/>
        <w:jc w:val="both"/>
        <w:rPr>
          <w:sz w:val="24"/>
          <w:szCs w:val="24"/>
        </w:rPr>
      </w:pPr>
      <w:r w:rsidRPr="00030D38">
        <w:rPr>
          <w:sz w:val="24"/>
          <w:szCs w:val="24"/>
        </w:rPr>
        <w:t>Motor Diesel (Ou Superior)</w:t>
      </w:r>
    </w:p>
    <w:p w:rsidR="00D32356" w:rsidRDefault="00030D38" w:rsidP="00D32356">
      <w:pPr>
        <w:numPr>
          <w:ilvl w:val="0"/>
          <w:numId w:val="4"/>
        </w:numPr>
        <w:tabs>
          <w:tab w:val="num" w:pos="993"/>
        </w:tabs>
        <w:ind w:left="1134" w:hanging="425"/>
        <w:jc w:val="both"/>
        <w:rPr>
          <w:sz w:val="24"/>
          <w:szCs w:val="24"/>
        </w:rPr>
      </w:pPr>
      <w:r w:rsidRPr="00030D38">
        <w:rPr>
          <w:sz w:val="24"/>
          <w:szCs w:val="24"/>
        </w:rPr>
        <w:t>Caçamba Capacidade</w:t>
      </w:r>
      <w:r w:rsidR="00AF3A54">
        <w:rPr>
          <w:sz w:val="24"/>
          <w:szCs w:val="24"/>
        </w:rPr>
        <w:t xml:space="preserve"> Mínima de</w:t>
      </w:r>
      <w:r w:rsidRPr="00030D38">
        <w:rPr>
          <w:sz w:val="24"/>
          <w:szCs w:val="24"/>
        </w:rPr>
        <w:t xml:space="preserve"> 6m</w:t>
      </w:r>
      <w:proofErr w:type="gramStart"/>
      <w:r w:rsidRPr="00030D38">
        <w:rPr>
          <w:sz w:val="24"/>
          <w:szCs w:val="24"/>
        </w:rPr>
        <w:t>³</w:t>
      </w:r>
      <w:proofErr w:type="gramEnd"/>
      <w:r w:rsidRPr="00030D38">
        <w:rPr>
          <w:sz w:val="24"/>
          <w:szCs w:val="24"/>
        </w:rPr>
        <w:t xml:space="preserve"> (Ou Superior)</w:t>
      </w:r>
    </w:p>
    <w:p w:rsidR="00AF3A54" w:rsidRPr="00AF3A54" w:rsidRDefault="00AF3A54" w:rsidP="00D32356">
      <w:pPr>
        <w:numPr>
          <w:ilvl w:val="0"/>
          <w:numId w:val="4"/>
        </w:numPr>
        <w:tabs>
          <w:tab w:val="num" w:pos="993"/>
        </w:tabs>
        <w:ind w:left="1134" w:hanging="425"/>
        <w:jc w:val="both"/>
        <w:rPr>
          <w:sz w:val="24"/>
          <w:szCs w:val="24"/>
        </w:rPr>
      </w:pPr>
      <w:r w:rsidRPr="00AF3A54">
        <w:rPr>
          <w:sz w:val="24"/>
          <w:szCs w:val="24"/>
        </w:rPr>
        <w:t>Pinos De Cordas Nas Leterais, Frente E Traseira.</w:t>
      </w:r>
    </w:p>
    <w:p w:rsidR="00030D38" w:rsidRPr="00030D38" w:rsidRDefault="00030D38" w:rsidP="00D32356">
      <w:pPr>
        <w:numPr>
          <w:ilvl w:val="0"/>
          <w:numId w:val="4"/>
        </w:numPr>
        <w:tabs>
          <w:tab w:val="num" w:pos="993"/>
        </w:tabs>
        <w:ind w:left="1134" w:hanging="425"/>
        <w:jc w:val="both"/>
        <w:rPr>
          <w:sz w:val="24"/>
          <w:szCs w:val="24"/>
        </w:rPr>
      </w:pPr>
      <w:r w:rsidRPr="00030D38">
        <w:rPr>
          <w:sz w:val="24"/>
          <w:szCs w:val="24"/>
        </w:rPr>
        <w:t>Assoalho</w:t>
      </w:r>
      <w:r w:rsidR="00AF3A54">
        <w:rPr>
          <w:sz w:val="24"/>
          <w:szCs w:val="24"/>
        </w:rPr>
        <w:t xml:space="preserve"> e Laterais</w:t>
      </w:r>
      <w:r w:rsidRPr="00030D38">
        <w:rPr>
          <w:sz w:val="24"/>
          <w:szCs w:val="24"/>
        </w:rPr>
        <w:t xml:space="preserve"> Em Aço Espessura Mínima 4,50 </w:t>
      </w:r>
      <w:r w:rsidR="00AF3A54">
        <w:rPr>
          <w:sz w:val="24"/>
          <w:szCs w:val="24"/>
        </w:rPr>
        <w:t>m</w:t>
      </w:r>
      <w:r w:rsidRPr="00030D38">
        <w:rPr>
          <w:sz w:val="24"/>
          <w:szCs w:val="24"/>
        </w:rPr>
        <w:t>m</w:t>
      </w:r>
    </w:p>
    <w:p w:rsidR="00030D38" w:rsidRPr="00030D38" w:rsidRDefault="00030D38" w:rsidP="00D32356">
      <w:pPr>
        <w:numPr>
          <w:ilvl w:val="0"/>
          <w:numId w:val="4"/>
        </w:numPr>
        <w:tabs>
          <w:tab w:val="num" w:pos="993"/>
        </w:tabs>
        <w:ind w:left="1134" w:hanging="425"/>
        <w:jc w:val="both"/>
        <w:rPr>
          <w:sz w:val="24"/>
          <w:szCs w:val="24"/>
        </w:rPr>
      </w:pPr>
      <w:r w:rsidRPr="00030D38">
        <w:rPr>
          <w:sz w:val="24"/>
          <w:szCs w:val="24"/>
        </w:rPr>
        <w:t>Tampa Traseira Basculante Padrão Com Fechamento Automático</w:t>
      </w:r>
    </w:p>
    <w:p w:rsidR="00D32356" w:rsidRPr="00030D38" w:rsidRDefault="00D32356" w:rsidP="00D32356">
      <w:pPr>
        <w:numPr>
          <w:ilvl w:val="0"/>
          <w:numId w:val="4"/>
        </w:numPr>
        <w:tabs>
          <w:tab w:val="num" w:pos="993"/>
        </w:tabs>
        <w:ind w:left="1134" w:hanging="425"/>
        <w:jc w:val="both"/>
        <w:rPr>
          <w:sz w:val="24"/>
          <w:szCs w:val="24"/>
        </w:rPr>
      </w:pPr>
      <w:r w:rsidRPr="00030D38">
        <w:rPr>
          <w:sz w:val="24"/>
          <w:szCs w:val="24"/>
        </w:rPr>
        <w:t>Potência Mínima 1</w:t>
      </w:r>
      <w:r w:rsidR="00030D38" w:rsidRPr="00030D38">
        <w:rPr>
          <w:sz w:val="24"/>
          <w:szCs w:val="24"/>
        </w:rPr>
        <w:t>8</w:t>
      </w:r>
      <w:r w:rsidRPr="00030D38">
        <w:rPr>
          <w:sz w:val="24"/>
          <w:szCs w:val="24"/>
        </w:rPr>
        <w:t>0</w:t>
      </w:r>
      <w:r w:rsidR="00030D38" w:rsidRPr="00030D38">
        <w:rPr>
          <w:sz w:val="24"/>
          <w:szCs w:val="24"/>
        </w:rPr>
        <w:t xml:space="preserve"> CV</w:t>
      </w:r>
      <w:r w:rsidRPr="00030D38">
        <w:rPr>
          <w:sz w:val="24"/>
          <w:szCs w:val="24"/>
        </w:rPr>
        <w:t xml:space="preserve"> (Ou Superior)</w:t>
      </w:r>
    </w:p>
    <w:p w:rsidR="00D32356" w:rsidRDefault="00D32356" w:rsidP="00D32356">
      <w:pPr>
        <w:numPr>
          <w:ilvl w:val="0"/>
          <w:numId w:val="4"/>
        </w:numPr>
        <w:tabs>
          <w:tab w:val="num" w:pos="993"/>
        </w:tabs>
        <w:ind w:left="1134" w:hanging="425"/>
        <w:jc w:val="both"/>
        <w:rPr>
          <w:sz w:val="24"/>
          <w:szCs w:val="24"/>
        </w:rPr>
      </w:pPr>
      <w:r w:rsidRPr="00030D38">
        <w:rPr>
          <w:sz w:val="24"/>
          <w:szCs w:val="24"/>
        </w:rPr>
        <w:t xml:space="preserve">Cabine </w:t>
      </w:r>
      <w:r w:rsidR="00AF3A54" w:rsidRPr="00030D38">
        <w:rPr>
          <w:sz w:val="24"/>
          <w:szCs w:val="24"/>
        </w:rPr>
        <w:t>fechada, Com barra de Proteção Isolamento acústica</w:t>
      </w:r>
      <w:r w:rsidRPr="00030D38">
        <w:rPr>
          <w:sz w:val="24"/>
          <w:szCs w:val="24"/>
        </w:rPr>
        <w:t xml:space="preserve"> e Ar condicionado.</w:t>
      </w:r>
    </w:p>
    <w:p w:rsidR="00AF3A54" w:rsidRDefault="00AF3A54" w:rsidP="00D32356">
      <w:pPr>
        <w:numPr>
          <w:ilvl w:val="0"/>
          <w:numId w:val="4"/>
        </w:numPr>
        <w:tabs>
          <w:tab w:val="num" w:pos="993"/>
        </w:tabs>
        <w:ind w:left="1134" w:hanging="425"/>
        <w:jc w:val="both"/>
        <w:rPr>
          <w:sz w:val="24"/>
          <w:szCs w:val="24"/>
        </w:rPr>
      </w:pPr>
      <w:r>
        <w:rPr>
          <w:sz w:val="24"/>
          <w:szCs w:val="24"/>
        </w:rPr>
        <w:t>Cinto de Segurança Três Pontos</w:t>
      </w:r>
    </w:p>
    <w:p w:rsidR="000528C7" w:rsidRPr="00030D38" w:rsidRDefault="000528C7" w:rsidP="00D32356">
      <w:pPr>
        <w:numPr>
          <w:ilvl w:val="0"/>
          <w:numId w:val="4"/>
        </w:numPr>
        <w:tabs>
          <w:tab w:val="num" w:pos="993"/>
        </w:tabs>
        <w:ind w:left="1134" w:hanging="425"/>
        <w:jc w:val="both"/>
        <w:rPr>
          <w:sz w:val="24"/>
          <w:szCs w:val="24"/>
        </w:rPr>
      </w:pPr>
      <w:r>
        <w:rPr>
          <w:sz w:val="24"/>
          <w:szCs w:val="24"/>
        </w:rPr>
        <w:t>D</w:t>
      </w:r>
      <w:r w:rsidR="00651BB6">
        <w:rPr>
          <w:sz w:val="24"/>
          <w:szCs w:val="24"/>
        </w:rPr>
        <w:t xml:space="preserve">istância entre-eixos mínimo </w:t>
      </w:r>
      <w:r w:rsidR="004C7067">
        <w:rPr>
          <w:sz w:val="24"/>
          <w:szCs w:val="24"/>
        </w:rPr>
        <w:t>4</w:t>
      </w:r>
      <w:r w:rsidR="00651BB6">
        <w:rPr>
          <w:sz w:val="24"/>
          <w:szCs w:val="24"/>
        </w:rPr>
        <w:t>9</w:t>
      </w:r>
      <w:r w:rsidRPr="000528C7">
        <w:rPr>
          <w:sz w:val="24"/>
          <w:szCs w:val="24"/>
        </w:rPr>
        <w:t>00 mm (ou superior)</w:t>
      </w:r>
    </w:p>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D32356" w:rsidRDefault="00D32356" w:rsidP="0027246E"/>
    <w:p w:rsidR="00AF3A54" w:rsidRDefault="00AF3A54" w:rsidP="00AF3A54">
      <w:pPr>
        <w:pStyle w:val="Ttulo3"/>
        <w:rPr>
          <w:szCs w:val="24"/>
        </w:rPr>
      </w:pPr>
      <w:r>
        <w:rPr>
          <w:szCs w:val="24"/>
        </w:rPr>
        <w:t xml:space="preserve"> Caminhão Leve.</w:t>
      </w:r>
    </w:p>
    <w:p w:rsidR="00AF3A54" w:rsidRPr="00030D38" w:rsidRDefault="00AF3A54" w:rsidP="00AF3A54">
      <w:pPr>
        <w:numPr>
          <w:ilvl w:val="0"/>
          <w:numId w:val="4"/>
        </w:numPr>
        <w:tabs>
          <w:tab w:val="num" w:pos="993"/>
        </w:tabs>
        <w:ind w:left="1134" w:hanging="425"/>
        <w:jc w:val="both"/>
        <w:rPr>
          <w:sz w:val="24"/>
          <w:szCs w:val="24"/>
        </w:rPr>
      </w:pPr>
      <w:r w:rsidRPr="00030D38">
        <w:rPr>
          <w:sz w:val="24"/>
          <w:szCs w:val="24"/>
        </w:rPr>
        <w:t>Zero KM, fabricação 2017;</w:t>
      </w:r>
    </w:p>
    <w:p w:rsidR="00AF3A54" w:rsidRDefault="00AF3A54" w:rsidP="00AF3A54">
      <w:pPr>
        <w:numPr>
          <w:ilvl w:val="0"/>
          <w:numId w:val="4"/>
        </w:numPr>
        <w:tabs>
          <w:tab w:val="num" w:pos="993"/>
        </w:tabs>
        <w:ind w:left="1134" w:hanging="425"/>
        <w:jc w:val="both"/>
        <w:rPr>
          <w:sz w:val="24"/>
          <w:szCs w:val="24"/>
        </w:rPr>
      </w:pPr>
      <w:r w:rsidRPr="00030D38">
        <w:rPr>
          <w:sz w:val="24"/>
          <w:szCs w:val="24"/>
        </w:rPr>
        <w:t>Caçamba Capacidade</w:t>
      </w:r>
      <w:r>
        <w:rPr>
          <w:sz w:val="24"/>
          <w:szCs w:val="24"/>
        </w:rPr>
        <w:t xml:space="preserve"> Mínima de</w:t>
      </w:r>
      <w:r w:rsidRPr="00030D38">
        <w:rPr>
          <w:sz w:val="24"/>
          <w:szCs w:val="24"/>
        </w:rPr>
        <w:t xml:space="preserve"> </w:t>
      </w:r>
      <w:r>
        <w:rPr>
          <w:sz w:val="24"/>
          <w:szCs w:val="24"/>
        </w:rPr>
        <w:t xml:space="preserve">3.700 </w:t>
      </w:r>
      <w:r w:rsidRPr="00030D38">
        <w:rPr>
          <w:sz w:val="24"/>
          <w:szCs w:val="24"/>
        </w:rPr>
        <w:t>m³ (Ou Superior)</w:t>
      </w:r>
    </w:p>
    <w:p w:rsidR="00AF3A54" w:rsidRDefault="00AF3A54" w:rsidP="00AF3A54">
      <w:pPr>
        <w:numPr>
          <w:ilvl w:val="0"/>
          <w:numId w:val="4"/>
        </w:numPr>
        <w:tabs>
          <w:tab w:val="num" w:pos="993"/>
        </w:tabs>
        <w:ind w:left="1134" w:hanging="425"/>
        <w:jc w:val="both"/>
        <w:rPr>
          <w:sz w:val="24"/>
          <w:szCs w:val="24"/>
        </w:rPr>
      </w:pPr>
      <w:r>
        <w:rPr>
          <w:sz w:val="24"/>
          <w:szCs w:val="24"/>
        </w:rPr>
        <w:t>Direção Hidráulica e com Regulagem de Altura</w:t>
      </w:r>
    </w:p>
    <w:p w:rsidR="00AF3A54" w:rsidRPr="00030D38" w:rsidRDefault="00AF3A54" w:rsidP="00AF3A54">
      <w:pPr>
        <w:numPr>
          <w:ilvl w:val="0"/>
          <w:numId w:val="4"/>
        </w:numPr>
        <w:tabs>
          <w:tab w:val="num" w:pos="993"/>
        </w:tabs>
        <w:ind w:left="1134" w:hanging="425"/>
        <w:jc w:val="both"/>
        <w:rPr>
          <w:sz w:val="24"/>
          <w:szCs w:val="24"/>
        </w:rPr>
      </w:pPr>
      <w:r>
        <w:rPr>
          <w:sz w:val="24"/>
          <w:szCs w:val="24"/>
        </w:rPr>
        <w:t>Carroceria em madeira</w:t>
      </w:r>
    </w:p>
    <w:p w:rsidR="00AF3A54" w:rsidRPr="00030D38" w:rsidRDefault="00AF3A54" w:rsidP="00AF3A54">
      <w:pPr>
        <w:numPr>
          <w:ilvl w:val="0"/>
          <w:numId w:val="4"/>
        </w:numPr>
        <w:tabs>
          <w:tab w:val="num" w:pos="993"/>
        </w:tabs>
        <w:ind w:left="1134" w:hanging="425"/>
        <w:jc w:val="both"/>
        <w:rPr>
          <w:sz w:val="24"/>
          <w:szCs w:val="24"/>
        </w:rPr>
      </w:pPr>
      <w:r w:rsidRPr="00030D38">
        <w:rPr>
          <w:sz w:val="24"/>
          <w:szCs w:val="24"/>
        </w:rPr>
        <w:t>Tampa Traseira Basculante Padrão Com Fechamento Automático</w:t>
      </w:r>
    </w:p>
    <w:p w:rsidR="00AF3A54" w:rsidRPr="00030D38" w:rsidRDefault="00AF3A54" w:rsidP="00AF3A54">
      <w:pPr>
        <w:numPr>
          <w:ilvl w:val="0"/>
          <w:numId w:val="4"/>
        </w:numPr>
        <w:tabs>
          <w:tab w:val="num" w:pos="993"/>
        </w:tabs>
        <w:ind w:left="1134" w:hanging="425"/>
        <w:jc w:val="both"/>
        <w:rPr>
          <w:sz w:val="24"/>
          <w:szCs w:val="24"/>
        </w:rPr>
      </w:pPr>
      <w:r w:rsidRPr="00030D38">
        <w:rPr>
          <w:sz w:val="24"/>
          <w:szCs w:val="24"/>
        </w:rPr>
        <w:t xml:space="preserve">Motor Diesel </w:t>
      </w:r>
      <w:proofErr w:type="gramStart"/>
      <w:r>
        <w:rPr>
          <w:sz w:val="24"/>
          <w:szCs w:val="24"/>
        </w:rPr>
        <w:t>4</w:t>
      </w:r>
      <w:proofErr w:type="gramEnd"/>
      <w:r>
        <w:rPr>
          <w:sz w:val="24"/>
          <w:szCs w:val="24"/>
        </w:rPr>
        <w:t xml:space="preserve"> cilindros </w:t>
      </w:r>
      <w:r w:rsidRPr="00030D38">
        <w:rPr>
          <w:sz w:val="24"/>
          <w:szCs w:val="24"/>
        </w:rPr>
        <w:t>(Ou Superior)</w:t>
      </w:r>
    </w:p>
    <w:p w:rsidR="00AF3A54" w:rsidRPr="00030D38" w:rsidRDefault="00CD77F6" w:rsidP="00AF3A54">
      <w:pPr>
        <w:numPr>
          <w:ilvl w:val="0"/>
          <w:numId w:val="4"/>
        </w:numPr>
        <w:tabs>
          <w:tab w:val="num" w:pos="993"/>
        </w:tabs>
        <w:ind w:left="1134" w:hanging="425"/>
        <w:jc w:val="both"/>
        <w:rPr>
          <w:sz w:val="24"/>
          <w:szCs w:val="24"/>
        </w:rPr>
      </w:pPr>
      <w:r>
        <w:rPr>
          <w:sz w:val="24"/>
          <w:szCs w:val="24"/>
        </w:rPr>
        <w:t>Potência Mínima 11</w:t>
      </w:r>
      <w:r w:rsidR="00AF3A54" w:rsidRPr="00030D38">
        <w:rPr>
          <w:sz w:val="24"/>
          <w:szCs w:val="24"/>
        </w:rPr>
        <w:t>0 CV (Ou Superior)</w:t>
      </w:r>
    </w:p>
    <w:p w:rsidR="00AF3A54" w:rsidRPr="00030D38" w:rsidRDefault="00AF3A54" w:rsidP="00AF3A54">
      <w:pPr>
        <w:numPr>
          <w:ilvl w:val="0"/>
          <w:numId w:val="4"/>
        </w:numPr>
        <w:tabs>
          <w:tab w:val="num" w:pos="993"/>
        </w:tabs>
        <w:ind w:left="1134" w:hanging="425"/>
        <w:jc w:val="both"/>
        <w:rPr>
          <w:sz w:val="24"/>
          <w:szCs w:val="24"/>
        </w:rPr>
      </w:pPr>
      <w:r w:rsidRPr="00030D38">
        <w:rPr>
          <w:sz w:val="24"/>
          <w:szCs w:val="24"/>
        </w:rPr>
        <w:t xml:space="preserve">Carga útil Operacional: </w:t>
      </w:r>
      <w:r w:rsidR="00CD77F6">
        <w:rPr>
          <w:sz w:val="24"/>
          <w:szCs w:val="24"/>
        </w:rPr>
        <w:t>3</w:t>
      </w:r>
      <w:r>
        <w:rPr>
          <w:sz w:val="24"/>
          <w:szCs w:val="24"/>
        </w:rPr>
        <w:t>.5</w:t>
      </w:r>
      <w:r w:rsidRPr="00030D38">
        <w:rPr>
          <w:sz w:val="24"/>
          <w:szCs w:val="24"/>
        </w:rPr>
        <w:t>00 kg (Ou Superior);</w:t>
      </w:r>
    </w:p>
    <w:p w:rsidR="00AF3A54" w:rsidRDefault="00AF3A54" w:rsidP="00AF3A54">
      <w:pPr>
        <w:numPr>
          <w:ilvl w:val="0"/>
          <w:numId w:val="4"/>
        </w:numPr>
        <w:tabs>
          <w:tab w:val="num" w:pos="993"/>
        </w:tabs>
        <w:ind w:left="1134" w:hanging="425"/>
        <w:jc w:val="both"/>
        <w:rPr>
          <w:sz w:val="24"/>
          <w:szCs w:val="24"/>
        </w:rPr>
      </w:pPr>
      <w:r w:rsidRPr="00030D38">
        <w:rPr>
          <w:sz w:val="24"/>
          <w:szCs w:val="24"/>
        </w:rPr>
        <w:t>Cabine fechada, Com barra de Proteção Isolamento acústica e Ar condicionado.</w:t>
      </w:r>
    </w:p>
    <w:p w:rsidR="00AF3A54" w:rsidRDefault="00AF3A54" w:rsidP="00AF3A54">
      <w:pPr>
        <w:numPr>
          <w:ilvl w:val="0"/>
          <w:numId w:val="4"/>
        </w:numPr>
        <w:tabs>
          <w:tab w:val="num" w:pos="993"/>
        </w:tabs>
        <w:ind w:left="1134" w:hanging="425"/>
        <w:jc w:val="both"/>
        <w:rPr>
          <w:sz w:val="24"/>
          <w:szCs w:val="24"/>
        </w:rPr>
      </w:pPr>
      <w:r>
        <w:rPr>
          <w:sz w:val="24"/>
          <w:szCs w:val="24"/>
        </w:rPr>
        <w:t>Cinto de Segurança Três Pontos</w:t>
      </w:r>
    </w:p>
    <w:p w:rsidR="00AF3A54" w:rsidRPr="00030D38" w:rsidRDefault="00AF3A54" w:rsidP="00AF3A54">
      <w:pPr>
        <w:numPr>
          <w:ilvl w:val="0"/>
          <w:numId w:val="4"/>
        </w:numPr>
        <w:tabs>
          <w:tab w:val="num" w:pos="993"/>
        </w:tabs>
        <w:ind w:left="1134" w:hanging="425"/>
        <w:jc w:val="both"/>
        <w:rPr>
          <w:sz w:val="24"/>
          <w:szCs w:val="24"/>
        </w:rPr>
      </w:pPr>
      <w:r>
        <w:rPr>
          <w:sz w:val="24"/>
          <w:szCs w:val="24"/>
        </w:rPr>
        <w:t>Bancos em Tecido</w:t>
      </w:r>
    </w:p>
    <w:p w:rsidR="00292821" w:rsidRDefault="000A02BA" w:rsidP="00292821">
      <w:pPr>
        <w:pStyle w:val="Ttulo3"/>
        <w:rPr>
          <w:szCs w:val="24"/>
        </w:rPr>
      </w:pPr>
      <w:r>
        <w:rPr>
          <w:szCs w:val="24"/>
        </w:rPr>
        <w:t xml:space="preserve"> </w:t>
      </w:r>
      <w:r w:rsidR="00292821">
        <w:rPr>
          <w:szCs w:val="24"/>
        </w:rPr>
        <w:t>Caminhão Com Carroceria.</w:t>
      </w:r>
    </w:p>
    <w:p w:rsidR="00292821" w:rsidRDefault="00CD77F6" w:rsidP="00292821">
      <w:pPr>
        <w:numPr>
          <w:ilvl w:val="0"/>
          <w:numId w:val="4"/>
        </w:numPr>
        <w:tabs>
          <w:tab w:val="num" w:pos="993"/>
        </w:tabs>
        <w:ind w:left="1134" w:hanging="425"/>
        <w:jc w:val="both"/>
        <w:rPr>
          <w:sz w:val="24"/>
          <w:szCs w:val="24"/>
        </w:rPr>
      </w:pPr>
      <w:r>
        <w:rPr>
          <w:sz w:val="24"/>
          <w:szCs w:val="24"/>
        </w:rPr>
        <w:t>Zero KM</w:t>
      </w:r>
    </w:p>
    <w:p w:rsidR="00292821" w:rsidRPr="00030D38" w:rsidRDefault="00292821" w:rsidP="00292821">
      <w:pPr>
        <w:numPr>
          <w:ilvl w:val="0"/>
          <w:numId w:val="4"/>
        </w:numPr>
        <w:tabs>
          <w:tab w:val="num" w:pos="993"/>
        </w:tabs>
        <w:ind w:left="1134" w:hanging="425"/>
        <w:jc w:val="both"/>
        <w:rPr>
          <w:sz w:val="24"/>
          <w:szCs w:val="24"/>
        </w:rPr>
      </w:pPr>
      <w:r>
        <w:rPr>
          <w:sz w:val="24"/>
          <w:szCs w:val="24"/>
        </w:rPr>
        <w:t>Tração de 8.000kg (Ou Superior)</w:t>
      </w:r>
    </w:p>
    <w:p w:rsidR="00B303DD" w:rsidRPr="00B303DD" w:rsidRDefault="00292821" w:rsidP="00B303DD">
      <w:pPr>
        <w:numPr>
          <w:ilvl w:val="0"/>
          <w:numId w:val="4"/>
        </w:numPr>
        <w:tabs>
          <w:tab w:val="num" w:pos="993"/>
        </w:tabs>
        <w:ind w:left="1134" w:hanging="425"/>
        <w:jc w:val="both"/>
        <w:rPr>
          <w:sz w:val="24"/>
          <w:szCs w:val="24"/>
        </w:rPr>
      </w:pPr>
      <w:r>
        <w:rPr>
          <w:sz w:val="24"/>
          <w:szCs w:val="24"/>
        </w:rPr>
        <w:t>Carroceria de Madeira</w:t>
      </w:r>
      <w:r w:rsidR="00B303DD">
        <w:rPr>
          <w:sz w:val="24"/>
          <w:szCs w:val="24"/>
        </w:rPr>
        <w:t xml:space="preserve"> (</w:t>
      </w:r>
      <w:r w:rsidR="00B303DD" w:rsidRPr="00B303DD">
        <w:rPr>
          <w:sz w:val="24"/>
          <w:szCs w:val="24"/>
        </w:rPr>
        <w:t xml:space="preserve">carga seca, lateral aberto, com divisão no meio, engate rápido com pára-barro dianteiro e traseiro, trava de corrente, gaveta, pintura </w:t>
      </w:r>
      <w:r w:rsidR="00B303DD">
        <w:rPr>
          <w:sz w:val="24"/>
          <w:szCs w:val="24"/>
        </w:rPr>
        <w:t>em esmalte sintético automotivo)</w:t>
      </w:r>
    </w:p>
    <w:p w:rsidR="00292821" w:rsidRDefault="00B303DD" w:rsidP="00B303DD">
      <w:pPr>
        <w:numPr>
          <w:ilvl w:val="0"/>
          <w:numId w:val="4"/>
        </w:numPr>
        <w:tabs>
          <w:tab w:val="num" w:pos="993"/>
        </w:tabs>
        <w:ind w:left="1134" w:hanging="425"/>
        <w:jc w:val="both"/>
        <w:rPr>
          <w:sz w:val="24"/>
          <w:szCs w:val="24"/>
        </w:rPr>
      </w:pPr>
      <w:r w:rsidRPr="00B303DD">
        <w:rPr>
          <w:sz w:val="24"/>
          <w:szCs w:val="24"/>
        </w:rPr>
        <w:t>Sobre grade</w:t>
      </w:r>
    </w:p>
    <w:p w:rsidR="00292821" w:rsidRDefault="00292821" w:rsidP="00292821">
      <w:pPr>
        <w:numPr>
          <w:ilvl w:val="0"/>
          <w:numId w:val="4"/>
        </w:numPr>
        <w:tabs>
          <w:tab w:val="num" w:pos="993"/>
        </w:tabs>
        <w:ind w:left="1134" w:hanging="425"/>
        <w:jc w:val="both"/>
        <w:rPr>
          <w:sz w:val="24"/>
          <w:szCs w:val="24"/>
        </w:rPr>
      </w:pPr>
      <w:r>
        <w:rPr>
          <w:sz w:val="24"/>
          <w:szCs w:val="24"/>
        </w:rPr>
        <w:t xml:space="preserve">Direção Hidráulica </w:t>
      </w:r>
    </w:p>
    <w:p w:rsidR="00292821" w:rsidRPr="00030D38" w:rsidRDefault="00292821" w:rsidP="00292821">
      <w:pPr>
        <w:numPr>
          <w:ilvl w:val="0"/>
          <w:numId w:val="4"/>
        </w:numPr>
        <w:tabs>
          <w:tab w:val="num" w:pos="993"/>
        </w:tabs>
        <w:ind w:left="1134" w:hanging="425"/>
        <w:jc w:val="both"/>
        <w:rPr>
          <w:sz w:val="24"/>
          <w:szCs w:val="24"/>
        </w:rPr>
      </w:pPr>
      <w:r>
        <w:rPr>
          <w:sz w:val="24"/>
          <w:szCs w:val="24"/>
        </w:rPr>
        <w:t>Carroceria em madeira</w:t>
      </w:r>
    </w:p>
    <w:p w:rsidR="00292821" w:rsidRDefault="00292821" w:rsidP="00292821">
      <w:pPr>
        <w:numPr>
          <w:ilvl w:val="0"/>
          <w:numId w:val="4"/>
        </w:numPr>
        <w:tabs>
          <w:tab w:val="num" w:pos="993"/>
        </w:tabs>
        <w:ind w:left="1134" w:hanging="425"/>
        <w:jc w:val="both"/>
        <w:rPr>
          <w:sz w:val="24"/>
          <w:szCs w:val="24"/>
        </w:rPr>
      </w:pPr>
      <w:r w:rsidRPr="00030D38">
        <w:rPr>
          <w:sz w:val="24"/>
          <w:szCs w:val="24"/>
        </w:rPr>
        <w:t xml:space="preserve">Motor Diesel </w:t>
      </w:r>
      <w:r>
        <w:rPr>
          <w:sz w:val="24"/>
          <w:szCs w:val="24"/>
        </w:rPr>
        <w:t xml:space="preserve">com injeção eletrônica </w:t>
      </w:r>
      <w:r w:rsidRPr="00030D38">
        <w:rPr>
          <w:sz w:val="24"/>
          <w:szCs w:val="24"/>
        </w:rPr>
        <w:t>(Ou Superior)</w:t>
      </w:r>
    </w:p>
    <w:p w:rsidR="00292821" w:rsidRPr="00030D38" w:rsidRDefault="00292821" w:rsidP="00292821">
      <w:pPr>
        <w:numPr>
          <w:ilvl w:val="0"/>
          <w:numId w:val="4"/>
        </w:numPr>
        <w:tabs>
          <w:tab w:val="num" w:pos="993"/>
        </w:tabs>
        <w:ind w:left="1134" w:hanging="425"/>
        <w:jc w:val="both"/>
        <w:rPr>
          <w:sz w:val="24"/>
          <w:szCs w:val="24"/>
        </w:rPr>
      </w:pPr>
      <w:proofErr w:type="gramStart"/>
      <w:r>
        <w:rPr>
          <w:sz w:val="24"/>
          <w:szCs w:val="24"/>
        </w:rPr>
        <w:t>5</w:t>
      </w:r>
      <w:proofErr w:type="gramEnd"/>
      <w:r>
        <w:rPr>
          <w:sz w:val="24"/>
          <w:szCs w:val="24"/>
        </w:rPr>
        <w:t xml:space="preserve"> Marchas</w:t>
      </w:r>
    </w:p>
    <w:p w:rsidR="00292821" w:rsidRPr="00030D38" w:rsidRDefault="00292821" w:rsidP="00292821">
      <w:pPr>
        <w:numPr>
          <w:ilvl w:val="0"/>
          <w:numId w:val="4"/>
        </w:numPr>
        <w:tabs>
          <w:tab w:val="num" w:pos="993"/>
        </w:tabs>
        <w:ind w:left="1134" w:hanging="425"/>
        <w:jc w:val="both"/>
        <w:rPr>
          <w:sz w:val="24"/>
          <w:szCs w:val="24"/>
        </w:rPr>
      </w:pPr>
      <w:r>
        <w:rPr>
          <w:sz w:val="24"/>
          <w:szCs w:val="24"/>
        </w:rPr>
        <w:t>Potência Mínima 15</w:t>
      </w:r>
      <w:r w:rsidRPr="00030D38">
        <w:rPr>
          <w:sz w:val="24"/>
          <w:szCs w:val="24"/>
        </w:rPr>
        <w:t>0 CV (Ou Superior)</w:t>
      </w:r>
    </w:p>
    <w:p w:rsidR="00292821" w:rsidRPr="00030D38" w:rsidRDefault="00292821" w:rsidP="00292821">
      <w:pPr>
        <w:numPr>
          <w:ilvl w:val="0"/>
          <w:numId w:val="4"/>
        </w:numPr>
        <w:tabs>
          <w:tab w:val="num" w:pos="993"/>
        </w:tabs>
        <w:ind w:left="1134" w:hanging="425"/>
        <w:jc w:val="both"/>
        <w:rPr>
          <w:sz w:val="24"/>
          <w:szCs w:val="24"/>
        </w:rPr>
      </w:pPr>
      <w:r w:rsidRPr="00030D38">
        <w:rPr>
          <w:sz w:val="24"/>
          <w:szCs w:val="24"/>
        </w:rPr>
        <w:t>Carga útil Operacional</w:t>
      </w:r>
      <w:r>
        <w:rPr>
          <w:sz w:val="24"/>
          <w:szCs w:val="24"/>
        </w:rPr>
        <w:t xml:space="preserve"> mínima</w:t>
      </w:r>
      <w:r w:rsidRPr="00030D38">
        <w:rPr>
          <w:sz w:val="24"/>
          <w:szCs w:val="24"/>
        </w:rPr>
        <w:t xml:space="preserve">: </w:t>
      </w:r>
      <w:r>
        <w:rPr>
          <w:sz w:val="24"/>
          <w:szCs w:val="24"/>
        </w:rPr>
        <w:t>4.8</w:t>
      </w:r>
      <w:r w:rsidRPr="00030D38">
        <w:rPr>
          <w:sz w:val="24"/>
          <w:szCs w:val="24"/>
        </w:rPr>
        <w:t>00 kg (Ou Superior);</w:t>
      </w:r>
    </w:p>
    <w:p w:rsidR="00292821" w:rsidRDefault="00C617EA" w:rsidP="00292821">
      <w:pPr>
        <w:numPr>
          <w:ilvl w:val="0"/>
          <w:numId w:val="4"/>
        </w:numPr>
        <w:tabs>
          <w:tab w:val="num" w:pos="993"/>
        </w:tabs>
        <w:ind w:left="1134" w:hanging="425"/>
        <w:jc w:val="both"/>
        <w:rPr>
          <w:sz w:val="24"/>
          <w:szCs w:val="24"/>
        </w:rPr>
      </w:pPr>
      <w:r>
        <w:rPr>
          <w:sz w:val="24"/>
          <w:szCs w:val="24"/>
        </w:rPr>
        <w:t xml:space="preserve">Cabine </w:t>
      </w:r>
      <w:r w:rsidR="00925A05">
        <w:rPr>
          <w:sz w:val="24"/>
          <w:szCs w:val="24"/>
        </w:rPr>
        <w:t xml:space="preserve">Fechada </w:t>
      </w:r>
      <w:r>
        <w:rPr>
          <w:sz w:val="24"/>
          <w:szCs w:val="24"/>
        </w:rPr>
        <w:t xml:space="preserve">com </w:t>
      </w:r>
      <w:r w:rsidR="00292821" w:rsidRPr="00030D38">
        <w:rPr>
          <w:sz w:val="24"/>
          <w:szCs w:val="24"/>
        </w:rPr>
        <w:t>Ar condicionado.</w:t>
      </w:r>
    </w:p>
    <w:p w:rsidR="00292821" w:rsidRDefault="00292821" w:rsidP="00292821">
      <w:pPr>
        <w:numPr>
          <w:ilvl w:val="0"/>
          <w:numId w:val="4"/>
        </w:numPr>
        <w:tabs>
          <w:tab w:val="num" w:pos="993"/>
        </w:tabs>
        <w:ind w:left="1134" w:hanging="425"/>
        <w:jc w:val="both"/>
        <w:rPr>
          <w:sz w:val="24"/>
          <w:szCs w:val="24"/>
        </w:rPr>
      </w:pPr>
      <w:r>
        <w:rPr>
          <w:sz w:val="24"/>
          <w:szCs w:val="24"/>
        </w:rPr>
        <w:t>Cinto de Segurança Três Pontos</w:t>
      </w:r>
    </w:p>
    <w:p w:rsidR="00292821" w:rsidRPr="00030D38" w:rsidRDefault="00292821" w:rsidP="00292821">
      <w:pPr>
        <w:numPr>
          <w:ilvl w:val="0"/>
          <w:numId w:val="4"/>
        </w:numPr>
        <w:tabs>
          <w:tab w:val="num" w:pos="993"/>
        </w:tabs>
        <w:ind w:left="1134" w:hanging="425"/>
        <w:jc w:val="both"/>
        <w:rPr>
          <w:sz w:val="24"/>
          <w:szCs w:val="24"/>
        </w:rPr>
      </w:pPr>
      <w:r>
        <w:rPr>
          <w:sz w:val="24"/>
          <w:szCs w:val="24"/>
        </w:rPr>
        <w:t>Bancos em Tecido</w:t>
      </w:r>
    </w:p>
    <w:p w:rsidR="00257589" w:rsidRDefault="00257589" w:rsidP="00257589">
      <w:bookmarkStart w:id="13" w:name="OLE_LINK1"/>
    </w:p>
    <w:p w:rsidR="00257589" w:rsidRDefault="00257589" w:rsidP="00257589"/>
    <w:p w:rsidR="00CD77F6" w:rsidRPr="00257589" w:rsidRDefault="00CD77F6" w:rsidP="00257589">
      <w:pPr>
        <w:sectPr w:rsidR="00CD77F6" w:rsidRPr="00257589" w:rsidSect="00BB1742">
          <w:pgSz w:w="11906" w:h="16838" w:code="9"/>
          <w:pgMar w:top="1560" w:right="851" w:bottom="1418" w:left="1418" w:header="851" w:footer="567" w:gutter="0"/>
          <w:cols w:space="720"/>
          <w:docGrid w:linePitch="360"/>
        </w:sectPr>
      </w:pPr>
    </w:p>
    <w:p w:rsidR="00B57AB2" w:rsidRPr="00476B34" w:rsidRDefault="00B57AB2" w:rsidP="00463F56">
      <w:pPr>
        <w:pStyle w:val="Ttulo3"/>
        <w:rPr>
          <w:szCs w:val="24"/>
        </w:rPr>
      </w:pPr>
      <w:r w:rsidRPr="00476B34">
        <w:rPr>
          <w:szCs w:val="24"/>
        </w:rPr>
        <w:lastRenderedPageBreak/>
        <w:t xml:space="preserve">Caminhão Pipa de </w:t>
      </w:r>
      <w:r w:rsidR="000779BC">
        <w:rPr>
          <w:szCs w:val="24"/>
        </w:rPr>
        <w:t>6</w:t>
      </w:r>
      <w:r w:rsidRPr="00476B34">
        <w:rPr>
          <w:szCs w:val="24"/>
        </w:rPr>
        <w:t>.000 l</w:t>
      </w:r>
    </w:p>
    <w:p w:rsidR="00D170F6" w:rsidRPr="00476B34" w:rsidRDefault="00D170F6" w:rsidP="00D170F6">
      <w:pPr>
        <w:tabs>
          <w:tab w:val="num" w:pos="993"/>
        </w:tabs>
        <w:ind w:left="1134" w:hanging="425"/>
        <w:jc w:val="both"/>
        <w:rPr>
          <w:sz w:val="24"/>
          <w:szCs w:val="24"/>
        </w:rPr>
      </w:pPr>
      <w:r w:rsidRPr="00476B34">
        <w:rPr>
          <w:b/>
          <w:color w:val="000000"/>
          <w:sz w:val="24"/>
          <w:szCs w:val="24"/>
          <w:u w:val="single"/>
        </w:rPr>
        <w:t>Chassis</w:t>
      </w:r>
    </w:p>
    <w:p w:rsidR="00C91031" w:rsidRPr="00476B34" w:rsidRDefault="00C91031" w:rsidP="00C91031">
      <w:pPr>
        <w:numPr>
          <w:ilvl w:val="0"/>
          <w:numId w:val="4"/>
        </w:numPr>
        <w:tabs>
          <w:tab w:val="num" w:pos="993"/>
        </w:tabs>
        <w:ind w:left="1134" w:hanging="425"/>
        <w:jc w:val="both"/>
        <w:rPr>
          <w:sz w:val="24"/>
          <w:szCs w:val="24"/>
        </w:rPr>
      </w:pPr>
      <w:r w:rsidRPr="00476B34">
        <w:rPr>
          <w:sz w:val="24"/>
          <w:szCs w:val="24"/>
        </w:rPr>
        <w:t xml:space="preserve">Zero KM, Ano de fabricação </w:t>
      </w:r>
      <w:r w:rsidR="001A72B4">
        <w:rPr>
          <w:sz w:val="24"/>
          <w:szCs w:val="24"/>
        </w:rPr>
        <w:t>2017</w:t>
      </w:r>
      <w:r w:rsidR="002C0215" w:rsidRPr="00476B34">
        <w:rPr>
          <w:sz w:val="24"/>
          <w:szCs w:val="24"/>
        </w:rPr>
        <w:t>;</w:t>
      </w:r>
    </w:p>
    <w:p w:rsidR="00860112" w:rsidRPr="00476B34" w:rsidRDefault="003E7F7C" w:rsidP="00860112">
      <w:pPr>
        <w:numPr>
          <w:ilvl w:val="0"/>
          <w:numId w:val="4"/>
        </w:numPr>
        <w:tabs>
          <w:tab w:val="num" w:pos="993"/>
        </w:tabs>
        <w:ind w:left="1134" w:hanging="425"/>
        <w:jc w:val="both"/>
        <w:rPr>
          <w:sz w:val="24"/>
          <w:szCs w:val="24"/>
        </w:rPr>
      </w:pPr>
      <w:r w:rsidRPr="00476B34">
        <w:rPr>
          <w:sz w:val="24"/>
          <w:szCs w:val="24"/>
        </w:rPr>
        <w:t xml:space="preserve">Carga </w:t>
      </w:r>
      <w:proofErr w:type="gramStart"/>
      <w:r w:rsidRPr="00476B34">
        <w:rPr>
          <w:sz w:val="24"/>
          <w:szCs w:val="24"/>
        </w:rPr>
        <w:t>útil</w:t>
      </w:r>
      <w:r w:rsidR="00860112" w:rsidRPr="00476B34">
        <w:rPr>
          <w:sz w:val="24"/>
          <w:szCs w:val="24"/>
        </w:rPr>
        <w:t xml:space="preserve"> </w:t>
      </w:r>
      <w:r w:rsidR="00820D40">
        <w:rPr>
          <w:sz w:val="24"/>
          <w:szCs w:val="24"/>
        </w:rPr>
        <w:t>:</w:t>
      </w:r>
      <w:proofErr w:type="gramEnd"/>
      <w:r w:rsidR="00E006CC">
        <w:rPr>
          <w:sz w:val="24"/>
          <w:szCs w:val="24"/>
        </w:rPr>
        <w:t xml:space="preserve"> 8</w:t>
      </w:r>
      <w:r w:rsidRPr="00476B34">
        <w:rPr>
          <w:sz w:val="24"/>
          <w:szCs w:val="24"/>
        </w:rPr>
        <w:t>.</w:t>
      </w:r>
      <w:r w:rsidR="00E006CC">
        <w:rPr>
          <w:sz w:val="24"/>
          <w:szCs w:val="24"/>
        </w:rPr>
        <w:t>7</w:t>
      </w:r>
      <w:r w:rsidRPr="00476B34">
        <w:rPr>
          <w:sz w:val="24"/>
          <w:szCs w:val="24"/>
        </w:rPr>
        <w:t>00 kg</w:t>
      </w:r>
      <w:r w:rsidR="00860112" w:rsidRPr="00476B34">
        <w:rPr>
          <w:sz w:val="24"/>
          <w:szCs w:val="24"/>
        </w:rPr>
        <w:t xml:space="preserve"> (Ou Superior);</w:t>
      </w:r>
    </w:p>
    <w:p w:rsidR="002C0215" w:rsidRPr="00476B34" w:rsidRDefault="002C0215" w:rsidP="002C0215">
      <w:pPr>
        <w:numPr>
          <w:ilvl w:val="0"/>
          <w:numId w:val="4"/>
        </w:numPr>
        <w:tabs>
          <w:tab w:val="num" w:pos="993"/>
        </w:tabs>
        <w:ind w:left="1134" w:hanging="425"/>
        <w:jc w:val="both"/>
        <w:rPr>
          <w:sz w:val="24"/>
          <w:szCs w:val="24"/>
        </w:rPr>
      </w:pPr>
      <w:r w:rsidRPr="00476B34">
        <w:rPr>
          <w:sz w:val="24"/>
          <w:szCs w:val="24"/>
        </w:rPr>
        <w:t>Peso Bruto Total: 1</w:t>
      </w:r>
      <w:r w:rsidR="00E006CC">
        <w:rPr>
          <w:sz w:val="24"/>
          <w:szCs w:val="24"/>
        </w:rPr>
        <w:t>3</w:t>
      </w:r>
      <w:r w:rsidRPr="00476B34">
        <w:rPr>
          <w:sz w:val="24"/>
          <w:szCs w:val="24"/>
        </w:rPr>
        <w:t>.000 kg (Ou Superior);</w:t>
      </w:r>
    </w:p>
    <w:p w:rsidR="00D170F6" w:rsidRPr="00476B34" w:rsidRDefault="00D170F6" w:rsidP="00D170F6">
      <w:pPr>
        <w:numPr>
          <w:ilvl w:val="0"/>
          <w:numId w:val="4"/>
        </w:numPr>
        <w:tabs>
          <w:tab w:val="num" w:pos="993"/>
        </w:tabs>
        <w:ind w:left="1134" w:hanging="425"/>
        <w:jc w:val="both"/>
        <w:rPr>
          <w:sz w:val="24"/>
          <w:szCs w:val="24"/>
        </w:rPr>
      </w:pPr>
      <w:r w:rsidRPr="00476B34">
        <w:rPr>
          <w:sz w:val="24"/>
          <w:szCs w:val="24"/>
        </w:rPr>
        <w:t>Rodas em aço estampado de 7x20” (Ou Superior)</w:t>
      </w:r>
    </w:p>
    <w:p w:rsidR="00D170F6" w:rsidRPr="00476B34" w:rsidRDefault="00D170F6" w:rsidP="00D170F6">
      <w:pPr>
        <w:numPr>
          <w:ilvl w:val="0"/>
          <w:numId w:val="4"/>
        </w:numPr>
        <w:tabs>
          <w:tab w:val="num" w:pos="993"/>
        </w:tabs>
        <w:ind w:left="1134" w:hanging="425"/>
        <w:jc w:val="both"/>
        <w:rPr>
          <w:sz w:val="24"/>
          <w:szCs w:val="24"/>
        </w:rPr>
      </w:pPr>
      <w:r w:rsidRPr="00476B34">
        <w:rPr>
          <w:sz w:val="24"/>
          <w:szCs w:val="24"/>
        </w:rPr>
        <w:t xml:space="preserve">Equipados </w:t>
      </w:r>
      <w:r w:rsidRPr="000F4CD2">
        <w:rPr>
          <w:sz w:val="24"/>
          <w:szCs w:val="24"/>
        </w:rPr>
        <w:t xml:space="preserve">com pneus </w:t>
      </w:r>
      <w:r w:rsidR="000F4CD2" w:rsidRPr="000F4CD2">
        <w:rPr>
          <w:sz w:val="24"/>
          <w:szCs w:val="24"/>
        </w:rPr>
        <w:t>R</w:t>
      </w:r>
      <w:r w:rsidRPr="000F4CD2">
        <w:rPr>
          <w:sz w:val="24"/>
          <w:szCs w:val="24"/>
        </w:rPr>
        <w:t>20” (Ou Superior)</w:t>
      </w:r>
    </w:p>
    <w:p w:rsidR="00D170F6" w:rsidRPr="00476B34" w:rsidRDefault="00D170F6" w:rsidP="00D170F6">
      <w:pPr>
        <w:numPr>
          <w:ilvl w:val="0"/>
          <w:numId w:val="4"/>
        </w:numPr>
        <w:tabs>
          <w:tab w:val="num" w:pos="993"/>
        </w:tabs>
        <w:ind w:left="1134" w:hanging="425"/>
        <w:jc w:val="both"/>
        <w:rPr>
          <w:sz w:val="24"/>
          <w:szCs w:val="24"/>
        </w:rPr>
      </w:pPr>
      <w:r w:rsidRPr="00476B34">
        <w:rPr>
          <w:sz w:val="24"/>
          <w:szCs w:val="24"/>
        </w:rPr>
        <w:t>Tanque de combustível: 200 litros</w:t>
      </w:r>
      <w:r w:rsidR="001A15B7" w:rsidRPr="00476B34">
        <w:rPr>
          <w:sz w:val="24"/>
          <w:szCs w:val="24"/>
        </w:rPr>
        <w:t xml:space="preserve"> </w:t>
      </w:r>
      <w:r w:rsidRPr="00476B34">
        <w:rPr>
          <w:sz w:val="24"/>
          <w:szCs w:val="24"/>
        </w:rPr>
        <w:t>(Ou Superior)</w:t>
      </w:r>
    </w:p>
    <w:p w:rsidR="00D170F6" w:rsidRPr="00476B34" w:rsidRDefault="00D170F6" w:rsidP="00D170F6">
      <w:pPr>
        <w:tabs>
          <w:tab w:val="num" w:pos="993"/>
        </w:tabs>
        <w:ind w:left="1134" w:hanging="425"/>
        <w:jc w:val="both"/>
        <w:rPr>
          <w:b/>
          <w:color w:val="000000"/>
          <w:sz w:val="24"/>
          <w:szCs w:val="24"/>
          <w:u w:val="single"/>
        </w:rPr>
      </w:pPr>
      <w:r w:rsidRPr="00476B34">
        <w:rPr>
          <w:b/>
          <w:color w:val="000000"/>
          <w:sz w:val="24"/>
          <w:szCs w:val="24"/>
          <w:u w:val="single"/>
        </w:rPr>
        <w:t>Trem de Força</w:t>
      </w:r>
    </w:p>
    <w:p w:rsidR="00B57AB2" w:rsidRPr="00476B34" w:rsidRDefault="00B57AB2" w:rsidP="002C0215">
      <w:pPr>
        <w:numPr>
          <w:ilvl w:val="0"/>
          <w:numId w:val="4"/>
        </w:numPr>
        <w:tabs>
          <w:tab w:val="num" w:pos="993"/>
        </w:tabs>
        <w:ind w:left="1134" w:hanging="425"/>
        <w:jc w:val="both"/>
        <w:rPr>
          <w:sz w:val="24"/>
          <w:szCs w:val="24"/>
        </w:rPr>
      </w:pPr>
      <w:r w:rsidRPr="00476B34">
        <w:rPr>
          <w:sz w:val="24"/>
          <w:szCs w:val="24"/>
        </w:rPr>
        <w:t xml:space="preserve">Motor </w:t>
      </w:r>
      <w:r w:rsidR="00C91031" w:rsidRPr="00476B34">
        <w:rPr>
          <w:sz w:val="24"/>
          <w:szCs w:val="24"/>
        </w:rPr>
        <w:t xml:space="preserve">Diesel </w:t>
      </w:r>
      <w:r w:rsidRPr="00476B34">
        <w:rPr>
          <w:sz w:val="24"/>
          <w:szCs w:val="24"/>
        </w:rPr>
        <w:t xml:space="preserve">com potência </w:t>
      </w:r>
      <w:r w:rsidR="00240DE0">
        <w:rPr>
          <w:sz w:val="24"/>
          <w:szCs w:val="24"/>
        </w:rPr>
        <w:t xml:space="preserve">Mínima </w:t>
      </w:r>
      <w:r w:rsidR="00820D40">
        <w:rPr>
          <w:sz w:val="24"/>
          <w:szCs w:val="24"/>
        </w:rPr>
        <w:t>1</w:t>
      </w:r>
      <w:r w:rsidR="00240DE0">
        <w:rPr>
          <w:b/>
          <w:sz w:val="24"/>
          <w:szCs w:val="24"/>
        </w:rPr>
        <w:t>6</w:t>
      </w:r>
      <w:r w:rsidR="00820D40">
        <w:rPr>
          <w:b/>
          <w:sz w:val="24"/>
          <w:szCs w:val="24"/>
        </w:rPr>
        <w:t>0</w:t>
      </w:r>
      <w:r w:rsidR="00D170F6" w:rsidRPr="00476B34">
        <w:rPr>
          <w:b/>
          <w:sz w:val="24"/>
          <w:szCs w:val="24"/>
        </w:rPr>
        <w:t xml:space="preserve"> cv</w:t>
      </w:r>
      <w:r w:rsidR="003E7F7C" w:rsidRPr="00476B34">
        <w:rPr>
          <w:sz w:val="24"/>
          <w:szCs w:val="24"/>
        </w:rPr>
        <w:t xml:space="preserve"> (Ou Superior)</w:t>
      </w:r>
      <w:r w:rsidR="00476B34" w:rsidRPr="00476B34">
        <w:rPr>
          <w:sz w:val="24"/>
          <w:szCs w:val="24"/>
        </w:rPr>
        <w:t>;</w:t>
      </w:r>
    </w:p>
    <w:p w:rsidR="00D170F6" w:rsidRPr="00476B34" w:rsidRDefault="00D170F6" w:rsidP="00D170F6">
      <w:pPr>
        <w:numPr>
          <w:ilvl w:val="0"/>
          <w:numId w:val="4"/>
        </w:numPr>
        <w:tabs>
          <w:tab w:val="num" w:pos="993"/>
        </w:tabs>
        <w:ind w:left="1134" w:hanging="425"/>
        <w:jc w:val="both"/>
        <w:rPr>
          <w:sz w:val="24"/>
          <w:szCs w:val="24"/>
        </w:rPr>
      </w:pPr>
      <w:r w:rsidRPr="00476B34">
        <w:rPr>
          <w:sz w:val="24"/>
          <w:szCs w:val="24"/>
        </w:rPr>
        <w:t>Transmissão Manual, sincronizada;</w:t>
      </w:r>
    </w:p>
    <w:p w:rsidR="00D170F6" w:rsidRPr="00476B34" w:rsidRDefault="00D170F6" w:rsidP="00D170F6">
      <w:pPr>
        <w:numPr>
          <w:ilvl w:val="0"/>
          <w:numId w:val="4"/>
        </w:numPr>
        <w:tabs>
          <w:tab w:val="num" w:pos="993"/>
        </w:tabs>
        <w:ind w:left="1134" w:hanging="425"/>
        <w:jc w:val="both"/>
        <w:rPr>
          <w:sz w:val="24"/>
          <w:szCs w:val="24"/>
        </w:rPr>
      </w:pPr>
      <w:r w:rsidRPr="00476B34">
        <w:rPr>
          <w:sz w:val="24"/>
          <w:szCs w:val="24"/>
        </w:rPr>
        <w:lastRenderedPageBreak/>
        <w:t>Tração traseira;</w:t>
      </w:r>
    </w:p>
    <w:p w:rsidR="00C91031" w:rsidRPr="00476B34" w:rsidRDefault="00C91031" w:rsidP="00D170F6">
      <w:pPr>
        <w:numPr>
          <w:ilvl w:val="0"/>
          <w:numId w:val="4"/>
        </w:numPr>
        <w:tabs>
          <w:tab w:val="num" w:pos="993"/>
        </w:tabs>
        <w:ind w:left="1134" w:hanging="425"/>
        <w:jc w:val="both"/>
        <w:rPr>
          <w:sz w:val="24"/>
          <w:szCs w:val="24"/>
        </w:rPr>
      </w:pPr>
      <w:r w:rsidRPr="00476B34">
        <w:rPr>
          <w:sz w:val="24"/>
          <w:szCs w:val="24"/>
        </w:rPr>
        <w:t>Embreagem hidráulica;</w:t>
      </w:r>
    </w:p>
    <w:p w:rsidR="003E7F7C" w:rsidRPr="00476B34" w:rsidRDefault="003E7F7C" w:rsidP="003E7F7C">
      <w:pPr>
        <w:numPr>
          <w:ilvl w:val="0"/>
          <w:numId w:val="4"/>
        </w:numPr>
        <w:tabs>
          <w:tab w:val="num" w:pos="993"/>
        </w:tabs>
        <w:ind w:left="1134" w:hanging="425"/>
        <w:jc w:val="both"/>
        <w:rPr>
          <w:sz w:val="24"/>
          <w:szCs w:val="24"/>
        </w:rPr>
      </w:pPr>
      <w:r w:rsidRPr="00476B34">
        <w:rPr>
          <w:sz w:val="24"/>
          <w:szCs w:val="24"/>
        </w:rPr>
        <w:t>Sistema Elétrico: 24V/100Ah (ou Superior)</w:t>
      </w:r>
    </w:p>
    <w:p w:rsidR="00C91031" w:rsidRPr="00476B34" w:rsidRDefault="00C91031" w:rsidP="00C91031">
      <w:pPr>
        <w:tabs>
          <w:tab w:val="num" w:pos="993"/>
        </w:tabs>
        <w:ind w:left="1134" w:hanging="425"/>
        <w:jc w:val="both"/>
        <w:rPr>
          <w:b/>
          <w:color w:val="000000"/>
          <w:sz w:val="24"/>
          <w:szCs w:val="24"/>
          <w:u w:val="single"/>
        </w:rPr>
      </w:pPr>
      <w:r w:rsidRPr="00476B34">
        <w:rPr>
          <w:b/>
          <w:color w:val="000000"/>
          <w:sz w:val="24"/>
          <w:szCs w:val="24"/>
          <w:u w:val="single"/>
        </w:rPr>
        <w:t>Segurança</w:t>
      </w:r>
    </w:p>
    <w:p w:rsidR="00C91031" w:rsidRPr="00476B34" w:rsidRDefault="00C91031" w:rsidP="00C91031">
      <w:pPr>
        <w:numPr>
          <w:ilvl w:val="0"/>
          <w:numId w:val="4"/>
        </w:numPr>
        <w:tabs>
          <w:tab w:val="num" w:pos="993"/>
        </w:tabs>
        <w:ind w:left="1134" w:hanging="425"/>
        <w:jc w:val="both"/>
        <w:rPr>
          <w:sz w:val="24"/>
          <w:szCs w:val="24"/>
        </w:rPr>
      </w:pPr>
      <w:r w:rsidRPr="00476B34">
        <w:rPr>
          <w:sz w:val="24"/>
          <w:szCs w:val="24"/>
        </w:rPr>
        <w:t>Tacográfo</w:t>
      </w:r>
      <w:r w:rsidR="002C0215" w:rsidRPr="00476B34">
        <w:rPr>
          <w:sz w:val="24"/>
          <w:szCs w:val="24"/>
        </w:rPr>
        <w:t>;</w:t>
      </w:r>
    </w:p>
    <w:p w:rsidR="00C91031" w:rsidRPr="00476B34" w:rsidRDefault="002C0215" w:rsidP="00C91031">
      <w:pPr>
        <w:numPr>
          <w:ilvl w:val="0"/>
          <w:numId w:val="4"/>
        </w:numPr>
        <w:tabs>
          <w:tab w:val="num" w:pos="993"/>
        </w:tabs>
        <w:ind w:left="1134" w:hanging="425"/>
        <w:jc w:val="both"/>
        <w:rPr>
          <w:sz w:val="24"/>
          <w:szCs w:val="24"/>
        </w:rPr>
      </w:pPr>
      <w:r w:rsidRPr="00476B34">
        <w:rPr>
          <w:sz w:val="24"/>
          <w:szCs w:val="24"/>
        </w:rPr>
        <w:t>Faixas reflexivas e sinalização de segurança conforme Contran;</w:t>
      </w:r>
    </w:p>
    <w:p w:rsidR="005160AB" w:rsidRPr="00476B34" w:rsidRDefault="001A15B7" w:rsidP="00C91031">
      <w:pPr>
        <w:numPr>
          <w:ilvl w:val="0"/>
          <w:numId w:val="4"/>
        </w:numPr>
        <w:tabs>
          <w:tab w:val="num" w:pos="993"/>
        </w:tabs>
        <w:ind w:left="1134" w:hanging="425"/>
        <w:jc w:val="both"/>
        <w:rPr>
          <w:sz w:val="24"/>
          <w:szCs w:val="24"/>
        </w:rPr>
      </w:pPr>
      <w:r w:rsidRPr="00476B34">
        <w:rPr>
          <w:sz w:val="24"/>
          <w:szCs w:val="24"/>
        </w:rPr>
        <w:t>Pára-choque</w:t>
      </w:r>
      <w:r w:rsidR="002C0215" w:rsidRPr="00476B34">
        <w:rPr>
          <w:sz w:val="24"/>
          <w:szCs w:val="24"/>
        </w:rPr>
        <w:t xml:space="preserve"> </w:t>
      </w:r>
      <w:r w:rsidR="005160AB" w:rsidRPr="00476B34">
        <w:rPr>
          <w:sz w:val="24"/>
          <w:szCs w:val="24"/>
        </w:rPr>
        <w:t xml:space="preserve">traseiro </w:t>
      </w:r>
      <w:r w:rsidR="002C0215" w:rsidRPr="00476B34">
        <w:rPr>
          <w:sz w:val="24"/>
          <w:szCs w:val="24"/>
        </w:rPr>
        <w:t>articulado</w:t>
      </w:r>
      <w:r w:rsidR="00476B34" w:rsidRPr="00476B34">
        <w:rPr>
          <w:sz w:val="24"/>
          <w:szCs w:val="24"/>
        </w:rPr>
        <w:t xml:space="preserve"> com pintura zebrada</w:t>
      </w:r>
      <w:r w:rsidR="002C0215" w:rsidRPr="00476B34">
        <w:rPr>
          <w:sz w:val="24"/>
          <w:szCs w:val="24"/>
        </w:rPr>
        <w:t>;</w:t>
      </w:r>
    </w:p>
    <w:p w:rsidR="002C0215" w:rsidRPr="00476B34" w:rsidRDefault="002C0215" w:rsidP="00C91031">
      <w:pPr>
        <w:numPr>
          <w:ilvl w:val="0"/>
          <w:numId w:val="4"/>
        </w:numPr>
        <w:tabs>
          <w:tab w:val="num" w:pos="993"/>
        </w:tabs>
        <w:ind w:left="1134" w:hanging="425"/>
        <w:jc w:val="both"/>
        <w:rPr>
          <w:sz w:val="24"/>
          <w:szCs w:val="24"/>
        </w:rPr>
      </w:pPr>
      <w:r w:rsidRPr="00476B34">
        <w:rPr>
          <w:sz w:val="24"/>
          <w:szCs w:val="24"/>
        </w:rPr>
        <w:t>Proteção lateral;</w:t>
      </w:r>
    </w:p>
    <w:p w:rsidR="00B57AB2" w:rsidRPr="00476B34" w:rsidRDefault="00B57AB2" w:rsidP="00C91031">
      <w:pPr>
        <w:tabs>
          <w:tab w:val="num" w:pos="993"/>
        </w:tabs>
        <w:ind w:left="1134" w:hanging="425"/>
        <w:jc w:val="both"/>
        <w:rPr>
          <w:b/>
          <w:color w:val="000000"/>
          <w:sz w:val="24"/>
          <w:szCs w:val="24"/>
          <w:u w:val="single"/>
        </w:rPr>
      </w:pPr>
      <w:r w:rsidRPr="00476B34">
        <w:rPr>
          <w:b/>
          <w:color w:val="000000"/>
          <w:sz w:val="24"/>
          <w:szCs w:val="24"/>
          <w:u w:val="single"/>
        </w:rPr>
        <w:t>Reservatório Pipa:</w:t>
      </w:r>
    </w:p>
    <w:p w:rsidR="00D170F6" w:rsidRPr="00476B34" w:rsidRDefault="00C91031" w:rsidP="00C91031">
      <w:pPr>
        <w:numPr>
          <w:ilvl w:val="0"/>
          <w:numId w:val="4"/>
        </w:numPr>
        <w:tabs>
          <w:tab w:val="num" w:pos="993"/>
        </w:tabs>
        <w:ind w:left="1134" w:hanging="425"/>
        <w:jc w:val="both"/>
        <w:rPr>
          <w:sz w:val="24"/>
          <w:szCs w:val="24"/>
        </w:rPr>
      </w:pPr>
      <w:r w:rsidRPr="00476B34">
        <w:rPr>
          <w:sz w:val="24"/>
          <w:szCs w:val="24"/>
        </w:rPr>
        <w:t xml:space="preserve">Reservatório </w:t>
      </w:r>
      <w:r w:rsidR="005C57A0" w:rsidRPr="00476B34">
        <w:rPr>
          <w:sz w:val="24"/>
          <w:szCs w:val="24"/>
        </w:rPr>
        <w:t xml:space="preserve">para água </w:t>
      </w:r>
      <w:r w:rsidRPr="00476B34">
        <w:rPr>
          <w:sz w:val="24"/>
          <w:szCs w:val="24"/>
        </w:rPr>
        <w:t>em chapa de aço</w:t>
      </w:r>
      <w:r w:rsidR="00953B83" w:rsidRPr="00476B34">
        <w:rPr>
          <w:sz w:val="24"/>
          <w:szCs w:val="24"/>
        </w:rPr>
        <w:t xml:space="preserve"> </w:t>
      </w:r>
      <w:r w:rsidR="005C57A0" w:rsidRPr="00476B34">
        <w:rPr>
          <w:sz w:val="24"/>
          <w:szCs w:val="24"/>
        </w:rPr>
        <w:t xml:space="preserve">carbono </w:t>
      </w:r>
      <w:r w:rsidR="00953B83" w:rsidRPr="00476B34">
        <w:rPr>
          <w:sz w:val="24"/>
          <w:szCs w:val="24"/>
        </w:rPr>
        <w:t xml:space="preserve">1008/10 </w:t>
      </w:r>
      <w:r w:rsidR="00860112" w:rsidRPr="00476B34">
        <w:rPr>
          <w:sz w:val="24"/>
          <w:szCs w:val="24"/>
        </w:rPr>
        <w:t>com c</w:t>
      </w:r>
      <w:r w:rsidRPr="00476B34">
        <w:rPr>
          <w:sz w:val="24"/>
          <w:szCs w:val="24"/>
        </w:rPr>
        <w:t>apacidade</w:t>
      </w:r>
      <w:r w:rsidR="00476B34" w:rsidRPr="00476B34">
        <w:rPr>
          <w:sz w:val="24"/>
          <w:szCs w:val="24"/>
        </w:rPr>
        <w:t xml:space="preserve"> </w:t>
      </w:r>
      <w:r w:rsidR="00860112" w:rsidRPr="00476B34">
        <w:rPr>
          <w:sz w:val="24"/>
          <w:szCs w:val="24"/>
        </w:rPr>
        <w:t xml:space="preserve">de </w:t>
      </w:r>
      <w:r w:rsidR="000F4CD2">
        <w:rPr>
          <w:sz w:val="24"/>
          <w:szCs w:val="24"/>
        </w:rPr>
        <w:t>6</w:t>
      </w:r>
      <w:r w:rsidRPr="00476B34">
        <w:rPr>
          <w:sz w:val="24"/>
          <w:szCs w:val="24"/>
        </w:rPr>
        <w:t>.000 litros</w:t>
      </w:r>
      <w:r w:rsidR="00476B34">
        <w:rPr>
          <w:sz w:val="24"/>
          <w:szCs w:val="24"/>
        </w:rPr>
        <w:t>;</w:t>
      </w:r>
    </w:p>
    <w:p w:rsidR="00860112" w:rsidRDefault="00860112" w:rsidP="00C91031">
      <w:pPr>
        <w:numPr>
          <w:ilvl w:val="0"/>
          <w:numId w:val="4"/>
        </w:numPr>
        <w:tabs>
          <w:tab w:val="num" w:pos="993"/>
        </w:tabs>
        <w:ind w:left="1134" w:hanging="425"/>
        <w:jc w:val="both"/>
        <w:rPr>
          <w:sz w:val="24"/>
          <w:szCs w:val="24"/>
        </w:rPr>
      </w:pPr>
      <w:r w:rsidRPr="00476B34">
        <w:rPr>
          <w:sz w:val="24"/>
          <w:szCs w:val="24"/>
        </w:rPr>
        <w:t xml:space="preserve">Pintura </w:t>
      </w:r>
      <w:r w:rsidR="008C11B4">
        <w:rPr>
          <w:sz w:val="24"/>
          <w:szCs w:val="24"/>
        </w:rPr>
        <w:t xml:space="preserve">externa </w:t>
      </w:r>
      <w:r w:rsidRPr="00476B34">
        <w:rPr>
          <w:sz w:val="24"/>
          <w:szCs w:val="24"/>
        </w:rPr>
        <w:t xml:space="preserve">de Esmalte </w:t>
      </w:r>
      <w:r w:rsidR="00476B34">
        <w:rPr>
          <w:sz w:val="24"/>
          <w:szCs w:val="24"/>
        </w:rPr>
        <w:t xml:space="preserve">na cor Branca </w:t>
      </w:r>
      <w:r w:rsidRPr="00476B34">
        <w:rPr>
          <w:sz w:val="24"/>
          <w:szCs w:val="24"/>
        </w:rPr>
        <w:t>sobre fundo anti-corrosivo (duas demãos)</w:t>
      </w:r>
      <w:r w:rsidR="008C11B4">
        <w:rPr>
          <w:sz w:val="24"/>
          <w:szCs w:val="24"/>
        </w:rPr>
        <w:t>;</w:t>
      </w:r>
    </w:p>
    <w:p w:rsidR="008C11B4" w:rsidRPr="00476B34" w:rsidRDefault="008C11B4" w:rsidP="00C91031">
      <w:pPr>
        <w:numPr>
          <w:ilvl w:val="0"/>
          <w:numId w:val="4"/>
        </w:numPr>
        <w:tabs>
          <w:tab w:val="num" w:pos="993"/>
        </w:tabs>
        <w:ind w:left="1134" w:hanging="425"/>
        <w:jc w:val="both"/>
        <w:rPr>
          <w:sz w:val="24"/>
          <w:szCs w:val="24"/>
        </w:rPr>
      </w:pPr>
      <w:r>
        <w:rPr>
          <w:sz w:val="24"/>
          <w:szCs w:val="24"/>
        </w:rPr>
        <w:t>Pintura interna anticorrosiva epóxi;</w:t>
      </w:r>
    </w:p>
    <w:p w:rsidR="002C0215" w:rsidRPr="00476B34" w:rsidRDefault="002C0215" w:rsidP="00C91031">
      <w:pPr>
        <w:numPr>
          <w:ilvl w:val="0"/>
          <w:numId w:val="4"/>
        </w:numPr>
        <w:tabs>
          <w:tab w:val="num" w:pos="993"/>
        </w:tabs>
        <w:ind w:left="1134" w:hanging="425"/>
        <w:jc w:val="both"/>
        <w:rPr>
          <w:sz w:val="24"/>
          <w:szCs w:val="24"/>
        </w:rPr>
      </w:pPr>
      <w:r w:rsidRPr="00476B34">
        <w:rPr>
          <w:sz w:val="24"/>
          <w:szCs w:val="24"/>
        </w:rPr>
        <w:t xml:space="preserve">Equipado com </w:t>
      </w:r>
      <w:r w:rsidR="001A15B7">
        <w:rPr>
          <w:sz w:val="24"/>
          <w:szCs w:val="24"/>
        </w:rPr>
        <w:t>moto</w:t>
      </w:r>
      <w:r w:rsidR="001A15B7" w:rsidRPr="00476B34">
        <w:rPr>
          <w:sz w:val="24"/>
          <w:szCs w:val="24"/>
        </w:rPr>
        <w:t xml:space="preserve"> bomba</w:t>
      </w:r>
      <w:r w:rsidRPr="00476B34">
        <w:rPr>
          <w:sz w:val="24"/>
          <w:szCs w:val="24"/>
        </w:rPr>
        <w:t xml:space="preserve"> com vazão mínima de 60 m³/h;</w:t>
      </w:r>
    </w:p>
    <w:p w:rsidR="00476B34" w:rsidRDefault="00860112" w:rsidP="00476B34">
      <w:pPr>
        <w:numPr>
          <w:ilvl w:val="0"/>
          <w:numId w:val="4"/>
        </w:numPr>
        <w:tabs>
          <w:tab w:val="num" w:pos="993"/>
        </w:tabs>
        <w:ind w:left="1134" w:hanging="425"/>
        <w:jc w:val="both"/>
        <w:rPr>
          <w:sz w:val="24"/>
          <w:szCs w:val="24"/>
        </w:rPr>
      </w:pPr>
      <w:r w:rsidRPr="00476B34">
        <w:rPr>
          <w:sz w:val="24"/>
          <w:szCs w:val="24"/>
        </w:rPr>
        <w:t>Acesso por escada marinheiro;</w:t>
      </w:r>
    </w:p>
    <w:p w:rsidR="00476B34" w:rsidRPr="00476B34" w:rsidRDefault="00476B34" w:rsidP="00476B34">
      <w:pPr>
        <w:numPr>
          <w:ilvl w:val="0"/>
          <w:numId w:val="4"/>
        </w:numPr>
        <w:tabs>
          <w:tab w:val="num" w:pos="993"/>
        </w:tabs>
        <w:ind w:left="1134" w:hanging="425"/>
        <w:jc w:val="both"/>
        <w:rPr>
          <w:sz w:val="24"/>
          <w:szCs w:val="24"/>
        </w:rPr>
      </w:pPr>
      <w:r>
        <w:rPr>
          <w:sz w:val="24"/>
          <w:szCs w:val="24"/>
        </w:rPr>
        <w:t>Pass</w:t>
      </w:r>
      <w:r w:rsidR="008C11B4">
        <w:rPr>
          <w:sz w:val="24"/>
          <w:szCs w:val="24"/>
        </w:rPr>
        <w:t>arela com piso antiderrapante;</w:t>
      </w:r>
    </w:p>
    <w:p w:rsidR="008C11B4" w:rsidRDefault="00860112" w:rsidP="00C91031">
      <w:pPr>
        <w:numPr>
          <w:ilvl w:val="0"/>
          <w:numId w:val="4"/>
        </w:numPr>
        <w:tabs>
          <w:tab w:val="num" w:pos="993"/>
        </w:tabs>
        <w:ind w:left="1134" w:hanging="425"/>
        <w:jc w:val="both"/>
        <w:rPr>
          <w:sz w:val="24"/>
          <w:szCs w:val="24"/>
        </w:rPr>
      </w:pPr>
      <w:r w:rsidRPr="008C11B4">
        <w:rPr>
          <w:sz w:val="24"/>
          <w:szCs w:val="24"/>
        </w:rPr>
        <w:t>Comporta de visita</w:t>
      </w:r>
      <w:r w:rsidR="008C11B4" w:rsidRPr="008C11B4">
        <w:rPr>
          <w:sz w:val="24"/>
          <w:szCs w:val="24"/>
        </w:rPr>
        <w:t xml:space="preserve"> e Respiro</w:t>
      </w:r>
      <w:r w:rsidR="008C11B4">
        <w:rPr>
          <w:sz w:val="24"/>
          <w:szCs w:val="24"/>
        </w:rPr>
        <w:t xml:space="preserve"> tipo cabo de guarda-chuva</w:t>
      </w:r>
      <w:r w:rsidR="008C11B4" w:rsidRPr="008C11B4">
        <w:rPr>
          <w:sz w:val="24"/>
          <w:szCs w:val="24"/>
        </w:rPr>
        <w:t>;</w:t>
      </w:r>
    </w:p>
    <w:p w:rsidR="008C11B4" w:rsidRDefault="008C11B4" w:rsidP="00C91031">
      <w:pPr>
        <w:numPr>
          <w:ilvl w:val="0"/>
          <w:numId w:val="4"/>
        </w:numPr>
        <w:tabs>
          <w:tab w:val="num" w:pos="993"/>
        </w:tabs>
        <w:ind w:left="1134" w:hanging="425"/>
        <w:jc w:val="both"/>
        <w:rPr>
          <w:sz w:val="24"/>
          <w:szCs w:val="24"/>
        </w:rPr>
      </w:pPr>
      <w:r>
        <w:rPr>
          <w:sz w:val="24"/>
          <w:szCs w:val="24"/>
        </w:rPr>
        <w:t xml:space="preserve">Carretel com </w:t>
      </w:r>
      <w:r w:rsidR="000F4CD2">
        <w:rPr>
          <w:sz w:val="24"/>
          <w:szCs w:val="24"/>
        </w:rPr>
        <w:t>6</w:t>
      </w:r>
      <w:r>
        <w:rPr>
          <w:sz w:val="24"/>
          <w:szCs w:val="24"/>
        </w:rPr>
        <w:t xml:space="preserve"> m de mangueiras de alta pressão de 1”  com bico de jato;</w:t>
      </w:r>
    </w:p>
    <w:p w:rsidR="008C11B4" w:rsidRDefault="008C11B4" w:rsidP="00C91031">
      <w:pPr>
        <w:numPr>
          <w:ilvl w:val="0"/>
          <w:numId w:val="4"/>
        </w:numPr>
        <w:tabs>
          <w:tab w:val="num" w:pos="993"/>
        </w:tabs>
        <w:ind w:left="1134" w:hanging="425"/>
        <w:jc w:val="both"/>
        <w:rPr>
          <w:sz w:val="24"/>
          <w:szCs w:val="24"/>
        </w:rPr>
      </w:pPr>
      <w:r>
        <w:rPr>
          <w:sz w:val="24"/>
          <w:szCs w:val="24"/>
        </w:rPr>
        <w:t>Barra irrigadeira;</w:t>
      </w:r>
    </w:p>
    <w:p w:rsidR="00B57AB2" w:rsidRPr="00476B34" w:rsidRDefault="005160AB" w:rsidP="005C57A0">
      <w:pPr>
        <w:numPr>
          <w:ilvl w:val="0"/>
          <w:numId w:val="4"/>
        </w:numPr>
        <w:tabs>
          <w:tab w:val="num" w:pos="993"/>
        </w:tabs>
        <w:ind w:left="1134" w:hanging="425"/>
        <w:jc w:val="both"/>
        <w:rPr>
          <w:sz w:val="24"/>
          <w:szCs w:val="24"/>
        </w:rPr>
      </w:pPr>
      <w:r w:rsidRPr="00476B34">
        <w:rPr>
          <w:sz w:val="24"/>
          <w:szCs w:val="24"/>
        </w:rPr>
        <w:t>Paralamas com cobertura total dos pneus e para-barros de borracha</w:t>
      </w:r>
      <w:r w:rsidR="002C0215" w:rsidRPr="00476B34">
        <w:rPr>
          <w:sz w:val="24"/>
          <w:szCs w:val="24"/>
        </w:rPr>
        <w:t>;</w:t>
      </w:r>
    </w:p>
    <w:p w:rsidR="002C0215" w:rsidRDefault="002C0215" w:rsidP="002C0215">
      <w:pPr>
        <w:numPr>
          <w:ilvl w:val="0"/>
          <w:numId w:val="4"/>
        </w:numPr>
        <w:tabs>
          <w:tab w:val="num" w:pos="993"/>
        </w:tabs>
        <w:ind w:left="1134" w:hanging="425"/>
        <w:jc w:val="both"/>
        <w:rPr>
          <w:sz w:val="24"/>
          <w:szCs w:val="24"/>
        </w:rPr>
      </w:pPr>
      <w:r w:rsidRPr="00476B34">
        <w:rPr>
          <w:sz w:val="24"/>
          <w:szCs w:val="24"/>
        </w:rPr>
        <w:t>Sinalização reflexiva;</w:t>
      </w:r>
    </w:p>
    <w:p w:rsidR="00576503" w:rsidRDefault="00576503" w:rsidP="00576503">
      <w:pPr>
        <w:jc w:val="both"/>
        <w:rPr>
          <w:sz w:val="24"/>
          <w:szCs w:val="24"/>
        </w:rPr>
      </w:pPr>
    </w:p>
    <w:p w:rsidR="00576503" w:rsidRDefault="000A02BA" w:rsidP="00576503">
      <w:pPr>
        <w:pStyle w:val="Ttulo3"/>
        <w:rPr>
          <w:szCs w:val="24"/>
        </w:rPr>
      </w:pPr>
      <w:r>
        <w:rPr>
          <w:szCs w:val="24"/>
        </w:rPr>
        <w:t xml:space="preserve"> </w:t>
      </w:r>
      <w:r w:rsidR="00576503" w:rsidRPr="00476B34">
        <w:rPr>
          <w:szCs w:val="24"/>
        </w:rPr>
        <w:t xml:space="preserve">Caminhão Pipa de </w:t>
      </w:r>
      <w:r w:rsidR="00576503">
        <w:rPr>
          <w:szCs w:val="24"/>
        </w:rPr>
        <w:t>10.</w:t>
      </w:r>
      <w:r w:rsidR="00576503" w:rsidRPr="00476B34">
        <w:rPr>
          <w:szCs w:val="24"/>
        </w:rPr>
        <w:t>000 l</w:t>
      </w:r>
    </w:p>
    <w:p w:rsidR="00576503" w:rsidRPr="00476B34" w:rsidRDefault="00576503" w:rsidP="00576503">
      <w:pPr>
        <w:tabs>
          <w:tab w:val="num" w:pos="993"/>
        </w:tabs>
        <w:ind w:left="1134" w:hanging="425"/>
        <w:jc w:val="both"/>
        <w:rPr>
          <w:sz w:val="24"/>
          <w:szCs w:val="24"/>
        </w:rPr>
      </w:pPr>
      <w:r w:rsidRPr="00476B34">
        <w:rPr>
          <w:b/>
          <w:color w:val="000000"/>
          <w:sz w:val="24"/>
          <w:szCs w:val="24"/>
          <w:u w:val="single"/>
        </w:rPr>
        <w:t>Chassis</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Zero KM, Ano de fabricação </w:t>
      </w:r>
      <w:r>
        <w:rPr>
          <w:sz w:val="24"/>
          <w:szCs w:val="24"/>
        </w:rPr>
        <w:t>2017</w:t>
      </w:r>
      <w:r w:rsidRPr="00476B34">
        <w:rPr>
          <w:sz w:val="24"/>
          <w:szCs w:val="24"/>
        </w:rPr>
        <w:t>;</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Carga útil máxima</w:t>
      </w:r>
      <w:r>
        <w:rPr>
          <w:sz w:val="24"/>
          <w:szCs w:val="24"/>
        </w:rPr>
        <w:t>: 8</w:t>
      </w:r>
      <w:r w:rsidRPr="00476B34">
        <w:rPr>
          <w:sz w:val="24"/>
          <w:szCs w:val="24"/>
        </w:rPr>
        <w:t>.</w:t>
      </w:r>
      <w:r>
        <w:rPr>
          <w:sz w:val="24"/>
          <w:szCs w:val="24"/>
        </w:rPr>
        <w:t>7</w:t>
      </w:r>
      <w:r w:rsidRPr="00476B34">
        <w:rPr>
          <w:sz w:val="24"/>
          <w:szCs w:val="24"/>
        </w:rPr>
        <w:t>00 kg (Ou Superior);</w:t>
      </w:r>
    </w:p>
    <w:p w:rsidR="00576503" w:rsidRPr="00476B34" w:rsidRDefault="00BE2581" w:rsidP="00576503">
      <w:pPr>
        <w:numPr>
          <w:ilvl w:val="0"/>
          <w:numId w:val="4"/>
        </w:numPr>
        <w:tabs>
          <w:tab w:val="num" w:pos="993"/>
        </w:tabs>
        <w:ind w:left="1134" w:hanging="425"/>
        <w:jc w:val="both"/>
        <w:rPr>
          <w:sz w:val="24"/>
          <w:szCs w:val="24"/>
        </w:rPr>
      </w:pPr>
      <w:r>
        <w:rPr>
          <w:sz w:val="24"/>
          <w:szCs w:val="24"/>
        </w:rPr>
        <w:t>Peso Bruto Total: 21</w:t>
      </w:r>
      <w:r w:rsidR="00576503" w:rsidRPr="00476B34">
        <w:rPr>
          <w:sz w:val="24"/>
          <w:szCs w:val="24"/>
        </w:rPr>
        <w:t>.000 kg (Ou Superior);</w:t>
      </w:r>
    </w:p>
    <w:p w:rsidR="00576503" w:rsidRPr="00476B34" w:rsidRDefault="00576503" w:rsidP="00576503">
      <w:pPr>
        <w:numPr>
          <w:ilvl w:val="0"/>
          <w:numId w:val="4"/>
        </w:numPr>
        <w:tabs>
          <w:tab w:val="num" w:pos="993"/>
        </w:tabs>
        <w:ind w:left="1134" w:hanging="425"/>
        <w:jc w:val="both"/>
        <w:rPr>
          <w:sz w:val="24"/>
          <w:szCs w:val="24"/>
        </w:rPr>
      </w:pPr>
      <w:proofErr w:type="gramStart"/>
      <w:r w:rsidRPr="00476B34">
        <w:rPr>
          <w:sz w:val="24"/>
          <w:szCs w:val="24"/>
        </w:rPr>
        <w:t>Rodas em aço estampado de 7x20”</w:t>
      </w:r>
      <w:proofErr w:type="gramEnd"/>
      <w:r w:rsidRPr="00476B34">
        <w:rPr>
          <w:sz w:val="24"/>
          <w:szCs w:val="24"/>
        </w:rPr>
        <w:t xml:space="preserve"> (Ou Superior)</w:t>
      </w:r>
    </w:p>
    <w:p w:rsidR="00576503" w:rsidRPr="00476B34" w:rsidRDefault="00576503" w:rsidP="00576503">
      <w:pPr>
        <w:numPr>
          <w:ilvl w:val="0"/>
          <w:numId w:val="4"/>
        </w:numPr>
        <w:tabs>
          <w:tab w:val="num" w:pos="993"/>
        </w:tabs>
        <w:ind w:left="1134" w:hanging="425"/>
        <w:jc w:val="both"/>
        <w:rPr>
          <w:sz w:val="24"/>
          <w:szCs w:val="24"/>
        </w:rPr>
      </w:pPr>
      <w:proofErr w:type="gramStart"/>
      <w:r w:rsidRPr="00476B34">
        <w:rPr>
          <w:sz w:val="24"/>
          <w:szCs w:val="24"/>
        </w:rPr>
        <w:t xml:space="preserve">Equipados </w:t>
      </w:r>
      <w:r w:rsidRPr="000F4CD2">
        <w:rPr>
          <w:sz w:val="24"/>
          <w:szCs w:val="24"/>
        </w:rPr>
        <w:t>com pneus R20”</w:t>
      </w:r>
      <w:proofErr w:type="gramEnd"/>
      <w:r w:rsidRPr="000F4CD2">
        <w:rPr>
          <w:sz w:val="24"/>
          <w:szCs w:val="24"/>
        </w:rPr>
        <w:t xml:space="preserve"> (Ou Superior)</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Tanque de combustível: 200 litros (Ou Superior)</w:t>
      </w:r>
    </w:p>
    <w:p w:rsidR="00576503" w:rsidRPr="00476B34" w:rsidRDefault="00576503" w:rsidP="00576503">
      <w:pPr>
        <w:tabs>
          <w:tab w:val="num" w:pos="993"/>
        </w:tabs>
        <w:ind w:left="1134" w:hanging="425"/>
        <w:jc w:val="both"/>
        <w:rPr>
          <w:b/>
          <w:color w:val="000000"/>
          <w:sz w:val="24"/>
          <w:szCs w:val="24"/>
          <w:u w:val="single"/>
        </w:rPr>
      </w:pPr>
      <w:r w:rsidRPr="00476B34">
        <w:rPr>
          <w:b/>
          <w:color w:val="000000"/>
          <w:sz w:val="24"/>
          <w:szCs w:val="24"/>
          <w:u w:val="single"/>
        </w:rPr>
        <w:t>Trem de Força</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Motor Diesel com potência </w:t>
      </w:r>
      <w:r w:rsidR="00BE2581">
        <w:rPr>
          <w:b/>
          <w:sz w:val="24"/>
          <w:szCs w:val="24"/>
        </w:rPr>
        <w:t>20</w:t>
      </w:r>
      <w:r w:rsidR="00820D40">
        <w:rPr>
          <w:b/>
          <w:sz w:val="24"/>
          <w:szCs w:val="24"/>
        </w:rPr>
        <w:t>0</w:t>
      </w:r>
      <w:r w:rsidRPr="00476B34">
        <w:rPr>
          <w:b/>
          <w:sz w:val="24"/>
          <w:szCs w:val="24"/>
        </w:rPr>
        <w:t xml:space="preserve"> cv</w:t>
      </w:r>
      <w:r w:rsidRPr="00476B34">
        <w:rPr>
          <w:sz w:val="24"/>
          <w:szCs w:val="24"/>
        </w:rPr>
        <w:t xml:space="preserve"> (Ou Superior);</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Transmissão Manual, sincronizada;</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Tração traseira;</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Embreagem hidráulica;</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Sistema Elétrico: </w:t>
      </w:r>
      <w:proofErr w:type="gramStart"/>
      <w:r w:rsidRPr="00476B34">
        <w:rPr>
          <w:sz w:val="24"/>
          <w:szCs w:val="24"/>
        </w:rPr>
        <w:t>24V</w:t>
      </w:r>
      <w:proofErr w:type="gramEnd"/>
      <w:r w:rsidRPr="00476B34">
        <w:rPr>
          <w:sz w:val="24"/>
          <w:szCs w:val="24"/>
        </w:rPr>
        <w:t>/100Ah (ou Superior)</w:t>
      </w:r>
    </w:p>
    <w:p w:rsidR="00576503" w:rsidRPr="00476B34" w:rsidRDefault="00576503" w:rsidP="00576503">
      <w:pPr>
        <w:tabs>
          <w:tab w:val="num" w:pos="993"/>
        </w:tabs>
        <w:ind w:left="1134" w:hanging="425"/>
        <w:jc w:val="both"/>
        <w:rPr>
          <w:b/>
          <w:color w:val="000000"/>
          <w:sz w:val="24"/>
          <w:szCs w:val="24"/>
          <w:u w:val="single"/>
        </w:rPr>
      </w:pPr>
      <w:r w:rsidRPr="00476B34">
        <w:rPr>
          <w:b/>
          <w:color w:val="000000"/>
          <w:sz w:val="24"/>
          <w:szCs w:val="24"/>
          <w:u w:val="single"/>
        </w:rPr>
        <w:t>Segurança</w:t>
      </w:r>
    </w:p>
    <w:p w:rsidR="00576503" w:rsidRPr="00476B34" w:rsidRDefault="00576503" w:rsidP="00576503">
      <w:pPr>
        <w:numPr>
          <w:ilvl w:val="0"/>
          <w:numId w:val="4"/>
        </w:numPr>
        <w:tabs>
          <w:tab w:val="num" w:pos="993"/>
        </w:tabs>
        <w:ind w:left="1134" w:hanging="425"/>
        <w:jc w:val="both"/>
        <w:rPr>
          <w:sz w:val="24"/>
          <w:szCs w:val="24"/>
        </w:rPr>
      </w:pPr>
      <w:proofErr w:type="spellStart"/>
      <w:r w:rsidRPr="00476B34">
        <w:rPr>
          <w:sz w:val="24"/>
          <w:szCs w:val="24"/>
        </w:rPr>
        <w:t>Tacográfo</w:t>
      </w:r>
      <w:proofErr w:type="spellEnd"/>
      <w:r w:rsidRPr="00476B34">
        <w:rPr>
          <w:sz w:val="24"/>
          <w:szCs w:val="24"/>
        </w:rPr>
        <w:t>;</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Faixas reflexivas e sinalização de segurança conforme </w:t>
      </w:r>
      <w:proofErr w:type="spellStart"/>
      <w:r w:rsidRPr="00476B34">
        <w:rPr>
          <w:sz w:val="24"/>
          <w:szCs w:val="24"/>
        </w:rPr>
        <w:t>Contran</w:t>
      </w:r>
      <w:proofErr w:type="spellEnd"/>
      <w:r w:rsidRPr="00476B34">
        <w:rPr>
          <w:sz w:val="24"/>
          <w:szCs w:val="24"/>
        </w:rPr>
        <w:t>;</w:t>
      </w:r>
    </w:p>
    <w:p w:rsidR="00576503" w:rsidRPr="00476B34" w:rsidRDefault="00576503" w:rsidP="00576503">
      <w:pPr>
        <w:numPr>
          <w:ilvl w:val="0"/>
          <w:numId w:val="4"/>
        </w:numPr>
        <w:tabs>
          <w:tab w:val="num" w:pos="993"/>
        </w:tabs>
        <w:ind w:left="1134" w:hanging="425"/>
        <w:jc w:val="both"/>
        <w:rPr>
          <w:sz w:val="24"/>
          <w:szCs w:val="24"/>
        </w:rPr>
      </w:pPr>
      <w:proofErr w:type="spellStart"/>
      <w:r w:rsidRPr="00476B34">
        <w:rPr>
          <w:sz w:val="24"/>
          <w:szCs w:val="24"/>
        </w:rPr>
        <w:t>Pára-choque</w:t>
      </w:r>
      <w:proofErr w:type="spellEnd"/>
      <w:r w:rsidRPr="00476B34">
        <w:rPr>
          <w:sz w:val="24"/>
          <w:szCs w:val="24"/>
        </w:rPr>
        <w:t xml:space="preserve"> traseiro articulado com pintura zebrada;</w:t>
      </w:r>
    </w:p>
    <w:p w:rsidR="00576503" w:rsidRDefault="00576503" w:rsidP="00576503">
      <w:pPr>
        <w:numPr>
          <w:ilvl w:val="0"/>
          <w:numId w:val="4"/>
        </w:numPr>
        <w:tabs>
          <w:tab w:val="num" w:pos="993"/>
        </w:tabs>
        <w:ind w:left="1134" w:hanging="425"/>
        <w:jc w:val="both"/>
        <w:rPr>
          <w:sz w:val="24"/>
          <w:szCs w:val="24"/>
        </w:rPr>
      </w:pPr>
      <w:r w:rsidRPr="00476B34">
        <w:rPr>
          <w:sz w:val="24"/>
          <w:szCs w:val="24"/>
        </w:rPr>
        <w:t>Proteção lateral;</w:t>
      </w:r>
    </w:p>
    <w:p w:rsidR="00C617EA" w:rsidRPr="00476B34" w:rsidRDefault="00C617EA" w:rsidP="00576503">
      <w:pPr>
        <w:numPr>
          <w:ilvl w:val="0"/>
          <w:numId w:val="4"/>
        </w:numPr>
        <w:tabs>
          <w:tab w:val="num" w:pos="993"/>
        </w:tabs>
        <w:ind w:left="1134" w:hanging="425"/>
        <w:jc w:val="both"/>
        <w:rPr>
          <w:sz w:val="24"/>
          <w:szCs w:val="24"/>
        </w:rPr>
      </w:pPr>
      <w:r>
        <w:rPr>
          <w:sz w:val="24"/>
          <w:szCs w:val="24"/>
        </w:rPr>
        <w:t xml:space="preserve">Cabine com </w:t>
      </w:r>
      <w:r w:rsidRPr="00030D38">
        <w:rPr>
          <w:sz w:val="24"/>
          <w:szCs w:val="24"/>
        </w:rPr>
        <w:t>Ar condicionado</w:t>
      </w:r>
    </w:p>
    <w:p w:rsidR="00576503" w:rsidRPr="00476B34" w:rsidRDefault="00576503" w:rsidP="00576503">
      <w:pPr>
        <w:tabs>
          <w:tab w:val="num" w:pos="993"/>
        </w:tabs>
        <w:ind w:left="1134" w:hanging="425"/>
        <w:jc w:val="both"/>
        <w:rPr>
          <w:b/>
          <w:color w:val="000000"/>
          <w:sz w:val="24"/>
          <w:szCs w:val="24"/>
          <w:u w:val="single"/>
        </w:rPr>
      </w:pPr>
      <w:r w:rsidRPr="00476B34">
        <w:rPr>
          <w:b/>
          <w:color w:val="000000"/>
          <w:sz w:val="24"/>
          <w:szCs w:val="24"/>
          <w:u w:val="single"/>
        </w:rPr>
        <w:t>Reservatório Pipa:</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Reservatório para água em chapa de aço carbono 1008/10 com capacidade de </w:t>
      </w:r>
      <w:r w:rsidR="00C617EA">
        <w:rPr>
          <w:sz w:val="24"/>
          <w:szCs w:val="24"/>
        </w:rPr>
        <w:t>10</w:t>
      </w:r>
      <w:r w:rsidRPr="00476B34">
        <w:rPr>
          <w:sz w:val="24"/>
          <w:szCs w:val="24"/>
        </w:rPr>
        <w:t>.000 litros</w:t>
      </w:r>
      <w:r>
        <w:rPr>
          <w:sz w:val="24"/>
          <w:szCs w:val="24"/>
        </w:rPr>
        <w:t>;</w:t>
      </w:r>
    </w:p>
    <w:p w:rsidR="00576503" w:rsidRDefault="00576503" w:rsidP="00576503">
      <w:pPr>
        <w:numPr>
          <w:ilvl w:val="0"/>
          <w:numId w:val="4"/>
        </w:numPr>
        <w:tabs>
          <w:tab w:val="num" w:pos="993"/>
        </w:tabs>
        <w:ind w:left="1134" w:hanging="425"/>
        <w:jc w:val="both"/>
        <w:rPr>
          <w:sz w:val="24"/>
          <w:szCs w:val="24"/>
        </w:rPr>
      </w:pPr>
      <w:r w:rsidRPr="00476B34">
        <w:rPr>
          <w:sz w:val="24"/>
          <w:szCs w:val="24"/>
        </w:rPr>
        <w:lastRenderedPageBreak/>
        <w:t xml:space="preserve">Pintura </w:t>
      </w:r>
      <w:r>
        <w:rPr>
          <w:sz w:val="24"/>
          <w:szCs w:val="24"/>
        </w:rPr>
        <w:t xml:space="preserve">externa </w:t>
      </w:r>
      <w:r w:rsidRPr="00476B34">
        <w:rPr>
          <w:sz w:val="24"/>
          <w:szCs w:val="24"/>
        </w:rPr>
        <w:t xml:space="preserve">de Esmalte </w:t>
      </w:r>
      <w:r>
        <w:rPr>
          <w:sz w:val="24"/>
          <w:szCs w:val="24"/>
        </w:rPr>
        <w:t xml:space="preserve">na cor Branca </w:t>
      </w:r>
      <w:r w:rsidRPr="00476B34">
        <w:rPr>
          <w:sz w:val="24"/>
          <w:szCs w:val="24"/>
        </w:rPr>
        <w:t>sobre fundo anti-corrosivo (duas demãos)</w:t>
      </w:r>
      <w:r>
        <w:rPr>
          <w:sz w:val="24"/>
          <w:szCs w:val="24"/>
        </w:rPr>
        <w:t>;</w:t>
      </w:r>
    </w:p>
    <w:p w:rsidR="00576503" w:rsidRPr="00476B34" w:rsidRDefault="00576503" w:rsidP="00576503">
      <w:pPr>
        <w:numPr>
          <w:ilvl w:val="0"/>
          <w:numId w:val="4"/>
        </w:numPr>
        <w:tabs>
          <w:tab w:val="num" w:pos="993"/>
        </w:tabs>
        <w:ind w:left="1134" w:hanging="425"/>
        <w:jc w:val="both"/>
        <w:rPr>
          <w:sz w:val="24"/>
          <w:szCs w:val="24"/>
        </w:rPr>
      </w:pPr>
      <w:r>
        <w:rPr>
          <w:sz w:val="24"/>
          <w:szCs w:val="24"/>
        </w:rPr>
        <w:t>Pintura interna anticorrosiva epóxi;</w:t>
      </w:r>
    </w:p>
    <w:p w:rsidR="00576503" w:rsidRPr="00476B34" w:rsidRDefault="00576503" w:rsidP="00576503">
      <w:pPr>
        <w:numPr>
          <w:ilvl w:val="0"/>
          <w:numId w:val="4"/>
        </w:numPr>
        <w:tabs>
          <w:tab w:val="num" w:pos="993"/>
        </w:tabs>
        <w:ind w:left="1134" w:hanging="425"/>
        <w:jc w:val="both"/>
        <w:rPr>
          <w:sz w:val="24"/>
          <w:szCs w:val="24"/>
        </w:rPr>
      </w:pPr>
      <w:r w:rsidRPr="00476B34">
        <w:rPr>
          <w:sz w:val="24"/>
          <w:szCs w:val="24"/>
        </w:rPr>
        <w:t xml:space="preserve">Equipado com </w:t>
      </w:r>
      <w:r>
        <w:rPr>
          <w:sz w:val="24"/>
          <w:szCs w:val="24"/>
        </w:rPr>
        <w:t>moto</w:t>
      </w:r>
      <w:r w:rsidRPr="00476B34">
        <w:rPr>
          <w:sz w:val="24"/>
          <w:szCs w:val="24"/>
        </w:rPr>
        <w:t xml:space="preserve"> bomba com vazão mínima de 60 m³/h;</w:t>
      </w:r>
    </w:p>
    <w:p w:rsidR="00576503" w:rsidRDefault="00576503" w:rsidP="00576503">
      <w:pPr>
        <w:numPr>
          <w:ilvl w:val="0"/>
          <w:numId w:val="4"/>
        </w:numPr>
        <w:tabs>
          <w:tab w:val="num" w:pos="993"/>
        </w:tabs>
        <w:ind w:left="1134" w:hanging="425"/>
        <w:jc w:val="both"/>
        <w:rPr>
          <w:sz w:val="24"/>
          <w:szCs w:val="24"/>
        </w:rPr>
      </w:pPr>
      <w:r w:rsidRPr="00476B34">
        <w:rPr>
          <w:sz w:val="24"/>
          <w:szCs w:val="24"/>
        </w:rPr>
        <w:t>Acesso por escada marinheiro;</w:t>
      </w:r>
    </w:p>
    <w:p w:rsidR="00576503" w:rsidRPr="00476B34" w:rsidRDefault="00576503" w:rsidP="00576503">
      <w:pPr>
        <w:numPr>
          <w:ilvl w:val="0"/>
          <w:numId w:val="4"/>
        </w:numPr>
        <w:tabs>
          <w:tab w:val="num" w:pos="993"/>
        </w:tabs>
        <w:ind w:left="1134" w:hanging="425"/>
        <w:jc w:val="both"/>
        <w:rPr>
          <w:sz w:val="24"/>
          <w:szCs w:val="24"/>
        </w:rPr>
      </w:pPr>
      <w:r>
        <w:rPr>
          <w:sz w:val="24"/>
          <w:szCs w:val="24"/>
        </w:rPr>
        <w:t>Passarela com piso antiderrapante;</w:t>
      </w:r>
    </w:p>
    <w:p w:rsidR="00576503" w:rsidRDefault="00576503" w:rsidP="00576503">
      <w:pPr>
        <w:numPr>
          <w:ilvl w:val="0"/>
          <w:numId w:val="4"/>
        </w:numPr>
        <w:tabs>
          <w:tab w:val="num" w:pos="993"/>
        </w:tabs>
        <w:ind w:left="1134" w:hanging="425"/>
        <w:jc w:val="both"/>
        <w:rPr>
          <w:sz w:val="24"/>
          <w:szCs w:val="24"/>
        </w:rPr>
      </w:pPr>
      <w:r w:rsidRPr="008C11B4">
        <w:rPr>
          <w:sz w:val="24"/>
          <w:szCs w:val="24"/>
        </w:rPr>
        <w:t>Comporta de visita e Respiro</w:t>
      </w:r>
      <w:r>
        <w:rPr>
          <w:sz w:val="24"/>
          <w:szCs w:val="24"/>
        </w:rPr>
        <w:t xml:space="preserve"> tipo cabo de guarda-chuva</w:t>
      </w:r>
      <w:r w:rsidRPr="008C11B4">
        <w:rPr>
          <w:sz w:val="24"/>
          <w:szCs w:val="24"/>
        </w:rPr>
        <w:t>;</w:t>
      </w:r>
    </w:p>
    <w:p w:rsidR="00576503" w:rsidRDefault="00576503" w:rsidP="00576503">
      <w:pPr>
        <w:numPr>
          <w:ilvl w:val="0"/>
          <w:numId w:val="4"/>
        </w:numPr>
        <w:tabs>
          <w:tab w:val="num" w:pos="993"/>
        </w:tabs>
        <w:ind w:left="1134" w:hanging="425"/>
        <w:jc w:val="both"/>
        <w:rPr>
          <w:sz w:val="24"/>
          <w:szCs w:val="24"/>
        </w:rPr>
      </w:pPr>
      <w:r>
        <w:rPr>
          <w:sz w:val="24"/>
          <w:szCs w:val="24"/>
        </w:rPr>
        <w:t xml:space="preserve">Carretel com 6 m de mangueiras de alta pressão de </w:t>
      </w:r>
      <w:proofErr w:type="gramStart"/>
      <w:r>
        <w:rPr>
          <w:sz w:val="24"/>
          <w:szCs w:val="24"/>
        </w:rPr>
        <w:t>1</w:t>
      </w:r>
      <w:proofErr w:type="gramEnd"/>
      <w:r>
        <w:rPr>
          <w:sz w:val="24"/>
          <w:szCs w:val="24"/>
        </w:rPr>
        <w:t>”  com bico de jato;</w:t>
      </w:r>
    </w:p>
    <w:p w:rsidR="00576503" w:rsidRDefault="00576503" w:rsidP="00576503">
      <w:pPr>
        <w:numPr>
          <w:ilvl w:val="0"/>
          <w:numId w:val="4"/>
        </w:numPr>
        <w:tabs>
          <w:tab w:val="num" w:pos="993"/>
        </w:tabs>
        <w:ind w:left="1134" w:hanging="425"/>
        <w:jc w:val="both"/>
        <w:rPr>
          <w:sz w:val="24"/>
          <w:szCs w:val="24"/>
        </w:rPr>
      </w:pPr>
      <w:r>
        <w:rPr>
          <w:sz w:val="24"/>
          <w:szCs w:val="24"/>
        </w:rPr>
        <w:t xml:space="preserve">Barra </w:t>
      </w:r>
      <w:proofErr w:type="spellStart"/>
      <w:r>
        <w:rPr>
          <w:sz w:val="24"/>
          <w:szCs w:val="24"/>
        </w:rPr>
        <w:t>irrigadeira</w:t>
      </w:r>
      <w:proofErr w:type="spellEnd"/>
      <w:r>
        <w:rPr>
          <w:sz w:val="24"/>
          <w:szCs w:val="24"/>
        </w:rPr>
        <w:t>;</w:t>
      </w:r>
    </w:p>
    <w:p w:rsidR="00576503" w:rsidRPr="00476B34" w:rsidRDefault="00576503" w:rsidP="00576503">
      <w:pPr>
        <w:numPr>
          <w:ilvl w:val="0"/>
          <w:numId w:val="4"/>
        </w:numPr>
        <w:tabs>
          <w:tab w:val="num" w:pos="993"/>
        </w:tabs>
        <w:ind w:left="1134" w:hanging="425"/>
        <w:jc w:val="both"/>
        <w:rPr>
          <w:sz w:val="24"/>
          <w:szCs w:val="24"/>
        </w:rPr>
      </w:pPr>
      <w:proofErr w:type="spellStart"/>
      <w:r w:rsidRPr="00476B34">
        <w:rPr>
          <w:sz w:val="24"/>
          <w:szCs w:val="24"/>
        </w:rPr>
        <w:t>Paralamas</w:t>
      </w:r>
      <w:proofErr w:type="spellEnd"/>
      <w:r w:rsidRPr="00476B34">
        <w:rPr>
          <w:sz w:val="24"/>
          <w:szCs w:val="24"/>
        </w:rPr>
        <w:t xml:space="preserve"> com cobertura total dos pneus e para-barros de borracha;</w:t>
      </w:r>
    </w:p>
    <w:p w:rsidR="00576503" w:rsidRDefault="00576503" w:rsidP="00576503">
      <w:pPr>
        <w:numPr>
          <w:ilvl w:val="0"/>
          <w:numId w:val="4"/>
        </w:numPr>
        <w:tabs>
          <w:tab w:val="num" w:pos="993"/>
        </w:tabs>
        <w:ind w:left="1134" w:hanging="425"/>
        <w:jc w:val="both"/>
        <w:rPr>
          <w:sz w:val="24"/>
          <w:szCs w:val="24"/>
        </w:rPr>
      </w:pPr>
      <w:r w:rsidRPr="00476B34">
        <w:rPr>
          <w:sz w:val="24"/>
          <w:szCs w:val="24"/>
        </w:rPr>
        <w:t>Sinalização reflexiva;</w:t>
      </w:r>
    </w:p>
    <w:bookmarkEnd w:id="13"/>
    <w:p w:rsidR="0017691D" w:rsidRPr="005E3221" w:rsidRDefault="0017691D" w:rsidP="00667923">
      <w:pPr>
        <w:pStyle w:val="Ttulo2"/>
      </w:pPr>
      <w:r w:rsidRPr="005E3221">
        <w:t>TESTES DE CAMPO</w:t>
      </w:r>
      <w:r w:rsidR="008323B6">
        <w:t>.</w:t>
      </w:r>
    </w:p>
    <w:p w:rsidR="0017691D" w:rsidRDefault="006C69A6" w:rsidP="00463F56">
      <w:pPr>
        <w:pStyle w:val="Ttulo3"/>
      </w:pPr>
      <w:r w:rsidRPr="005E3221">
        <w:t>Por ocasião da entrega</w:t>
      </w:r>
      <w:r w:rsidR="0017691D" w:rsidRPr="005E3221">
        <w:t xml:space="preserve"> serão efetuados os testes funcionais de campo, devendo a </w:t>
      </w:r>
      <w:r w:rsidR="0017691D" w:rsidRPr="005E3221">
        <w:rPr>
          <w:b/>
        </w:rPr>
        <w:t>C</w:t>
      </w:r>
      <w:r w:rsidR="008877A0" w:rsidRPr="005E3221">
        <w:rPr>
          <w:b/>
        </w:rPr>
        <w:t>ontratada</w:t>
      </w:r>
      <w:r w:rsidR="0017691D" w:rsidRPr="005E3221">
        <w:t xml:space="preserve"> enviar um representante técnico quando solicitada pela </w:t>
      </w:r>
      <w:r w:rsidR="0017691D" w:rsidRPr="005E3221">
        <w:rPr>
          <w:b/>
        </w:rPr>
        <w:t>C</w:t>
      </w:r>
      <w:r w:rsidR="008877A0" w:rsidRPr="005E3221">
        <w:rPr>
          <w:b/>
        </w:rPr>
        <w:t>odevasf</w:t>
      </w:r>
      <w:r w:rsidR="0017691D" w:rsidRPr="005E3221">
        <w:t>, para acompanhamento dos mesmos.</w:t>
      </w:r>
    </w:p>
    <w:p w:rsidR="0017691D" w:rsidRDefault="0017691D" w:rsidP="00463F56">
      <w:pPr>
        <w:pStyle w:val="Ttulo3"/>
      </w:pPr>
      <w:r w:rsidRPr="005E3221">
        <w:t xml:space="preserve">Se na execução desses testes porventura alguns equipamentos sejam reprovados, será de responsabilidade da </w:t>
      </w:r>
      <w:r w:rsidRPr="005E3221">
        <w:rPr>
          <w:b/>
        </w:rPr>
        <w:t>C</w:t>
      </w:r>
      <w:r w:rsidR="008877A0" w:rsidRPr="005E3221">
        <w:rPr>
          <w:b/>
        </w:rPr>
        <w:t>ontratada</w:t>
      </w:r>
      <w:r w:rsidRPr="005E3221">
        <w:t xml:space="preserve"> todos os custos decorrentes dos reparos e substituição.</w:t>
      </w:r>
    </w:p>
    <w:p w:rsidR="006B4108" w:rsidRDefault="0017691D" w:rsidP="00463F56">
      <w:pPr>
        <w:pStyle w:val="Ttulo3"/>
      </w:pPr>
      <w:r w:rsidRPr="005E3221">
        <w:t xml:space="preserve">A </w:t>
      </w:r>
      <w:r w:rsidRPr="005E3221">
        <w:rPr>
          <w:b/>
        </w:rPr>
        <w:t>C</w:t>
      </w:r>
      <w:r w:rsidR="008877A0" w:rsidRPr="005E3221">
        <w:rPr>
          <w:b/>
        </w:rPr>
        <w:t>odevasf</w:t>
      </w:r>
      <w:r w:rsidRPr="005E3221">
        <w:t xml:space="preserve"> deverá emitir relatórios de aprovação dos testes funcionais de todos os equipamentos fornecidos e testados sem os quais não será possível a emissão do </w:t>
      </w:r>
      <w:r w:rsidRPr="00090FE2">
        <w:rPr>
          <w:b/>
        </w:rPr>
        <w:t>TERMO DE E</w:t>
      </w:r>
      <w:r w:rsidR="00DB7DCC" w:rsidRPr="00090FE2">
        <w:rPr>
          <w:b/>
        </w:rPr>
        <w:t>NCERRAMENTO FÍSICO DO CONTRATO</w:t>
      </w:r>
      <w:r w:rsidR="00DB7DCC">
        <w:t>.</w:t>
      </w:r>
    </w:p>
    <w:p w:rsidR="0017691D" w:rsidRPr="005E3221" w:rsidRDefault="0017691D" w:rsidP="00667923">
      <w:pPr>
        <w:pStyle w:val="Ttulo2"/>
      </w:pPr>
      <w:r w:rsidRPr="005E3221">
        <w:t>PEÇAS SOBRESSALENTES</w:t>
      </w:r>
      <w:r w:rsidR="00AD25E4">
        <w:t>.</w:t>
      </w:r>
    </w:p>
    <w:p w:rsidR="008877A0" w:rsidRPr="00463F56" w:rsidRDefault="001A15B7" w:rsidP="00463F56">
      <w:pPr>
        <w:pStyle w:val="Ttulo3"/>
      </w:pPr>
      <w:r w:rsidRPr="00463F56">
        <w:t>Deverá</w:t>
      </w:r>
      <w:r w:rsidR="0017691D" w:rsidRPr="00463F56">
        <w:t xml:space="preserve"> ser </w:t>
      </w:r>
      <w:r w:rsidRPr="00463F56">
        <w:t>fornecida, pela Contratada, a listagem das peças sobressalentes, necessárias</w:t>
      </w:r>
      <w:r w:rsidR="0017691D" w:rsidRPr="00463F56">
        <w:t xml:space="preserve"> para um período de operação de 2 (dois) anos, com pr</w:t>
      </w:r>
      <w:r w:rsidR="008877A0" w:rsidRPr="00463F56">
        <w:t>eços unitários cotados a parte.</w:t>
      </w:r>
    </w:p>
    <w:p w:rsidR="0017691D" w:rsidRPr="005E3221" w:rsidRDefault="0017691D" w:rsidP="00463F56">
      <w:pPr>
        <w:pStyle w:val="Ttulo3"/>
      </w:pPr>
      <w:r w:rsidRPr="005E3221">
        <w:t xml:space="preserve">A </w:t>
      </w:r>
      <w:r w:rsidRPr="00667923">
        <w:t>relação</w:t>
      </w:r>
      <w:r w:rsidRPr="005E3221">
        <w:t xml:space="preserve"> das peças sobressalentes deverá ser detalhada na proposta pelo P</w:t>
      </w:r>
      <w:r w:rsidR="008877A0" w:rsidRPr="005E3221">
        <w:t>roponente</w:t>
      </w:r>
      <w:r w:rsidRPr="005E3221">
        <w:t xml:space="preserve"> de acordo com sua experiência.</w:t>
      </w:r>
    </w:p>
    <w:p w:rsidR="0017691D" w:rsidRPr="00D6468A" w:rsidRDefault="008F0574" w:rsidP="003F7889">
      <w:pPr>
        <w:pStyle w:val="Ttulo1"/>
      </w:pPr>
      <w:r>
        <w:t xml:space="preserve"> </w:t>
      </w:r>
      <w:bookmarkStart w:id="14" w:name="_Toc340827192"/>
      <w:r w:rsidR="0017691D" w:rsidRPr="00D6468A">
        <w:t>GARANTIA E ASSISTÊNCIA TÉCNICA</w:t>
      </w:r>
      <w:r w:rsidR="00AD25E4" w:rsidRPr="00D6468A">
        <w:t>.</w:t>
      </w:r>
      <w:bookmarkEnd w:id="14"/>
    </w:p>
    <w:p w:rsidR="0017691D" w:rsidRPr="005E3221" w:rsidRDefault="0017691D" w:rsidP="00667923">
      <w:pPr>
        <w:pStyle w:val="Ttulo2"/>
      </w:pPr>
      <w:r w:rsidRPr="005E3221">
        <w:t xml:space="preserve">A </w:t>
      </w:r>
      <w:r w:rsidRPr="005E3221">
        <w:rPr>
          <w:b/>
        </w:rPr>
        <w:t>C</w:t>
      </w:r>
      <w:r w:rsidR="008877A0" w:rsidRPr="005E3221">
        <w:rPr>
          <w:b/>
        </w:rPr>
        <w:t>ontratada</w:t>
      </w:r>
      <w:r w:rsidRPr="005E3221">
        <w:rPr>
          <w:b/>
        </w:rPr>
        <w:t xml:space="preserve"> </w:t>
      </w:r>
      <w:r w:rsidRPr="005E3221">
        <w:t>deverá garantir que o equipamento a ser fornecido estará livre de quaisquer defeitos provenientes de projeto, de fabricação ou de material, e que será apropriadamente dimensionado e construído com materiais adequados, de modo a cumprir integralmente as condições de serviços especificadas.</w:t>
      </w:r>
    </w:p>
    <w:p w:rsidR="00AD25E4" w:rsidRDefault="0017691D" w:rsidP="00667923">
      <w:pPr>
        <w:pStyle w:val="Ttulo2"/>
      </w:pPr>
      <w:r w:rsidRPr="005E3221">
        <w:t xml:space="preserve">Quaisquer defeitos provenientes de projeto, fabricação ou de material que venham a surgir dentro de um prazo </w:t>
      </w:r>
      <w:r w:rsidR="008877A0">
        <w:t xml:space="preserve">mínimo </w:t>
      </w:r>
      <w:r w:rsidRPr="005E3221">
        <w:t xml:space="preserve">de </w:t>
      </w:r>
      <w:r w:rsidR="006C69A6" w:rsidRPr="005E3221">
        <w:t>12 (doze</w:t>
      </w:r>
      <w:r w:rsidRPr="005E3221">
        <w:t>) meses a contar da data do término da vigência</w:t>
      </w:r>
      <w:r w:rsidR="00407277" w:rsidRPr="005E3221">
        <w:t xml:space="preserve"> do contrato de fornecimento do equipamento</w:t>
      </w:r>
      <w:r w:rsidRPr="005E3221">
        <w:t xml:space="preserve">, serão reparados pela </w:t>
      </w:r>
      <w:r w:rsidRPr="005E3221">
        <w:rPr>
          <w:b/>
        </w:rPr>
        <w:t>C</w:t>
      </w:r>
      <w:r w:rsidR="008877A0" w:rsidRPr="008877A0">
        <w:rPr>
          <w:b/>
        </w:rPr>
        <w:t>ontratada</w:t>
      </w:r>
      <w:r w:rsidR="00AD25E4">
        <w:t>.</w:t>
      </w:r>
    </w:p>
    <w:p w:rsidR="0017691D" w:rsidRPr="005E3221" w:rsidRDefault="0017691D" w:rsidP="00463F56">
      <w:pPr>
        <w:pStyle w:val="Ttulo3"/>
      </w:pPr>
      <w:r w:rsidRPr="005E3221">
        <w:t>Esta garant</w:t>
      </w:r>
      <w:r w:rsidR="002A13CA">
        <w:t>i</w:t>
      </w:r>
      <w:r w:rsidRPr="005E3221">
        <w:t xml:space="preserve">a deverá abranger também os componentes fornecidos por terceiros. Em caso de falhas, no período de garantia, a </w:t>
      </w:r>
      <w:r w:rsidRPr="005E3221">
        <w:rPr>
          <w:b/>
        </w:rPr>
        <w:t>C</w:t>
      </w:r>
      <w:r w:rsidR="008877A0" w:rsidRPr="005E3221">
        <w:rPr>
          <w:b/>
        </w:rPr>
        <w:t>ontratada</w:t>
      </w:r>
      <w:r w:rsidRPr="005E3221">
        <w:rPr>
          <w:b/>
        </w:rPr>
        <w:t xml:space="preserve"> </w:t>
      </w:r>
      <w:r w:rsidRPr="005E3221">
        <w:t xml:space="preserve">se obriga a efetuar a reposição imediata dos elementos defeituosos sem qualquer ônus para a </w:t>
      </w:r>
      <w:r w:rsidRPr="005E3221">
        <w:rPr>
          <w:b/>
        </w:rPr>
        <w:t>CODEVASF</w:t>
      </w:r>
      <w:r w:rsidRPr="005E3221">
        <w:t>, inclusive no que se refere às despesas de transportes e seguros.</w:t>
      </w:r>
    </w:p>
    <w:p w:rsidR="0017691D" w:rsidRPr="005E3221" w:rsidRDefault="0017691D" w:rsidP="00667923">
      <w:pPr>
        <w:pStyle w:val="Ttulo2"/>
      </w:pPr>
      <w:r w:rsidRPr="005E3221">
        <w:t xml:space="preserve">Se qualquer peça apresentar defeito e ficar comprovado que a falha foi causada por projeto incorreto a </w:t>
      </w:r>
      <w:r w:rsidRPr="005E3221">
        <w:rPr>
          <w:b/>
        </w:rPr>
        <w:t>C</w:t>
      </w:r>
      <w:r w:rsidR="008877A0" w:rsidRPr="005E3221">
        <w:rPr>
          <w:b/>
        </w:rPr>
        <w:t>ontratada</w:t>
      </w:r>
      <w:r w:rsidR="008877A0" w:rsidRPr="005E3221">
        <w:t xml:space="preserve"> </w:t>
      </w:r>
      <w:r w:rsidRPr="005E3221">
        <w:t xml:space="preserve">se obriga a substituir essa peça em todas as unidades fornecidas, sem </w:t>
      </w:r>
      <w:r w:rsidRPr="005E3221">
        <w:lastRenderedPageBreak/>
        <w:t xml:space="preserve">ônus para a </w:t>
      </w:r>
      <w:r w:rsidRPr="005E3221">
        <w:rPr>
          <w:b/>
        </w:rPr>
        <w:t>CODEVASF</w:t>
      </w:r>
      <w:r w:rsidRPr="005E3221">
        <w:t>.</w:t>
      </w:r>
    </w:p>
    <w:p w:rsidR="008877A0" w:rsidRDefault="0017691D" w:rsidP="00667923">
      <w:pPr>
        <w:pStyle w:val="Ttulo2"/>
      </w:pPr>
      <w:r w:rsidRPr="005E3221">
        <w:t xml:space="preserve">No que concerne à assistência técnica, a </w:t>
      </w:r>
      <w:r w:rsidRPr="005E3221">
        <w:rPr>
          <w:b/>
        </w:rPr>
        <w:t>C</w:t>
      </w:r>
      <w:r w:rsidR="008877A0" w:rsidRPr="005E3221">
        <w:rPr>
          <w:b/>
        </w:rPr>
        <w:t>ontratada</w:t>
      </w:r>
      <w:r w:rsidR="008877A0" w:rsidRPr="005E3221">
        <w:t xml:space="preserve"> </w:t>
      </w:r>
      <w:r w:rsidRPr="005E3221">
        <w:t xml:space="preserve">deverá comprometer-se a dar, no prazo máximo de 10 (dez) dias após a convocação oficial da </w:t>
      </w:r>
      <w:r w:rsidRPr="005E3221">
        <w:rPr>
          <w:b/>
        </w:rPr>
        <w:t>CODEVASF</w:t>
      </w:r>
      <w:r w:rsidRPr="005E3221">
        <w:t xml:space="preserve">, </w:t>
      </w:r>
      <w:r w:rsidR="008877A0">
        <w:t>partida inicial e pré-operação.</w:t>
      </w:r>
    </w:p>
    <w:p w:rsidR="0017691D" w:rsidRPr="005E3221" w:rsidRDefault="0017691D" w:rsidP="00667923">
      <w:pPr>
        <w:pStyle w:val="Ttulo2"/>
      </w:pPr>
      <w:r w:rsidRPr="005E3221">
        <w:t xml:space="preserve">Instruções de operação e manutenção deverão ser ministradas por pessoal especializado, a ser indicado pela </w:t>
      </w:r>
      <w:r w:rsidRPr="005E3221">
        <w:rPr>
          <w:b/>
        </w:rPr>
        <w:t>C</w:t>
      </w:r>
      <w:r w:rsidR="008877A0" w:rsidRPr="005E3221">
        <w:rPr>
          <w:b/>
        </w:rPr>
        <w:t>ontratada</w:t>
      </w:r>
      <w:r w:rsidRPr="005E3221">
        <w:t>.</w:t>
      </w:r>
    </w:p>
    <w:p w:rsidR="0017691D" w:rsidRDefault="0017691D" w:rsidP="00667923">
      <w:pPr>
        <w:pStyle w:val="Ttulo2"/>
      </w:pPr>
      <w:r w:rsidRPr="005E3221">
        <w:t xml:space="preserve">O </w:t>
      </w:r>
      <w:r w:rsidRPr="005E3221">
        <w:rPr>
          <w:b/>
        </w:rPr>
        <w:t>P</w:t>
      </w:r>
      <w:r w:rsidR="008877A0" w:rsidRPr="005E3221">
        <w:rPr>
          <w:b/>
        </w:rPr>
        <w:t>roponente</w:t>
      </w:r>
      <w:r w:rsidRPr="005E3221">
        <w:t xml:space="preserve"> deverá garantir, quando da apresentação de sua proposta, o atendimento integral ao prescrito nas Folhas de Dados anexas.</w:t>
      </w:r>
    </w:p>
    <w:p w:rsidR="0017691D" w:rsidRDefault="0017691D" w:rsidP="00667923">
      <w:pPr>
        <w:pStyle w:val="Ttulo2"/>
      </w:pPr>
      <w:r w:rsidRPr="005E3221">
        <w:t xml:space="preserve">O fornecimento de peças de reposição dos equipamentos fornecidos deve ser garantido por um período de tempo não inferior a 05 (cinco) anos. </w:t>
      </w:r>
    </w:p>
    <w:p w:rsidR="000B2352" w:rsidRDefault="000B2352" w:rsidP="000B2352">
      <w:pPr>
        <w:pStyle w:val="Ttulo2"/>
      </w:pPr>
      <w:r w:rsidRPr="000B2352">
        <w:t>O prazo de garantia contra defeitos de fabricação será exigido de acordo com a Lei nº 8.078/90.</w:t>
      </w:r>
    </w:p>
    <w:p w:rsidR="000B2352" w:rsidRDefault="000B2352" w:rsidP="000B2352">
      <w:pPr>
        <w:pStyle w:val="Ttulo2"/>
      </w:pPr>
      <w:r w:rsidRPr="000B2352">
        <w:t>Durante o período de garantia contra defeitos de fabricação, a adjudicatária obriga-se a efetuar, sem ônus para o CODEVASF, a substituição do objeto que apresentar defeitos de fabricação, no prazo de até 15 (quinze) dias, a contar da notificação.</w:t>
      </w:r>
    </w:p>
    <w:p w:rsidR="000B2352" w:rsidRDefault="000B2352" w:rsidP="000B2352">
      <w:pPr>
        <w:pStyle w:val="Ttulo2"/>
      </w:pPr>
      <w:r>
        <w:t xml:space="preserve"> </w:t>
      </w:r>
      <w:r w:rsidRPr="000B2352">
        <w:t>A CONTRATADA será responsável, na forma da Lei, por quaisquer danos ou prejuízos provenientes de vícios e/ou defeitos decorrentes do fornecimento contratado.</w:t>
      </w:r>
    </w:p>
    <w:p w:rsidR="000B2352" w:rsidRDefault="000B2352" w:rsidP="000B2352">
      <w:pPr>
        <w:pStyle w:val="Ttulo2"/>
      </w:pPr>
      <w:r>
        <w:t xml:space="preserve"> </w:t>
      </w:r>
      <w:r w:rsidRPr="000B2352">
        <w:t xml:space="preserve">Correrão por conta da CONTRATADA </w:t>
      </w:r>
      <w:proofErr w:type="gramStart"/>
      <w:r w:rsidRPr="000B2352">
        <w:t>as</w:t>
      </w:r>
      <w:proofErr w:type="gramEnd"/>
      <w:r w:rsidRPr="000B2352">
        <w:t xml:space="preserve"> despesas que tiverem de ser feitas, por ela ou pela CONTRATANTE, para reparação desses danos ou prejuízos.</w:t>
      </w:r>
    </w:p>
    <w:p w:rsidR="000B2352" w:rsidRPr="000B2352" w:rsidRDefault="000B2352" w:rsidP="000B2352">
      <w:r>
        <w:rPr>
          <w:bCs/>
          <w:sz w:val="24"/>
          <w:szCs w:val="24"/>
        </w:rPr>
        <w:t>13.12</w:t>
      </w:r>
      <w:r w:rsidR="006E34E9">
        <w:rPr>
          <w:bCs/>
          <w:sz w:val="24"/>
          <w:szCs w:val="24"/>
        </w:rPr>
        <w:t xml:space="preserve"> </w:t>
      </w:r>
      <w:r w:rsidRPr="000B2352">
        <w:rPr>
          <w:bCs/>
          <w:color w:val="000000"/>
          <w:sz w:val="24"/>
          <w:szCs w:val="24"/>
        </w:rPr>
        <w:t xml:space="preserve">O (s) FABRICANTE (s) dos bens fornecidos, na data da abertura das propostas (início da sessão pública) do pregão, </w:t>
      </w:r>
      <w:r w:rsidR="006E34E9" w:rsidRPr="000B2352">
        <w:rPr>
          <w:bCs/>
          <w:color w:val="000000"/>
          <w:sz w:val="24"/>
          <w:szCs w:val="24"/>
        </w:rPr>
        <w:t>deverá (</w:t>
      </w:r>
      <w:proofErr w:type="spellStart"/>
      <w:r w:rsidRPr="000B2352">
        <w:rPr>
          <w:bCs/>
          <w:color w:val="000000"/>
          <w:sz w:val="24"/>
          <w:szCs w:val="24"/>
        </w:rPr>
        <w:t>ão</w:t>
      </w:r>
      <w:proofErr w:type="spellEnd"/>
      <w:r w:rsidRPr="000B2352">
        <w:rPr>
          <w:bCs/>
          <w:color w:val="000000"/>
          <w:sz w:val="24"/>
          <w:szCs w:val="24"/>
        </w:rPr>
        <w:t xml:space="preserve">) ter empresa autorizada para prestar assistência técnica </w:t>
      </w:r>
      <w:r w:rsidR="006E34E9">
        <w:rPr>
          <w:bCs/>
          <w:color w:val="000000"/>
          <w:sz w:val="24"/>
          <w:szCs w:val="24"/>
        </w:rPr>
        <w:t xml:space="preserve">em um raio de até </w:t>
      </w:r>
      <w:r w:rsidR="00555187">
        <w:rPr>
          <w:bCs/>
          <w:color w:val="000000"/>
          <w:sz w:val="24"/>
          <w:szCs w:val="24"/>
        </w:rPr>
        <w:t>6</w:t>
      </w:r>
      <w:r w:rsidR="006E34E9">
        <w:rPr>
          <w:bCs/>
          <w:color w:val="000000"/>
          <w:sz w:val="24"/>
          <w:szCs w:val="24"/>
        </w:rPr>
        <w:t>00 km de</w:t>
      </w:r>
      <w:r w:rsidRPr="000B2352">
        <w:rPr>
          <w:bCs/>
          <w:color w:val="000000"/>
          <w:sz w:val="24"/>
          <w:szCs w:val="24"/>
        </w:rPr>
        <w:t xml:space="preserve"> onde serão entregues os itens, </w:t>
      </w:r>
      <w:proofErr w:type="gramStart"/>
      <w:r w:rsidRPr="000B2352">
        <w:rPr>
          <w:bCs/>
          <w:color w:val="000000"/>
          <w:sz w:val="24"/>
          <w:szCs w:val="24"/>
        </w:rPr>
        <w:t>sob pena</w:t>
      </w:r>
      <w:proofErr w:type="gramEnd"/>
      <w:r w:rsidRPr="000B2352">
        <w:rPr>
          <w:bCs/>
          <w:color w:val="000000"/>
          <w:sz w:val="24"/>
          <w:szCs w:val="24"/>
        </w:rPr>
        <w:t xml:space="preserve"> de desclassificação da proposta. Para tal comprovação, deverá ser exigida no momento da aceitação da proposta, documentação comprobatória. </w:t>
      </w:r>
    </w:p>
    <w:p w:rsidR="0017691D" w:rsidRPr="005E3221" w:rsidRDefault="00F70E47" w:rsidP="003F7889">
      <w:pPr>
        <w:pStyle w:val="Ttulo1"/>
        <w:rPr>
          <w:sz w:val="24"/>
          <w:szCs w:val="24"/>
        </w:rPr>
      </w:pPr>
      <w:r w:rsidRPr="00D6468A">
        <w:lastRenderedPageBreak/>
        <w:t xml:space="preserve"> </w:t>
      </w:r>
      <w:bookmarkStart w:id="15" w:name="_Toc340827193"/>
      <w:r w:rsidR="0017691D" w:rsidRPr="00D6468A">
        <w:t>LOCAL E PRAZO DE ENTREGA</w:t>
      </w:r>
      <w:bookmarkEnd w:id="15"/>
    </w:p>
    <w:p w:rsidR="0017691D" w:rsidRPr="005E3221" w:rsidRDefault="0017691D" w:rsidP="00667923">
      <w:pPr>
        <w:pStyle w:val="Ttulo2"/>
      </w:pPr>
      <w:r w:rsidRPr="005E3221">
        <w:t>LOCAL DE ENTREGA</w:t>
      </w:r>
      <w:r w:rsidR="00AD25E4">
        <w:t>.</w:t>
      </w:r>
    </w:p>
    <w:p w:rsidR="005263A8" w:rsidRPr="005263A8" w:rsidRDefault="00407277" w:rsidP="00463F56">
      <w:pPr>
        <w:pStyle w:val="Ttulo3"/>
      </w:pPr>
      <w:r w:rsidRPr="005263A8">
        <w:t xml:space="preserve">O </w:t>
      </w:r>
      <w:r w:rsidRPr="00A9382F">
        <w:t>equipamento</w:t>
      </w:r>
      <w:r w:rsidRPr="005263A8">
        <w:t xml:space="preserve"> objeto desta licitação será entregue</w:t>
      </w:r>
      <w:r w:rsidR="005263A8" w:rsidRPr="005263A8">
        <w:t xml:space="preserve"> na Sede da </w:t>
      </w:r>
      <w:r w:rsidR="000779BC">
        <w:t>6</w:t>
      </w:r>
      <w:r w:rsidR="005263A8" w:rsidRPr="005263A8">
        <w:t xml:space="preserve">ª Superintendência Regional da Codevasf, situado na </w:t>
      </w:r>
      <w:r w:rsidR="000779BC">
        <w:t>Av. Comiss</w:t>
      </w:r>
      <w:r w:rsidR="00E006CC">
        <w:t>ão do Vale</w:t>
      </w:r>
      <w:r w:rsidR="005263A8" w:rsidRPr="005263A8">
        <w:t xml:space="preserve">, </w:t>
      </w:r>
      <w:r w:rsidR="00E006CC">
        <w:t>s/n</w:t>
      </w:r>
      <w:r w:rsidR="005263A8" w:rsidRPr="005263A8">
        <w:t xml:space="preserve"> – Bairro </w:t>
      </w:r>
      <w:r w:rsidR="00E006CC">
        <w:t>Piranga</w:t>
      </w:r>
      <w:r w:rsidR="005263A8" w:rsidRPr="005263A8">
        <w:t xml:space="preserve"> – Cidade de </w:t>
      </w:r>
      <w:r w:rsidR="00E006CC">
        <w:t>Juazeiro</w:t>
      </w:r>
      <w:r w:rsidR="005263A8" w:rsidRPr="005263A8">
        <w:t xml:space="preserve"> – Estado d</w:t>
      </w:r>
      <w:r w:rsidR="00E006CC">
        <w:t>a</w:t>
      </w:r>
      <w:r w:rsidR="005263A8" w:rsidRPr="005263A8">
        <w:t xml:space="preserve"> </w:t>
      </w:r>
      <w:r w:rsidR="00E006CC">
        <w:t>Bahia – CEP: 48</w:t>
      </w:r>
      <w:r w:rsidR="005263A8" w:rsidRPr="005263A8">
        <w:t>.</w:t>
      </w:r>
      <w:r w:rsidR="00E006CC">
        <w:t>901</w:t>
      </w:r>
      <w:r w:rsidR="005263A8" w:rsidRPr="005263A8">
        <w:t>-</w:t>
      </w:r>
      <w:r w:rsidR="00E006CC">
        <w:t>900 – TEL: (</w:t>
      </w:r>
      <w:r w:rsidR="005263A8" w:rsidRPr="005263A8">
        <w:t>7</w:t>
      </w:r>
      <w:r w:rsidR="00E006CC">
        <w:t>4</w:t>
      </w:r>
      <w:r w:rsidR="005263A8" w:rsidRPr="005263A8">
        <w:t>) 3</w:t>
      </w:r>
      <w:r w:rsidR="00E006CC">
        <w:t>614</w:t>
      </w:r>
      <w:r w:rsidR="005263A8" w:rsidRPr="005263A8">
        <w:t>-</w:t>
      </w:r>
      <w:r w:rsidR="00E006CC">
        <w:t>6257</w:t>
      </w:r>
      <w:r w:rsidR="005263A8" w:rsidRPr="005263A8">
        <w:t xml:space="preserve">, nos dias úteis no horário de </w:t>
      </w:r>
      <w:r w:rsidR="001A15B7" w:rsidRPr="005263A8">
        <w:t>08h00min</w:t>
      </w:r>
      <w:r w:rsidR="005263A8" w:rsidRPr="005263A8">
        <w:t xml:space="preserve"> </w:t>
      </w:r>
      <w:r w:rsidR="001A15B7" w:rsidRPr="005263A8">
        <w:t>as</w:t>
      </w:r>
      <w:r w:rsidR="005263A8" w:rsidRPr="005263A8">
        <w:t xml:space="preserve"> </w:t>
      </w:r>
      <w:r w:rsidR="001A15B7" w:rsidRPr="005263A8">
        <w:t>12h00min</w:t>
      </w:r>
      <w:r w:rsidR="005263A8" w:rsidRPr="005263A8">
        <w:t xml:space="preserve"> e de </w:t>
      </w:r>
      <w:r w:rsidR="001A15B7" w:rsidRPr="005263A8">
        <w:t>13h30min</w:t>
      </w:r>
      <w:r w:rsidR="005263A8" w:rsidRPr="005263A8">
        <w:t xml:space="preserve"> </w:t>
      </w:r>
      <w:r w:rsidR="001A15B7" w:rsidRPr="005263A8">
        <w:t>as</w:t>
      </w:r>
      <w:r w:rsidR="005263A8" w:rsidRPr="005263A8">
        <w:t xml:space="preserve"> </w:t>
      </w:r>
      <w:r w:rsidR="001A15B7" w:rsidRPr="005263A8">
        <w:t>17h00min</w:t>
      </w:r>
      <w:r w:rsidR="005263A8" w:rsidRPr="005263A8">
        <w:t xml:space="preserve"> horas.</w:t>
      </w:r>
    </w:p>
    <w:p w:rsidR="005263A8" w:rsidRDefault="00E006CC" w:rsidP="00463F56">
      <w:pPr>
        <w:pStyle w:val="Ttulo3"/>
      </w:pPr>
      <w:r>
        <w:t xml:space="preserve">A </w:t>
      </w:r>
      <w:r w:rsidR="005263A8" w:rsidRPr="00667923">
        <w:t>Cidade</w:t>
      </w:r>
      <w:r w:rsidR="005263A8" w:rsidRPr="00A9382F">
        <w:t xml:space="preserve"> de </w:t>
      </w:r>
      <w:r w:rsidR="000779BC">
        <w:t>Juazeiro</w:t>
      </w:r>
      <w:r w:rsidR="005263A8" w:rsidRPr="00A9382F">
        <w:t xml:space="preserve"> </w:t>
      </w:r>
      <w:r w:rsidR="0017691D" w:rsidRPr="00A9382F">
        <w:t xml:space="preserve">dista </w:t>
      </w:r>
      <w:r w:rsidR="000779BC">
        <w:t>501</w:t>
      </w:r>
      <w:r w:rsidR="0017691D" w:rsidRPr="00A9382F">
        <w:t xml:space="preserve"> km de </w:t>
      </w:r>
      <w:r w:rsidR="000779BC">
        <w:t>Salvador</w:t>
      </w:r>
      <w:r w:rsidR="0017691D" w:rsidRPr="00A9382F">
        <w:t>-</w:t>
      </w:r>
      <w:r w:rsidR="000779BC">
        <w:t>BA</w:t>
      </w:r>
      <w:r w:rsidR="0017691D" w:rsidRPr="00A9382F">
        <w:t>.</w:t>
      </w:r>
    </w:p>
    <w:p w:rsidR="005263A8" w:rsidRDefault="0017691D" w:rsidP="00463F56">
      <w:pPr>
        <w:pStyle w:val="Ttulo3"/>
      </w:pPr>
      <w:r w:rsidRPr="00667923">
        <w:t xml:space="preserve"> </w:t>
      </w:r>
      <w:r w:rsidR="005263A8" w:rsidRPr="00D3551C">
        <w:t xml:space="preserve">As principais rodovias </w:t>
      </w:r>
      <w:r w:rsidR="005263A8">
        <w:t>de</w:t>
      </w:r>
      <w:r w:rsidR="000779BC">
        <w:t xml:space="preserve"> acesso ao M</w:t>
      </w:r>
      <w:r w:rsidR="005263A8" w:rsidRPr="00D3551C">
        <w:t xml:space="preserve">unicípio de </w:t>
      </w:r>
      <w:r w:rsidR="000779BC">
        <w:t>Juazeiro</w:t>
      </w:r>
      <w:r w:rsidR="00E006CC">
        <w:t xml:space="preserve"> são as BR 128/428 que liga o M</w:t>
      </w:r>
      <w:r w:rsidR="005263A8" w:rsidRPr="00D3551C">
        <w:t xml:space="preserve">unicípio ao interior do Estado de Pernambuco, a BR 235 que dar acesso a barragem de Sobradinho no Estado da Bahia, a BR 407 que permite o acesso a cidade de Salvador e ao Estado do Piaui. Além das vias acima descritas, o acesso ao município de Petrolina </w:t>
      </w:r>
      <w:r w:rsidR="00576503">
        <w:t>pode ser realizado através da PE</w:t>
      </w:r>
      <w:r w:rsidR="005263A8" w:rsidRPr="00D3551C">
        <w:t xml:space="preserve"> – 655, mediante o povoado da Tapera, e da PE – 626 mediante a comunidade de Pedrinhas/Nova Descoberta.</w:t>
      </w:r>
    </w:p>
    <w:p w:rsidR="009D1113" w:rsidRPr="009D1113" w:rsidRDefault="009D1113" w:rsidP="009D1113"/>
    <w:p w:rsidR="0017691D" w:rsidRPr="005E3221" w:rsidRDefault="0017691D" w:rsidP="00667923">
      <w:pPr>
        <w:pStyle w:val="Ttulo2"/>
      </w:pPr>
      <w:r w:rsidRPr="005E3221">
        <w:t>PRAZO DE ENTREGA</w:t>
      </w:r>
      <w:r w:rsidR="005263A8">
        <w:t>.</w:t>
      </w:r>
    </w:p>
    <w:p w:rsidR="0017691D" w:rsidRPr="005E3221" w:rsidRDefault="0017691D" w:rsidP="00463F56">
      <w:pPr>
        <w:pStyle w:val="Ttulo3"/>
      </w:pPr>
      <w:r w:rsidRPr="005E3221">
        <w:t xml:space="preserve">O prazo </w:t>
      </w:r>
      <w:r w:rsidR="00195028" w:rsidRPr="005E3221">
        <w:t xml:space="preserve">para entrega do equipamento </w:t>
      </w:r>
      <w:r w:rsidRPr="005E3221">
        <w:t xml:space="preserve">será de </w:t>
      </w:r>
      <w:r w:rsidR="005263A8">
        <w:t>9</w:t>
      </w:r>
      <w:r w:rsidR="00631C99" w:rsidRPr="005E3221">
        <w:t>0</w:t>
      </w:r>
      <w:r w:rsidRPr="005E3221">
        <w:t xml:space="preserve"> (</w:t>
      </w:r>
      <w:r w:rsidR="005263A8">
        <w:t>Noventa</w:t>
      </w:r>
      <w:r w:rsidRPr="005E3221">
        <w:t>) dias corridos contados a partir da Ordem de Fornecimento emitida pela Codevasf, após a publicação do respectivo extrato no Diário Oficial da União, podendo ser prorrogado na forma dos §§ 1º e 2º do Art. 57, da Lei n.º 8.666/93.</w:t>
      </w:r>
    </w:p>
    <w:p w:rsidR="003F7889" w:rsidRDefault="003F7889" w:rsidP="008B2089">
      <w:pPr>
        <w:widowControl/>
        <w:jc w:val="both"/>
        <w:rPr>
          <w:b/>
          <w:sz w:val="24"/>
          <w:szCs w:val="24"/>
        </w:rPr>
      </w:pPr>
    </w:p>
    <w:p w:rsidR="003F7889" w:rsidRPr="005E3221" w:rsidRDefault="003F7889" w:rsidP="008B2089">
      <w:pPr>
        <w:widowControl/>
        <w:jc w:val="both"/>
        <w:rPr>
          <w:b/>
          <w:sz w:val="24"/>
          <w:szCs w:val="24"/>
        </w:rPr>
      </w:pPr>
    </w:p>
    <w:p w:rsidR="00090FE2" w:rsidRPr="005E3221" w:rsidRDefault="008F0574" w:rsidP="00090FE2">
      <w:pPr>
        <w:widowControl/>
        <w:jc w:val="center"/>
        <w:rPr>
          <w:b/>
          <w:color w:val="000000"/>
          <w:sz w:val="24"/>
          <w:szCs w:val="24"/>
        </w:rPr>
      </w:pPr>
      <w:r>
        <w:rPr>
          <w:sz w:val="24"/>
          <w:szCs w:val="24"/>
        </w:rPr>
        <w:br w:type="page"/>
      </w:r>
      <w:r w:rsidR="00090FE2" w:rsidRPr="005E3221">
        <w:rPr>
          <w:b/>
          <w:color w:val="000000"/>
          <w:sz w:val="24"/>
          <w:szCs w:val="24"/>
        </w:rPr>
        <w:lastRenderedPageBreak/>
        <w:t xml:space="preserve">FOLHA DE DADOS – </w:t>
      </w:r>
      <w:r w:rsidR="00090FE2">
        <w:rPr>
          <w:b/>
          <w:color w:val="000000"/>
          <w:sz w:val="24"/>
          <w:szCs w:val="24"/>
        </w:rPr>
        <w:t xml:space="preserve">CAMINHÃO PIPA – </w:t>
      </w:r>
      <w:r w:rsidR="001A15B7">
        <w:rPr>
          <w:b/>
          <w:color w:val="000000"/>
          <w:sz w:val="24"/>
          <w:szCs w:val="24"/>
        </w:rPr>
        <w:t>6.000 l</w:t>
      </w:r>
      <w:r w:rsidR="00090FE2">
        <w:rPr>
          <w:b/>
          <w:color w:val="000000"/>
          <w:sz w:val="24"/>
          <w:szCs w:val="24"/>
        </w:rPr>
        <w:t>.</w:t>
      </w:r>
    </w:p>
    <w:p w:rsidR="00090FE2" w:rsidRPr="005E3221" w:rsidRDefault="00090FE2" w:rsidP="00090FE2">
      <w:pPr>
        <w:widowControl/>
        <w:jc w:val="both"/>
        <w:rPr>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9"/>
        <w:gridCol w:w="1808"/>
        <w:gridCol w:w="1701"/>
        <w:gridCol w:w="1452"/>
        <w:gridCol w:w="2126"/>
      </w:tblGrid>
      <w:tr w:rsidR="00090FE2" w:rsidRPr="005E3221" w:rsidTr="0046599F">
        <w:trPr>
          <w:trHeight w:val="577"/>
        </w:trPr>
        <w:tc>
          <w:tcPr>
            <w:tcW w:w="9356" w:type="dxa"/>
            <w:gridSpan w:val="5"/>
            <w:vAlign w:val="center"/>
          </w:tcPr>
          <w:p w:rsidR="00090FE2" w:rsidRPr="005E3221" w:rsidRDefault="00090FE2" w:rsidP="0046599F">
            <w:pPr>
              <w:widowControl/>
              <w:jc w:val="both"/>
              <w:rPr>
                <w:color w:val="000000"/>
                <w:sz w:val="24"/>
                <w:szCs w:val="24"/>
              </w:rPr>
            </w:pPr>
            <w:r w:rsidRPr="005E3221">
              <w:rPr>
                <w:b/>
                <w:color w:val="000000"/>
                <w:sz w:val="24"/>
                <w:szCs w:val="24"/>
              </w:rPr>
              <w:t>MOTOR</w:t>
            </w:r>
          </w:p>
        </w:tc>
      </w:tr>
      <w:tr w:rsidR="00090FE2" w:rsidRPr="005E3221" w:rsidTr="00090FE2">
        <w:tc>
          <w:tcPr>
            <w:tcW w:w="2269" w:type="dxa"/>
            <w:vAlign w:val="center"/>
          </w:tcPr>
          <w:p w:rsidR="00090FE2" w:rsidRPr="005E3221" w:rsidRDefault="00090FE2" w:rsidP="0046599F">
            <w:pPr>
              <w:widowControl/>
              <w:jc w:val="center"/>
              <w:rPr>
                <w:color w:val="000000"/>
                <w:sz w:val="24"/>
                <w:szCs w:val="24"/>
              </w:rPr>
            </w:pPr>
            <w:r w:rsidRPr="005E3221">
              <w:rPr>
                <w:color w:val="000000"/>
                <w:sz w:val="24"/>
                <w:szCs w:val="24"/>
              </w:rPr>
              <w:t>Modelo</w:t>
            </w:r>
          </w:p>
        </w:tc>
        <w:tc>
          <w:tcPr>
            <w:tcW w:w="1808" w:type="dxa"/>
            <w:vAlign w:val="center"/>
          </w:tcPr>
          <w:p w:rsidR="00090FE2" w:rsidRPr="005E3221" w:rsidRDefault="00090FE2" w:rsidP="0046599F">
            <w:pPr>
              <w:widowControl/>
              <w:jc w:val="center"/>
              <w:rPr>
                <w:color w:val="000000"/>
                <w:sz w:val="24"/>
                <w:szCs w:val="24"/>
              </w:rPr>
            </w:pPr>
            <w:r w:rsidRPr="005E3221">
              <w:rPr>
                <w:color w:val="000000"/>
                <w:sz w:val="24"/>
                <w:szCs w:val="24"/>
              </w:rPr>
              <w:t>Tipo</w:t>
            </w:r>
          </w:p>
        </w:tc>
        <w:tc>
          <w:tcPr>
            <w:tcW w:w="1701" w:type="dxa"/>
            <w:vAlign w:val="center"/>
          </w:tcPr>
          <w:p w:rsidR="00090FE2" w:rsidRPr="005E3221" w:rsidRDefault="00090FE2" w:rsidP="0046599F">
            <w:pPr>
              <w:widowControl/>
              <w:jc w:val="center"/>
              <w:rPr>
                <w:color w:val="000000"/>
                <w:sz w:val="24"/>
                <w:szCs w:val="24"/>
              </w:rPr>
            </w:pPr>
            <w:r w:rsidRPr="005E3221">
              <w:rPr>
                <w:color w:val="000000"/>
                <w:sz w:val="24"/>
                <w:szCs w:val="24"/>
              </w:rPr>
              <w:t>Quant. Cilindros</w:t>
            </w:r>
          </w:p>
          <w:p w:rsidR="00090FE2" w:rsidRPr="005E3221" w:rsidRDefault="00090FE2" w:rsidP="0046599F">
            <w:pPr>
              <w:widowControl/>
              <w:jc w:val="center"/>
              <w:rPr>
                <w:color w:val="000000"/>
                <w:sz w:val="24"/>
                <w:szCs w:val="24"/>
              </w:rPr>
            </w:pPr>
            <w:r w:rsidRPr="005E3221">
              <w:rPr>
                <w:color w:val="000000"/>
                <w:sz w:val="24"/>
                <w:szCs w:val="24"/>
              </w:rPr>
              <w:t>(unid.)</w:t>
            </w:r>
          </w:p>
        </w:tc>
        <w:tc>
          <w:tcPr>
            <w:tcW w:w="1452" w:type="dxa"/>
            <w:vAlign w:val="center"/>
          </w:tcPr>
          <w:p w:rsidR="00090FE2" w:rsidRPr="005E3221" w:rsidRDefault="00090FE2" w:rsidP="0046599F">
            <w:pPr>
              <w:widowControl/>
              <w:jc w:val="center"/>
              <w:rPr>
                <w:color w:val="000000"/>
                <w:sz w:val="24"/>
                <w:szCs w:val="24"/>
              </w:rPr>
            </w:pPr>
            <w:r w:rsidRPr="005E3221">
              <w:rPr>
                <w:color w:val="000000"/>
                <w:sz w:val="24"/>
                <w:szCs w:val="24"/>
              </w:rPr>
              <w:t>Diâmetro de Cilindro</w:t>
            </w:r>
          </w:p>
          <w:p w:rsidR="00090FE2" w:rsidRPr="005E3221" w:rsidRDefault="00090FE2" w:rsidP="0046599F">
            <w:pPr>
              <w:widowControl/>
              <w:jc w:val="center"/>
              <w:rPr>
                <w:color w:val="000000"/>
                <w:sz w:val="24"/>
                <w:szCs w:val="24"/>
              </w:rPr>
            </w:pPr>
            <w:r w:rsidRPr="005E3221">
              <w:rPr>
                <w:color w:val="000000"/>
                <w:sz w:val="24"/>
                <w:szCs w:val="24"/>
              </w:rPr>
              <w:t>(mm)</w:t>
            </w:r>
          </w:p>
        </w:tc>
        <w:tc>
          <w:tcPr>
            <w:tcW w:w="2126" w:type="dxa"/>
            <w:vAlign w:val="center"/>
          </w:tcPr>
          <w:p w:rsidR="00090FE2" w:rsidRPr="005E3221" w:rsidRDefault="00090FE2" w:rsidP="0046599F">
            <w:pPr>
              <w:widowControl/>
              <w:jc w:val="center"/>
              <w:rPr>
                <w:color w:val="000000"/>
                <w:sz w:val="24"/>
                <w:szCs w:val="24"/>
              </w:rPr>
            </w:pPr>
            <w:r w:rsidRPr="005E3221">
              <w:rPr>
                <w:color w:val="000000"/>
                <w:sz w:val="24"/>
                <w:szCs w:val="24"/>
              </w:rPr>
              <w:t>Curso dos Pistões</w:t>
            </w:r>
          </w:p>
          <w:p w:rsidR="00090FE2" w:rsidRPr="005E3221" w:rsidRDefault="00090FE2" w:rsidP="0046599F">
            <w:pPr>
              <w:widowControl/>
              <w:jc w:val="center"/>
              <w:rPr>
                <w:color w:val="000000"/>
                <w:sz w:val="24"/>
                <w:szCs w:val="24"/>
              </w:rPr>
            </w:pPr>
            <w:r w:rsidRPr="005E3221">
              <w:rPr>
                <w:color w:val="000000"/>
                <w:sz w:val="24"/>
                <w:szCs w:val="24"/>
              </w:rPr>
              <w:t>(mm)</w:t>
            </w:r>
          </w:p>
        </w:tc>
      </w:tr>
      <w:tr w:rsidR="00090FE2" w:rsidRPr="005E3221" w:rsidTr="00090FE2">
        <w:trPr>
          <w:trHeight w:val="830"/>
        </w:trPr>
        <w:tc>
          <w:tcPr>
            <w:tcW w:w="2269" w:type="dxa"/>
            <w:vAlign w:val="center"/>
          </w:tcPr>
          <w:p w:rsidR="00090FE2" w:rsidRPr="005E3221" w:rsidRDefault="00090FE2" w:rsidP="0046599F">
            <w:pPr>
              <w:widowControl/>
              <w:jc w:val="both"/>
              <w:rPr>
                <w:color w:val="000000"/>
                <w:sz w:val="24"/>
                <w:szCs w:val="24"/>
              </w:rPr>
            </w:pPr>
          </w:p>
        </w:tc>
        <w:tc>
          <w:tcPr>
            <w:tcW w:w="1808" w:type="dxa"/>
            <w:vAlign w:val="center"/>
          </w:tcPr>
          <w:p w:rsidR="00090FE2" w:rsidRPr="005E3221" w:rsidRDefault="00090FE2" w:rsidP="0046599F">
            <w:pPr>
              <w:widowControl/>
              <w:jc w:val="center"/>
              <w:rPr>
                <w:color w:val="000000"/>
                <w:sz w:val="24"/>
                <w:szCs w:val="24"/>
              </w:rPr>
            </w:pPr>
          </w:p>
        </w:tc>
        <w:tc>
          <w:tcPr>
            <w:tcW w:w="1701" w:type="dxa"/>
            <w:vAlign w:val="center"/>
          </w:tcPr>
          <w:p w:rsidR="00090FE2" w:rsidRPr="005E3221" w:rsidRDefault="00090FE2" w:rsidP="0046599F">
            <w:pPr>
              <w:widowControl/>
              <w:jc w:val="both"/>
              <w:rPr>
                <w:color w:val="000000"/>
                <w:sz w:val="24"/>
                <w:szCs w:val="24"/>
              </w:rPr>
            </w:pPr>
          </w:p>
        </w:tc>
        <w:tc>
          <w:tcPr>
            <w:tcW w:w="1452" w:type="dxa"/>
            <w:vAlign w:val="center"/>
          </w:tcPr>
          <w:p w:rsidR="00090FE2" w:rsidRPr="005E3221" w:rsidRDefault="00090FE2" w:rsidP="0046599F">
            <w:pPr>
              <w:widowControl/>
              <w:jc w:val="both"/>
              <w:rPr>
                <w:color w:val="000000"/>
                <w:sz w:val="24"/>
                <w:szCs w:val="24"/>
              </w:rPr>
            </w:pPr>
          </w:p>
        </w:tc>
        <w:tc>
          <w:tcPr>
            <w:tcW w:w="2126" w:type="dxa"/>
            <w:vAlign w:val="center"/>
          </w:tcPr>
          <w:p w:rsidR="00090FE2" w:rsidRPr="005E3221" w:rsidRDefault="00090FE2" w:rsidP="0046599F">
            <w:pPr>
              <w:widowControl/>
              <w:jc w:val="both"/>
              <w:rPr>
                <w:color w:val="000000"/>
                <w:sz w:val="24"/>
                <w:szCs w:val="24"/>
              </w:rPr>
            </w:pPr>
          </w:p>
        </w:tc>
      </w:tr>
      <w:tr w:rsidR="00090FE2" w:rsidRPr="005E3221" w:rsidTr="00090FE2">
        <w:trPr>
          <w:trHeight w:val="528"/>
        </w:trPr>
        <w:tc>
          <w:tcPr>
            <w:tcW w:w="2269" w:type="dxa"/>
            <w:vAlign w:val="center"/>
          </w:tcPr>
          <w:p w:rsidR="00090FE2" w:rsidRPr="005E3221" w:rsidRDefault="00090FE2" w:rsidP="0046599F">
            <w:pPr>
              <w:widowControl/>
              <w:jc w:val="center"/>
              <w:rPr>
                <w:color w:val="000000"/>
                <w:sz w:val="24"/>
                <w:szCs w:val="24"/>
              </w:rPr>
            </w:pPr>
            <w:r w:rsidRPr="005E3221">
              <w:rPr>
                <w:color w:val="000000"/>
                <w:sz w:val="24"/>
                <w:szCs w:val="24"/>
              </w:rPr>
              <w:t>Potência Bruta</w:t>
            </w:r>
          </w:p>
          <w:p w:rsidR="00090FE2" w:rsidRPr="005E3221" w:rsidRDefault="00090FE2" w:rsidP="0046599F">
            <w:pPr>
              <w:widowControl/>
              <w:jc w:val="center"/>
              <w:rPr>
                <w:color w:val="000000"/>
                <w:sz w:val="24"/>
                <w:szCs w:val="24"/>
              </w:rPr>
            </w:pPr>
            <w:r w:rsidRPr="005E3221">
              <w:rPr>
                <w:color w:val="000000"/>
                <w:sz w:val="24"/>
                <w:szCs w:val="24"/>
              </w:rPr>
              <w:t>(indicar norma)</w:t>
            </w:r>
          </w:p>
          <w:p w:rsidR="00090FE2" w:rsidRPr="005E3221" w:rsidRDefault="00090FE2" w:rsidP="0046599F">
            <w:pPr>
              <w:widowControl/>
              <w:jc w:val="center"/>
              <w:rPr>
                <w:color w:val="000000"/>
                <w:sz w:val="24"/>
                <w:szCs w:val="24"/>
              </w:rPr>
            </w:pPr>
            <w:r w:rsidRPr="005E3221">
              <w:rPr>
                <w:color w:val="000000"/>
                <w:sz w:val="24"/>
                <w:szCs w:val="24"/>
              </w:rPr>
              <w:t>(kW)</w:t>
            </w:r>
          </w:p>
        </w:tc>
        <w:tc>
          <w:tcPr>
            <w:tcW w:w="1808" w:type="dxa"/>
            <w:vAlign w:val="center"/>
          </w:tcPr>
          <w:p w:rsidR="00090FE2" w:rsidRPr="005E3221" w:rsidRDefault="00090FE2" w:rsidP="0046599F">
            <w:pPr>
              <w:widowControl/>
              <w:jc w:val="center"/>
              <w:rPr>
                <w:color w:val="000000"/>
                <w:sz w:val="24"/>
                <w:szCs w:val="24"/>
              </w:rPr>
            </w:pPr>
            <w:r w:rsidRPr="005E3221">
              <w:rPr>
                <w:color w:val="000000"/>
                <w:sz w:val="24"/>
                <w:szCs w:val="24"/>
              </w:rPr>
              <w:t>Potência Líquida (indicar norma)</w:t>
            </w:r>
          </w:p>
          <w:p w:rsidR="00090FE2" w:rsidRPr="005E3221" w:rsidRDefault="00090FE2" w:rsidP="0046599F">
            <w:pPr>
              <w:widowControl/>
              <w:jc w:val="center"/>
              <w:rPr>
                <w:color w:val="000000"/>
                <w:sz w:val="24"/>
                <w:szCs w:val="24"/>
              </w:rPr>
            </w:pPr>
            <w:r w:rsidRPr="005E3221">
              <w:rPr>
                <w:color w:val="000000"/>
                <w:sz w:val="24"/>
                <w:szCs w:val="24"/>
              </w:rPr>
              <w:t>(kW)</w:t>
            </w:r>
          </w:p>
        </w:tc>
        <w:tc>
          <w:tcPr>
            <w:tcW w:w="1701" w:type="dxa"/>
            <w:vAlign w:val="center"/>
          </w:tcPr>
          <w:p w:rsidR="00090FE2" w:rsidRPr="005E3221" w:rsidRDefault="00090FE2" w:rsidP="0046599F">
            <w:pPr>
              <w:widowControl/>
              <w:jc w:val="center"/>
              <w:rPr>
                <w:color w:val="000000"/>
                <w:sz w:val="24"/>
                <w:szCs w:val="24"/>
              </w:rPr>
            </w:pPr>
            <w:r w:rsidRPr="005E3221">
              <w:rPr>
                <w:color w:val="000000"/>
                <w:sz w:val="24"/>
                <w:szCs w:val="24"/>
              </w:rPr>
              <w:t>Torque Máximo (indicar rotação)</w:t>
            </w:r>
          </w:p>
          <w:p w:rsidR="00090FE2" w:rsidRPr="005E3221" w:rsidRDefault="00090FE2" w:rsidP="0046599F">
            <w:pPr>
              <w:widowControl/>
              <w:jc w:val="center"/>
              <w:rPr>
                <w:color w:val="000000"/>
                <w:sz w:val="24"/>
                <w:szCs w:val="24"/>
              </w:rPr>
            </w:pPr>
            <w:r w:rsidRPr="005E3221">
              <w:rPr>
                <w:color w:val="000000"/>
                <w:sz w:val="24"/>
                <w:szCs w:val="24"/>
              </w:rPr>
              <w:t>(N•m)</w:t>
            </w:r>
          </w:p>
        </w:tc>
        <w:tc>
          <w:tcPr>
            <w:tcW w:w="1452" w:type="dxa"/>
            <w:vAlign w:val="center"/>
          </w:tcPr>
          <w:p w:rsidR="00090FE2" w:rsidRPr="005E3221" w:rsidRDefault="00090FE2" w:rsidP="0046599F">
            <w:pPr>
              <w:widowControl/>
              <w:jc w:val="center"/>
              <w:rPr>
                <w:color w:val="000000"/>
                <w:sz w:val="24"/>
                <w:szCs w:val="24"/>
              </w:rPr>
            </w:pPr>
            <w:r w:rsidRPr="005E3221">
              <w:rPr>
                <w:color w:val="000000"/>
                <w:sz w:val="24"/>
                <w:szCs w:val="24"/>
              </w:rPr>
              <w:t>Tipo de Injeção e de Combustível</w:t>
            </w:r>
          </w:p>
        </w:tc>
        <w:tc>
          <w:tcPr>
            <w:tcW w:w="2126" w:type="dxa"/>
            <w:vAlign w:val="center"/>
          </w:tcPr>
          <w:p w:rsidR="00090FE2" w:rsidRPr="005E3221" w:rsidRDefault="00090FE2" w:rsidP="0046599F">
            <w:pPr>
              <w:widowControl/>
              <w:jc w:val="center"/>
              <w:rPr>
                <w:color w:val="000000"/>
                <w:sz w:val="24"/>
                <w:szCs w:val="24"/>
              </w:rPr>
            </w:pPr>
            <w:r w:rsidRPr="005E3221">
              <w:rPr>
                <w:color w:val="000000"/>
                <w:sz w:val="24"/>
                <w:szCs w:val="24"/>
              </w:rPr>
              <w:t>Cilindrada</w:t>
            </w:r>
          </w:p>
          <w:p w:rsidR="00090FE2" w:rsidRPr="005E3221" w:rsidRDefault="00090FE2" w:rsidP="0046599F">
            <w:pPr>
              <w:widowControl/>
              <w:jc w:val="center"/>
              <w:rPr>
                <w:color w:val="000000"/>
                <w:sz w:val="24"/>
                <w:szCs w:val="24"/>
              </w:rPr>
            </w:pPr>
            <w:r w:rsidRPr="005E3221">
              <w:rPr>
                <w:color w:val="000000"/>
                <w:sz w:val="24"/>
                <w:szCs w:val="24"/>
              </w:rPr>
              <w:t>(L)</w:t>
            </w:r>
          </w:p>
        </w:tc>
      </w:tr>
      <w:tr w:rsidR="00090FE2" w:rsidRPr="005E3221" w:rsidTr="00090FE2">
        <w:trPr>
          <w:trHeight w:val="854"/>
        </w:trPr>
        <w:tc>
          <w:tcPr>
            <w:tcW w:w="2269" w:type="dxa"/>
            <w:vAlign w:val="center"/>
          </w:tcPr>
          <w:p w:rsidR="00090FE2" w:rsidRPr="005E3221" w:rsidRDefault="00090FE2" w:rsidP="0046599F">
            <w:pPr>
              <w:widowControl/>
              <w:jc w:val="both"/>
              <w:rPr>
                <w:color w:val="000000"/>
                <w:sz w:val="24"/>
                <w:szCs w:val="24"/>
              </w:rPr>
            </w:pPr>
          </w:p>
        </w:tc>
        <w:tc>
          <w:tcPr>
            <w:tcW w:w="1808" w:type="dxa"/>
            <w:vAlign w:val="center"/>
          </w:tcPr>
          <w:p w:rsidR="00090FE2" w:rsidRPr="005E3221" w:rsidRDefault="00090FE2" w:rsidP="0046599F">
            <w:pPr>
              <w:widowControl/>
              <w:jc w:val="both"/>
              <w:rPr>
                <w:color w:val="000000"/>
                <w:sz w:val="24"/>
                <w:szCs w:val="24"/>
              </w:rPr>
            </w:pPr>
          </w:p>
        </w:tc>
        <w:tc>
          <w:tcPr>
            <w:tcW w:w="1701" w:type="dxa"/>
            <w:vAlign w:val="center"/>
          </w:tcPr>
          <w:p w:rsidR="00090FE2" w:rsidRPr="005E3221" w:rsidRDefault="00090FE2" w:rsidP="0046599F">
            <w:pPr>
              <w:widowControl/>
              <w:jc w:val="both"/>
              <w:rPr>
                <w:color w:val="000000"/>
                <w:sz w:val="24"/>
                <w:szCs w:val="24"/>
              </w:rPr>
            </w:pPr>
          </w:p>
        </w:tc>
        <w:tc>
          <w:tcPr>
            <w:tcW w:w="1452" w:type="dxa"/>
            <w:vAlign w:val="center"/>
          </w:tcPr>
          <w:p w:rsidR="00090FE2" w:rsidRPr="005E3221" w:rsidRDefault="00090FE2" w:rsidP="0046599F">
            <w:pPr>
              <w:widowControl/>
              <w:jc w:val="both"/>
              <w:rPr>
                <w:color w:val="000000"/>
                <w:sz w:val="24"/>
                <w:szCs w:val="24"/>
              </w:rPr>
            </w:pPr>
          </w:p>
        </w:tc>
        <w:tc>
          <w:tcPr>
            <w:tcW w:w="2126" w:type="dxa"/>
            <w:vAlign w:val="center"/>
          </w:tcPr>
          <w:p w:rsidR="00090FE2" w:rsidRPr="005E3221" w:rsidRDefault="00090FE2" w:rsidP="0046599F">
            <w:pPr>
              <w:widowControl/>
              <w:jc w:val="both"/>
              <w:rPr>
                <w:color w:val="000000"/>
                <w:sz w:val="24"/>
                <w:szCs w:val="24"/>
              </w:rPr>
            </w:pPr>
          </w:p>
        </w:tc>
      </w:tr>
    </w:tbl>
    <w:p w:rsidR="00090FE2" w:rsidRPr="006D69F1" w:rsidRDefault="00090FE2" w:rsidP="00090FE2">
      <w:pPr>
        <w:rPr>
          <w:vanish/>
        </w:rPr>
      </w:pPr>
    </w:p>
    <w:p w:rsidR="00B80856" w:rsidRDefault="00B80856" w:rsidP="008F0574">
      <w:pPr>
        <w:widowControl/>
        <w:jc w:val="center"/>
        <w:rPr>
          <w:b/>
          <w:color w:val="000000"/>
          <w:sz w:val="24"/>
          <w:szCs w:val="24"/>
        </w:rPr>
      </w:pPr>
    </w:p>
    <w:p w:rsidR="006D69F1" w:rsidRPr="006D69F1" w:rsidRDefault="00E006CC" w:rsidP="008B2089">
      <w:pPr>
        <w:rPr>
          <w:vanish/>
        </w:rPr>
      </w:pPr>
      <w:r w:rsidRPr="006D69F1">
        <w:rPr>
          <w:vanish/>
        </w:rPr>
        <w:t xml:space="preserve"> </w:t>
      </w:r>
    </w:p>
    <w:tbl>
      <w:tblPr>
        <w:tblpPr w:leftFromText="141" w:rightFromText="141" w:vertAnchor="text" w:horzAnchor="margin" w:tblpY="11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88"/>
        <w:gridCol w:w="1888"/>
        <w:gridCol w:w="1889"/>
        <w:gridCol w:w="1889"/>
        <w:gridCol w:w="1813"/>
      </w:tblGrid>
      <w:tr w:rsidR="00291A11" w:rsidRPr="005E3221" w:rsidTr="00A33EFE">
        <w:trPr>
          <w:trHeight w:val="560"/>
        </w:trPr>
        <w:tc>
          <w:tcPr>
            <w:tcW w:w="9367" w:type="dxa"/>
            <w:gridSpan w:val="5"/>
            <w:vAlign w:val="center"/>
          </w:tcPr>
          <w:p w:rsidR="00291A11" w:rsidRPr="005E3221" w:rsidRDefault="00D0455B" w:rsidP="008B2089">
            <w:pPr>
              <w:widowControl/>
              <w:jc w:val="both"/>
              <w:rPr>
                <w:color w:val="000000"/>
                <w:sz w:val="24"/>
                <w:szCs w:val="24"/>
              </w:rPr>
            </w:pPr>
            <w:r w:rsidRPr="005E3221">
              <w:rPr>
                <w:b/>
                <w:color w:val="000000"/>
                <w:sz w:val="24"/>
                <w:szCs w:val="24"/>
              </w:rPr>
              <w:t>DIMENSÕES</w:t>
            </w:r>
          </w:p>
        </w:tc>
      </w:tr>
      <w:tr w:rsidR="00291A11" w:rsidRPr="005E3221" w:rsidTr="00A33EFE">
        <w:trPr>
          <w:trHeight w:val="689"/>
        </w:trPr>
        <w:tc>
          <w:tcPr>
            <w:tcW w:w="1888" w:type="dxa"/>
            <w:vAlign w:val="center"/>
          </w:tcPr>
          <w:p w:rsidR="00291A11" w:rsidRPr="00AC6DB1" w:rsidRDefault="00D0455B" w:rsidP="008B2089">
            <w:pPr>
              <w:widowControl/>
              <w:jc w:val="center"/>
              <w:rPr>
                <w:color w:val="000000"/>
                <w:sz w:val="24"/>
                <w:szCs w:val="24"/>
              </w:rPr>
            </w:pPr>
            <w:r w:rsidRPr="00AC6DB1">
              <w:rPr>
                <w:color w:val="000000"/>
                <w:sz w:val="24"/>
                <w:szCs w:val="24"/>
              </w:rPr>
              <w:t>Altura de transporte</w:t>
            </w:r>
          </w:p>
          <w:p w:rsidR="00C060DE" w:rsidRPr="00AC6DB1" w:rsidRDefault="00C060DE" w:rsidP="008B2089">
            <w:pPr>
              <w:widowControl/>
              <w:jc w:val="center"/>
              <w:rPr>
                <w:color w:val="000000"/>
                <w:sz w:val="24"/>
                <w:szCs w:val="24"/>
              </w:rPr>
            </w:pPr>
            <w:r w:rsidRPr="00AC6DB1">
              <w:rPr>
                <w:color w:val="000000"/>
                <w:sz w:val="24"/>
                <w:szCs w:val="24"/>
              </w:rPr>
              <w:t>(mm)</w:t>
            </w:r>
          </w:p>
        </w:tc>
        <w:tc>
          <w:tcPr>
            <w:tcW w:w="1888" w:type="dxa"/>
            <w:vAlign w:val="center"/>
          </w:tcPr>
          <w:p w:rsidR="00291A11" w:rsidRPr="00AC6DB1" w:rsidRDefault="00D0455B" w:rsidP="008B2089">
            <w:pPr>
              <w:widowControl/>
              <w:jc w:val="center"/>
              <w:rPr>
                <w:color w:val="000000"/>
                <w:sz w:val="24"/>
                <w:szCs w:val="24"/>
              </w:rPr>
            </w:pPr>
            <w:r w:rsidRPr="00AC6DB1">
              <w:rPr>
                <w:color w:val="000000"/>
                <w:sz w:val="24"/>
                <w:szCs w:val="24"/>
              </w:rPr>
              <w:t>Comprimento de transporte</w:t>
            </w:r>
          </w:p>
          <w:p w:rsidR="00C060DE" w:rsidRPr="00AC6DB1" w:rsidRDefault="00C060DE" w:rsidP="008B2089">
            <w:pPr>
              <w:widowControl/>
              <w:jc w:val="center"/>
              <w:rPr>
                <w:color w:val="000000"/>
                <w:sz w:val="24"/>
                <w:szCs w:val="24"/>
              </w:rPr>
            </w:pPr>
            <w:r w:rsidRPr="00AC6DB1">
              <w:rPr>
                <w:color w:val="000000"/>
                <w:sz w:val="24"/>
                <w:szCs w:val="24"/>
              </w:rPr>
              <w:t>(mm)</w:t>
            </w:r>
          </w:p>
        </w:tc>
        <w:tc>
          <w:tcPr>
            <w:tcW w:w="1889" w:type="dxa"/>
            <w:vAlign w:val="center"/>
          </w:tcPr>
          <w:p w:rsidR="00291A11" w:rsidRPr="00AC6DB1" w:rsidRDefault="00D0455B" w:rsidP="008B2089">
            <w:pPr>
              <w:widowControl/>
              <w:jc w:val="center"/>
              <w:rPr>
                <w:color w:val="000000"/>
                <w:sz w:val="24"/>
                <w:szCs w:val="24"/>
              </w:rPr>
            </w:pPr>
            <w:r w:rsidRPr="00AC6DB1">
              <w:rPr>
                <w:color w:val="000000"/>
                <w:sz w:val="24"/>
                <w:szCs w:val="24"/>
              </w:rPr>
              <w:t>Raio de giro da cauda</w:t>
            </w:r>
          </w:p>
          <w:p w:rsidR="00C060DE" w:rsidRPr="00AC6DB1" w:rsidRDefault="00C060DE" w:rsidP="008B2089">
            <w:pPr>
              <w:widowControl/>
              <w:jc w:val="center"/>
              <w:rPr>
                <w:color w:val="000000"/>
                <w:sz w:val="24"/>
                <w:szCs w:val="24"/>
              </w:rPr>
            </w:pPr>
            <w:r w:rsidRPr="00AC6DB1">
              <w:rPr>
                <w:color w:val="000000"/>
                <w:sz w:val="24"/>
                <w:szCs w:val="24"/>
              </w:rPr>
              <w:t>(mm)</w:t>
            </w:r>
          </w:p>
        </w:tc>
        <w:tc>
          <w:tcPr>
            <w:tcW w:w="1889" w:type="dxa"/>
            <w:vAlign w:val="center"/>
          </w:tcPr>
          <w:p w:rsidR="00291A11" w:rsidRPr="00AC6DB1" w:rsidRDefault="00D0455B" w:rsidP="008B2089">
            <w:pPr>
              <w:widowControl/>
              <w:jc w:val="center"/>
              <w:rPr>
                <w:color w:val="000000"/>
                <w:sz w:val="24"/>
                <w:szCs w:val="24"/>
              </w:rPr>
            </w:pPr>
            <w:r w:rsidRPr="00AC6DB1">
              <w:rPr>
                <w:color w:val="000000"/>
                <w:sz w:val="24"/>
                <w:szCs w:val="24"/>
              </w:rPr>
              <w:t>Altura livre sobre o solo</w:t>
            </w:r>
          </w:p>
          <w:p w:rsidR="00C060DE" w:rsidRPr="00AC6DB1" w:rsidRDefault="00C060DE" w:rsidP="008B2089">
            <w:pPr>
              <w:widowControl/>
              <w:jc w:val="center"/>
              <w:rPr>
                <w:color w:val="000000"/>
                <w:sz w:val="24"/>
                <w:szCs w:val="24"/>
              </w:rPr>
            </w:pPr>
            <w:r w:rsidRPr="00AC6DB1">
              <w:rPr>
                <w:color w:val="000000"/>
                <w:sz w:val="24"/>
                <w:szCs w:val="24"/>
              </w:rPr>
              <w:t>(mm)</w:t>
            </w:r>
          </w:p>
        </w:tc>
        <w:tc>
          <w:tcPr>
            <w:tcW w:w="1813" w:type="dxa"/>
            <w:vAlign w:val="center"/>
          </w:tcPr>
          <w:p w:rsidR="00291A11" w:rsidRPr="00AC6DB1" w:rsidRDefault="00D0455B" w:rsidP="008B2089">
            <w:pPr>
              <w:widowControl/>
              <w:jc w:val="center"/>
              <w:rPr>
                <w:color w:val="000000"/>
                <w:sz w:val="24"/>
                <w:szCs w:val="24"/>
              </w:rPr>
            </w:pPr>
            <w:r w:rsidRPr="00AC6DB1">
              <w:rPr>
                <w:color w:val="000000"/>
                <w:sz w:val="24"/>
                <w:szCs w:val="24"/>
              </w:rPr>
              <w:t>Cabine</w:t>
            </w:r>
          </w:p>
          <w:p w:rsidR="00C060DE" w:rsidRPr="00AC6DB1" w:rsidRDefault="00C060DE" w:rsidP="008B2089">
            <w:pPr>
              <w:widowControl/>
              <w:jc w:val="center"/>
              <w:rPr>
                <w:color w:val="000000"/>
                <w:sz w:val="24"/>
                <w:szCs w:val="24"/>
              </w:rPr>
            </w:pPr>
            <w:r w:rsidRPr="00AC6DB1">
              <w:rPr>
                <w:color w:val="000000"/>
                <w:sz w:val="24"/>
                <w:szCs w:val="24"/>
              </w:rPr>
              <w:t>(mm)</w:t>
            </w:r>
          </w:p>
        </w:tc>
      </w:tr>
      <w:tr w:rsidR="00291A11" w:rsidRPr="005E3221" w:rsidTr="00A33EFE">
        <w:trPr>
          <w:trHeight w:val="851"/>
        </w:trPr>
        <w:tc>
          <w:tcPr>
            <w:tcW w:w="1888" w:type="dxa"/>
            <w:vAlign w:val="center"/>
          </w:tcPr>
          <w:p w:rsidR="00291A11" w:rsidRPr="005E3221" w:rsidRDefault="00291A11" w:rsidP="008B2089">
            <w:pPr>
              <w:widowControl/>
              <w:jc w:val="both"/>
              <w:rPr>
                <w:color w:val="000000"/>
                <w:sz w:val="24"/>
                <w:szCs w:val="24"/>
              </w:rPr>
            </w:pPr>
          </w:p>
        </w:tc>
        <w:tc>
          <w:tcPr>
            <w:tcW w:w="1888" w:type="dxa"/>
            <w:vAlign w:val="center"/>
          </w:tcPr>
          <w:p w:rsidR="00291A11" w:rsidRPr="005E3221" w:rsidRDefault="00291A11" w:rsidP="008B2089">
            <w:pPr>
              <w:widowControl/>
              <w:jc w:val="both"/>
              <w:rPr>
                <w:color w:val="000000"/>
                <w:sz w:val="24"/>
                <w:szCs w:val="24"/>
              </w:rPr>
            </w:pPr>
          </w:p>
        </w:tc>
        <w:tc>
          <w:tcPr>
            <w:tcW w:w="1889" w:type="dxa"/>
            <w:vAlign w:val="center"/>
          </w:tcPr>
          <w:p w:rsidR="00291A11" w:rsidRPr="005E3221" w:rsidRDefault="00291A11" w:rsidP="008B2089">
            <w:pPr>
              <w:widowControl/>
              <w:jc w:val="both"/>
              <w:rPr>
                <w:color w:val="000000"/>
                <w:sz w:val="24"/>
                <w:szCs w:val="24"/>
              </w:rPr>
            </w:pPr>
          </w:p>
        </w:tc>
        <w:tc>
          <w:tcPr>
            <w:tcW w:w="1889" w:type="dxa"/>
            <w:vAlign w:val="center"/>
          </w:tcPr>
          <w:p w:rsidR="00291A11" w:rsidRPr="005E3221" w:rsidRDefault="00291A11" w:rsidP="008B2089">
            <w:pPr>
              <w:widowControl/>
              <w:jc w:val="both"/>
              <w:rPr>
                <w:color w:val="000000"/>
                <w:sz w:val="24"/>
                <w:szCs w:val="24"/>
              </w:rPr>
            </w:pPr>
          </w:p>
        </w:tc>
        <w:tc>
          <w:tcPr>
            <w:tcW w:w="1813" w:type="dxa"/>
            <w:vAlign w:val="center"/>
          </w:tcPr>
          <w:p w:rsidR="00291A11" w:rsidRDefault="00291A11" w:rsidP="008B2089">
            <w:pPr>
              <w:widowControl/>
              <w:jc w:val="both"/>
              <w:rPr>
                <w:color w:val="000000"/>
                <w:sz w:val="24"/>
                <w:szCs w:val="24"/>
              </w:rPr>
            </w:pPr>
          </w:p>
          <w:p w:rsidR="00090FE2" w:rsidRPr="005E3221" w:rsidRDefault="00090FE2" w:rsidP="008B2089">
            <w:pPr>
              <w:widowControl/>
              <w:jc w:val="both"/>
              <w:rPr>
                <w:color w:val="000000"/>
                <w:sz w:val="24"/>
                <w:szCs w:val="24"/>
              </w:rPr>
            </w:pPr>
          </w:p>
        </w:tc>
      </w:tr>
    </w:tbl>
    <w:p w:rsidR="00631C99" w:rsidRPr="005E3221" w:rsidRDefault="00631C99" w:rsidP="008B2089">
      <w:pPr>
        <w:widowControl/>
        <w:jc w:val="both"/>
        <w:rPr>
          <w:b/>
          <w:color w:val="000000"/>
          <w:sz w:val="24"/>
          <w:szCs w:val="24"/>
        </w:rPr>
      </w:pPr>
    </w:p>
    <w:p w:rsidR="007A55CF" w:rsidRPr="005E3221" w:rsidRDefault="007A55CF" w:rsidP="008B2089">
      <w:pPr>
        <w:widowControl/>
        <w:jc w:val="both"/>
        <w:rPr>
          <w:b/>
          <w:color w:val="000000"/>
          <w:sz w:val="24"/>
          <w:szCs w:val="24"/>
        </w:rPr>
      </w:pPr>
    </w:p>
    <w:sectPr w:rsidR="007A55CF" w:rsidRPr="005E3221" w:rsidSect="00257F06">
      <w:type w:val="continuous"/>
      <w:pgSz w:w="11906" w:h="16838" w:code="9"/>
      <w:pgMar w:top="1560" w:right="851" w:bottom="1418" w:left="1418" w:header="851"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BB6" w:rsidRDefault="00651BB6">
      <w:r>
        <w:separator/>
      </w:r>
    </w:p>
    <w:p w:rsidR="00651BB6" w:rsidRDefault="00651BB6"/>
  </w:endnote>
  <w:endnote w:type="continuationSeparator" w:id="0">
    <w:p w:rsidR="00651BB6" w:rsidRDefault="00651BB6">
      <w:r>
        <w:continuationSeparator/>
      </w:r>
    </w:p>
    <w:p w:rsidR="00651BB6" w:rsidRDefault="00651BB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Gill Sans MT Shadow">
    <w:altName w:val="Arial"/>
    <w:charset w:val="00"/>
    <w:family w:val="swiss"/>
    <w:pitch w:val="variable"/>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BB6" w:rsidRDefault="00651BB6"/>
  <w:p w:rsidR="00651BB6" w:rsidRDefault="00651BB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BB6" w:rsidRPr="00D6468A" w:rsidRDefault="00651BB6" w:rsidP="00257F06">
    <w:pPr>
      <w:pStyle w:val="Rodap"/>
      <w:pBdr>
        <w:top w:val="thinThickSmallGap" w:sz="24" w:space="1" w:color="622423"/>
      </w:pBdr>
      <w:tabs>
        <w:tab w:val="right" w:pos="9922"/>
      </w:tabs>
      <w:jc w:val="center"/>
      <w:rPr>
        <w:sz w:val="16"/>
        <w:szCs w:val="16"/>
      </w:rPr>
    </w:pPr>
    <w:r w:rsidRPr="00D6468A">
      <w:rPr>
        <w:sz w:val="16"/>
        <w:szCs w:val="16"/>
      </w:rPr>
      <w:t xml:space="preserve">ESPECIFICAÇÕES TÉCNICAS PARA AQUISIÇÃO DE </w:t>
    </w:r>
    <w:r>
      <w:rPr>
        <w:sz w:val="16"/>
        <w:szCs w:val="16"/>
      </w:rPr>
      <w:t xml:space="preserve">MÁQUINAS E EQUIPAMENTOS                                                                 </w:t>
    </w:r>
    <w:r w:rsidRPr="00D6468A">
      <w:rPr>
        <w:sz w:val="16"/>
        <w:szCs w:val="16"/>
      </w:rPr>
      <w:t xml:space="preserve">  PÁGINA </w:t>
    </w:r>
    <w:r w:rsidR="00550E61" w:rsidRPr="00D6468A">
      <w:rPr>
        <w:sz w:val="16"/>
        <w:szCs w:val="16"/>
      </w:rPr>
      <w:fldChar w:fldCharType="begin"/>
    </w:r>
    <w:r w:rsidRPr="00D6468A">
      <w:rPr>
        <w:sz w:val="16"/>
        <w:szCs w:val="16"/>
      </w:rPr>
      <w:instrText>PAGE   \* MERGEFORMAT</w:instrText>
    </w:r>
    <w:r w:rsidR="00550E61" w:rsidRPr="00D6468A">
      <w:rPr>
        <w:sz w:val="16"/>
        <w:szCs w:val="16"/>
      </w:rPr>
      <w:fldChar w:fldCharType="separate"/>
    </w:r>
    <w:r w:rsidR="00B303DD">
      <w:rPr>
        <w:noProof/>
        <w:sz w:val="16"/>
        <w:szCs w:val="16"/>
      </w:rPr>
      <w:t>14</w:t>
    </w:r>
    <w:r w:rsidR="00550E61" w:rsidRPr="00D6468A">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BB6" w:rsidRDefault="00651BB6">
      <w:r>
        <w:separator/>
      </w:r>
    </w:p>
    <w:p w:rsidR="00651BB6" w:rsidRDefault="00651BB6"/>
  </w:footnote>
  <w:footnote w:type="continuationSeparator" w:id="0">
    <w:p w:rsidR="00651BB6" w:rsidRDefault="00651BB6">
      <w:r>
        <w:continuationSeparator/>
      </w:r>
    </w:p>
    <w:p w:rsidR="00651BB6" w:rsidRDefault="00651B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BB6" w:rsidRDefault="00651BB6"/>
  <w:p w:rsidR="00651BB6" w:rsidRDefault="00651BB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BB6" w:rsidRPr="007F1A3A" w:rsidRDefault="00651BB6" w:rsidP="009D529C">
    <w:pPr>
      <w:pStyle w:val="Legenda"/>
      <w:tabs>
        <w:tab w:val="left" w:pos="2977"/>
      </w:tabs>
      <w:spacing w:before="0" w:after="0"/>
      <w:ind w:left="2977"/>
      <w:jc w:val="left"/>
      <w:rPr>
        <w:rFonts w:eastAsia="Calibri"/>
        <w:sz w:val="18"/>
        <w:szCs w:val="18"/>
      </w:rPr>
    </w:pPr>
    <w:r>
      <w:rPr>
        <w:noProof/>
      </w:rPr>
      <w:drawing>
        <wp:anchor distT="0" distB="0" distL="114300" distR="114300" simplePos="0" relativeHeight="251657728" behindDoc="0" locked="0" layoutInCell="1" allowOverlap="1">
          <wp:simplePos x="0" y="0"/>
          <wp:positionH relativeFrom="column">
            <wp:posOffset>-71755</wp:posOffset>
          </wp:positionH>
          <wp:positionV relativeFrom="paragraph">
            <wp:posOffset>-8890</wp:posOffset>
          </wp:positionV>
          <wp:extent cx="1743075" cy="382270"/>
          <wp:effectExtent l="19050" t="0" r="9525" b="0"/>
          <wp:wrapNone/>
          <wp:docPr id="2"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7"/>
                  <pic:cNvPicPr>
                    <a:picLocks noChangeAspect="1" noChangeArrowheads="1"/>
                  </pic:cNvPicPr>
                </pic:nvPicPr>
                <pic:blipFill>
                  <a:blip r:embed="rId1"/>
                  <a:srcRect/>
                  <a:stretch>
                    <a:fillRect/>
                  </a:stretch>
                </pic:blipFill>
                <pic:spPr bwMode="auto">
                  <a:xfrm>
                    <a:off x="0" y="0"/>
                    <a:ext cx="1743075" cy="382270"/>
                  </a:xfrm>
                  <a:prstGeom prst="rect">
                    <a:avLst/>
                  </a:prstGeom>
                  <a:noFill/>
                  <a:ln w="9525">
                    <a:noFill/>
                    <a:miter lim="800000"/>
                    <a:headEnd/>
                    <a:tailEnd/>
                  </a:ln>
                </pic:spPr>
              </pic:pic>
            </a:graphicData>
          </a:graphic>
        </wp:anchor>
      </w:drawing>
    </w:r>
    <w:r w:rsidRPr="007F1A3A">
      <w:rPr>
        <w:rFonts w:eastAsia="Calibri"/>
        <w:sz w:val="18"/>
        <w:szCs w:val="18"/>
      </w:rPr>
      <w:t>Ministério da Integração Nacional – MI</w:t>
    </w:r>
  </w:p>
  <w:p w:rsidR="00651BB6" w:rsidRPr="007F1A3A" w:rsidRDefault="00651BB6" w:rsidP="009D529C">
    <w:pPr>
      <w:pStyle w:val="Legenda"/>
      <w:tabs>
        <w:tab w:val="left" w:pos="2977"/>
      </w:tabs>
      <w:spacing w:before="0" w:after="0"/>
      <w:ind w:left="2977"/>
      <w:jc w:val="left"/>
      <w:rPr>
        <w:rFonts w:eastAsia="+mn-ea"/>
        <w:sz w:val="18"/>
        <w:szCs w:val="18"/>
      </w:rPr>
    </w:pPr>
    <w:r w:rsidRPr="007F1A3A">
      <w:rPr>
        <w:rFonts w:eastAsia="+mn-ea"/>
        <w:sz w:val="18"/>
        <w:szCs w:val="18"/>
      </w:rPr>
      <w:t>Companhia de Desenvolvimento dos Vales do São Francisco e do Parnaíba</w:t>
    </w:r>
  </w:p>
  <w:p w:rsidR="00651BB6" w:rsidRDefault="00651BB6" w:rsidP="009D529C">
    <w:pPr>
      <w:ind w:left="2977"/>
      <w:rPr>
        <w:b/>
        <w:sz w:val="18"/>
        <w:szCs w:val="18"/>
        <w:lang w:eastAsia="pt-BR"/>
      </w:rPr>
    </w:pPr>
    <w:r>
      <w:rPr>
        <w:b/>
        <w:sz w:val="18"/>
        <w:szCs w:val="18"/>
        <w:lang w:eastAsia="pt-BR"/>
      </w:rPr>
      <w:t>6</w:t>
    </w:r>
    <w:r w:rsidRPr="007F1A3A">
      <w:rPr>
        <w:b/>
        <w:sz w:val="18"/>
        <w:szCs w:val="18"/>
        <w:lang w:eastAsia="pt-BR"/>
      </w:rPr>
      <w:t>ª GRD/UEP</w:t>
    </w:r>
    <w:r>
      <w:rPr>
        <w:b/>
        <w:sz w:val="18"/>
        <w:szCs w:val="18"/>
        <w:lang w:eastAsia="pt-BR"/>
      </w:rPr>
      <w:t xml:space="preserve"> – Unidade Regional de Estudo de Projetos</w:t>
    </w:r>
  </w:p>
  <w:p w:rsidR="00651BB6" w:rsidRDefault="00651BB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lowerLetter"/>
      <w:lvlText w:val="%1)"/>
      <w:lvlJc w:val="left"/>
      <w:pPr>
        <w:tabs>
          <w:tab w:val="num" w:pos="0"/>
        </w:tabs>
        <w:ind w:left="283" w:hanging="283"/>
      </w:pPr>
      <w:rPr>
        <w:rFonts w:ascii="Times New Roman" w:hAnsi="Times New Roman" w:cs="Times New Roman"/>
      </w:rPr>
    </w:lvl>
  </w:abstractNum>
  <w:abstractNum w:abstractNumId="1">
    <w:nsid w:val="00000003"/>
    <w:multiLevelType w:val="singleLevel"/>
    <w:tmpl w:val="00000003"/>
    <w:name w:val="WW8Num5"/>
    <w:lvl w:ilvl="0">
      <w:start w:val="1"/>
      <w:numFmt w:val="lowerLetter"/>
      <w:lvlText w:val="%1)"/>
      <w:lvlJc w:val="left"/>
      <w:pPr>
        <w:tabs>
          <w:tab w:val="num" w:pos="0"/>
        </w:tabs>
        <w:ind w:left="283" w:hanging="283"/>
      </w:pPr>
      <w:rPr>
        <w:rFonts w:ascii="Times New Roman" w:hAnsi="Times New Roman" w:cs="Times New Roman"/>
      </w:rPr>
    </w:lvl>
  </w:abstractNum>
  <w:abstractNum w:abstractNumId="2">
    <w:nsid w:val="00000004"/>
    <w:multiLevelType w:val="singleLevel"/>
    <w:tmpl w:val="00000004"/>
    <w:name w:val="WW8Num6"/>
    <w:lvl w:ilvl="0">
      <w:numFmt w:val="bullet"/>
      <w:lvlText w:val=""/>
      <w:lvlJc w:val="left"/>
      <w:pPr>
        <w:tabs>
          <w:tab w:val="num" w:pos="0"/>
        </w:tabs>
        <w:ind w:left="284" w:hanging="283"/>
      </w:pPr>
      <w:rPr>
        <w:rFonts w:ascii="Symbol" w:hAnsi="Symbol" w:cs="Times New Roman"/>
      </w:rPr>
    </w:lvl>
  </w:abstractNum>
  <w:abstractNum w:abstractNumId="3">
    <w:nsid w:val="00000005"/>
    <w:multiLevelType w:val="singleLevel"/>
    <w:tmpl w:val="00000005"/>
    <w:name w:val="WW8Num7"/>
    <w:lvl w:ilvl="0">
      <w:numFmt w:val="bullet"/>
      <w:lvlText w:val="–"/>
      <w:lvlJc w:val="left"/>
      <w:pPr>
        <w:tabs>
          <w:tab w:val="num" w:pos="0"/>
        </w:tabs>
        <w:ind w:left="360" w:hanging="360"/>
      </w:pPr>
      <w:rPr>
        <w:rFonts w:ascii="Times New Roman" w:hAnsi="Times New Roman" w:cs="Times New Roman"/>
      </w:rPr>
    </w:lvl>
  </w:abstractNum>
  <w:abstractNum w:abstractNumId="4">
    <w:nsid w:val="00000006"/>
    <w:multiLevelType w:val="singleLevel"/>
    <w:tmpl w:val="00000006"/>
    <w:name w:val="WW8Num8"/>
    <w:lvl w:ilvl="0">
      <w:numFmt w:val="bullet"/>
      <w:lvlText w:val=""/>
      <w:lvlJc w:val="left"/>
      <w:pPr>
        <w:tabs>
          <w:tab w:val="num" w:pos="0"/>
        </w:tabs>
        <w:ind w:left="284" w:hanging="283"/>
      </w:pPr>
      <w:rPr>
        <w:rFonts w:ascii="Symbol" w:hAnsi="Symbol" w:cs="Times New Roman"/>
      </w:rPr>
    </w:lvl>
  </w:abstractNum>
  <w:abstractNum w:abstractNumId="5">
    <w:nsid w:val="00000009"/>
    <w:multiLevelType w:val="multilevel"/>
    <w:tmpl w:val="00000009"/>
    <w:lvl w:ilvl="0">
      <w:start w:val="1"/>
      <w:numFmt w:val="bullet"/>
      <w:lvlText w:val=""/>
      <w:lvlJc w:val="left"/>
      <w:pPr>
        <w:tabs>
          <w:tab w:val="num" w:pos="1070"/>
        </w:tabs>
        <w:ind w:left="107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1BC353D"/>
    <w:multiLevelType w:val="multilevel"/>
    <w:tmpl w:val="502C1E86"/>
    <w:styleLink w:val="Estilo1"/>
    <w:lvl w:ilvl="0">
      <w:start w:val="1"/>
      <w:numFmt w:val="decimal"/>
      <w:lvlText w:val="%1."/>
      <w:lvlJc w:val="left"/>
      <w:pPr>
        <w:ind w:left="360" w:hanging="360"/>
      </w:pPr>
      <w:rPr>
        <w:rFonts w:ascii="Times New Roman" w:hAnsi="Times New Roman" w:hint="default"/>
        <w:b/>
        <w:bCs w:val="0"/>
        <w:i w:val="0"/>
        <w:iCs w:val="0"/>
        <w:caps w:val="0"/>
        <w:smallCaps w:val="0"/>
        <w:strike w:val="0"/>
        <w:dstrike w:val="0"/>
        <w:outline w:val="0"/>
        <w:shadow w:val="0"/>
        <w:emboss w:val="0"/>
        <w:imprint w:val="0"/>
        <w:vanish w:val="0"/>
        <w:spacing w:val="0"/>
        <w:position w:val="0"/>
        <w:sz w:val="28"/>
        <w:u w:val="none"/>
        <w:effect w:val="none"/>
        <w:vertAlign w:val="baseline"/>
        <w:em w:val="none"/>
      </w:rPr>
    </w:lvl>
    <w:lvl w:ilvl="1">
      <w:start w:val="1"/>
      <w:numFmt w:val="decimal"/>
      <w:lvlText w:val="%1.%2."/>
      <w:lvlJc w:val="left"/>
      <w:pPr>
        <w:ind w:left="792" w:hanging="432"/>
      </w:pPr>
      <w:rPr>
        <w:rFonts w:ascii="Times New Roman" w:hAnsi="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C61055B"/>
    <w:multiLevelType w:val="multilevel"/>
    <w:tmpl w:val="35426C9E"/>
    <w:lvl w:ilvl="0">
      <w:numFmt w:val="bullet"/>
      <w:lvlText w:val="–"/>
      <w:lvlJc w:val="left"/>
      <w:pPr>
        <w:ind w:left="432" w:hanging="432"/>
      </w:pPr>
      <w:rPr>
        <w:rFonts w:ascii="Times New Roman" w:hAnsi="Times New Roman" w:cs="Times New Roman"/>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0D7F03BB"/>
    <w:multiLevelType w:val="hybridMultilevel"/>
    <w:tmpl w:val="9C3632A4"/>
    <w:lvl w:ilvl="0" w:tplc="04160001">
      <w:start w:val="1"/>
      <w:numFmt w:val="bullet"/>
      <w:lvlText w:val=""/>
      <w:lvlJc w:val="left"/>
      <w:pPr>
        <w:ind w:left="2286" w:hanging="360"/>
      </w:pPr>
      <w:rPr>
        <w:rFonts w:ascii="Symbol" w:hAnsi="Symbol" w:hint="default"/>
      </w:rPr>
    </w:lvl>
    <w:lvl w:ilvl="1" w:tplc="04160003" w:tentative="1">
      <w:start w:val="1"/>
      <w:numFmt w:val="bullet"/>
      <w:lvlText w:val="o"/>
      <w:lvlJc w:val="left"/>
      <w:pPr>
        <w:ind w:left="3006" w:hanging="360"/>
      </w:pPr>
      <w:rPr>
        <w:rFonts w:ascii="Courier New" w:hAnsi="Courier New" w:cs="Courier New" w:hint="default"/>
      </w:rPr>
    </w:lvl>
    <w:lvl w:ilvl="2" w:tplc="04160005" w:tentative="1">
      <w:start w:val="1"/>
      <w:numFmt w:val="bullet"/>
      <w:lvlText w:val=""/>
      <w:lvlJc w:val="left"/>
      <w:pPr>
        <w:ind w:left="3726" w:hanging="360"/>
      </w:pPr>
      <w:rPr>
        <w:rFonts w:ascii="Wingdings" w:hAnsi="Wingdings" w:hint="default"/>
      </w:rPr>
    </w:lvl>
    <w:lvl w:ilvl="3" w:tplc="04160001" w:tentative="1">
      <w:start w:val="1"/>
      <w:numFmt w:val="bullet"/>
      <w:lvlText w:val=""/>
      <w:lvlJc w:val="left"/>
      <w:pPr>
        <w:ind w:left="4446" w:hanging="360"/>
      </w:pPr>
      <w:rPr>
        <w:rFonts w:ascii="Symbol" w:hAnsi="Symbol" w:hint="default"/>
      </w:rPr>
    </w:lvl>
    <w:lvl w:ilvl="4" w:tplc="04160003" w:tentative="1">
      <w:start w:val="1"/>
      <w:numFmt w:val="bullet"/>
      <w:lvlText w:val="o"/>
      <w:lvlJc w:val="left"/>
      <w:pPr>
        <w:ind w:left="5166" w:hanging="360"/>
      </w:pPr>
      <w:rPr>
        <w:rFonts w:ascii="Courier New" w:hAnsi="Courier New" w:cs="Courier New" w:hint="default"/>
      </w:rPr>
    </w:lvl>
    <w:lvl w:ilvl="5" w:tplc="04160005" w:tentative="1">
      <w:start w:val="1"/>
      <w:numFmt w:val="bullet"/>
      <w:lvlText w:val=""/>
      <w:lvlJc w:val="left"/>
      <w:pPr>
        <w:ind w:left="5886" w:hanging="360"/>
      </w:pPr>
      <w:rPr>
        <w:rFonts w:ascii="Wingdings" w:hAnsi="Wingdings" w:hint="default"/>
      </w:rPr>
    </w:lvl>
    <w:lvl w:ilvl="6" w:tplc="04160001" w:tentative="1">
      <w:start w:val="1"/>
      <w:numFmt w:val="bullet"/>
      <w:lvlText w:val=""/>
      <w:lvlJc w:val="left"/>
      <w:pPr>
        <w:ind w:left="6606" w:hanging="360"/>
      </w:pPr>
      <w:rPr>
        <w:rFonts w:ascii="Symbol" w:hAnsi="Symbol" w:hint="default"/>
      </w:rPr>
    </w:lvl>
    <w:lvl w:ilvl="7" w:tplc="04160003" w:tentative="1">
      <w:start w:val="1"/>
      <w:numFmt w:val="bullet"/>
      <w:lvlText w:val="o"/>
      <w:lvlJc w:val="left"/>
      <w:pPr>
        <w:ind w:left="7326" w:hanging="360"/>
      </w:pPr>
      <w:rPr>
        <w:rFonts w:ascii="Courier New" w:hAnsi="Courier New" w:cs="Courier New" w:hint="default"/>
      </w:rPr>
    </w:lvl>
    <w:lvl w:ilvl="8" w:tplc="04160005" w:tentative="1">
      <w:start w:val="1"/>
      <w:numFmt w:val="bullet"/>
      <w:lvlText w:val=""/>
      <w:lvlJc w:val="left"/>
      <w:pPr>
        <w:ind w:left="8046" w:hanging="360"/>
      </w:pPr>
      <w:rPr>
        <w:rFonts w:ascii="Wingdings" w:hAnsi="Wingdings" w:hint="default"/>
      </w:rPr>
    </w:lvl>
  </w:abstractNum>
  <w:abstractNum w:abstractNumId="9">
    <w:nsid w:val="3D716051"/>
    <w:multiLevelType w:val="multilevel"/>
    <w:tmpl w:val="C2026B1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nsid w:val="487D3596"/>
    <w:multiLevelType w:val="hybridMultilevel"/>
    <w:tmpl w:val="143218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D7777F2"/>
    <w:multiLevelType w:val="multilevel"/>
    <w:tmpl w:val="BC14BB88"/>
    <w:lvl w:ilvl="0">
      <w:numFmt w:val="bullet"/>
      <w:lvlText w:val=""/>
      <w:lvlJc w:val="left"/>
      <w:pPr>
        <w:ind w:left="1566" w:hanging="432"/>
      </w:pPr>
      <w:rPr>
        <w:rFonts w:ascii="Symbol" w:hAnsi="Symbol" w:cs="Times New Roman" w:hint="default"/>
      </w:rPr>
    </w:lvl>
    <w:lvl w:ilvl="1">
      <w:start w:val="1"/>
      <w:numFmt w:val="decimal"/>
      <w:lvlText w:val="%1.%2"/>
      <w:lvlJc w:val="left"/>
      <w:pPr>
        <w:ind w:left="1710" w:hanging="57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8" w:hanging="864"/>
      </w:pPr>
      <w:rPr>
        <w:rFonts w:hint="default"/>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abstractNumId w:val="1"/>
  </w:num>
  <w:num w:numId="2">
    <w:abstractNumId w:val="2"/>
  </w:num>
  <w:num w:numId="3">
    <w:abstractNumId w:val="4"/>
  </w:num>
  <w:num w:numId="4">
    <w:abstractNumId w:val="5"/>
  </w:num>
  <w:num w:numId="5">
    <w:abstractNumId w:val="9"/>
  </w:num>
  <w:num w:numId="6">
    <w:abstractNumId w:val="11"/>
  </w:num>
  <w:num w:numId="7">
    <w:abstractNumId w:val="10"/>
  </w:num>
  <w:num w:numId="8">
    <w:abstractNumId w:val="7"/>
  </w:num>
  <w:num w:numId="9">
    <w:abstractNumId w:val="6"/>
  </w:num>
  <w:num w:numId="10">
    <w:abstractNumId w:val="9"/>
  </w:num>
  <w:num w:numId="11">
    <w:abstractNumId w:val="9"/>
  </w:num>
  <w:num w:numId="12">
    <w:abstractNumId w:val="8"/>
  </w:num>
  <w:num w:numId="13">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compat>
  <w:rsids>
    <w:rsidRoot w:val="006C69A6"/>
    <w:rsid w:val="000002E4"/>
    <w:rsid w:val="00004C25"/>
    <w:rsid w:val="00005AA2"/>
    <w:rsid w:val="0001756C"/>
    <w:rsid w:val="00022901"/>
    <w:rsid w:val="00030D38"/>
    <w:rsid w:val="000528C7"/>
    <w:rsid w:val="00062725"/>
    <w:rsid w:val="00072FAF"/>
    <w:rsid w:val="000739DC"/>
    <w:rsid w:val="000740BD"/>
    <w:rsid w:val="000779BC"/>
    <w:rsid w:val="00081F32"/>
    <w:rsid w:val="000823BB"/>
    <w:rsid w:val="00090FE2"/>
    <w:rsid w:val="000A02BA"/>
    <w:rsid w:val="000A17FE"/>
    <w:rsid w:val="000B2352"/>
    <w:rsid w:val="000C6057"/>
    <w:rsid w:val="000D77BA"/>
    <w:rsid w:val="000E1D94"/>
    <w:rsid w:val="000F4CD2"/>
    <w:rsid w:val="00102418"/>
    <w:rsid w:val="00105209"/>
    <w:rsid w:val="00121FD9"/>
    <w:rsid w:val="00144918"/>
    <w:rsid w:val="001619FE"/>
    <w:rsid w:val="00162280"/>
    <w:rsid w:val="00164823"/>
    <w:rsid w:val="00166DF7"/>
    <w:rsid w:val="001718CE"/>
    <w:rsid w:val="0017691D"/>
    <w:rsid w:val="00190E6A"/>
    <w:rsid w:val="00193724"/>
    <w:rsid w:val="00195028"/>
    <w:rsid w:val="001A15B7"/>
    <w:rsid w:val="001A72B4"/>
    <w:rsid w:val="001B0DE0"/>
    <w:rsid w:val="001C642B"/>
    <w:rsid w:val="001D0A47"/>
    <w:rsid w:val="001E398D"/>
    <w:rsid w:val="00204E4C"/>
    <w:rsid w:val="00224273"/>
    <w:rsid w:val="00226C5D"/>
    <w:rsid w:val="00240DE0"/>
    <w:rsid w:val="0024398C"/>
    <w:rsid w:val="00247208"/>
    <w:rsid w:val="002516C8"/>
    <w:rsid w:val="00256EE7"/>
    <w:rsid w:val="00257589"/>
    <w:rsid w:val="00257F06"/>
    <w:rsid w:val="00266076"/>
    <w:rsid w:val="0027246E"/>
    <w:rsid w:val="002762DF"/>
    <w:rsid w:val="00291A11"/>
    <w:rsid w:val="00292821"/>
    <w:rsid w:val="00296989"/>
    <w:rsid w:val="002A13CA"/>
    <w:rsid w:val="002A7C54"/>
    <w:rsid w:val="002B7E22"/>
    <w:rsid w:val="002C0215"/>
    <w:rsid w:val="002C154F"/>
    <w:rsid w:val="002C15D8"/>
    <w:rsid w:val="002D6F85"/>
    <w:rsid w:val="002E09E8"/>
    <w:rsid w:val="002E29DF"/>
    <w:rsid w:val="002E2AC6"/>
    <w:rsid w:val="003045A9"/>
    <w:rsid w:val="0030680D"/>
    <w:rsid w:val="00321E9B"/>
    <w:rsid w:val="00333A6C"/>
    <w:rsid w:val="00334C4E"/>
    <w:rsid w:val="00335BEB"/>
    <w:rsid w:val="00336F53"/>
    <w:rsid w:val="00355E7C"/>
    <w:rsid w:val="00370E3F"/>
    <w:rsid w:val="00381063"/>
    <w:rsid w:val="003825F5"/>
    <w:rsid w:val="0039556E"/>
    <w:rsid w:val="00397BEA"/>
    <w:rsid w:val="003A2627"/>
    <w:rsid w:val="003A4A63"/>
    <w:rsid w:val="003B2DEA"/>
    <w:rsid w:val="003B4BC4"/>
    <w:rsid w:val="003C3EF1"/>
    <w:rsid w:val="003C6FDD"/>
    <w:rsid w:val="003D1CA1"/>
    <w:rsid w:val="003D717F"/>
    <w:rsid w:val="003E4F45"/>
    <w:rsid w:val="003E7F7C"/>
    <w:rsid w:val="003F3A5F"/>
    <w:rsid w:val="003F7889"/>
    <w:rsid w:val="004065A2"/>
    <w:rsid w:val="00407277"/>
    <w:rsid w:val="004410EC"/>
    <w:rsid w:val="004417BB"/>
    <w:rsid w:val="00446037"/>
    <w:rsid w:val="0045236B"/>
    <w:rsid w:val="0046165D"/>
    <w:rsid w:val="0046210D"/>
    <w:rsid w:val="00462690"/>
    <w:rsid w:val="00463F56"/>
    <w:rsid w:val="00463FDF"/>
    <w:rsid w:val="0046599F"/>
    <w:rsid w:val="004701CC"/>
    <w:rsid w:val="004741C5"/>
    <w:rsid w:val="00476B34"/>
    <w:rsid w:val="00477639"/>
    <w:rsid w:val="00482157"/>
    <w:rsid w:val="00483A80"/>
    <w:rsid w:val="00492A6E"/>
    <w:rsid w:val="004962CA"/>
    <w:rsid w:val="004A24C7"/>
    <w:rsid w:val="004B2FC7"/>
    <w:rsid w:val="004C7067"/>
    <w:rsid w:val="004E38F0"/>
    <w:rsid w:val="004F09F5"/>
    <w:rsid w:val="004F68CC"/>
    <w:rsid w:val="00513456"/>
    <w:rsid w:val="005160AB"/>
    <w:rsid w:val="005263A8"/>
    <w:rsid w:val="005311A2"/>
    <w:rsid w:val="005311DA"/>
    <w:rsid w:val="00531FBA"/>
    <w:rsid w:val="00533A3F"/>
    <w:rsid w:val="0053796E"/>
    <w:rsid w:val="00550E61"/>
    <w:rsid w:val="00555187"/>
    <w:rsid w:val="00555911"/>
    <w:rsid w:val="00560338"/>
    <w:rsid w:val="00566455"/>
    <w:rsid w:val="00575E9A"/>
    <w:rsid w:val="00576503"/>
    <w:rsid w:val="00582828"/>
    <w:rsid w:val="00597F7E"/>
    <w:rsid w:val="005A56A1"/>
    <w:rsid w:val="005C1078"/>
    <w:rsid w:val="005C57A0"/>
    <w:rsid w:val="005C5ADB"/>
    <w:rsid w:val="005D4A35"/>
    <w:rsid w:val="005D6B66"/>
    <w:rsid w:val="005E197D"/>
    <w:rsid w:val="005E3221"/>
    <w:rsid w:val="005E4536"/>
    <w:rsid w:val="005E5678"/>
    <w:rsid w:val="005F5520"/>
    <w:rsid w:val="005F7D67"/>
    <w:rsid w:val="00601565"/>
    <w:rsid w:val="00602055"/>
    <w:rsid w:val="00605FE9"/>
    <w:rsid w:val="0061449A"/>
    <w:rsid w:val="00615969"/>
    <w:rsid w:val="00626FFD"/>
    <w:rsid w:val="00631C99"/>
    <w:rsid w:val="00641EE9"/>
    <w:rsid w:val="00646271"/>
    <w:rsid w:val="00651BB6"/>
    <w:rsid w:val="00652360"/>
    <w:rsid w:val="00667923"/>
    <w:rsid w:val="00671529"/>
    <w:rsid w:val="00674C15"/>
    <w:rsid w:val="006858C0"/>
    <w:rsid w:val="00691E0E"/>
    <w:rsid w:val="00696D25"/>
    <w:rsid w:val="006A19DE"/>
    <w:rsid w:val="006A7364"/>
    <w:rsid w:val="006B26C8"/>
    <w:rsid w:val="006B4108"/>
    <w:rsid w:val="006B4218"/>
    <w:rsid w:val="006C3D8F"/>
    <w:rsid w:val="006C69A6"/>
    <w:rsid w:val="006C7D96"/>
    <w:rsid w:val="006D69F1"/>
    <w:rsid w:val="006D7467"/>
    <w:rsid w:val="006E34E9"/>
    <w:rsid w:val="00700AD3"/>
    <w:rsid w:val="007024FC"/>
    <w:rsid w:val="00705F29"/>
    <w:rsid w:val="007101DA"/>
    <w:rsid w:val="00716657"/>
    <w:rsid w:val="007307EE"/>
    <w:rsid w:val="007356F9"/>
    <w:rsid w:val="00761FB4"/>
    <w:rsid w:val="00765820"/>
    <w:rsid w:val="00783616"/>
    <w:rsid w:val="00795A9E"/>
    <w:rsid w:val="007A074D"/>
    <w:rsid w:val="007A2EB3"/>
    <w:rsid w:val="007A55CF"/>
    <w:rsid w:val="007C0D03"/>
    <w:rsid w:val="007C5066"/>
    <w:rsid w:val="007F229E"/>
    <w:rsid w:val="00804018"/>
    <w:rsid w:val="008069A0"/>
    <w:rsid w:val="00820D40"/>
    <w:rsid w:val="008248CE"/>
    <w:rsid w:val="008323B6"/>
    <w:rsid w:val="0084246B"/>
    <w:rsid w:val="00860112"/>
    <w:rsid w:val="0086764E"/>
    <w:rsid w:val="00883872"/>
    <w:rsid w:val="008877A0"/>
    <w:rsid w:val="0089470B"/>
    <w:rsid w:val="00896EA6"/>
    <w:rsid w:val="008B2089"/>
    <w:rsid w:val="008C11B4"/>
    <w:rsid w:val="008C3A88"/>
    <w:rsid w:val="008C531A"/>
    <w:rsid w:val="008D0E48"/>
    <w:rsid w:val="008D2EA3"/>
    <w:rsid w:val="008E6C5E"/>
    <w:rsid w:val="008F0574"/>
    <w:rsid w:val="008F3118"/>
    <w:rsid w:val="00914E82"/>
    <w:rsid w:val="009234F9"/>
    <w:rsid w:val="00925A05"/>
    <w:rsid w:val="009412FE"/>
    <w:rsid w:val="00951944"/>
    <w:rsid w:val="00953B83"/>
    <w:rsid w:val="00984F11"/>
    <w:rsid w:val="0099056B"/>
    <w:rsid w:val="00990809"/>
    <w:rsid w:val="00995846"/>
    <w:rsid w:val="0099786D"/>
    <w:rsid w:val="00997D2F"/>
    <w:rsid w:val="009B557A"/>
    <w:rsid w:val="009C2F80"/>
    <w:rsid w:val="009D07E2"/>
    <w:rsid w:val="009D1113"/>
    <w:rsid w:val="009D3F00"/>
    <w:rsid w:val="009D529C"/>
    <w:rsid w:val="009E1502"/>
    <w:rsid w:val="009E2212"/>
    <w:rsid w:val="00A101DA"/>
    <w:rsid w:val="00A201C8"/>
    <w:rsid w:val="00A33EFE"/>
    <w:rsid w:val="00A5053A"/>
    <w:rsid w:val="00A524A2"/>
    <w:rsid w:val="00A5442F"/>
    <w:rsid w:val="00A55DAF"/>
    <w:rsid w:val="00A56C32"/>
    <w:rsid w:val="00A727B7"/>
    <w:rsid w:val="00A9382F"/>
    <w:rsid w:val="00A93E32"/>
    <w:rsid w:val="00AB0CEF"/>
    <w:rsid w:val="00AB2FC8"/>
    <w:rsid w:val="00AB6564"/>
    <w:rsid w:val="00AC24FD"/>
    <w:rsid w:val="00AC3D6C"/>
    <w:rsid w:val="00AC4B4D"/>
    <w:rsid w:val="00AC6DB1"/>
    <w:rsid w:val="00AD25E4"/>
    <w:rsid w:val="00AD2AA6"/>
    <w:rsid w:val="00AD589C"/>
    <w:rsid w:val="00AE0815"/>
    <w:rsid w:val="00AF3A54"/>
    <w:rsid w:val="00AF7BF1"/>
    <w:rsid w:val="00B14589"/>
    <w:rsid w:val="00B14651"/>
    <w:rsid w:val="00B217E4"/>
    <w:rsid w:val="00B22725"/>
    <w:rsid w:val="00B2425D"/>
    <w:rsid w:val="00B303DD"/>
    <w:rsid w:val="00B30578"/>
    <w:rsid w:val="00B350C4"/>
    <w:rsid w:val="00B37677"/>
    <w:rsid w:val="00B476F0"/>
    <w:rsid w:val="00B518DB"/>
    <w:rsid w:val="00B57AB2"/>
    <w:rsid w:val="00B62C8B"/>
    <w:rsid w:val="00B64402"/>
    <w:rsid w:val="00B80856"/>
    <w:rsid w:val="00BB1742"/>
    <w:rsid w:val="00BB2F1C"/>
    <w:rsid w:val="00BB3506"/>
    <w:rsid w:val="00BE2581"/>
    <w:rsid w:val="00BE327A"/>
    <w:rsid w:val="00C060DE"/>
    <w:rsid w:val="00C10F29"/>
    <w:rsid w:val="00C129A1"/>
    <w:rsid w:val="00C15B81"/>
    <w:rsid w:val="00C434CC"/>
    <w:rsid w:val="00C50DC4"/>
    <w:rsid w:val="00C617EA"/>
    <w:rsid w:val="00C63A65"/>
    <w:rsid w:val="00C700A1"/>
    <w:rsid w:val="00C91031"/>
    <w:rsid w:val="00C960A5"/>
    <w:rsid w:val="00C9743E"/>
    <w:rsid w:val="00CB02C5"/>
    <w:rsid w:val="00CC1201"/>
    <w:rsid w:val="00CC18FB"/>
    <w:rsid w:val="00CC492F"/>
    <w:rsid w:val="00CD4107"/>
    <w:rsid w:val="00CD77F6"/>
    <w:rsid w:val="00CE0EB2"/>
    <w:rsid w:val="00D0455B"/>
    <w:rsid w:val="00D06A7B"/>
    <w:rsid w:val="00D12532"/>
    <w:rsid w:val="00D170F6"/>
    <w:rsid w:val="00D32356"/>
    <w:rsid w:val="00D6468A"/>
    <w:rsid w:val="00D7582A"/>
    <w:rsid w:val="00DA01CD"/>
    <w:rsid w:val="00DA0CB2"/>
    <w:rsid w:val="00DB7DCC"/>
    <w:rsid w:val="00DC1132"/>
    <w:rsid w:val="00DC3D09"/>
    <w:rsid w:val="00DE291D"/>
    <w:rsid w:val="00DE5AC5"/>
    <w:rsid w:val="00DE67A2"/>
    <w:rsid w:val="00DF4A67"/>
    <w:rsid w:val="00E006CC"/>
    <w:rsid w:val="00E4157F"/>
    <w:rsid w:val="00E4344A"/>
    <w:rsid w:val="00E56EC3"/>
    <w:rsid w:val="00E60C4C"/>
    <w:rsid w:val="00E61023"/>
    <w:rsid w:val="00E74177"/>
    <w:rsid w:val="00E85545"/>
    <w:rsid w:val="00E90410"/>
    <w:rsid w:val="00EA6801"/>
    <w:rsid w:val="00EB2994"/>
    <w:rsid w:val="00EB504E"/>
    <w:rsid w:val="00ED3C04"/>
    <w:rsid w:val="00EE1D71"/>
    <w:rsid w:val="00EE37CE"/>
    <w:rsid w:val="00EF5729"/>
    <w:rsid w:val="00F20AF6"/>
    <w:rsid w:val="00F20F44"/>
    <w:rsid w:val="00F21CD8"/>
    <w:rsid w:val="00F30EE6"/>
    <w:rsid w:val="00F34FEF"/>
    <w:rsid w:val="00F50589"/>
    <w:rsid w:val="00F56E52"/>
    <w:rsid w:val="00F57089"/>
    <w:rsid w:val="00F63506"/>
    <w:rsid w:val="00F707B8"/>
    <w:rsid w:val="00F70E47"/>
    <w:rsid w:val="00F74A59"/>
    <w:rsid w:val="00F74BCB"/>
    <w:rsid w:val="00F86F8E"/>
    <w:rsid w:val="00FA1FC4"/>
    <w:rsid w:val="00FA57B8"/>
    <w:rsid w:val="00FC0CDE"/>
    <w:rsid w:val="00FD6CE5"/>
    <w:rsid w:val="00FE5195"/>
    <w:rsid w:val="00FE51CE"/>
    <w:rsid w:val="00FF7FD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C8"/>
    <w:pPr>
      <w:widowControl w:val="0"/>
      <w:suppressAutoHyphens/>
      <w:overflowPunct w:val="0"/>
      <w:autoSpaceDE w:val="0"/>
      <w:textAlignment w:val="baseline"/>
    </w:pPr>
    <w:rPr>
      <w:lang w:eastAsia="ar-SA"/>
    </w:rPr>
  </w:style>
  <w:style w:type="paragraph" w:styleId="Ttulo1">
    <w:name w:val="heading 1"/>
    <w:basedOn w:val="Normal"/>
    <w:next w:val="Normal"/>
    <w:autoRedefine/>
    <w:qFormat/>
    <w:rsid w:val="003F7889"/>
    <w:pPr>
      <w:keepNext/>
      <w:widowControl/>
      <w:numPr>
        <w:numId w:val="5"/>
      </w:numPr>
      <w:spacing w:before="240" w:after="60"/>
      <w:outlineLvl w:val="0"/>
    </w:pPr>
    <w:rPr>
      <w:rFonts w:cs="Arial"/>
      <w:b/>
      <w:kern w:val="28"/>
      <w:sz w:val="28"/>
    </w:rPr>
  </w:style>
  <w:style w:type="paragraph" w:styleId="Ttulo2">
    <w:name w:val="heading 2"/>
    <w:basedOn w:val="Normal"/>
    <w:next w:val="Normal"/>
    <w:autoRedefine/>
    <w:qFormat/>
    <w:rsid w:val="00667923"/>
    <w:pPr>
      <w:keepNext/>
      <w:numPr>
        <w:ilvl w:val="1"/>
        <w:numId w:val="5"/>
      </w:numPr>
      <w:spacing w:before="240" w:after="60"/>
      <w:jc w:val="both"/>
      <w:outlineLvl w:val="1"/>
    </w:pPr>
    <w:rPr>
      <w:sz w:val="24"/>
      <w:szCs w:val="24"/>
    </w:rPr>
  </w:style>
  <w:style w:type="paragraph" w:styleId="Ttulo3">
    <w:name w:val="heading 3"/>
    <w:basedOn w:val="Normal"/>
    <w:next w:val="Normal"/>
    <w:qFormat/>
    <w:rsid w:val="00463F56"/>
    <w:pPr>
      <w:keepNext/>
      <w:numPr>
        <w:ilvl w:val="2"/>
        <w:numId w:val="5"/>
      </w:numPr>
      <w:tabs>
        <w:tab w:val="left" w:pos="-2410"/>
        <w:tab w:val="left" w:pos="-2268"/>
        <w:tab w:val="left" w:pos="-2127"/>
      </w:tabs>
      <w:spacing w:before="240" w:after="240"/>
      <w:jc w:val="both"/>
      <w:outlineLvl w:val="2"/>
    </w:pPr>
    <w:rPr>
      <w:sz w:val="24"/>
    </w:rPr>
  </w:style>
  <w:style w:type="paragraph" w:styleId="Ttulo4">
    <w:name w:val="heading 4"/>
    <w:basedOn w:val="Normal"/>
    <w:next w:val="Normal"/>
    <w:qFormat/>
    <w:rsid w:val="00A9382F"/>
    <w:pPr>
      <w:keepNext/>
      <w:numPr>
        <w:ilvl w:val="3"/>
        <w:numId w:val="5"/>
      </w:numPr>
      <w:tabs>
        <w:tab w:val="left" w:pos="-2410"/>
        <w:tab w:val="left" w:pos="-2268"/>
        <w:tab w:val="left" w:pos="-2127"/>
      </w:tabs>
      <w:jc w:val="both"/>
      <w:outlineLvl w:val="3"/>
    </w:pPr>
    <w:rPr>
      <w:sz w:val="24"/>
    </w:rPr>
  </w:style>
  <w:style w:type="paragraph" w:styleId="Ttulo5">
    <w:name w:val="heading 5"/>
    <w:basedOn w:val="Normal"/>
    <w:next w:val="Normal"/>
    <w:qFormat/>
    <w:rsid w:val="00A9382F"/>
    <w:pPr>
      <w:numPr>
        <w:ilvl w:val="4"/>
        <w:numId w:val="5"/>
      </w:numPr>
      <w:spacing w:before="240" w:after="60"/>
      <w:outlineLvl w:val="4"/>
    </w:pPr>
    <w:rPr>
      <w:sz w:val="24"/>
    </w:rPr>
  </w:style>
  <w:style w:type="paragraph" w:styleId="Ttulo6">
    <w:name w:val="heading 6"/>
    <w:basedOn w:val="Normal"/>
    <w:next w:val="Normal"/>
    <w:link w:val="Ttulo6Char"/>
    <w:uiPriority w:val="9"/>
    <w:semiHidden/>
    <w:unhideWhenUsed/>
    <w:qFormat/>
    <w:rsid w:val="00667923"/>
    <w:pPr>
      <w:numPr>
        <w:ilvl w:val="5"/>
        <w:numId w:val="5"/>
      </w:numPr>
      <w:spacing w:before="240" w:after="60"/>
      <w:outlineLvl w:val="5"/>
    </w:pPr>
    <w:rPr>
      <w:rFonts w:ascii="Calibri" w:hAnsi="Calibri"/>
      <w:b/>
      <w:bCs/>
      <w:sz w:val="22"/>
      <w:szCs w:val="22"/>
    </w:rPr>
  </w:style>
  <w:style w:type="paragraph" w:styleId="Ttulo7">
    <w:name w:val="heading 7"/>
    <w:basedOn w:val="Normal"/>
    <w:next w:val="Normal"/>
    <w:link w:val="Ttulo7Char"/>
    <w:uiPriority w:val="9"/>
    <w:semiHidden/>
    <w:unhideWhenUsed/>
    <w:qFormat/>
    <w:rsid w:val="00667923"/>
    <w:pPr>
      <w:numPr>
        <w:ilvl w:val="6"/>
        <w:numId w:val="5"/>
      </w:numPr>
      <w:spacing w:before="240" w:after="60"/>
      <w:outlineLvl w:val="6"/>
    </w:pPr>
    <w:rPr>
      <w:rFonts w:ascii="Calibri" w:hAnsi="Calibri"/>
      <w:sz w:val="24"/>
      <w:szCs w:val="24"/>
    </w:rPr>
  </w:style>
  <w:style w:type="paragraph" w:styleId="Ttulo8">
    <w:name w:val="heading 8"/>
    <w:basedOn w:val="Normal"/>
    <w:next w:val="Normal"/>
    <w:link w:val="Ttulo8Char"/>
    <w:uiPriority w:val="9"/>
    <w:semiHidden/>
    <w:unhideWhenUsed/>
    <w:qFormat/>
    <w:rsid w:val="00667923"/>
    <w:pPr>
      <w:numPr>
        <w:ilvl w:val="7"/>
        <w:numId w:val="5"/>
      </w:numPr>
      <w:spacing w:before="240" w:after="60"/>
      <w:outlineLvl w:val="7"/>
    </w:pPr>
    <w:rPr>
      <w:rFonts w:ascii="Calibri" w:hAnsi="Calibri"/>
      <w:i/>
      <w:iCs/>
      <w:sz w:val="24"/>
      <w:szCs w:val="24"/>
    </w:rPr>
  </w:style>
  <w:style w:type="paragraph" w:styleId="Ttulo9">
    <w:name w:val="heading 9"/>
    <w:basedOn w:val="Normal"/>
    <w:next w:val="Normal"/>
    <w:link w:val="Ttulo9Char"/>
    <w:uiPriority w:val="9"/>
    <w:semiHidden/>
    <w:unhideWhenUsed/>
    <w:qFormat/>
    <w:rsid w:val="00667923"/>
    <w:pPr>
      <w:numPr>
        <w:ilvl w:val="8"/>
        <w:numId w:val="5"/>
      </w:num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2516C8"/>
    <w:rPr>
      <w:rFonts w:ascii="Times New Roman" w:hAnsi="Times New Roman" w:cs="Times New Roman"/>
    </w:rPr>
  </w:style>
  <w:style w:type="character" w:customStyle="1" w:styleId="WW8Num3z0">
    <w:name w:val="WW8Num3z0"/>
    <w:rsid w:val="002516C8"/>
    <w:rPr>
      <w:rFonts w:ascii="Times New Roman" w:hAnsi="Times New Roman" w:cs="Times New Roman"/>
    </w:rPr>
  </w:style>
  <w:style w:type="character" w:customStyle="1" w:styleId="WW8Num4z0">
    <w:name w:val="WW8Num4z0"/>
    <w:rsid w:val="002516C8"/>
    <w:rPr>
      <w:rFonts w:ascii="Times New Roman" w:hAnsi="Times New Roman" w:cs="Times New Roman"/>
    </w:rPr>
  </w:style>
  <w:style w:type="character" w:customStyle="1" w:styleId="WW8Num5z0">
    <w:name w:val="WW8Num5z0"/>
    <w:rsid w:val="002516C8"/>
    <w:rPr>
      <w:rFonts w:ascii="Times New Roman" w:hAnsi="Times New Roman" w:cs="Times New Roman"/>
    </w:rPr>
  </w:style>
  <w:style w:type="character" w:customStyle="1" w:styleId="WW8Num6z0">
    <w:name w:val="WW8Num6z0"/>
    <w:rsid w:val="002516C8"/>
    <w:rPr>
      <w:rFonts w:ascii="Times New Roman" w:hAnsi="Times New Roman" w:cs="Times New Roman"/>
    </w:rPr>
  </w:style>
  <w:style w:type="character" w:customStyle="1" w:styleId="WW8Num7z0">
    <w:name w:val="WW8Num7z0"/>
    <w:rsid w:val="002516C8"/>
    <w:rPr>
      <w:rFonts w:ascii="Times New Roman" w:hAnsi="Times New Roman" w:cs="Times New Roman"/>
    </w:rPr>
  </w:style>
  <w:style w:type="character" w:customStyle="1" w:styleId="WW8Num8z0">
    <w:name w:val="WW8Num8z0"/>
    <w:rsid w:val="002516C8"/>
    <w:rPr>
      <w:rFonts w:ascii="Times New Roman" w:hAnsi="Times New Roman" w:cs="Times New Roman"/>
    </w:rPr>
  </w:style>
  <w:style w:type="character" w:customStyle="1" w:styleId="WW8Num9z0">
    <w:name w:val="WW8Num9z0"/>
    <w:rsid w:val="002516C8"/>
    <w:rPr>
      <w:rFonts w:ascii="Symbol" w:hAnsi="Symbol" w:cs="Symbol"/>
    </w:rPr>
  </w:style>
  <w:style w:type="character" w:customStyle="1" w:styleId="Absatz-Standardschriftart">
    <w:name w:val="Absatz-Standardschriftart"/>
    <w:rsid w:val="002516C8"/>
  </w:style>
  <w:style w:type="character" w:customStyle="1" w:styleId="WW-Absatz-Standardschriftart">
    <w:name w:val="WW-Absatz-Standardschriftart"/>
    <w:rsid w:val="002516C8"/>
  </w:style>
  <w:style w:type="character" w:customStyle="1" w:styleId="WW8Num10z0">
    <w:name w:val="WW8Num10z0"/>
    <w:rsid w:val="002516C8"/>
    <w:rPr>
      <w:rFonts w:ascii="Times New Roman" w:hAnsi="Times New Roman" w:cs="Times New Roman"/>
    </w:rPr>
  </w:style>
  <w:style w:type="character" w:customStyle="1" w:styleId="WW8NumSt1z0">
    <w:name w:val="WW8NumSt1z0"/>
    <w:rsid w:val="002516C8"/>
    <w:rPr>
      <w:rFonts w:ascii="Symbol" w:hAnsi="Symbol" w:cs="Symbol"/>
      <w:sz w:val="20"/>
    </w:rPr>
  </w:style>
  <w:style w:type="character" w:customStyle="1" w:styleId="WW8NumSt3z0">
    <w:name w:val="WW8NumSt3z0"/>
    <w:rsid w:val="002516C8"/>
    <w:rPr>
      <w:rFonts w:ascii="Times New Roman" w:hAnsi="Times New Roman" w:cs="Times New Roman"/>
    </w:rPr>
  </w:style>
  <w:style w:type="character" w:customStyle="1" w:styleId="WW8NumSt4z0">
    <w:name w:val="WW8NumSt4z0"/>
    <w:rsid w:val="002516C8"/>
    <w:rPr>
      <w:rFonts w:ascii="Times New Roman" w:hAnsi="Times New Roman" w:cs="Times New Roman"/>
    </w:rPr>
  </w:style>
  <w:style w:type="character" w:customStyle="1" w:styleId="WW8NumSt5z0">
    <w:name w:val="WW8NumSt5z0"/>
    <w:rsid w:val="002516C8"/>
    <w:rPr>
      <w:rFonts w:ascii="Times New Roman" w:hAnsi="Times New Roman" w:cs="Times New Roman"/>
    </w:rPr>
  </w:style>
  <w:style w:type="character" w:customStyle="1" w:styleId="WW8NumSt6z0">
    <w:name w:val="WW8NumSt6z0"/>
    <w:rsid w:val="002516C8"/>
    <w:rPr>
      <w:rFonts w:ascii="Times New Roman" w:hAnsi="Times New Roman" w:cs="Times New Roman"/>
    </w:rPr>
  </w:style>
  <w:style w:type="character" w:customStyle="1" w:styleId="WW8NumSt7z0">
    <w:name w:val="WW8NumSt7z0"/>
    <w:rsid w:val="002516C8"/>
    <w:rPr>
      <w:rFonts w:ascii="Times New Roman" w:hAnsi="Times New Roman" w:cs="Times New Roman"/>
    </w:rPr>
  </w:style>
  <w:style w:type="character" w:customStyle="1" w:styleId="WW8NumSt8z0">
    <w:name w:val="WW8NumSt8z0"/>
    <w:rsid w:val="002516C8"/>
    <w:rPr>
      <w:rFonts w:ascii="Times New Roman" w:hAnsi="Times New Roman" w:cs="Times New Roman"/>
    </w:rPr>
  </w:style>
  <w:style w:type="character" w:customStyle="1" w:styleId="WW8NumSt10z0">
    <w:name w:val="WW8NumSt10z0"/>
    <w:rsid w:val="002516C8"/>
    <w:rPr>
      <w:rFonts w:ascii="Times New Roman" w:hAnsi="Times New Roman" w:cs="Times New Roman"/>
    </w:rPr>
  </w:style>
  <w:style w:type="character" w:customStyle="1" w:styleId="WW8NumSt11z0">
    <w:name w:val="WW8NumSt11z0"/>
    <w:rsid w:val="002516C8"/>
    <w:rPr>
      <w:rFonts w:ascii="Times New Roman" w:hAnsi="Times New Roman" w:cs="Times New Roman"/>
    </w:rPr>
  </w:style>
  <w:style w:type="character" w:customStyle="1" w:styleId="WW8NumSt12z0">
    <w:name w:val="WW8NumSt12z0"/>
    <w:rsid w:val="002516C8"/>
    <w:rPr>
      <w:rFonts w:ascii="Times New Roman" w:hAnsi="Times New Roman" w:cs="Times New Roman"/>
    </w:rPr>
  </w:style>
  <w:style w:type="character" w:customStyle="1" w:styleId="WW8NumSt13z0">
    <w:name w:val="WW8NumSt13z0"/>
    <w:rsid w:val="002516C8"/>
    <w:rPr>
      <w:rFonts w:ascii="Times New Roman" w:hAnsi="Times New Roman" w:cs="Times New Roman"/>
    </w:rPr>
  </w:style>
  <w:style w:type="character" w:customStyle="1" w:styleId="WW8NumSt14z0">
    <w:name w:val="WW8NumSt14z0"/>
    <w:rsid w:val="002516C8"/>
    <w:rPr>
      <w:rFonts w:ascii="Times New Roman" w:hAnsi="Times New Roman" w:cs="Times New Roman"/>
    </w:rPr>
  </w:style>
  <w:style w:type="character" w:customStyle="1" w:styleId="WW8NumSt15z0">
    <w:name w:val="WW8NumSt15z0"/>
    <w:rsid w:val="002516C8"/>
    <w:rPr>
      <w:rFonts w:ascii="Times New Roman" w:hAnsi="Times New Roman" w:cs="Times New Roman"/>
    </w:rPr>
  </w:style>
  <w:style w:type="character" w:customStyle="1" w:styleId="WW8NumSt16z0">
    <w:name w:val="WW8NumSt16z0"/>
    <w:rsid w:val="002516C8"/>
    <w:rPr>
      <w:rFonts w:ascii="Times New Roman" w:hAnsi="Times New Roman" w:cs="Times New Roman"/>
    </w:rPr>
  </w:style>
  <w:style w:type="character" w:customStyle="1" w:styleId="WW8NumSt17z0">
    <w:name w:val="WW8NumSt17z0"/>
    <w:rsid w:val="002516C8"/>
    <w:rPr>
      <w:rFonts w:ascii="Times New Roman" w:hAnsi="Times New Roman" w:cs="Times New Roman"/>
    </w:rPr>
  </w:style>
  <w:style w:type="character" w:customStyle="1" w:styleId="WW8NumSt18z0">
    <w:name w:val="WW8NumSt18z0"/>
    <w:rsid w:val="002516C8"/>
    <w:rPr>
      <w:rFonts w:ascii="Times New Roman" w:hAnsi="Times New Roman" w:cs="Times New Roman"/>
    </w:rPr>
  </w:style>
  <w:style w:type="character" w:customStyle="1" w:styleId="WW8NumSt19z0">
    <w:name w:val="WW8NumSt19z0"/>
    <w:rsid w:val="002516C8"/>
    <w:rPr>
      <w:rFonts w:ascii="Symbol" w:hAnsi="Symbol" w:cs="Symbol"/>
    </w:rPr>
  </w:style>
  <w:style w:type="character" w:customStyle="1" w:styleId="WW8NumSt20z0">
    <w:name w:val="WW8NumSt20z0"/>
    <w:rsid w:val="002516C8"/>
    <w:rPr>
      <w:rFonts w:ascii="Symbol" w:hAnsi="Symbol" w:cs="Symbol"/>
      <w:sz w:val="16"/>
    </w:rPr>
  </w:style>
  <w:style w:type="character" w:customStyle="1" w:styleId="WW8NumSt22z0">
    <w:name w:val="WW8NumSt22z0"/>
    <w:rsid w:val="002516C8"/>
    <w:rPr>
      <w:rFonts w:ascii="Symbol" w:hAnsi="Symbol" w:cs="Symbol"/>
    </w:rPr>
  </w:style>
  <w:style w:type="character" w:customStyle="1" w:styleId="Fontepargpadro1">
    <w:name w:val="Fonte parág. padrão1"/>
    <w:rsid w:val="002516C8"/>
  </w:style>
  <w:style w:type="character" w:styleId="Nmerodepgina">
    <w:name w:val="page number"/>
    <w:rsid w:val="002516C8"/>
    <w:rPr>
      <w:sz w:val="20"/>
    </w:rPr>
  </w:style>
  <w:style w:type="character" w:customStyle="1" w:styleId="CabealhoChar">
    <w:name w:val="Cabeçalho Char"/>
    <w:basedOn w:val="Fontepargpadro1"/>
    <w:rsid w:val="002516C8"/>
  </w:style>
  <w:style w:type="character" w:customStyle="1" w:styleId="TextodebaloChar">
    <w:name w:val="Texto de balão Char"/>
    <w:rsid w:val="002516C8"/>
    <w:rPr>
      <w:rFonts w:ascii="Tahoma" w:hAnsi="Tahoma" w:cs="Tahoma"/>
      <w:sz w:val="16"/>
      <w:szCs w:val="16"/>
    </w:rPr>
  </w:style>
  <w:style w:type="character" w:customStyle="1" w:styleId="RodapChar">
    <w:name w:val="Rodapé Char"/>
    <w:basedOn w:val="Fontepargpadro1"/>
    <w:uiPriority w:val="99"/>
    <w:rsid w:val="002516C8"/>
  </w:style>
  <w:style w:type="character" w:customStyle="1" w:styleId="Ttulo5Char">
    <w:name w:val="Título 5 Char"/>
    <w:rsid w:val="002516C8"/>
    <w:rPr>
      <w:rFonts w:ascii="Calibri" w:eastAsia="Times New Roman" w:hAnsi="Calibri" w:cs="Times New Roman"/>
      <w:b/>
      <w:bCs/>
      <w:i/>
      <w:iCs/>
      <w:sz w:val="26"/>
      <w:szCs w:val="26"/>
    </w:rPr>
  </w:style>
  <w:style w:type="character" w:customStyle="1" w:styleId="Corpodetexto3Char">
    <w:name w:val="Corpo de texto 3 Char"/>
    <w:rsid w:val="002516C8"/>
    <w:rPr>
      <w:sz w:val="16"/>
      <w:szCs w:val="16"/>
    </w:rPr>
  </w:style>
  <w:style w:type="character" w:customStyle="1" w:styleId="Marcas">
    <w:name w:val="Marcas"/>
    <w:rsid w:val="002516C8"/>
    <w:rPr>
      <w:rFonts w:ascii="OpenSymbol" w:eastAsia="OpenSymbol" w:hAnsi="OpenSymbol" w:cs="OpenSymbol"/>
    </w:rPr>
  </w:style>
  <w:style w:type="character" w:customStyle="1" w:styleId="Smbolosdenumerao">
    <w:name w:val="Símbolos de numeração"/>
    <w:rsid w:val="002516C8"/>
  </w:style>
  <w:style w:type="paragraph" w:customStyle="1" w:styleId="Ttulo10">
    <w:name w:val="Título1"/>
    <w:basedOn w:val="Normal"/>
    <w:next w:val="Corpodetexto"/>
    <w:rsid w:val="002516C8"/>
    <w:pPr>
      <w:keepNext/>
      <w:spacing w:before="240" w:after="120"/>
    </w:pPr>
    <w:rPr>
      <w:rFonts w:ascii="Arial" w:eastAsia="Lucida Sans Unicode" w:hAnsi="Arial" w:cs="Mangal"/>
      <w:sz w:val="28"/>
      <w:szCs w:val="28"/>
    </w:rPr>
  </w:style>
  <w:style w:type="paragraph" w:styleId="Corpodetexto">
    <w:name w:val="Body Text"/>
    <w:basedOn w:val="Normal"/>
    <w:rsid w:val="002516C8"/>
    <w:pPr>
      <w:jc w:val="center"/>
    </w:pPr>
    <w:rPr>
      <w:rFonts w:ascii="Gill Sans MT Shadow" w:hAnsi="Gill Sans MT Shadow" w:cs="Gill Sans MT Shadow"/>
      <w:sz w:val="36"/>
    </w:rPr>
  </w:style>
  <w:style w:type="paragraph" w:styleId="Lista">
    <w:name w:val="List"/>
    <w:basedOn w:val="Corpodetexto"/>
    <w:rsid w:val="002516C8"/>
    <w:rPr>
      <w:rFonts w:cs="Mangal"/>
    </w:rPr>
  </w:style>
  <w:style w:type="paragraph" w:customStyle="1" w:styleId="Legenda1">
    <w:name w:val="Legenda1"/>
    <w:basedOn w:val="Normal"/>
    <w:rsid w:val="002516C8"/>
    <w:pPr>
      <w:suppressLineNumbers/>
      <w:spacing w:before="120" w:after="120"/>
    </w:pPr>
    <w:rPr>
      <w:rFonts w:cs="Mangal"/>
      <w:i/>
      <w:iCs/>
      <w:sz w:val="24"/>
      <w:szCs w:val="24"/>
    </w:rPr>
  </w:style>
  <w:style w:type="paragraph" w:customStyle="1" w:styleId="ndice">
    <w:name w:val="Índice"/>
    <w:basedOn w:val="Normal"/>
    <w:rsid w:val="002516C8"/>
    <w:pPr>
      <w:suppressLineNumbers/>
    </w:pPr>
    <w:rPr>
      <w:rFonts w:cs="Mangal"/>
    </w:rPr>
  </w:style>
  <w:style w:type="paragraph" w:styleId="Cabealho">
    <w:name w:val="header"/>
    <w:basedOn w:val="Normal"/>
    <w:rsid w:val="002516C8"/>
    <w:pPr>
      <w:tabs>
        <w:tab w:val="center" w:pos="4419"/>
        <w:tab w:val="right" w:pos="8838"/>
      </w:tabs>
    </w:pPr>
  </w:style>
  <w:style w:type="paragraph" w:styleId="Rodap">
    <w:name w:val="footer"/>
    <w:basedOn w:val="Normal"/>
    <w:uiPriority w:val="99"/>
    <w:rsid w:val="002516C8"/>
    <w:pPr>
      <w:tabs>
        <w:tab w:val="center" w:pos="4252"/>
        <w:tab w:val="right" w:pos="8504"/>
      </w:tabs>
    </w:pPr>
  </w:style>
  <w:style w:type="paragraph" w:customStyle="1" w:styleId="Corpodetexto21">
    <w:name w:val="Corpo de texto 21"/>
    <w:basedOn w:val="Normal"/>
    <w:rsid w:val="002516C8"/>
    <w:pPr>
      <w:tabs>
        <w:tab w:val="left" w:pos="1276"/>
      </w:tabs>
      <w:ind w:left="284" w:hanging="284"/>
      <w:jc w:val="both"/>
    </w:pPr>
    <w:rPr>
      <w:sz w:val="24"/>
    </w:rPr>
  </w:style>
  <w:style w:type="paragraph" w:customStyle="1" w:styleId="Recuodecorpodetexto21">
    <w:name w:val="Recuo de corpo de texto 21"/>
    <w:basedOn w:val="Normal"/>
    <w:rsid w:val="002516C8"/>
    <w:pPr>
      <w:ind w:left="356" w:hanging="243"/>
    </w:pPr>
  </w:style>
  <w:style w:type="paragraph" w:customStyle="1" w:styleId="Textoembloco1">
    <w:name w:val="Texto em bloco1"/>
    <w:basedOn w:val="Normal"/>
    <w:rsid w:val="002516C8"/>
    <w:pPr>
      <w:ind w:left="356" w:right="113" w:hanging="243"/>
    </w:pPr>
  </w:style>
  <w:style w:type="paragraph" w:customStyle="1" w:styleId="Recuodecorpodetexto31">
    <w:name w:val="Recuo de corpo de texto 31"/>
    <w:basedOn w:val="Normal"/>
    <w:rsid w:val="002516C8"/>
    <w:pPr>
      <w:tabs>
        <w:tab w:val="left" w:pos="-2410"/>
        <w:tab w:val="left" w:pos="-2268"/>
        <w:tab w:val="left" w:pos="-2127"/>
      </w:tabs>
      <w:ind w:left="3119" w:hanging="3119"/>
      <w:jc w:val="both"/>
    </w:pPr>
    <w:rPr>
      <w:sz w:val="24"/>
    </w:rPr>
  </w:style>
  <w:style w:type="paragraph" w:customStyle="1" w:styleId="BodyText21">
    <w:name w:val="Body Text 21"/>
    <w:basedOn w:val="Normal"/>
    <w:rsid w:val="002516C8"/>
    <w:pPr>
      <w:jc w:val="both"/>
    </w:pPr>
    <w:rPr>
      <w:sz w:val="24"/>
    </w:rPr>
  </w:style>
  <w:style w:type="paragraph" w:styleId="Recuodecorpodetexto">
    <w:name w:val="Body Text Indent"/>
    <w:basedOn w:val="Normal"/>
    <w:rsid w:val="002516C8"/>
    <w:pPr>
      <w:tabs>
        <w:tab w:val="left" w:pos="420"/>
      </w:tabs>
      <w:ind w:left="420" w:firstLine="6"/>
      <w:jc w:val="both"/>
    </w:pPr>
    <w:rPr>
      <w:sz w:val="24"/>
    </w:rPr>
  </w:style>
  <w:style w:type="paragraph" w:styleId="Textodebalo">
    <w:name w:val="Balloon Text"/>
    <w:basedOn w:val="Normal"/>
    <w:rsid w:val="002516C8"/>
    <w:rPr>
      <w:rFonts w:ascii="Tahoma" w:hAnsi="Tahoma" w:cs="Tahoma"/>
      <w:sz w:val="16"/>
      <w:szCs w:val="16"/>
    </w:rPr>
  </w:style>
  <w:style w:type="paragraph" w:customStyle="1" w:styleId="Corpodetexto31">
    <w:name w:val="Corpo de texto 31"/>
    <w:basedOn w:val="Normal"/>
    <w:rsid w:val="002516C8"/>
    <w:pPr>
      <w:spacing w:after="120"/>
    </w:pPr>
    <w:rPr>
      <w:sz w:val="16"/>
      <w:szCs w:val="16"/>
    </w:rPr>
  </w:style>
  <w:style w:type="paragraph" w:customStyle="1" w:styleId="Contedodetabela">
    <w:name w:val="Conteúdo de tabela"/>
    <w:basedOn w:val="Normal"/>
    <w:rsid w:val="002516C8"/>
    <w:pPr>
      <w:suppressLineNumbers/>
    </w:pPr>
  </w:style>
  <w:style w:type="paragraph" w:customStyle="1" w:styleId="Ttulodetabela">
    <w:name w:val="Título de tabela"/>
    <w:basedOn w:val="Contedodetabela"/>
    <w:rsid w:val="002516C8"/>
    <w:pPr>
      <w:jc w:val="center"/>
    </w:pPr>
    <w:rPr>
      <w:b/>
      <w:bCs/>
    </w:rPr>
  </w:style>
  <w:style w:type="table" w:styleId="Tabelacomgrade">
    <w:name w:val="Table Grid"/>
    <w:basedOn w:val="Tabelanormal"/>
    <w:uiPriority w:val="59"/>
    <w:rsid w:val="000823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ombreamentoClaro1">
    <w:name w:val="Sombreamento Claro1"/>
    <w:basedOn w:val="Tabelanormal"/>
    <w:uiPriority w:val="60"/>
    <w:rsid w:val="000823B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11">
    <w:name w:val="Sombreamento Claro - Ênfase 11"/>
    <w:basedOn w:val="Tabelanormal"/>
    <w:uiPriority w:val="60"/>
    <w:rsid w:val="000823B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Claro-nfase2">
    <w:name w:val="Light Shading Accent 2"/>
    <w:basedOn w:val="Tabelanormal"/>
    <w:uiPriority w:val="60"/>
    <w:rsid w:val="000823B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mentoClaro-nfase3">
    <w:name w:val="Light Shading Accent 3"/>
    <w:basedOn w:val="Tabelanormal"/>
    <w:uiPriority w:val="60"/>
    <w:rsid w:val="000823BB"/>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mentoClaro-nfase4">
    <w:name w:val="Light Shading Accent 4"/>
    <w:basedOn w:val="Tabelanormal"/>
    <w:uiPriority w:val="60"/>
    <w:rsid w:val="000823B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mentoClaro-nfase5">
    <w:name w:val="Light Shading Accent 5"/>
    <w:basedOn w:val="Tabelanormal"/>
    <w:uiPriority w:val="60"/>
    <w:rsid w:val="000823B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Legenda">
    <w:name w:val="caption"/>
    <w:basedOn w:val="Normal"/>
    <w:next w:val="Normal"/>
    <w:qFormat/>
    <w:rsid w:val="009D529C"/>
    <w:pPr>
      <w:widowControl/>
      <w:suppressAutoHyphens w:val="0"/>
      <w:overflowPunct/>
      <w:autoSpaceDE/>
      <w:spacing w:before="120" w:after="120"/>
      <w:jc w:val="center"/>
      <w:textAlignment w:val="auto"/>
    </w:pPr>
    <w:rPr>
      <w:b/>
      <w:sz w:val="26"/>
      <w:lang w:eastAsia="pt-BR"/>
    </w:rPr>
  </w:style>
  <w:style w:type="paragraph" w:styleId="PargrafodaLista">
    <w:name w:val="List Paragraph"/>
    <w:basedOn w:val="Normal"/>
    <w:uiPriority w:val="34"/>
    <w:qFormat/>
    <w:rsid w:val="000D77BA"/>
    <w:pPr>
      <w:ind w:left="708"/>
    </w:pPr>
  </w:style>
  <w:style w:type="paragraph" w:styleId="CabealhodoSumrio">
    <w:name w:val="TOC Heading"/>
    <w:basedOn w:val="Ttulo1"/>
    <w:next w:val="Normal"/>
    <w:uiPriority w:val="39"/>
    <w:semiHidden/>
    <w:unhideWhenUsed/>
    <w:qFormat/>
    <w:rsid w:val="00D6468A"/>
    <w:pPr>
      <w:keepLines/>
      <w:numPr>
        <w:numId w:val="0"/>
      </w:numPr>
      <w:suppressAutoHyphens w:val="0"/>
      <w:overflowPunct/>
      <w:autoSpaceDE/>
      <w:spacing w:before="480" w:after="0" w:line="276" w:lineRule="auto"/>
      <w:textAlignment w:val="auto"/>
      <w:outlineLvl w:val="9"/>
    </w:pPr>
    <w:rPr>
      <w:rFonts w:ascii="Cambria" w:hAnsi="Cambria" w:cs="Times New Roman"/>
      <w:bCs/>
      <w:color w:val="365F91"/>
      <w:kern w:val="0"/>
      <w:szCs w:val="28"/>
      <w:lang w:eastAsia="pt-BR"/>
    </w:rPr>
  </w:style>
  <w:style w:type="paragraph" w:styleId="Sumrio1">
    <w:name w:val="toc 1"/>
    <w:basedOn w:val="Normal"/>
    <w:next w:val="Normal"/>
    <w:autoRedefine/>
    <w:uiPriority w:val="39"/>
    <w:unhideWhenUsed/>
    <w:qFormat/>
    <w:rsid w:val="003F7889"/>
    <w:pPr>
      <w:tabs>
        <w:tab w:val="left" w:pos="660"/>
        <w:tab w:val="right" w:leader="dot" w:pos="9627"/>
      </w:tabs>
      <w:spacing w:line="480" w:lineRule="auto"/>
    </w:pPr>
    <w:rPr>
      <w:b/>
      <w:noProof/>
      <w:sz w:val="24"/>
      <w:szCs w:val="24"/>
    </w:rPr>
  </w:style>
  <w:style w:type="character" w:styleId="Hyperlink">
    <w:name w:val="Hyperlink"/>
    <w:uiPriority w:val="99"/>
    <w:unhideWhenUsed/>
    <w:rsid w:val="00D6468A"/>
    <w:rPr>
      <w:color w:val="0000FF"/>
      <w:u w:val="single"/>
    </w:rPr>
  </w:style>
  <w:style w:type="paragraph" w:styleId="Sumrio2">
    <w:name w:val="toc 2"/>
    <w:basedOn w:val="Normal"/>
    <w:next w:val="Normal"/>
    <w:autoRedefine/>
    <w:uiPriority w:val="39"/>
    <w:unhideWhenUsed/>
    <w:rsid w:val="00A9382F"/>
    <w:pPr>
      <w:ind w:left="200"/>
    </w:pPr>
  </w:style>
  <w:style w:type="paragraph" w:styleId="Sumrio3">
    <w:name w:val="toc 3"/>
    <w:basedOn w:val="Normal"/>
    <w:next w:val="Normal"/>
    <w:autoRedefine/>
    <w:uiPriority w:val="39"/>
    <w:unhideWhenUsed/>
    <w:rsid w:val="00A9382F"/>
    <w:pPr>
      <w:ind w:left="400"/>
    </w:pPr>
  </w:style>
  <w:style w:type="numbering" w:customStyle="1" w:styleId="Estilo1">
    <w:name w:val="Estilo1"/>
    <w:uiPriority w:val="99"/>
    <w:rsid w:val="008F0574"/>
    <w:pPr>
      <w:numPr>
        <w:numId w:val="9"/>
      </w:numPr>
    </w:pPr>
  </w:style>
  <w:style w:type="character" w:customStyle="1" w:styleId="Ttulo6Char">
    <w:name w:val="Título 6 Char"/>
    <w:link w:val="Ttulo6"/>
    <w:uiPriority w:val="9"/>
    <w:semiHidden/>
    <w:rsid w:val="00667923"/>
    <w:rPr>
      <w:rFonts w:ascii="Calibri" w:hAnsi="Calibri"/>
      <w:b/>
      <w:bCs/>
      <w:sz w:val="22"/>
      <w:szCs w:val="22"/>
      <w:lang w:eastAsia="ar-SA"/>
    </w:rPr>
  </w:style>
  <w:style w:type="character" w:customStyle="1" w:styleId="Ttulo7Char">
    <w:name w:val="Título 7 Char"/>
    <w:link w:val="Ttulo7"/>
    <w:uiPriority w:val="9"/>
    <w:semiHidden/>
    <w:rsid w:val="00667923"/>
    <w:rPr>
      <w:rFonts w:ascii="Calibri" w:hAnsi="Calibri"/>
      <w:sz w:val="24"/>
      <w:szCs w:val="24"/>
      <w:lang w:eastAsia="ar-SA"/>
    </w:rPr>
  </w:style>
  <w:style w:type="character" w:customStyle="1" w:styleId="Ttulo8Char">
    <w:name w:val="Título 8 Char"/>
    <w:link w:val="Ttulo8"/>
    <w:uiPriority w:val="9"/>
    <w:semiHidden/>
    <w:rsid w:val="00667923"/>
    <w:rPr>
      <w:rFonts w:ascii="Calibri" w:hAnsi="Calibri"/>
      <w:i/>
      <w:iCs/>
      <w:sz w:val="24"/>
      <w:szCs w:val="24"/>
      <w:lang w:eastAsia="ar-SA"/>
    </w:rPr>
  </w:style>
  <w:style w:type="character" w:customStyle="1" w:styleId="Ttulo9Char">
    <w:name w:val="Título 9 Char"/>
    <w:link w:val="Ttulo9"/>
    <w:uiPriority w:val="9"/>
    <w:semiHidden/>
    <w:rsid w:val="00667923"/>
    <w:rPr>
      <w:rFonts w:ascii="Cambria" w:hAnsi="Cambria"/>
      <w:sz w:val="22"/>
      <w:szCs w:val="22"/>
      <w:lang w:eastAsia="ar-SA"/>
    </w:rPr>
  </w:style>
</w:styles>
</file>

<file path=word/webSettings.xml><?xml version="1.0" encoding="utf-8"?>
<w:webSettings xmlns:r="http://schemas.openxmlformats.org/officeDocument/2006/relationships" xmlns:w="http://schemas.openxmlformats.org/wordprocessingml/2006/main">
  <w:divs>
    <w:div w:id="21805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64A1-B266-4D21-AC91-220979E4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19</Pages>
  <Words>4845</Words>
  <Characters>26168</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ESPECIFICAÇÃO TÉCNICA DE BOMBA</vt:lpstr>
    </vt:vector>
  </TitlesOfParts>
  <Company>Trabalho</Company>
  <LinksUpToDate>false</LinksUpToDate>
  <CharactersWithSpaces>30952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ESPECIFICAÇÃO TÉCNICA DE BOMBA</dc:title>
  <dc:creator>...</dc:creator>
  <cp:lastModifiedBy>Paulino de Lima Silva</cp:lastModifiedBy>
  <cp:revision>45</cp:revision>
  <cp:lastPrinted>2017-09-26T13:24:00Z</cp:lastPrinted>
  <dcterms:created xsi:type="dcterms:W3CDTF">2017-09-21T13:09:00Z</dcterms:created>
  <dcterms:modified xsi:type="dcterms:W3CDTF">2017-10-06T13:40:00Z</dcterms:modified>
</cp:coreProperties>
</file>