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C420D3">
      <w:pPr>
        <w:jc w:val="center"/>
      </w:pPr>
      <w:r>
        <w:rPr>
          <w:b/>
          <w:sz w:val="24"/>
        </w:rPr>
        <w:t>TERMO DE REFERÊNCIA</w:t>
      </w:r>
    </w:p>
    <w:p w:rsidR="006041B2" w:rsidRDefault="006041B2">
      <w:pPr>
        <w:rPr>
          <w:sz w:val="22"/>
        </w:rPr>
      </w:pPr>
    </w:p>
    <w:p w:rsidR="00CB317C" w:rsidRDefault="00CB317C" w:rsidP="00CB317C">
      <w:pPr>
        <w:jc w:val="center"/>
      </w:pPr>
      <w:r>
        <w:t>EMPREITADA POR PREÇO UNITÁRIO</w:t>
      </w:r>
    </w:p>
    <w:p w:rsidR="00CB317C" w:rsidRDefault="2EDC7120" w:rsidP="00CB317C">
      <w:pPr>
        <w:jc w:val="center"/>
      </w:pPr>
      <w:r>
        <w:t>VALOR ESTIMADO PÚBLICO</w:t>
      </w:r>
    </w:p>
    <w:p w:rsidR="2EDC7120" w:rsidRDefault="2EDC7120" w:rsidP="2EDC7120">
      <w:pPr>
        <w:spacing w:line="259" w:lineRule="auto"/>
        <w:jc w:val="center"/>
      </w:pPr>
      <w:r>
        <w:t>MAIOR DESCONTO</w:t>
      </w:r>
    </w:p>
    <w:p w:rsidR="006041B2" w:rsidRDefault="006041B2"/>
    <w:p w:rsidR="006041B2" w:rsidRDefault="006041B2"/>
    <w:p w:rsidR="006041B2" w:rsidRDefault="006041B2"/>
    <w:p w:rsidR="006041B2" w:rsidRDefault="006041B2"/>
    <w:p w:rsidR="006041B2" w:rsidRDefault="006041B2"/>
    <w:p w:rsidR="006041B2" w:rsidRDefault="00C420D3">
      <w:r>
        <w:rPr>
          <w:b/>
          <w:sz w:val="24"/>
        </w:rPr>
        <w:t xml:space="preserve">EXECUÇÃO DE PAVIMENTAÇÃO EM VIA PÚBLICA </w:t>
      </w:r>
      <w:r w:rsidR="00500E57">
        <w:rPr>
          <w:b/>
          <w:sz w:val="24"/>
        </w:rPr>
        <w:t>EM</w:t>
      </w:r>
      <w:r>
        <w:rPr>
          <w:b/>
          <w:sz w:val="24"/>
        </w:rPr>
        <w:t xml:space="preserve"> </w:t>
      </w:r>
      <w:r w:rsidR="00F45DA6">
        <w:rPr>
          <w:b/>
          <w:sz w:val="24"/>
        </w:rPr>
        <w:t>POVOADO</w:t>
      </w:r>
      <w:r w:rsidR="00500E57">
        <w:rPr>
          <w:b/>
          <w:sz w:val="24"/>
        </w:rPr>
        <w:t>S</w:t>
      </w:r>
      <w:r w:rsidR="00F45DA6">
        <w:rPr>
          <w:b/>
          <w:sz w:val="24"/>
        </w:rPr>
        <w:t xml:space="preserve"> </w:t>
      </w:r>
      <w:r w:rsidR="00500E57">
        <w:rPr>
          <w:b/>
          <w:sz w:val="24"/>
        </w:rPr>
        <w:t>RURAIS</w:t>
      </w:r>
      <w:r>
        <w:rPr>
          <w:rFonts w:eastAsia="Times New Roman"/>
          <w:b/>
          <w:sz w:val="24"/>
          <w:szCs w:val="20"/>
        </w:rPr>
        <w:t>, LOCALIZADO</w:t>
      </w:r>
      <w:r w:rsidR="00500E57">
        <w:rPr>
          <w:rFonts w:eastAsia="Times New Roman"/>
          <w:b/>
          <w:sz w:val="24"/>
          <w:szCs w:val="20"/>
        </w:rPr>
        <w:t>S</w:t>
      </w:r>
      <w:r>
        <w:rPr>
          <w:rFonts w:eastAsia="Times New Roman"/>
          <w:b/>
          <w:sz w:val="24"/>
          <w:szCs w:val="20"/>
        </w:rPr>
        <w:t xml:space="preserve"> </w:t>
      </w:r>
      <w:r w:rsidR="00500E57">
        <w:rPr>
          <w:rFonts w:eastAsia="Times New Roman"/>
          <w:b/>
          <w:sz w:val="24"/>
          <w:szCs w:val="20"/>
        </w:rPr>
        <w:t>EM</w:t>
      </w:r>
      <w:r>
        <w:rPr>
          <w:rFonts w:eastAsia="Times New Roman"/>
          <w:b/>
          <w:sz w:val="24"/>
          <w:szCs w:val="20"/>
        </w:rPr>
        <w:t xml:space="preserve"> </w:t>
      </w:r>
      <w:r w:rsidR="00500E57">
        <w:rPr>
          <w:rFonts w:eastAsia="Times New Roman"/>
          <w:b/>
          <w:sz w:val="24"/>
          <w:szCs w:val="20"/>
        </w:rPr>
        <w:t>DIVERSOS</w:t>
      </w:r>
      <w:r w:rsidR="00F45DA6">
        <w:rPr>
          <w:rFonts w:eastAsia="Times New Roman"/>
          <w:b/>
          <w:sz w:val="24"/>
          <w:szCs w:val="20"/>
        </w:rPr>
        <w:t xml:space="preserve"> </w:t>
      </w:r>
      <w:r w:rsidR="00500E57">
        <w:rPr>
          <w:rFonts w:eastAsia="Times New Roman"/>
          <w:b/>
          <w:sz w:val="24"/>
          <w:szCs w:val="20"/>
        </w:rPr>
        <w:t>MUNICÍPIOS</w:t>
      </w:r>
      <w:r w:rsidR="00F45DA6">
        <w:rPr>
          <w:rFonts w:eastAsia="Times New Roman"/>
          <w:b/>
          <w:sz w:val="24"/>
          <w:szCs w:val="20"/>
        </w:rPr>
        <w:t xml:space="preserve">, </w:t>
      </w:r>
      <w:r>
        <w:rPr>
          <w:rFonts w:eastAsia="Times New Roman"/>
          <w:b/>
          <w:sz w:val="24"/>
          <w:szCs w:val="20"/>
        </w:rPr>
        <w:t>ESTADO</w:t>
      </w:r>
      <w:r w:rsidR="00CC5A4A">
        <w:rPr>
          <w:rFonts w:eastAsia="Times New Roman"/>
          <w:b/>
          <w:sz w:val="24"/>
          <w:szCs w:val="20"/>
        </w:rPr>
        <w:t xml:space="preserve"> </w:t>
      </w:r>
      <w:r>
        <w:rPr>
          <w:b/>
          <w:sz w:val="24"/>
        </w:rPr>
        <w:t>SERGIPE.</w:t>
      </w:r>
    </w:p>
    <w:p w:rsidR="006041B2" w:rsidRDefault="006041B2"/>
    <w:p w:rsidR="006041B2" w:rsidRDefault="006041B2"/>
    <w:p w:rsidR="006041B2" w:rsidRDefault="006041B2"/>
    <w:p w:rsidR="00646E18" w:rsidRPr="00646E18" w:rsidRDefault="00646E18" w:rsidP="00646E18">
      <w:pPr>
        <w:spacing w:before="120"/>
        <w:ind w:left="360"/>
        <w:rPr>
          <w:b/>
        </w:rPr>
      </w:pPr>
      <w:r w:rsidRPr="00646E18">
        <w:rPr>
          <w:b/>
        </w:rPr>
        <w:t>LOTE 01: POVOADO BOA VISTA, MUNICÍPIO DE CAMPO DO BRITO/SE;</w:t>
      </w:r>
    </w:p>
    <w:p w:rsidR="00646E18" w:rsidRPr="00646E18" w:rsidRDefault="00646E18" w:rsidP="00646E18">
      <w:pPr>
        <w:spacing w:before="120"/>
        <w:ind w:left="360"/>
        <w:rPr>
          <w:b/>
        </w:rPr>
      </w:pPr>
      <w:r w:rsidRPr="00646E18">
        <w:rPr>
          <w:b/>
        </w:rPr>
        <w:t>LOTE 02: POVOADO ÁGUA BRANCA, MUNICÍPIO DE CRISTINÁPOLIS/SE;</w:t>
      </w:r>
    </w:p>
    <w:p w:rsidR="00646E18" w:rsidRPr="00646E18" w:rsidRDefault="00646E18" w:rsidP="00646E18">
      <w:pPr>
        <w:spacing w:before="120"/>
        <w:ind w:left="360"/>
        <w:rPr>
          <w:b/>
        </w:rPr>
      </w:pPr>
      <w:r w:rsidRPr="00646E18">
        <w:rPr>
          <w:b/>
        </w:rPr>
        <w:t>LOTE 03: POVOADO TOMBO, MUNICÍPIO DE SALGADO/SE;</w:t>
      </w:r>
    </w:p>
    <w:p w:rsidR="006041B2" w:rsidRDefault="00646E18" w:rsidP="00646E18">
      <w:pPr>
        <w:spacing w:before="120"/>
        <w:ind w:left="360"/>
      </w:pPr>
      <w:r w:rsidRPr="00646E18">
        <w:rPr>
          <w:b/>
        </w:rPr>
        <w:t>LOTE 04: POVOADO RUA DA PALHA, MUNICÍPIO DE SANTA LUZIA DO ITANHY/SE.</w:t>
      </w:r>
    </w:p>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6041B2" w:rsidRDefault="006041B2"/>
    <w:p w:rsidR="00CB317C" w:rsidRDefault="00CB317C"/>
    <w:p w:rsidR="00CB317C" w:rsidRDefault="00CB317C"/>
    <w:p w:rsidR="006041B2" w:rsidRDefault="006041B2"/>
    <w:p w:rsidR="006041B2" w:rsidRDefault="006041B2"/>
    <w:p w:rsidR="006041B2" w:rsidRDefault="00CC5A4A">
      <w:pPr>
        <w:ind w:left="-1276" w:right="-710"/>
        <w:jc w:val="center"/>
      </w:pPr>
      <w:r>
        <w:rPr>
          <w:b/>
          <w:sz w:val="24"/>
        </w:rPr>
        <w:t>AGOSTO</w:t>
      </w:r>
      <w:r w:rsidR="00F45DA6">
        <w:rPr>
          <w:b/>
          <w:sz w:val="24"/>
        </w:rPr>
        <w:t xml:space="preserve"> DE </w:t>
      </w:r>
      <w:r w:rsidR="00C420D3">
        <w:rPr>
          <w:b/>
          <w:sz w:val="24"/>
        </w:rPr>
        <w:t>2018</w:t>
      </w:r>
    </w:p>
    <w:p w:rsidR="006041B2" w:rsidRDefault="00C420D3">
      <w:pPr>
        <w:pageBreakBefore/>
        <w:jc w:val="center"/>
      </w:pPr>
      <w:r>
        <w:rPr>
          <w:b/>
          <w:szCs w:val="20"/>
        </w:rPr>
        <w:lastRenderedPageBreak/>
        <w:t>ÍNDICE</w:t>
      </w:r>
    </w:p>
    <w:p w:rsidR="006041B2" w:rsidRDefault="006041B2"/>
    <w:p w:rsidR="00E65811" w:rsidRDefault="00740B29">
      <w:pPr>
        <w:pStyle w:val="Sumrio1"/>
        <w:rPr>
          <w:rFonts w:asciiTheme="minorHAnsi" w:eastAsiaTheme="minorEastAsia" w:hAnsiTheme="minorHAnsi" w:cstheme="minorBidi"/>
          <w:noProof/>
          <w:color w:val="auto"/>
          <w:kern w:val="0"/>
          <w:sz w:val="22"/>
          <w:szCs w:val="22"/>
          <w:lang w:eastAsia="pt-BR"/>
        </w:rPr>
      </w:pPr>
      <w:r w:rsidRPr="00740B29">
        <w:fldChar w:fldCharType="begin"/>
      </w:r>
      <w:r w:rsidR="00C420D3">
        <w:instrText xml:space="preserve"> TOC \z \o "1-1" \u </w:instrText>
      </w:r>
      <w:r w:rsidRPr="00740B29">
        <w:fldChar w:fldCharType="separate"/>
      </w:r>
      <w:r w:rsidR="00E65811">
        <w:rPr>
          <w:noProof/>
        </w:rPr>
        <w:t>1</w:t>
      </w:r>
      <w:r w:rsidR="00E65811">
        <w:rPr>
          <w:rFonts w:asciiTheme="minorHAnsi" w:eastAsiaTheme="minorEastAsia" w:hAnsiTheme="minorHAnsi" w:cstheme="minorBidi"/>
          <w:noProof/>
          <w:color w:val="auto"/>
          <w:kern w:val="0"/>
          <w:sz w:val="22"/>
          <w:szCs w:val="22"/>
          <w:lang w:eastAsia="pt-BR"/>
        </w:rPr>
        <w:tab/>
      </w:r>
      <w:r w:rsidR="00E65811">
        <w:rPr>
          <w:noProof/>
        </w:rPr>
        <w:t>OBJETO DA CONTRATAÇÃO</w:t>
      </w:r>
      <w:r w:rsidR="00E65811">
        <w:rPr>
          <w:noProof/>
          <w:webHidden/>
        </w:rPr>
        <w:tab/>
      </w:r>
      <w:r>
        <w:rPr>
          <w:noProof/>
          <w:webHidden/>
        </w:rPr>
        <w:fldChar w:fldCharType="begin"/>
      </w:r>
      <w:r w:rsidR="00E65811">
        <w:rPr>
          <w:noProof/>
          <w:webHidden/>
        </w:rPr>
        <w:instrText xml:space="preserve"> PAGEREF _Toc522717793 \h </w:instrText>
      </w:r>
      <w:r>
        <w:rPr>
          <w:noProof/>
          <w:webHidden/>
        </w:rPr>
      </w:r>
      <w:r>
        <w:rPr>
          <w:noProof/>
          <w:webHidden/>
        </w:rPr>
        <w:fldChar w:fldCharType="separate"/>
      </w:r>
      <w:r w:rsidR="00646E18">
        <w:rPr>
          <w:noProof/>
          <w:webHidden/>
        </w:rPr>
        <w:t>3</w:t>
      </w:r>
      <w:r>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2</w:t>
      </w:r>
      <w:r>
        <w:rPr>
          <w:rFonts w:asciiTheme="minorHAnsi" w:eastAsiaTheme="minorEastAsia" w:hAnsiTheme="minorHAnsi" w:cstheme="minorBidi"/>
          <w:noProof/>
          <w:color w:val="auto"/>
          <w:kern w:val="0"/>
          <w:sz w:val="22"/>
          <w:szCs w:val="22"/>
          <w:lang w:eastAsia="pt-BR"/>
        </w:rPr>
        <w:tab/>
      </w:r>
      <w:r>
        <w:rPr>
          <w:noProof/>
        </w:rPr>
        <w:t>TERMINOLOGIAS E DEFINIÇÕES</w:t>
      </w:r>
      <w:r>
        <w:rPr>
          <w:noProof/>
          <w:webHidden/>
        </w:rPr>
        <w:tab/>
      </w:r>
      <w:r w:rsidR="00740B29">
        <w:rPr>
          <w:noProof/>
          <w:webHidden/>
        </w:rPr>
        <w:fldChar w:fldCharType="begin"/>
      </w:r>
      <w:r>
        <w:rPr>
          <w:noProof/>
          <w:webHidden/>
        </w:rPr>
        <w:instrText xml:space="preserve"> PAGEREF _Toc522717794 \h </w:instrText>
      </w:r>
      <w:r w:rsidR="00740B29">
        <w:rPr>
          <w:noProof/>
          <w:webHidden/>
        </w:rPr>
      </w:r>
      <w:r w:rsidR="00740B29">
        <w:rPr>
          <w:noProof/>
          <w:webHidden/>
        </w:rPr>
        <w:fldChar w:fldCharType="separate"/>
      </w:r>
      <w:r w:rsidR="00646E18">
        <w:rPr>
          <w:noProof/>
          <w:webHidden/>
        </w:rPr>
        <w:t>3</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3</w:t>
      </w:r>
      <w:r>
        <w:rPr>
          <w:rFonts w:asciiTheme="minorHAnsi" w:eastAsiaTheme="minorEastAsia" w:hAnsiTheme="minorHAnsi" w:cstheme="minorBidi"/>
          <w:noProof/>
          <w:color w:val="auto"/>
          <w:kern w:val="0"/>
          <w:sz w:val="22"/>
          <w:szCs w:val="22"/>
          <w:lang w:eastAsia="pt-BR"/>
        </w:rPr>
        <w:tab/>
      </w:r>
      <w:r>
        <w:rPr>
          <w:noProof/>
        </w:rPr>
        <w:t>REGIME DE EXECUÇÃO, VALOR ESTIMADO E CRITÉRIO DE JULGAMENTO.</w:t>
      </w:r>
      <w:r>
        <w:rPr>
          <w:noProof/>
          <w:webHidden/>
        </w:rPr>
        <w:tab/>
      </w:r>
      <w:r w:rsidR="00740B29">
        <w:rPr>
          <w:noProof/>
          <w:webHidden/>
        </w:rPr>
        <w:fldChar w:fldCharType="begin"/>
      </w:r>
      <w:r>
        <w:rPr>
          <w:noProof/>
          <w:webHidden/>
        </w:rPr>
        <w:instrText xml:space="preserve"> PAGEREF _Toc522717795 \h </w:instrText>
      </w:r>
      <w:r w:rsidR="00740B29">
        <w:rPr>
          <w:noProof/>
          <w:webHidden/>
        </w:rPr>
      </w:r>
      <w:r w:rsidR="00740B29">
        <w:rPr>
          <w:noProof/>
          <w:webHidden/>
        </w:rPr>
        <w:fldChar w:fldCharType="separate"/>
      </w:r>
      <w:r w:rsidR="00646E18">
        <w:rPr>
          <w:noProof/>
          <w:webHidden/>
        </w:rPr>
        <w:t>5</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4</w:t>
      </w:r>
      <w:r>
        <w:rPr>
          <w:rFonts w:asciiTheme="minorHAnsi" w:eastAsiaTheme="minorEastAsia" w:hAnsiTheme="minorHAnsi" w:cstheme="minorBidi"/>
          <w:noProof/>
          <w:color w:val="auto"/>
          <w:kern w:val="0"/>
          <w:sz w:val="22"/>
          <w:szCs w:val="22"/>
          <w:lang w:eastAsia="pt-BR"/>
        </w:rPr>
        <w:tab/>
      </w:r>
      <w:r>
        <w:rPr>
          <w:noProof/>
        </w:rPr>
        <w:t>LOCALIZAÇÃO DO OBJETO</w:t>
      </w:r>
      <w:r>
        <w:rPr>
          <w:noProof/>
          <w:webHidden/>
        </w:rPr>
        <w:tab/>
      </w:r>
      <w:r w:rsidR="00740B29">
        <w:rPr>
          <w:noProof/>
          <w:webHidden/>
        </w:rPr>
        <w:fldChar w:fldCharType="begin"/>
      </w:r>
      <w:r>
        <w:rPr>
          <w:noProof/>
          <w:webHidden/>
        </w:rPr>
        <w:instrText xml:space="preserve"> PAGEREF _Toc522717796 \h </w:instrText>
      </w:r>
      <w:r w:rsidR="00740B29">
        <w:rPr>
          <w:noProof/>
          <w:webHidden/>
        </w:rPr>
      </w:r>
      <w:r w:rsidR="00740B29">
        <w:rPr>
          <w:noProof/>
          <w:webHidden/>
        </w:rPr>
        <w:fldChar w:fldCharType="separate"/>
      </w:r>
      <w:r w:rsidR="00646E18">
        <w:rPr>
          <w:noProof/>
          <w:webHidden/>
        </w:rPr>
        <w:t>5</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5</w:t>
      </w:r>
      <w:r>
        <w:rPr>
          <w:rFonts w:asciiTheme="minorHAnsi" w:eastAsiaTheme="minorEastAsia" w:hAnsiTheme="minorHAnsi" w:cstheme="minorBidi"/>
          <w:noProof/>
          <w:color w:val="auto"/>
          <w:kern w:val="0"/>
          <w:sz w:val="22"/>
          <w:szCs w:val="22"/>
          <w:lang w:eastAsia="pt-BR"/>
        </w:rPr>
        <w:tab/>
      </w:r>
      <w:r>
        <w:rPr>
          <w:noProof/>
        </w:rPr>
        <w:t>DESCRIÇÃO DOS SERVIÇOS</w:t>
      </w:r>
      <w:r>
        <w:rPr>
          <w:noProof/>
          <w:webHidden/>
        </w:rPr>
        <w:tab/>
      </w:r>
      <w:r w:rsidR="00740B29">
        <w:rPr>
          <w:noProof/>
          <w:webHidden/>
        </w:rPr>
        <w:fldChar w:fldCharType="begin"/>
      </w:r>
      <w:r>
        <w:rPr>
          <w:noProof/>
          <w:webHidden/>
        </w:rPr>
        <w:instrText xml:space="preserve"> PAGEREF _Toc522717797 \h </w:instrText>
      </w:r>
      <w:r w:rsidR="00740B29">
        <w:rPr>
          <w:noProof/>
          <w:webHidden/>
        </w:rPr>
      </w:r>
      <w:r w:rsidR="00740B29">
        <w:rPr>
          <w:noProof/>
          <w:webHidden/>
        </w:rPr>
        <w:fldChar w:fldCharType="separate"/>
      </w:r>
      <w:r w:rsidR="00646E18">
        <w:rPr>
          <w:noProof/>
          <w:webHidden/>
        </w:rPr>
        <w:t>6</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6</w:t>
      </w:r>
      <w:r>
        <w:rPr>
          <w:rFonts w:asciiTheme="minorHAnsi" w:eastAsiaTheme="minorEastAsia" w:hAnsiTheme="minorHAnsi" w:cstheme="minorBidi"/>
          <w:noProof/>
          <w:color w:val="auto"/>
          <w:kern w:val="0"/>
          <w:sz w:val="22"/>
          <w:szCs w:val="22"/>
          <w:lang w:eastAsia="pt-BR"/>
        </w:rPr>
        <w:tab/>
      </w:r>
      <w:r>
        <w:rPr>
          <w:noProof/>
        </w:rPr>
        <w:t>CONDIÇÕES DE PARTICIPAÇÃO</w:t>
      </w:r>
      <w:r>
        <w:rPr>
          <w:noProof/>
          <w:webHidden/>
        </w:rPr>
        <w:tab/>
      </w:r>
      <w:r w:rsidR="00740B29">
        <w:rPr>
          <w:noProof/>
          <w:webHidden/>
        </w:rPr>
        <w:fldChar w:fldCharType="begin"/>
      </w:r>
      <w:r>
        <w:rPr>
          <w:noProof/>
          <w:webHidden/>
        </w:rPr>
        <w:instrText xml:space="preserve"> PAGEREF _Toc522717798 \h </w:instrText>
      </w:r>
      <w:r w:rsidR="00740B29">
        <w:rPr>
          <w:noProof/>
          <w:webHidden/>
        </w:rPr>
      </w:r>
      <w:r w:rsidR="00740B29">
        <w:rPr>
          <w:noProof/>
          <w:webHidden/>
        </w:rPr>
        <w:fldChar w:fldCharType="separate"/>
      </w:r>
      <w:r w:rsidR="00646E18">
        <w:rPr>
          <w:noProof/>
          <w:webHidden/>
        </w:rPr>
        <w:t>6</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7</w:t>
      </w:r>
      <w:r>
        <w:rPr>
          <w:rFonts w:asciiTheme="minorHAnsi" w:eastAsiaTheme="minorEastAsia" w:hAnsiTheme="minorHAnsi" w:cstheme="minorBidi"/>
          <w:noProof/>
          <w:color w:val="auto"/>
          <w:kern w:val="0"/>
          <w:sz w:val="22"/>
          <w:szCs w:val="22"/>
          <w:lang w:eastAsia="pt-BR"/>
        </w:rPr>
        <w:tab/>
      </w:r>
      <w:r>
        <w:rPr>
          <w:noProof/>
        </w:rPr>
        <w:t>PROPOSTA FINANCEIRA</w:t>
      </w:r>
      <w:r>
        <w:rPr>
          <w:noProof/>
          <w:webHidden/>
        </w:rPr>
        <w:tab/>
      </w:r>
      <w:r w:rsidR="00740B29">
        <w:rPr>
          <w:noProof/>
          <w:webHidden/>
        </w:rPr>
        <w:fldChar w:fldCharType="begin"/>
      </w:r>
      <w:r>
        <w:rPr>
          <w:noProof/>
          <w:webHidden/>
        </w:rPr>
        <w:instrText xml:space="preserve"> PAGEREF _Toc522717811 \h </w:instrText>
      </w:r>
      <w:r w:rsidR="00740B29">
        <w:rPr>
          <w:noProof/>
          <w:webHidden/>
        </w:rPr>
      </w:r>
      <w:r w:rsidR="00740B29">
        <w:rPr>
          <w:noProof/>
          <w:webHidden/>
        </w:rPr>
        <w:fldChar w:fldCharType="separate"/>
      </w:r>
      <w:r w:rsidR="00646E18">
        <w:rPr>
          <w:noProof/>
          <w:webHidden/>
        </w:rPr>
        <w:t>7</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8</w:t>
      </w:r>
      <w:r>
        <w:rPr>
          <w:rFonts w:asciiTheme="minorHAnsi" w:eastAsiaTheme="minorEastAsia" w:hAnsiTheme="minorHAnsi" w:cstheme="minorBidi"/>
          <w:noProof/>
          <w:color w:val="auto"/>
          <w:kern w:val="0"/>
          <w:sz w:val="22"/>
          <w:szCs w:val="22"/>
          <w:lang w:eastAsia="pt-BR"/>
        </w:rPr>
        <w:tab/>
      </w:r>
      <w:r>
        <w:rPr>
          <w:noProof/>
        </w:rPr>
        <w:t>DOCUMENTAÇÃO DE HABILITAÇÃO</w:t>
      </w:r>
      <w:r>
        <w:rPr>
          <w:noProof/>
          <w:webHidden/>
        </w:rPr>
        <w:tab/>
      </w:r>
      <w:r w:rsidR="00740B29">
        <w:rPr>
          <w:noProof/>
          <w:webHidden/>
        </w:rPr>
        <w:fldChar w:fldCharType="begin"/>
      </w:r>
      <w:r>
        <w:rPr>
          <w:noProof/>
          <w:webHidden/>
        </w:rPr>
        <w:instrText xml:space="preserve"> PAGEREF _Toc522717812 \h </w:instrText>
      </w:r>
      <w:r w:rsidR="00740B29">
        <w:rPr>
          <w:noProof/>
          <w:webHidden/>
        </w:rPr>
      </w:r>
      <w:r w:rsidR="00740B29">
        <w:rPr>
          <w:noProof/>
          <w:webHidden/>
        </w:rPr>
        <w:fldChar w:fldCharType="separate"/>
      </w:r>
      <w:r w:rsidR="00646E18">
        <w:rPr>
          <w:noProof/>
          <w:webHidden/>
        </w:rPr>
        <w:t>9</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9</w:t>
      </w:r>
      <w:r>
        <w:rPr>
          <w:rFonts w:asciiTheme="minorHAnsi" w:eastAsiaTheme="minorEastAsia" w:hAnsiTheme="minorHAnsi" w:cstheme="minorBidi"/>
          <w:noProof/>
          <w:color w:val="auto"/>
          <w:kern w:val="0"/>
          <w:sz w:val="22"/>
          <w:szCs w:val="22"/>
          <w:lang w:eastAsia="pt-BR"/>
        </w:rPr>
        <w:tab/>
      </w:r>
      <w:r>
        <w:rPr>
          <w:noProof/>
        </w:rPr>
        <w:t>ORÇAMENTO DE REFERÊNCIA OU ESTIMATIVA DE CUSTO, REFERÊNCIA DE PREÇOS E DOTAÇÃO ORÇAMENTÁRIA</w:t>
      </w:r>
      <w:r>
        <w:rPr>
          <w:noProof/>
          <w:webHidden/>
        </w:rPr>
        <w:tab/>
      </w:r>
      <w:r w:rsidR="00740B29">
        <w:rPr>
          <w:noProof/>
          <w:webHidden/>
        </w:rPr>
        <w:fldChar w:fldCharType="begin"/>
      </w:r>
      <w:r>
        <w:rPr>
          <w:noProof/>
          <w:webHidden/>
        </w:rPr>
        <w:instrText xml:space="preserve"> PAGEREF _Toc522717813 \h </w:instrText>
      </w:r>
      <w:r w:rsidR="00740B29">
        <w:rPr>
          <w:noProof/>
          <w:webHidden/>
        </w:rPr>
      </w:r>
      <w:r w:rsidR="00740B29">
        <w:rPr>
          <w:noProof/>
          <w:webHidden/>
        </w:rPr>
        <w:fldChar w:fldCharType="separate"/>
      </w:r>
      <w:r w:rsidR="00646E18">
        <w:rPr>
          <w:noProof/>
          <w:webHidden/>
        </w:rPr>
        <w:t>11</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10</w:t>
      </w:r>
      <w:r>
        <w:rPr>
          <w:rFonts w:asciiTheme="minorHAnsi" w:eastAsiaTheme="minorEastAsia" w:hAnsiTheme="minorHAnsi" w:cstheme="minorBidi"/>
          <w:noProof/>
          <w:color w:val="auto"/>
          <w:kern w:val="0"/>
          <w:sz w:val="22"/>
          <w:szCs w:val="22"/>
          <w:lang w:eastAsia="pt-BR"/>
        </w:rPr>
        <w:tab/>
      </w:r>
      <w:r>
        <w:rPr>
          <w:noProof/>
        </w:rPr>
        <w:t>PRAZO DE EXECUÇÃO</w:t>
      </w:r>
      <w:r>
        <w:rPr>
          <w:noProof/>
          <w:webHidden/>
        </w:rPr>
        <w:tab/>
      </w:r>
      <w:r w:rsidR="00740B29">
        <w:rPr>
          <w:noProof/>
          <w:webHidden/>
        </w:rPr>
        <w:fldChar w:fldCharType="begin"/>
      </w:r>
      <w:r>
        <w:rPr>
          <w:noProof/>
          <w:webHidden/>
        </w:rPr>
        <w:instrText xml:space="preserve"> PAGEREF _Toc522717814 \h </w:instrText>
      </w:r>
      <w:r w:rsidR="00740B29">
        <w:rPr>
          <w:noProof/>
          <w:webHidden/>
        </w:rPr>
      </w:r>
      <w:r w:rsidR="00740B29">
        <w:rPr>
          <w:noProof/>
          <w:webHidden/>
        </w:rPr>
        <w:fldChar w:fldCharType="separate"/>
      </w:r>
      <w:r w:rsidR="00646E18">
        <w:rPr>
          <w:noProof/>
          <w:webHidden/>
        </w:rPr>
        <w:t>12</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11</w:t>
      </w:r>
      <w:r>
        <w:rPr>
          <w:rFonts w:asciiTheme="minorHAnsi" w:eastAsiaTheme="minorEastAsia" w:hAnsiTheme="minorHAnsi" w:cstheme="minorBidi"/>
          <w:noProof/>
          <w:color w:val="auto"/>
          <w:kern w:val="0"/>
          <w:sz w:val="22"/>
          <w:szCs w:val="22"/>
          <w:lang w:eastAsia="pt-BR"/>
        </w:rPr>
        <w:tab/>
      </w:r>
      <w:r>
        <w:rPr>
          <w:noProof/>
        </w:rPr>
        <w:t>FORMAS E CONDIÇÕES DE PAGAMENTO</w:t>
      </w:r>
      <w:r>
        <w:rPr>
          <w:noProof/>
          <w:webHidden/>
        </w:rPr>
        <w:tab/>
      </w:r>
      <w:r w:rsidR="00740B29">
        <w:rPr>
          <w:noProof/>
          <w:webHidden/>
        </w:rPr>
        <w:fldChar w:fldCharType="begin"/>
      </w:r>
      <w:r>
        <w:rPr>
          <w:noProof/>
          <w:webHidden/>
        </w:rPr>
        <w:instrText xml:space="preserve"> PAGEREF _Toc522717819 \h </w:instrText>
      </w:r>
      <w:r w:rsidR="00740B29">
        <w:rPr>
          <w:noProof/>
          <w:webHidden/>
        </w:rPr>
      </w:r>
      <w:r w:rsidR="00740B29">
        <w:rPr>
          <w:noProof/>
          <w:webHidden/>
        </w:rPr>
        <w:fldChar w:fldCharType="separate"/>
      </w:r>
      <w:r w:rsidR="00646E18">
        <w:rPr>
          <w:noProof/>
          <w:webHidden/>
        </w:rPr>
        <w:t>12</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12</w:t>
      </w:r>
      <w:r>
        <w:rPr>
          <w:rFonts w:asciiTheme="minorHAnsi" w:eastAsiaTheme="minorEastAsia" w:hAnsiTheme="minorHAnsi" w:cstheme="minorBidi"/>
          <w:noProof/>
          <w:color w:val="auto"/>
          <w:kern w:val="0"/>
          <w:sz w:val="22"/>
          <w:szCs w:val="22"/>
          <w:lang w:eastAsia="pt-BR"/>
        </w:rPr>
        <w:tab/>
      </w:r>
      <w:r>
        <w:rPr>
          <w:noProof/>
        </w:rPr>
        <w:t>REAJUSTAMENTO</w:t>
      </w:r>
      <w:r>
        <w:rPr>
          <w:noProof/>
          <w:webHidden/>
        </w:rPr>
        <w:tab/>
      </w:r>
      <w:r w:rsidR="00740B29">
        <w:rPr>
          <w:noProof/>
          <w:webHidden/>
        </w:rPr>
        <w:fldChar w:fldCharType="begin"/>
      </w:r>
      <w:r>
        <w:rPr>
          <w:noProof/>
          <w:webHidden/>
        </w:rPr>
        <w:instrText xml:space="preserve"> PAGEREF _Toc522717820 \h </w:instrText>
      </w:r>
      <w:r w:rsidR="00740B29">
        <w:rPr>
          <w:noProof/>
          <w:webHidden/>
        </w:rPr>
      </w:r>
      <w:r w:rsidR="00740B29">
        <w:rPr>
          <w:noProof/>
          <w:webHidden/>
        </w:rPr>
        <w:fldChar w:fldCharType="separate"/>
      </w:r>
      <w:r w:rsidR="00646E18">
        <w:rPr>
          <w:noProof/>
          <w:webHidden/>
        </w:rPr>
        <w:t>13</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13</w:t>
      </w:r>
      <w:r>
        <w:rPr>
          <w:rFonts w:asciiTheme="minorHAnsi" w:eastAsiaTheme="minorEastAsia" w:hAnsiTheme="minorHAnsi" w:cstheme="minorBidi"/>
          <w:noProof/>
          <w:color w:val="auto"/>
          <w:kern w:val="0"/>
          <w:sz w:val="22"/>
          <w:szCs w:val="22"/>
          <w:lang w:eastAsia="pt-BR"/>
        </w:rPr>
        <w:tab/>
      </w:r>
      <w:r>
        <w:rPr>
          <w:noProof/>
        </w:rPr>
        <w:t>FISCALIZAÇÃO</w:t>
      </w:r>
      <w:r>
        <w:rPr>
          <w:noProof/>
          <w:webHidden/>
        </w:rPr>
        <w:tab/>
      </w:r>
      <w:r w:rsidR="00740B29">
        <w:rPr>
          <w:noProof/>
          <w:webHidden/>
        </w:rPr>
        <w:fldChar w:fldCharType="begin"/>
      </w:r>
      <w:r>
        <w:rPr>
          <w:noProof/>
          <w:webHidden/>
        </w:rPr>
        <w:instrText xml:space="preserve"> PAGEREF _Toc522717834 \h </w:instrText>
      </w:r>
      <w:r w:rsidR="00740B29">
        <w:rPr>
          <w:noProof/>
          <w:webHidden/>
        </w:rPr>
      </w:r>
      <w:r w:rsidR="00740B29">
        <w:rPr>
          <w:noProof/>
          <w:webHidden/>
        </w:rPr>
        <w:fldChar w:fldCharType="separate"/>
      </w:r>
      <w:r w:rsidR="00646E18">
        <w:rPr>
          <w:noProof/>
          <w:webHidden/>
        </w:rPr>
        <w:t>14</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14</w:t>
      </w:r>
      <w:r>
        <w:rPr>
          <w:rFonts w:asciiTheme="minorHAnsi" w:eastAsiaTheme="minorEastAsia" w:hAnsiTheme="minorHAnsi" w:cstheme="minorBidi"/>
          <w:noProof/>
          <w:color w:val="auto"/>
          <w:kern w:val="0"/>
          <w:sz w:val="22"/>
          <w:szCs w:val="22"/>
          <w:lang w:eastAsia="pt-BR"/>
        </w:rPr>
        <w:tab/>
      </w:r>
      <w:r>
        <w:rPr>
          <w:noProof/>
        </w:rPr>
        <w:t>RECEBIMENTO DEFINITIVO DOS SERVIÇOS</w:t>
      </w:r>
      <w:r>
        <w:rPr>
          <w:noProof/>
          <w:webHidden/>
        </w:rPr>
        <w:tab/>
      </w:r>
      <w:r w:rsidR="00740B29">
        <w:rPr>
          <w:noProof/>
          <w:webHidden/>
        </w:rPr>
        <w:fldChar w:fldCharType="begin"/>
      </w:r>
      <w:r>
        <w:rPr>
          <w:noProof/>
          <w:webHidden/>
        </w:rPr>
        <w:instrText xml:space="preserve"> PAGEREF _Toc522717835 \h </w:instrText>
      </w:r>
      <w:r w:rsidR="00740B29">
        <w:rPr>
          <w:noProof/>
          <w:webHidden/>
        </w:rPr>
      </w:r>
      <w:r w:rsidR="00740B29">
        <w:rPr>
          <w:noProof/>
          <w:webHidden/>
        </w:rPr>
        <w:fldChar w:fldCharType="separate"/>
      </w:r>
      <w:r w:rsidR="00646E18">
        <w:rPr>
          <w:noProof/>
          <w:webHidden/>
        </w:rPr>
        <w:t>16</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15</w:t>
      </w:r>
      <w:r>
        <w:rPr>
          <w:rFonts w:asciiTheme="minorHAnsi" w:eastAsiaTheme="minorEastAsia" w:hAnsiTheme="minorHAnsi" w:cstheme="minorBidi"/>
          <w:noProof/>
          <w:color w:val="auto"/>
          <w:kern w:val="0"/>
          <w:sz w:val="22"/>
          <w:szCs w:val="22"/>
          <w:lang w:eastAsia="pt-BR"/>
        </w:rPr>
        <w:tab/>
      </w:r>
      <w:r>
        <w:rPr>
          <w:noProof/>
        </w:rPr>
        <w:t>SEGURANÇA E MEDICINA DO TRABALHO</w:t>
      </w:r>
      <w:r>
        <w:rPr>
          <w:noProof/>
          <w:webHidden/>
        </w:rPr>
        <w:tab/>
      </w:r>
      <w:r w:rsidR="00740B29">
        <w:rPr>
          <w:noProof/>
          <w:webHidden/>
        </w:rPr>
        <w:fldChar w:fldCharType="begin"/>
      </w:r>
      <w:r>
        <w:rPr>
          <w:noProof/>
          <w:webHidden/>
        </w:rPr>
        <w:instrText xml:space="preserve"> PAGEREF _Toc522717838 \h </w:instrText>
      </w:r>
      <w:r w:rsidR="00740B29">
        <w:rPr>
          <w:noProof/>
          <w:webHidden/>
        </w:rPr>
      </w:r>
      <w:r w:rsidR="00740B29">
        <w:rPr>
          <w:noProof/>
          <w:webHidden/>
        </w:rPr>
        <w:fldChar w:fldCharType="separate"/>
      </w:r>
      <w:r w:rsidR="00646E18">
        <w:rPr>
          <w:noProof/>
          <w:webHidden/>
        </w:rPr>
        <w:t>17</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16</w:t>
      </w:r>
      <w:r>
        <w:rPr>
          <w:rFonts w:asciiTheme="minorHAnsi" w:eastAsiaTheme="minorEastAsia" w:hAnsiTheme="minorHAnsi" w:cstheme="minorBidi"/>
          <w:noProof/>
          <w:color w:val="auto"/>
          <w:kern w:val="0"/>
          <w:sz w:val="22"/>
          <w:szCs w:val="22"/>
          <w:lang w:eastAsia="pt-BR"/>
        </w:rPr>
        <w:tab/>
      </w:r>
      <w:r>
        <w:rPr>
          <w:noProof/>
        </w:rPr>
        <w:t>CRITÉRIOS DE SUSTENTABILIDADE AMBIENTAL</w:t>
      </w:r>
      <w:r>
        <w:rPr>
          <w:noProof/>
          <w:webHidden/>
        </w:rPr>
        <w:tab/>
      </w:r>
      <w:r w:rsidR="00740B29">
        <w:rPr>
          <w:noProof/>
          <w:webHidden/>
        </w:rPr>
        <w:fldChar w:fldCharType="begin"/>
      </w:r>
      <w:r>
        <w:rPr>
          <w:noProof/>
          <w:webHidden/>
        </w:rPr>
        <w:instrText xml:space="preserve"> PAGEREF _Toc522717839 \h </w:instrText>
      </w:r>
      <w:r w:rsidR="00740B29">
        <w:rPr>
          <w:noProof/>
          <w:webHidden/>
        </w:rPr>
      </w:r>
      <w:r w:rsidR="00740B29">
        <w:rPr>
          <w:noProof/>
          <w:webHidden/>
        </w:rPr>
        <w:fldChar w:fldCharType="separate"/>
      </w:r>
      <w:r w:rsidR="00646E18">
        <w:rPr>
          <w:noProof/>
          <w:webHidden/>
        </w:rPr>
        <w:t>17</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17</w:t>
      </w:r>
      <w:r>
        <w:rPr>
          <w:rFonts w:asciiTheme="minorHAnsi" w:eastAsiaTheme="minorEastAsia" w:hAnsiTheme="minorHAnsi" w:cstheme="minorBidi"/>
          <w:noProof/>
          <w:color w:val="auto"/>
          <w:kern w:val="0"/>
          <w:sz w:val="22"/>
          <w:szCs w:val="22"/>
          <w:lang w:eastAsia="pt-BR"/>
        </w:rPr>
        <w:tab/>
      </w:r>
      <w:r>
        <w:rPr>
          <w:noProof/>
        </w:rPr>
        <w:t>OBRIGAÇÕES DA CONTRATADA</w:t>
      </w:r>
      <w:r>
        <w:rPr>
          <w:noProof/>
          <w:webHidden/>
        </w:rPr>
        <w:tab/>
      </w:r>
      <w:r w:rsidR="00740B29">
        <w:rPr>
          <w:noProof/>
          <w:webHidden/>
        </w:rPr>
        <w:fldChar w:fldCharType="begin"/>
      </w:r>
      <w:r>
        <w:rPr>
          <w:noProof/>
          <w:webHidden/>
        </w:rPr>
        <w:instrText xml:space="preserve"> PAGEREF _Toc522717840 \h </w:instrText>
      </w:r>
      <w:r w:rsidR="00740B29">
        <w:rPr>
          <w:noProof/>
          <w:webHidden/>
        </w:rPr>
      </w:r>
      <w:r w:rsidR="00740B29">
        <w:rPr>
          <w:noProof/>
          <w:webHidden/>
        </w:rPr>
        <w:fldChar w:fldCharType="separate"/>
      </w:r>
      <w:r w:rsidR="00646E18">
        <w:rPr>
          <w:noProof/>
          <w:webHidden/>
        </w:rPr>
        <w:t>20</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18</w:t>
      </w:r>
      <w:r>
        <w:rPr>
          <w:rFonts w:asciiTheme="minorHAnsi" w:eastAsiaTheme="minorEastAsia" w:hAnsiTheme="minorHAnsi" w:cstheme="minorBidi"/>
          <w:noProof/>
          <w:color w:val="auto"/>
          <w:kern w:val="0"/>
          <w:sz w:val="22"/>
          <w:szCs w:val="22"/>
          <w:lang w:eastAsia="pt-BR"/>
        </w:rPr>
        <w:tab/>
      </w:r>
      <w:r>
        <w:rPr>
          <w:noProof/>
        </w:rPr>
        <w:t>OBRIGAÇÕES DA CODEVASF</w:t>
      </w:r>
      <w:r>
        <w:rPr>
          <w:noProof/>
          <w:webHidden/>
        </w:rPr>
        <w:tab/>
      </w:r>
      <w:r w:rsidR="00740B29">
        <w:rPr>
          <w:noProof/>
          <w:webHidden/>
        </w:rPr>
        <w:fldChar w:fldCharType="begin"/>
      </w:r>
      <w:r>
        <w:rPr>
          <w:noProof/>
          <w:webHidden/>
        </w:rPr>
        <w:instrText xml:space="preserve"> PAGEREF _Toc522717841 \h </w:instrText>
      </w:r>
      <w:r w:rsidR="00740B29">
        <w:rPr>
          <w:noProof/>
          <w:webHidden/>
        </w:rPr>
      </w:r>
      <w:r w:rsidR="00740B29">
        <w:rPr>
          <w:noProof/>
          <w:webHidden/>
        </w:rPr>
        <w:fldChar w:fldCharType="separate"/>
      </w:r>
      <w:r w:rsidR="00646E18">
        <w:rPr>
          <w:noProof/>
          <w:webHidden/>
        </w:rPr>
        <w:t>24</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19</w:t>
      </w:r>
      <w:r>
        <w:rPr>
          <w:rFonts w:asciiTheme="minorHAnsi" w:eastAsiaTheme="minorEastAsia" w:hAnsiTheme="minorHAnsi" w:cstheme="minorBidi"/>
          <w:noProof/>
          <w:color w:val="auto"/>
          <w:kern w:val="0"/>
          <w:sz w:val="22"/>
          <w:szCs w:val="22"/>
          <w:lang w:eastAsia="pt-BR"/>
        </w:rPr>
        <w:tab/>
      </w:r>
      <w:r>
        <w:rPr>
          <w:noProof/>
        </w:rPr>
        <w:t>CONDIÇÕES GERAIS</w:t>
      </w:r>
      <w:r>
        <w:rPr>
          <w:noProof/>
          <w:webHidden/>
        </w:rPr>
        <w:tab/>
      </w:r>
      <w:r w:rsidR="00740B29">
        <w:rPr>
          <w:noProof/>
          <w:webHidden/>
        </w:rPr>
        <w:fldChar w:fldCharType="begin"/>
      </w:r>
      <w:r>
        <w:rPr>
          <w:noProof/>
          <w:webHidden/>
        </w:rPr>
        <w:instrText xml:space="preserve"> PAGEREF _Toc522717842 \h </w:instrText>
      </w:r>
      <w:r w:rsidR="00740B29">
        <w:rPr>
          <w:noProof/>
          <w:webHidden/>
        </w:rPr>
      </w:r>
      <w:r w:rsidR="00740B29">
        <w:rPr>
          <w:noProof/>
          <w:webHidden/>
        </w:rPr>
        <w:fldChar w:fldCharType="separate"/>
      </w:r>
      <w:r w:rsidR="00646E18">
        <w:rPr>
          <w:noProof/>
          <w:webHidden/>
        </w:rPr>
        <w:t>25</w:t>
      </w:r>
      <w:r w:rsidR="00740B29">
        <w:rPr>
          <w:noProof/>
          <w:webHidden/>
        </w:rPr>
        <w:fldChar w:fldCharType="end"/>
      </w:r>
    </w:p>
    <w:p w:rsidR="00E65811" w:rsidRDefault="00E65811">
      <w:pPr>
        <w:pStyle w:val="Sumrio1"/>
        <w:rPr>
          <w:rFonts w:asciiTheme="minorHAnsi" w:eastAsiaTheme="minorEastAsia" w:hAnsiTheme="minorHAnsi" w:cstheme="minorBidi"/>
          <w:noProof/>
          <w:color w:val="auto"/>
          <w:kern w:val="0"/>
          <w:sz w:val="22"/>
          <w:szCs w:val="22"/>
          <w:lang w:eastAsia="pt-BR"/>
        </w:rPr>
      </w:pPr>
      <w:r>
        <w:rPr>
          <w:noProof/>
        </w:rPr>
        <w:t>20</w:t>
      </w:r>
      <w:r>
        <w:rPr>
          <w:rFonts w:asciiTheme="minorHAnsi" w:eastAsiaTheme="minorEastAsia" w:hAnsiTheme="minorHAnsi" w:cstheme="minorBidi"/>
          <w:noProof/>
          <w:color w:val="auto"/>
          <w:kern w:val="0"/>
          <w:sz w:val="22"/>
          <w:szCs w:val="22"/>
          <w:lang w:eastAsia="pt-BR"/>
        </w:rPr>
        <w:tab/>
      </w:r>
      <w:r>
        <w:rPr>
          <w:noProof/>
        </w:rPr>
        <w:t>ANEXOS</w:t>
      </w:r>
      <w:r>
        <w:rPr>
          <w:noProof/>
          <w:webHidden/>
        </w:rPr>
        <w:tab/>
      </w:r>
      <w:r w:rsidR="00740B29">
        <w:rPr>
          <w:noProof/>
          <w:webHidden/>
        </w:rPr>
        <w:fldChar w:fldCharType="begin"/>
      </w:r>
      <w:r>
        <w:rPr>
          <w:noProof/>
          <w:webHidden/>
        </w:rPr>
        <w:instrText xml:space="preserve"> PAGEREF _Toc522717843 \h </w:instrText>
      </w:r>
      <w:r w:rsidR="00740B29">
        <w:rPr>
          <w:noProof/>
          <w:webHidden/>
        </w:rPr>
      </w:r>
      <w:r w:rsidR="00740B29">
        <w:rPr>
          <w:noProof/>
          <w:webHidden/>
        </w:rPr>
        <w:fldChar w:fldCharType="separate"/>
      </w:r>
      <w:r w:rsidR="00646E18">
        <w:rPr>
          <w:noProof/>
          <w:webHidden/>
        </w:rPr>
        <w:t>25</w:t>
      </w:r>
      <w:r w:rsidR="00740B29">
        <w:rPr>
          <w:noProof/>
          <w:webHidden/>
        </w:rPr>
        <w:fldChar w:fldCharType="end"/>
      </w:r>
    </w:p>
    <w:p w:rsidR="006041B2" w:rsidRDefault="00740B29">
      <w:pPr>
        <w:rPr>
          <w:szCs w:val="20"/>
        </w:rPr>
      </w:pPr>
      <w:r>
        <w:fldChar w:fldCharType="end"/>
      </w:r>
    </w:p>
    <w:p w:rsidR="006041B2" w:rsidRDefault="006041B2">
      <w:pPr>
        <w:rPr>
          <w:szCs w:val="20"/>
        </w:rPr>
      </w:pPr>
    </w:p>
    <w:p w:rsidR="006041B2" w:rsidRDefault="00C420D3">
      <w:pPr>
        <w:pageBreakBefore/>
        <w:jc w:val="center"/>
      </w:pPr>
      <w:r>
        <w:rPr>
          <w:b/>
          <w:szCs w:val="20"/>
        </w:rPr>
        <w:lastRenderedPageBreak/>
        <w:t>TERMO DE REFERÊNCIA</w:t>
      </w:r>
    </w:p>
    <w:p w:rsidR="006041B2" w:rsidRDefault="006041B2">
      <w:pPr>
        <w:rPr>
          <w:szCs w:val="20"/>
        </w:rPr>
      </w:pPr>
    </w:p>
    <w:p w:rsidR="006041B2" w:rsidRDefault="00C420D3">
      <w:pPr>
        <w:pStyle w:val="Ttulo1"/>
      </w:pPr>
      <w:bookmarkStart w:id="0" w:name="_Ref400449093"/>
      <w:bookmarkStart w:id="1" w:name="_Toc522717793"/>
      <w:bookmarkEnd w:id="0"/>
      <w:r>
        <w:t>OBJETO DA CONTRATAÇÃO</w:t>
      </w:r>
      <w:bookmarkEnd w:id="1"/>
    </w:p>
    <w:p w:rsidR="006041B2" w:rsidRDefault="00C420D3">
      <w:pPr>
        <w:rPr>
          <w:szCs w:val="20"/>
        </w:rPr>
      </w:pPr>
      <w:r>
        <w:rPr>
          <w:szCs w:val="20"/>
        </w:rPr>
        <w:t>Contratação de empresa</w:t>
      </w:r>
      <w:r w:rsidR="006875C4">
        <w:rPr>
          <w:szCs w:val="20"/>
        </w:rPr>
        <w:t>s</w:t>
      </w:r>
      <w:r>
        <w:rPr>
          <w:szCs w:val="20"/>
        </w:rPr>
        <w:t xml:space="preserve"> para execução de obra</w:t>
      </w:r>
      <w:r w:rsidR="006875C4">
        <w:rPr>
          <w:szCs w:val="20"/>
        </w:rPr>
        <w:t>s</w:t>
      </w:r>
      <w:r>
        <w:rPr>
          <w:szCs w:val="20"/>
        </w:rPr>
        <w:t xml:space="preserve"> de pavimentação de rua</w:t>
      </w:r>
      <w:r w:rsidR="00500E57">
        <w:rPr>
          <w:szCs w:val="20"/>
        </w:rPr>
        <w:t>s</w:t>
      </w:r>
      <w:r>
        <w:rPr>
          <w:szCs w:val="20"/>
        </w:rPr>
        <w:t xml:space="preserve"> com paralelepípedos graníticos </w:t>
      </w:r>
      <w:r w:rsidR="00500E57">
        <w:rPr>
          <w:szCs w:val="20"/>
        </w:rPr>
        <w:t>nos seguintes municípios:</w:t>
      </w:r>
    </w:p>
    <w:p w:rsidR="00500E57" w:rsidRDefault="00500E57" w:rsidP="00500E57">
      <w:pPr>
        <w:pStyle w:val="PargrafodaLista"/>
        <w:numPr>
          <w:ilvl w:val="0"/>
          <w:numId w:val="28"/>
        </w:numPr>
        <w:spacing w:before="120"/>
        <w:ind w:left="714" w:hanging="357"/>
      </w:pPr>
      <w:r>
        <w:t>Lote 01: Povoado Boa Vista, município de Campo do Brito/SE;</w:t>
      </w:r>
    </w:p>
    <w:p w:rsidR="00500E57" w:rsidRDefault="00500E57" w:rsidP="00500E57">
      <w:pPr>
        <w:pStyle w:val="PargrafodaLista"/>
        <w:numPr>
          <w:ilvl w:val="0"/>
          <w:numId w:val="28"/>
        </w:numPr>
        <w:spacing w:before="120"/>
        <w:ind w:left="714" w:hanging="357"/>
      </w:pPr>
      <w:r>
        <w:t xml:space="preserve">Lote 02: </w:t>
      </w:r>
      <w:r w:rsidR="006875C4">
        <w:t>Povoado Água Branca, município de Cristinápolis/SE;</w:t>
      </w:r>
    </w:p>
    <w:p w:rsidR="006875C4" w:rsidRDefault="006875C4" w:rsidP="00500E57">
      <w:pPr>
        <w:pStyle w:val="PargrafodaLista"/>
        <w:numPr>
          <w:ilvl w:val="0"/>
          <w:numId w:val="28"/>
        </w:numPr>
        <w:spacing w:before="120"/>
        <w:ind w:left="714" w:hanging="357"/>
      </w:pPr>
      <w:r>
        <w:t>Lote 03: Povoado Tombo, município de Salgado/SE;</w:t>
      </w:r>
    </w:p>
    <w:p w:rsidR="006875C4" w:rsidRDefault="006875C4" w:rsidP="00500E57">
      <w:pPr>
        <w:pStyle w:val="PargrafodaLista"/>
        <w:numPr>
          <w:ilvl w:val="0"/>
          <w:numId w:val="28"/>
        </w:numPr>
        <w:spacing w:before="120"/>
        <w:ind w:left="714" w:hanging="357"/>
      </w:pPr>
      <w:r>
        <w:t>Lote 04: Povoado Rua da Palha, município de Santa Luzia do Itanhy/SE.</w:t>
      </w:r>
    </w:p>
    <w:p w:rsidR="006041B2" w:rsidRDefault="00C420D3">
      <w:pPr>
        <w:pStyle w:val="Ttulo1"/>
      </w:pPr>
      <w:bookmarkStart w:id="2" w:name="_Toc401910394"/>
      <w:bookmarkStart w:id="3" w:name="_Ref4004490931"/>
      <w:bookmarkStart w:id="4" w:name="_Toc522717794"/>
      <w:bookmarkEnd w:id="2"/>
      <w:bookmarkEnd w:id="3"/>
      <w:r>
        <w:t>TERMINOLOGIAS E DEFINIÇÕES</w:t>
      </w:r>
      <w:bookmarkEnd w:id="4"/>
    </w:p>
    <w:p w:rsidR="006041B2" w:rsidRDefault="00C420D3">
      <w:r>
        <w:rPr>
          <w:szCs w:val="20"/>
        </w:rPr>
        <w:t>Neste Termo de Referência (TR) ou em quaisquer outros documentos relacionados com os serviços acima solicitados, os termos ou expressões têm o seguinte significado e/ou interpretação:</w:t>
      </w:r>
    </w:p>
    <w:p w:rsidR="006041B2" w:rsidRDefault="006041B2">
      <w:pPr>
        <w:rPr>
          <w:szCs w:val="20"/>
        </w:rPr>
      </w:pPr>
    </w:p>
    <w:p w:rsidR="006041B2" w:rsidRDefault="00C420D3">
      <w:r>
        <w:rPr>
          <w:b/>
          <w:szCs w:val="20"/>
        </w:rPr>
        <w:t>ÁREA DE DESENVOLVIMENTO INTEGRADO E INFRAESTRUTURA</w:t>
      </w:r>
      <w:r>
        <w:rPr>
          <w:szCs w:val="20"/>
        </w:rPr>
        <w:t xml:space="preserve">– Unidade da administração superior da Codevasf, a qual </w:t>
      </w:r>
      <w:r w:rsidR="00DF472E">
        <w:rPr>
          <w:szCs w:val="20"/>
        </w:rPr>
        <w:t>está</w:t>
      </w:r>
      <w:r>
        <w:rPr>
          <w:szCs w:val="20"/>
        </w:rPr>
        <w:t xml:space="preserve"> afeta as demais unidades técnicas que têm por competência a fiscalização e a coordenação dos serviços de engenharia objeto deste Termo de Referência.</w:t>
      </w:r>
    </w:p>
    <w:p w:rsidR="006041B2" w:rsidRDefault="006041B2">
      <w:pPr>
        <w:rPr>
          <w:szCs w:val="20"/>
        </w:rPr>
      </w:pPr>
    </w:p>
    <w:p w:rsidR="006041B2" w:rsidRDefault="00C420D3">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rsidR="006041B2" w:rsidRDefault="006041B2">
      <w:pPr>
        <w:rPr>
          <w:szCs w:val="20"/>
        </w:rPr>
      </w:pPr>
    </w:p>
    <w:p w:rsidR="006041B2" w:rsidRDefault="00C420D3">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rsidR="006041B2" w:rsidRDefault="006041B2">
      <w:pPr>
        <w:rPr>
          <w:szCs w:val="20"/>
        </w:rPr>
      </w:pPr>
    </w:p>
    <w:p w:rsidR="006041B2" w:rsidRDefault="00C420D3">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rsidR="006041B2" w:rsidRDefault="006041B2">
      <w:pPr>
        <w:rPr>
          <w:szCs w:val="20"/>
        </w:rPr>
      </w:pPr>
    </w:p>
    <w:p w:rsidR="006041B2" w:rsidRDefault="00C420D3">
      <w:r>
        <w:rPr>
          <w:b/>
          <w:szCs w:val="20"/>
        </w:rPr>
        <w:t>CONTRATADA</w:t>
      </w:r>
      <w:r>
        <w:rPr>
          <w:szCs w:val="20"/>
        </w:rPr>
        <w:t xml:space="preserve"> – Empresa licitante selecionada e contratada pela Codevasf para a execução dos serviços.</w:t>
      </w:r>
    </w:p>
    <w:p w:rsidR="006041B2" w:rsidRDefault="006041B2">
      <w:pPr>
        <w:rPr>
          <w:szCs w:val="20"/>
        </w:rPr>
      </w:pPr>
    </w:p>
    <w:p w:rsidR="006041B2" w:rsidRDefault="00C420D3">
      <w:r>
        <w:rPr>
          <w:b/>
          <w:szCs w:val="20"/>
        </w:rPr>
        <w:t>CONTRATO</w:t>
      </w:r>
      <w:r>
        <w:rPr>
          <w:szCs w:val="20"/>
        </w:rPr>
        <w:t xml:space="preserve"> – Documento, subscrito pela Codevasf e a licitante vencedora do certame, que define as obrigações e direitos de ambas com relação à execução dos serviços.</w:t>
      </w:r>
    </w:p>
    <w:p w:rsidR="006041B2" w:rsidRDefault="006041B2">
      <w:pPr>
        <w:rPr>
          <w:szCs w:val="20"/>
        </w:rPr>
      </w:pPr>
    </w:p>
    <w:p w:rsidR="006041B2" w:rsidRDefault="00C420D3">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6041B2" w:rsidRDefault="006041B2">
      <w:pPr>
        <w:rPr>
          <w:szCs w:val="20"/>
        </w:rPr>
      </w:pPr>
    </w:p>
    <w:p w:rsidR="006041B2" w:rsidRDefault="00C420D3">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rsidR="006041B2" w:rsidRDefault="006041B2">
      <w:pPr>
        <w:rPr>
          <w:szCs w:val="20"/>
        </w:rPr>
      </w:pPr>
    </w:p>
    <w:p w:rsidR="006041B2" w:rsidRDefault="00C420D3">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6041B2" w:rsidRDefault="006041B2">
      <w:pPr>
        <w:rPr>
          <w:szCs w:val="20"/>
        </w:rPr>
      </w:pPr>
    </w:p>
    <w:p w:rsidR="006041B2" w:rsidRDefault="00C420D3">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6041B2" w:rsidRDefault="006041B2">
      <w:pPr>
        <w:rPr>
          <w:szCs w:val="20"/>
        </w:rPr>
      </w:pPr>
    </w:p>
    <w:p w:rsidR="006041B2" w:rsidRDefault="00C420D3">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6041B2" w:rsidRDefault="006041B2">
      <w:pPr>
        <w:rPr>
          <w:szCs w:val="20"/>
        </w:rPr>
      </w:pPr>
    </w:p>
    <w:p w:rsidR="006041B2" w:rsidRDefault="00C420D3" w:rsidP="003E0CD7">
      <w:pPr>
        <w:pStyle w:val="PargrafodaLista1"/>
        <w:numPr>
          <w:ilvl w:val="0"/>
          <w:numId w:val="16"/>
        </w:numPr>
      </w:pPr>
      <w:r>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rsidR="006041B2" w:rsidRDefault="00C420D3" w:rsidP="003E0CD7">
      <w:pPr>
        <w:pStyle w:val="PargrafodaLista1"/>
        <w:numPr>
          <w:ilvl w:val="0"/>
          <w:numId w:val="16"/>
        </w:numPr>
      </w:pPr>
      <w:r>
        <w:rPr>
          <w:szCs w:val="20"/>
        </w:rPr>
        <w:t>Especificação dos materiais - pode ser escrito de duas formas: genérica (aplicável a qualquer obra) ou específica (relacionando apenas os materiais a serem usados na obra em questão).</w:t>
      </w:r>
    </w:p>
    <w:p w:rsidR="006041B2" w:rsidRDefault="00C420D3" w:rsidP="003E0CD7">
      <w:pPr>
        <w:pStyle w:val="PargrafodaLista1"/>
        <w:numPr>
          <w:ilvl w:val="0"/>
          <w:numId w:val="16"/>
        </w:numPr>
      </w:pPr>
      <w:r>
        <w:rPr>
          <w:szCs w:val="20"/>
        </w:rPr>
        <w:t>Discriminação dos serviços - especifica como devem ser executados os serviços, indicando traços de argamassa, método de assentamento, forma de corte de peças, etc.</w:t>
      </w:r>
    </w:p>
    <w:p w:rsidR="006041B2" w:rsidRDefault="006041B2">
      <w:pPr>
        <w:rPr>
          <w:szCs w:val="20"/>
        </w:rPr>
      </w:pPr>
    </w:p>
    <w:p w:rsidR="006041B2" w:rsidRDefault="00C420D3">
      <w:r>
        <w:rPr>
          <w:b/>
          <w:szCs w:val="20"/>
        </w:rPr>
        <w:t>FISCALIZAÇÃO</w:t>
      </w:r>
      <w:r>
        <w:rPr>
          <w:szCs w:val="20"/>
        </w:rPr>
        <w:t xml:space="preserve"> – Equipe da Codevasf indicada para exercer em sua representação a fiscalização do contrato.</w:t>
      </w:r>
    </w:p>
    <w:p w:rsidR="006041B2" w:rsidRDefault="006041B2">
      <w:pPr>
        <w:rPr>
          <w:szCs w:val="20"/>
        </w:rPr>
      </w:pPr>
    </w:p>
    <w:p w:rsidR="006041B2" w:rsidRDefault="00C420D3">
      <w:r>
        <w:rPr>
          <w:b/>
          <w:szCs w:val="20"/>
        </w:rPr>
        <w:t>LICITANTE</w:t>
      </w:r>
      <w:r>
        <w:rPr>
          <w:szCs w:val="20"/>
        </w:rPr>
        <w:t xml:space="preserve"> – Empresa habilitada para apresentar proposta.</w:t>
      </w:r>
    </w:p>
    <w:p w:rsidR="006041B2" w:rsidRDefault="006041B2">
      <w:pPr>
        <w:rPr>
          <w:szCs w:val="20"/>
        </w:rPr>
      </w:pPr>
    </w:p>
    <w:p w:rsidR="006041B2" w:rsidRDefault="00C420D3">
      <w:r>
        <w:rPr>
          <w:b/>
          <w:szCs w:val="20"/>
        </w:rPr>
        <w:t>OBRAS E SERVIÇOS DE ENGENHARIA</w:t>
      </w:r>
      <w:r>
        <w:rPr>
          <w:szCs w:val="20"/>
        </w:rPr>
        <w:t xml:space="preserve"> – São todas as atividades relativas à execução das obras civis, de construção, reforma, recuperação ou ampliação de bem imóvel.</w:t>
      </w:r>
    </w:p>
    <w:p w:rsidR="006041B2" w:rsidRDefault="006041B2">
      <w:pPr>
        <w:rPr>
          <w:szCs w:val="20"/>
        </w:rPr>
      </w:pPr>
    </w:p>
    <w:p w:rsidR="006041B2" w:rsidRDefault="00C420D3">
      <w:r>
        <w:rPr>
          <w:b/>
          <w:szCs w:val="20"/>
        </w:rPr>
        <w:t xml:space="preserve">PLANILHA DE </w:t>
      </w:r>
      <w:r w:rsidR="003C710C">
        <w:rPr>
          <w:b/>
          <w:szCs w:val="20"/>
        </w:rPr>
        <w:t>CUSTOS</w:t>
      </w:r>
      <w:r>
        <w:rPr>
          <w:b/>
          <w:szCs w:val="20"/>
        </w:rPr>
        <w:t xml:space="preserve">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6041B2" w:rsidRDefault="006041B2">
      <w:pPr>
        <w:rPr>
          <w:szCs w:val="20"/>
        </w:rPr>
      </w:pPr>
    </w:p>
    <w:p w:rsidR="006041B2" w:rsidRDefault="00C420D3">
      <w:r>
        <w:rPr>
          <w:b/>
          <w:szCs w:val="20"/>
        </w:rPr>
        <w:t xml:space="preserve">PLANILHA DE </w:t>
      </w:r>
      <w:r w:rsidR="003C710C">
        <w:rPr>
          <w:b/>
          <w:szCs w:val="20"/>
        </w:rPr>
        <w:t>CUSTOS</w:t>
      </w:r>
      <w:r>
        <w:rPr>
          <w:b/>
          <w:szCs w:val="20"/>
        </w:rPr>
        <w:t xml:space="preserve">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6041B2" w:rsidRDefault="006041B2">
      <w:pPr>
        <w:rPr>
          <w:szCs w:val="20"/>
        </w:rPr>
      </w:pPr>
    </w:p>
    <w:p w:rsidR="006041B2" w:rsidRDefault="00C420D3">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rsidR="006041B2" w:rsidRDefault="00C420D3">
      <w:pPr>
        <w:spacing w:before="280"/>
      </w:pPr>
      <w:r>
        <w:rPr>
          <w:b/>
          <w:szCs w:val="20"/>
        </w:rPr>
        <w:t xml:space="preserve">PLANO DE CONTROLE AMBIENTAL DA OBRA - </w:t>
      </w:r>
      <w:r>
        <w:rPr>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eastAsia="Times New Roman" w:cs="Times New Roman"/>
          <w:szCs w:val="20"/>
          <w:lang w:eastAsia="pt-BR"/>
        </w:rPr>
        <w:t xml:space="preserve">Como objetivos específicos: </w:t>
      </w:r>
    </w:p>
    <w:p w:rsidR="006041B2" w:rsidRDefault="00C420D3" w:rsidP="003E0CD7">
      <w:pPr>
        <w:pStyle w:val="PargrafodaLista1"/>
        <w:numPr>
          <w:ilvl w:val="0"/>
          <w:numId w:val="18"/>
        </w:numPr>
      </w:pPr>
      <w:r>
        <w:rPr>
          <w:rFonts w:eastAsia="Times New Roman"/>
          <w:szCs w:val="20"/>
          <w:lang w:eastAsia="pt-BR"/>
        </w:rPr>
        <w:t xml:space="preserve">Executar a obra de forma a evitar, controlar e/ou mitigar os impactos ambientais associados; </w:t>
      </w:r>
    </w:p>
    <w:p w:rsidR="006041B2" w:rsidRDefault="00C420D3" w:rsidP="003E0CD7">
      <w:pPr>
        <w:pStyle w:val="PargrafodaLista1"/>
        <w:numPr>
          <w:ilvl w:val="0"/>
          <w:numId w:val="18"/>
        </w:numPr>
      </w:pPr>
      <w:r>
        <w:rPr>
          <w:rFonts w:eastAsia="Times New Roman"/>
          <w:szCs w:val="20"/>
          <w:lang w:eastAsia="pt-BR"/>
        </w:rPr>
        <w:t xml:space="preserve">Estabelecer diretrizes que zelem pela melhor qualidade ambiental possível da água, solo, ar, fauna e flora; </w:t>
      </w:r>
    </w:p>
    <w:p w:rsidR="006041B2" w:rsidRDefault="00C420D3" w:rsidP="003E0CD7">
      <w:pPr>
        <w:pStyle w:val="PargrafodaLista1"/>
        <w:numPr>
          <w:ilvl w:val="0"/>
          <w:numId w:val="18"/>
        </w:numPr>
        <w:jc w:val="left"/>
      </w:pPr>
      <w:r>
        <w:rPr>
          <w:rFonts w:eastAsia="Times New Roman"/>
          <w:szCs w:val="20"/>
          <w:lang w:eastAsia="pt-BR"/>
        </w:rPr>
        <w:t xml:space="preserve">Executar trabalhos de educação ambiental junto aos operários da obra; </w:t>
      </w:r>
    </w:p>
    <w:p w:rsidR="006041B2" w:rsidRDefault="00C420D3" w:rsidP="003E0CD7">
      <w:pPr>
        <w:pStyle w:val="PargrafodaLista1"/>
        <w:numPr>
          <w:ilvl w:val="0"/>
          <w:numId w:val="18"/>
        </w:numPr>
      </w:pPr>
      <w:r>
        <w:rPr>
          <w:rFonts w:eastAsia="Times New Roman"/>
          <w:szCs w:val="20"/>
          <w:lang w:eastAsia="pt-BR"/>
        </w:rPr>
        <w:t xml:space="preserve">Evitar interferências negativas, das atividades na obra e dos seus colaboradores sobre o meio ambiente. </w:t>
      </w:r>
    </w:p>
    <w:p w:rsidR="006041B2" w:rsidRDefault="006041B2">
      <w:pPr>
        <w:rPr>
          <w:szCs w:val="20"/>
        </w:rPr>
      </w:pPr>
    </w:p>
    <w:p w:rsidR="006041B2" w:rsidRDefault="00C420D3">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6041B2" w:rsidRDefault="006041B2">
      <w:pPr>
        <w:rPr>
          <w:szCs w:val="20"/>
        </w:rPr>
      </w:pPr>
    </w:p>
    <w:p w:rsidR="006041B2" w:rsidRDefault="00C420D3" w:rsidP="003E0CD7">
      <w:pPr>
        <w:pStyle w:val="PargrafodaLista1"/>
        <w:numPr>
          <w:ilvl w:val="0"/>
          <w:numId w:val="14"/>
        </w:numPr>
      </w:pPr>
      <w:r>
        <w:rPr>
          <w:szCs w:val="20"/>
        </w:rPr>
        <w:t>Desenvolvimento da solução escolhida de forma a fornecer visão global da obra e identificar todos os seus elementos constitutivos com clareza;</w:t>
      </w:r>
    </w:p>
    <w:p w:rsidR="006041B2" w:rsidRDefault="00C420D3" w:rsidP="003E0CD7">
      <w:pPr>
        <w:pStyle w:val="PargrafodaLista1"/>
        <w:numPr>
          <w:ilvl w:val="0"/>
          <w:numId w:val="14"/>
        </w:numPr>
      </w:pPr>
      <w:r>
        <w:rPr>
          <w:szCs w:val="20"/>
        </w:rPr>
        <w:lastRenderedPageBreak/>
        <w:t>Soluções técnicas globais e localizadas, suficientemente detalhadas, de forma a minimizar a necessidade de reformulação ou de variantes durante as fases de elaboração do projeto executivo e de realização das obras e montagem;</w:t>
      </w:r>
    </w:p>
    <w:p w:rsidR="006041B2" w:rsidRDefault="00C420D3" w:rsidP="003E0CD7">
      <w:pPr>
        <w:pStyle w:val="PargrafodaLista1"/>
        <w:numPr>
          <w:ilvl w:val="0"/>
          <w:numId w:val="14"/>
        </w:num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rsidR="006041B2" w:rsidRDefault="00C420D3" w:rsidP="003E0CD7">
      <w:pPr>
        <w:pStyle w:val="PargrafodaLista1"/>
        <w:numPr>
          <w:ilvl w:val="0"/>
          <w:numId w:val="14"/>
        </w:numPr>
      </w:pPr>
      <w:r>
        <w:rPr>
          <w:szCs w:val="20"/>
        </w:rPr>
        <w:t>Informações que possibilitem o estudo e a dedução de métodos construtivos, instalações provisórias e condições organizacionais para a obra, sem frustrar o caráter competitivo para a sua execução;</w:t>
      </w:r>
    </w:p>
    <w:p w:rsidR="006041B2" w:rsidRDefault="00C420D3" w:rsidP="003E0CD7">
      <w:pPr>
        <w:pStyle w:val="PargrafodaLista1"/>
        <w:numPr>
          <w:ilvl w:val="0"/>
          <w:numId w:val="14"/>
        </w:numPr>
      </w:pPr>
      <w:r>
        <w:rPr>
          <w:szCs w:val="20"/>
        </w:rPr>
        <w:t>Subsídios para montagem do plano de licitação e gestão da obra, compreendendo a sua programação, a estratégia de suprimentos, as normas de fiscalização e outros dados necessários em cada caso;</w:t>
      </w:r>
    </w:p>
    <w:p w:rsidR="006041B2" w:rsidRDefault="006041B2">
      <w:pPr>
        <w:rPr>
          <w:szCs w:val="20"/>
        </w:rPr>
      </w:pPr>
    </w:p>
    <w:p w:rsidR="006041B2" w:rsidRDefault="00C420D3">
      <w:r>
        <w:rPr>
          <w:b/>
          <w:szCs w:val="20"/>
        </w:rPr>
        <w:t>PROJETO EXECUTIVO</w:t>
      </w:r>
      <w:r>
        <w:rPr>
          <w:szCs w:val="20"/>
        </w:rP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rsidR="006041B2" w:rsidRDefault="006041B2">
      <w:pPr>
        <w:rPr>
          <w:szCs w:val="20"/>
        </w:rPr>
      </w:pPr>
    </w:p>
    <w:p w:rsidR="006041B2" w:rsidRDefault="00C420D3">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rsidR="006041B2" w:rsidRDefault="006041B2">
      <w:pPr>
        <w:rPr>
          <w:szCs w:val="20"/>
        </w:rPr>
      </w:pPr>
    </w:p>
    <w:p w:rsidR="006041B2" w:rsidRDefault="00C420D3">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6041B2" w:rsidRDefault="006041B2">
      <w:pPr>
        <w:rPr>
          <w:szCs w:val="20"/>
        </w:rPr>
      </w:pPr>
    </w:p>
    <w:p w:rsidR="006041B2" w:rsidRDefault="00C420D3">
      <w:r>
        <w:rPr>
          <w:b/>
          <w:szCs w:val="20"/>
        </w:rPr>
        <w:t>REUNIÃO DE PARTIDA</w:t>
      </w:r>
      <w:r>
        <w:rPr>
          <w:szCs w:val="20"/>
        </w:rPr>
        <w:t xml:space="preserve"> – Reunião com as partes envolvidas, CONTRATADA, Codevasf e fornecedores, onde se define todos os detalhes do plano de trabalho e dá-se o “start up” da execução das obras.</w:t>
      </w:r>
    </w:p>
    <w:p w:rsidR="006041B2" w:rsidRDefault="006041B2">
      <w:pPr>
        <w:rPr>
          <w:szCs w:val="20"/>
        </w:rPr>
      </w:pPr>
    </w:p>
    <w:p w:rsidR="006041B2" w:rsidRDefault="00C420D3">
      <w:r>
        <w:rPr>
          <w:b/>
          <w:szCs w:val="20"/>
        </w:rPr>
        <w:t>SUPERINTENDÊNCIA REGIONAL</w:t>
      </w:r>
      <w:r>
        <w:rPr>
          <w:szCs w:val="20"/>
        </w:rPr>
        <w:t xml:space="preserve"> – Unidade executiva descentralizada subordinada diretamente à presidência da Codevasf, situada em Aracaju/SE, em cuja jurisdição territorial localizam-se os serviços de engenharia objeto deste Termo de Referência.</w:t>
      </w:r>
    </w:p>
    <w:p w:rsidR="006041B2" w:rsidRDefault="006041B2">
      <w:pPr>
        <w:rPr>
          <w:szCs w:val="20"/>
        </w:rPr>
      </w:pPr>
    </w:p>
    <w:p w:rsidR="006041B2" w:rsidRDefault="00C420D3">
      <w:r>
        <w:rPr>
          <w:b/>
          <w:bCs/>
          <w:szCs w:val="20"/>
        </w:rPr>
        <w:t xml:space="preserve">TERMO DE REFERÊNCIA </w:t>
      </w:r>
      <w:r>
        <w:rPr>
          <w:szCs w:val="20"/>
        </w:rPr>
        <w:t>– Conjunto de elementos necessários e suficientes, com nível de precisão adequado, para caracterizar os serviços a serem contratados ou os bens a serem fornecidos.</w:t>
      </w:r>
    </w:p>
    <w:p w:rsidR="006041B2" w:rsidRDefault="006041B2">
      <w:pPr>
        <w:rPr>
          <w:szCs w:val="20"/>
        </w:rPr>
      </w:pPr>
    </w:p>
    <w:p w:rsidR="006041B2" w:rsidRDefault="00C420D3">
      <w:pPr>
        <w:pStyle w:val="Ttulo1"/>
      </w:pPr>
      <w:bookmarkStart w:id="5" w:name="_Toc401910395"/>
      <w:bookmarkStart w:id="6" w:name="_Toc522717795"/>
      <w:r>
        <w:t>REGIME DE EXECUÇÃO, VALOR ESTIMADO E CRITÉRIO DE JULGAMENTO</w:t>
      </w:r>
      <w:bookmarkEnd w:id="5"/>
      <w:r>
        <w:t>.</w:t>
      </w:r>
      <w:bookmarkEnd w:id="6"/>
    </w:p>
    <w:p w:rsidR="006041B2" w:rsidRPr="00F64D90" w:rsidRDefault="00C420D3" w:rsidP="00F64D90">
      <w:pPr>
        <w:pStyle w:val="Ttulo2"/>
        <w:rPr>
          <w:b/>
          <w:color w:val="000000"/>
        </w:rPr>
      </w:pPr>
      <w:r w:rsidRPr="00F64D90">
        <w:rPr>
          <w:b/>
          <w:color w:val="000000"/>
        </w:rPr>
        <w:t>Regime de Execução:</w:t>
      </w:r>
      <w:r w:rsidR="00CC5A4A" w:rsidRPr="00F64D90">
        <w:rPr>
          <w:b/>
          <w:color w:val="000000"/>
        </w:rPr>
        <w:t xml:space="preserve"> </w:t>
      </w:r>
      <w:r w:rsidRPr="00F64D90">
        <w:rPr>
          <w:color w:val="000000"/>
        </w:rPr>
        <w:t>Empreitada por Preço Unitário.</w:t>
      </w:r>
    </w:p>
    <w:p w:rsidR="006041B2" w:rsidRDefault="00C420D3">
      <w:pPr>
        <w:pStyle w:val="Ttulo2"/>
      </w:pPr>
      <w:r>
        <w:rPr>
          <w:b/>
          <w:color w:val="000000"/>
        </w:rPr>
        <w:t>Valor estimado</w:t>
      </w:r>
      <w:r>
        <w:t xml:space="preserve">: Público, conforme justificativa no Anexo 1. </w:t>
      </w:r>
    </w:p>
    <w:p w:rsidR="006041B2" w:rsidRDefault="2EDC7120">
      <w:pPr>
        <w:pStyle w:val="Ttulo2"/>
      </w:pPr>
      <w:r w:rsidRPr="2EDC7120">
        <w:rPr>
          <w:b/>
          <w:bCs/>
        </w:rPr>
        <w:t xml:space="preserve">Critério de Julgamento: </w:t>
      </w:r>
      <w:r>
        <w:t>Maior Desconto</w:t>
      </w:r>
    </w:p>
    <w:p w:rsidR="006041B2" w:rsidRDefault="00C420D3">
      <w:pPr>
        <w:pStyle w:val="Ttulo1"/>
      </w:pPr>
      <w:bookmarkStart w:id="7" w:name="_Toc522717796"/>
      <w:r>
        <w:t>LOCALIZAÇÃO DO OBJETO</w:t>
      </w:r>
      <w:bookmarkEnd w:id="7"/>
    </w:p>
    <w:p w:rsidR="006041B2" w:rsidRDefault="00C420D3">
      <w:pPr>
        <w:pStyle w:val="Ttulo2"/>
      </w:pPr>
      <w:r>
        <w:t xml:space="preserve">Os serviços serão executados </w:t>
      </w:r>
      <w:r w:rsidR="006875C4">
        <w:t>em localidades rurais</w:t>
      </w:r>
      <w:r w:rsidR="00E56DAF">
        <w:t>. A localizaç</w:t>
      </w:r>
      <w:r w:rsidR="00474860">
        <w:t>ão</w:t>
      </w:r>
      <w:r w:rsidR="00E56DAF">
        <w:t xml:space="preserve"> exata do</w:t>
      </w:r>
      <w:r w:rsidR="006875C4">
        <w:t>s</w:t>
      </w:r>
      <w:r w:rsidR="00E56DAF">
        <w:t xml:space="preserve"> </w:t>
      </w:r>
      <w:r w:rsidR="006875C4">
        <w:t>com coordenadas GPS</w:t>
      </w:r>
      <w:r w:rsidR="00E56DAF">
        <w:t xml:space="preserve"> consta</w:t>
      </w:r>
      <w:r w:rsidR="006875C4">
        <w:t>m</w:t>
      </w:r>
      <w:r w:rsidR="00474860">
        <w:t xml:space="preserve"> no</w:t>
      </w:r>
      <w:r w:rsidR="006875C4">
        <w:t>s</w:t>
      </w:r>
      <w:r w:rsidR="00474860">
        <w:t xml:space="preserve"> Projeto</w:t>
      </w:r>
      <w:r w:rsidR="006875C4">
        <w:t>s</w:t>
      </w:r>
      <w:r w:rsidR="00E56DAF">
        <w:t>.</w:t>
      </w:r>
      <w:r w:rsidR="006875C4">
        <w:t xml:space="preserve"> A seguir a indicação de acesso de cada lote:</w:t>
      </w:r>
    </w:p>
    <w:p w:rsidR="00974F27" w:rsidRDefault="00974F27" w:rsidP="006875C4">
      <w:pPr>
        <w:ind w:left="851"/>
        <w:rPr>
          <w:b/>
          <w:szCs w:val="20"/>
          <w:u w:val="single"/>
        </w:rPr>
      </w:pPr>
    </w:p>
    <w:p w:rsidR="006875C4" w:rsidRPr="00B9799F" w:rsidRDefault="006875C4" w:rsidP="006875C4">
      <w:pPr>
        <w:ind w:left="851"/>
        <w:rPr>
          <w:b/>
          <w:szCs w:val="20"/>
          <w:u w:val="single"/>
        </w:rPr>
      </w:pPr>
      <w:r w:rsidRPr="00B9799F">
        <w:rPr>
          <w:b/>
          <w:szCs w:val="20"/>
          <w:u w:val="single"/>
        </w:rPr>
        <w:t>LOTE 01:</w:t>
      </w:r>
    </w:p>
    <w:p w:rsidR="006875C4" w:rsidRPr="00D13689" w:rsidRDefault="006875C4" w:rsidP="006875C4">
      <w:pPr>
        <w:ind w:left="851"/>
        <w:rPr>
          <w:color w:val="0070C0"/>
          <w:szCs w:val="20"/>
        </w:rPr>
      </w:pPr>
      <w:r w:rsidRPr="00D52EFE">
        <w:rPr>
          <w:szCs w:val="20"/>
        </w:rPr>
        <w:t xml:space="preserve">Município: </w:t>
      </w:r>
      <w:r w:rsidRPr="006875C4">
        <w:rPr>
          <w:color w:val="auto"/>
          <w:szCs w:val="20"/>
        </w:rPr>
        <w:t>Campo do Brito</w:t>
      </w:r>
      <w:r>
        <w:rPr>
          <w:color w:val="auto"/>
          <w:szCs w:val="20"/>
        </w:rPr>
        <w:t>/SE</w:t>
      </w:r>
      <w:r w:rsidRPr="006875C4">
        <w:rPr>
          <w:color w:val="auto"/>
          <w:szCs w:val="20"/>
        </w:rPr>
        <w:t>.</w:t>
      </w:r>
    </w:p>
    <w:p w:rsidR="006875C4" w:rsidRDefault="006875C4" w:rsidP="006875C4">
      <w:pPr>
        <w:ind w:left="851"/>
        <w:rPr>
          <w:color w:val="0070C0"/>
          <w:szCs w:val="20"/>
        </w:rPr>
      </w:pPr>
      <w:r w:rsidRPr="00D52EFE">
        <w:rPr>
          <w:szCs w:val="20"/>
        </w:rPr>
        <w:t>Localizado:</w:t>
      </w:r>
      <w:r w:rsidRPr="006875C4">
        <w:rPr>
          <w:rFonts w:ascii="Times New Roman" w:hAnsi="Times New Roman" w:cs="Times New Roman"/>
        </w:rPr>
        <w:t xml:space="preserve"> </w:t>
      </w:r>
      <w:r w:rsidRPr="006875C4">
        <w:rPr>
          <w:szCs w:val="20"/>
        </w:rPr>
        <w:t>O Povoado Boa Vista fica distante cerca de 3,3 km de da sede de Campo do Brito.</w:t>
      </w:r>
    </w:p>
    <w:p w:rsidR="006875C4" w:rsidRDefault="006875C4" w:rsidP="006875C4">
      <w:pPr>
        <w:ind w:left="851"/>
        <w:rPr>
          <w:color w:val="0070C0"/>
          <w:szCs w:val="20"/>
        </w:rPr>
      </w:pPr>
    </w:p>
    <w:p w:rsidR="006875C4" w:rsidRPr="00B9799F" w:rsidRDefault="006875C4" w:rsidP="006875C4">
      <w:pPr>
        <w:ind w:left="851"/>
        <w:rPr>
          <w:b/>
          <w:szCs w:val="20"/>
          <w:u w:val="single"/>
        </w:rPr>
      </w:pPr>
      <w:r w:rsidRPr="00B9799F">
        <w:rPr>
          <w:b/>
          <w:szCs w:val="20"/>
          <w:u w:val="single"/>
        </w:rPr>
        <w:t>LOTE 0</w:t>
      </w:r>
      <w:r>
        <w:rPr>
          <w:b/>
          <w:szCs w:val="20"/>
          <w:u w:val="single"/>
        </w:rPr>
        <w:t>2</w:t>
      </w:r>
      <w:r w:rsidRPr="00B9799F">
        <w:rPr>
          <w:b/>
          <w:szCs w:val="20"/>
          <w:u w:val="single"/>
        </w:rPr>
        <w:t>:</w:t>
      </w:r>
    </w:p>
    <w:p w:rsidR="006875C4" w:rsidRPr="00D13689" w:rsidRDefault="006875C4" w:rsidP="006875C4">
      <w:pPr>
        <w:ind w:left="851"/>
        <w:rPr>
          <w:color w:val="0070C0"/>
          <w:szCs w:val="20"/>
        </w:rPr>
      </w:pPr>
      <w:r w:rsidRPr="00D52EFE">
        <w:rPr>
          <w:szCs w:val="20"/>
        </w:rPr>
        <w:t xml:space="preserve">Município: </w:t>
      </w:r>
      <w:r w:rsidR="00974F27">
        <w:rPr>
          <w:szCs w:val="20"/>
        </w:rPr>
        <w:t>C</w:t>
      </w:r>
      <w:r>
        <w:rPr>
          <w:color w:val="auto"/>
          <w:szCs w:val="20"/>
        </w:rPr>
        <w:t>ristinápolis/SE</w:t>
      </w:r>
      <w:r w:rsidRPr="006875C4">
        <w:rPr>
          <w:color w:val="auto"/>
          <w:szCs w:val="20"/>
        </w:rPr>
        <w:t>.</w:t>
      </w:r>
    </w:p>
    <w:p w:rsidR="006875C4" w:rsidRDefault="006875C4" w:rsidP="006875C4">
      <w:pPr>
        <w:ind w:left="851"/>
        <w:rPr>
          <w:szCs w:val="20"/>
        </w:rPr>
      </w:pPr>
      <w:r w:rsidRPr="00D52EFE">
        <w:rPr>
          <w:szCs w:val="20"/>
        </w:rPr>
        <w:t>Localizado:</w:t>
      </w:r>
      <w:r w:rsidRPr="006875C4">
        <w:rPr>
          <w:rFonts w:ascii="Times New Roman" w:hAnsi="Times New Roman" w:cs="Times New Roman"/>
        </w:rPr>
        <w:t xml:space="preserve"> </w:t>
      </w:r>
      <w:r w:rsidR="00974F27" w:rsidRPr="00974F27">
        <w:rPr>
          <w:szCs w:val="20"/>
        </w:rPr>
        <w:t>O Povoado Água Branca está distante cerca de 6,7 km d</w:t>
      </w:r>
      <w:r w:rsidR="00974F27">
        <w:rPr>
          <w:szCs w:val="20"/>
        </w:rPr>
        <w:t>a sede de</w:t>
      </w:r>
      <w:r w:rsidR="00974F27" w:rsidRPr="00974F27">
        <w:rPr>
          <w:szCs w:val="20"/>
        </w:rPr>
        <w:t xml:space="preserve"> Cristinápolis</w:t>
      </w:r>
      <w:r w:rsidRPr="006875C4">
        <w:rPr>
          <w:szCs w:val="20"/>
        </w:rPr>
        <w:t>.</w:t>
      </w:r>
    </w:p>
    <w:p w:rsidR="00974F27" w:rsidRDefault="00974F27" w:rsidP="006875C4">
      <w:pPr>
        <w:ind w:left="851"/>
        <w:rPr>
          <w:szCs w:val="20"/>
        </w:rPr>
      </w:pPr>
    </w:p>
    <w:p w:rsidR="00974F27" w:rsidRDefault="00974F27" w:rsidP="00974F27">
      <w:pPr>
        <w:ind w:left="851"/>
        <w:rPr>
          <w:b/>
          <w:szCs w:val="20"/>
          <w:u w:val="single"/>
        </w:rPr>
      </w:pPr>
    </w:p>
    <w:p w:rsidR="00974F27" w:rsidRDefault="00974F27" w:rsidP="00974F27">
      <w:pPr>
        <w:ind w:left="851"/>
        <w:rPr>
          <w:b/>
          <w:szCs w:val="20"/>
          <w:u w:val="single"/>
        </w:rPr>
      </w:pPr>
    </w:p>
    <w:p w:rsidR="00974F27" w:rsidRPr="00B9799F" w:rsidRDefault="00974F27" w:rsidP="00974F27">
      <w:pPr>
        <w:ind w:left="851"/>
        <w:rPr>
          <w:b/>
          <w:szCs w:val="20"/>
          <w:u w:val="single"/>
        </w:rPr>
      </w:pPr>
      <w:r w:rsidRPr="00B9799F">
        <w:rPr>
          <w:b/>
          <w:szCs w:val="20"/>
          <w:u w:val="single"/>
        </w:rPr>
        <w:t>LOTE 0</w:t>
      </w:r>
      <w:r>
        <w:rPr>
          <w:b/>
          <w:szCs w:val="20"/>
          <w:u w:val="single"/>
        </w:rPr>
        <w:t>3</w:t>
      </w:r>
      <w:r w:rsidRPr="00B9799F">
        <w:rPr>
          <w:b/>
          <w:szCs w:val="20"/>
          <w:u w:val="single"/>
        </w:rPr>
        <w:t>:</w:t>
      </w:r>
    </w:p>
    <w:p w:rsidR="00974F27" w:rsidRPr="00D13689" w:rsidRDefault="00974F27" w:rsidP="00974F27">
      <w:pPr>
        <w:ind w:left="851"/>
        <w:rPr>
          <w:color w:val="0070C0"/>
          <w:szCs w:val="20"/>
        </w:rPr>
      </w:pPr>
      <w:r w:rsidRPr="00D52EFE">
        <w:rPr>
          <w:szCs w:val="20"/>
        </w:rPr>
        <w:t xml:space="preserve">Município: </w:t>
      </w:r>
      <w:r>
        <w:rPr>
          <w:szCs w:val="20"/>
        </w:rPr>
        <w:t>Salgado</w:t>
      </w:r>
      <w:r>
        <w:rPr>
          <w:color w:val="auto"/>
          <w:szCs w:val="20"/>
        </w:rPr>
        <w:t>/SE</w:t>
      </w:r>
      <w:r w:rsidRPr="006875C4">
        <w:rPr>
          <w:color w:val="auto"/>
          <w:szCs w:val="20"/>
        </w:rPr>
        <w:t>.</w:t>
      </w:r>
    </w:p>
    <w:p w:rsidR="00974F27" w:rsidRDefault="00974F27" w:rsidP="00974F27">
      <w:pPr>
        <w:ind w:left="851"/>
        <w:rPr>
          <w:szCs w:val="20"/>
        </w:rPr>
      </w:pPr>
      <w:r w:rsidRPr="00D52EFE">
        <w:rPr>
          <w:szCs w:val="20"/>
        </w:rPr>
        <w:t>Localizado:</w:t>
      </w:r>
      <w:r w:rsidRPr="006875C4">
        <w:rPr>
          <w:rFonts w:ascii="Times New Roman" w:hAnsi="Times New Roman" w:cs="Times New Roman"/>
        </w:rPr>
        <w:t xml:space="preserve"> </w:t>
      </w:r>
      <w:r w:rsidRPr="00974F27">
        <w:rPr>
          <w:szCs w:val="20"/>
        </w:rPr>
        <w:t>O Povoado Tombo está distante cerca de 3,5 km da sede de Salgado</w:t>
      </w:r>
      <w:r>
        <w:rPr>
          <w:szCs w:val="20"/>
        </w:rPr>
        <w:t>.</w:t>
      </w:r>
    </w:p>
    <w:p w:rsidR="00974F27" w:rsidRDefault="00974F27" w:rsidP="00974F27">
      <w:pPr>
        <w:ind w:left="851"/>
        <w:rPr>
          <w:szCs w:val="20"/>
        </w:rPr>
      </w:pPr>
    </w:p>
    <w:p w:rsidR="00974F27" w:rsidRPr="00B9799F" w:rsidRDefault="00974F27" w:rsidP="00974F27">
      <w:pPr>
        <w:ind w:left="851"/>
        <w:rPr>
          <w:b/>
          <w:szCs w:val="20"/>
          <w:u w:val="single"/>
        </w:rPr>
      </w:pPr>
      <w:r w:rsidRPr="00B9799F">
        <w:rPr>
          <w:b/>
          <w:szCs w:val="20"/>
          <w:u w:val="single"/>
        </w:rPr>
        <w:t>LOTE 0</w:t>
      </w:r>
      <w:r>
        <w:rPr>
          <w:b/>
          <w:szCs w:val="20"/>
          <w:u w:val="single"/>
        </w:rPr>
        <w:t>4</w:t>
      </w:r>
      <w:r w:rsidRPr="00B9799F">
        <w:rPr>
          <w:b/>
          <w:szCs w:val="20"/>
          <w:u w:val="single"/>
        </w:rPr>
        <w:t>:</w:t>
      </w:r>
    </w:p>
    <w:p w:rsidR="00974F27" w:rsidRPr="00D13689" w:rsidRDefault="00974F27" w:rsidP="00974F27">
      <w:pPr>
        <w:ind w:left="851"/>
        <w:rPr>
          <w:color w:val="0070C0"/>
          <w:szCs w:val="20"/>
        </w:rPr>
      </w:pPr>
      <w:r w:rsidRPr="00D52EFE">
        <w:rPr>
          <w:szCs w:val="20"/>
        </w:rPr>
        <w:t xml:space="preserve">Município: </w:t>
      </w:r>
      <w:r>
        <w:rPr>
          <w:szCs w:val="20"/>
        </w:rPr>
        <w:t>Santa Luzia do Itanhy</w:t>
      </w:r>
      <w:r>
        <w:rPr>
          <w:color w:val="auto"/>
          <w:szCs w:val="20"/>
        </w:rPr>
        <w:t>/SE</w:t>
      </w:r>
      <w:r w:rsidRPr="006875C4">
        <w:rPr>
          <w:color w:val="auto"/>
          <w:szCs w:val="20"/>
        </w:rPr>
        <w:t>.</w:t>
      </w:r>
    </w:p>
    <w:p w:rsidR="00974F27" w:rsidRPr="006875C4" w:rsidRDefault="00974F27" w:rsidP="00974F27">
      <w:pPr>
        <w:ind w:left="851"/>
        <w:rPr>
          <w:color w:val="0070C0"/>
          <w:szCs w:val="20"/>
        </w:rPr>
      </w:pPr>
      <w:r w:rsidRPr="00D52EFE">
        <w:rPr>
          <w:szCs w:val="20"/>
        </w:rPr>
        <w:t>Localizado:</w:t>
      </w:r>
      <w:r w:rsidRPr="006875C4">
        <w:rPr>
          <w:rFonts w:ascii="Times New Roman" w:hAnsi="Times New Roman" w:cs="Times New Roman"/>
        </w:rPr>
        <w:t xml:space="preserve"> </w:t>
      </w:r>
      <w:r w:rsidRPr="00974F27">
        <w:rPr>
          <w:szCs w:val="20"/>
        </w:rPr>
        <w:t xml:space="preserve">O Povoado Rua da Palha </w:t>
      </w:r>
      <w:r>
        <w:rPr>
          <w:szCs w:val="20"/>
        </w:rPr>
        <w:t>está distante cerca de 7,6 km</w:t>
      </w:r>
      <w:r w:rsidRPr="00974F27">
        <w:rPr>
          <w:szCs w:val="20"/>
        </w:rPr>
        <w:t xml:space="preserve"> da sede de Santa Luzia do Itanhy</w:t>
      </w:r>
      <w:r>
        <w:rPr>
          <w:szCs w:val="20"/>
        </w:rPr>
        <w:t>.</w:t>
      </w:r>
    </w:p>
    <w:p w:rsidR="006041B2" w:rsidRDefault="00C420D3">
      <w:pPr>
        <w:pStyle w:val="Ttulo1"/>
      </w:pPr>
      <w:bookmarkStart w:id="8" w:name="_Toc522717797"/>
      <w:r>
        <w:t>DESCRIÇÃO DOS SERVIÇOS</w:t>
      </w:r>
      <w:bookmarkEnd w:id="8"/>
    </w:p>
    <w:p w:rsidR="006041B2" w:rsidRDefault="00C420D3">
      <w:pPr>
        <w:pStyle w:val="Ttulo2"/>
      </w:pPr>
      <w:r>
        <w:t>As obras e serviços de engenharia objeto desta licitação encontram-se descritos e caracterizados no Projeto</w:t>
      </w:r>
      <w:r w:rsidR="00474860">
        <w:t xml:space="preserve"> Executivo</w:t>
      </w:r>
      <w:r>
        <w:t>, Desenhos e Especificações Técnicas e quantificados na P</w:t>
      </w:r>
      <w:r>
        <w:rPr>
          <w:szCs w:val="20"/>
        </w:rPr>
        <w:t xml:space="preserve">lanilha de </w:t>
      </w:r>
      <w:r w:rsidR="003C710C">
        <w:rPr>
          <w:szCs w:val="20"/>
        </w:rPr>
        <w:t>Custos</w:t>
      </w:r>
      <w:r>
        <w:rPr>
          <w:szCs w:val="20"/>
        </w:rPr>
        <w:t xml:space="preserve"> do Valor do Orçamento de Referência</w:t>
      </w:r>
      <w:r>
        <w:t xml:space="preserve">, que integram este Termo de Referência </w:t>
      </w:r>
      <w:r w:rsidRPr="00BA19ED">
        <w:rPr>
          <w:color w:val="auto"/>
        </w:rPr>
        <w:t>(</w:t>
      </w:r>
      <w:r w:rsidR="00740B29">
        <w:rPr>
          <w:color w:val="0070C0"/>
        </w:rPr>
        <w:fldChar w:fldCharType="begin"/>
      </w:r>
      <w:r>
        <w:rPr>
          <w:color w:val="0070C0"/>
        </w:rPr>
        <w:instrText xml:space="preserve"> REF _Ref450205759 \h </w:instrText>
      </w:r>
      <w:r w:rsidR="00740B29">
        <w:rPr>
          <w:color w:val="0070C0"/>
        </w:rPr>
      </w:r>
      <w:r w:rsidR="00740B29">
        <w:rPr>
          <w:color w:val="0070C0"/>
        </w:rPr>
        <w:fldChar w:fldCharType="separate"/>
      </w:r>
      <w:r w:rsidR="00646E18">
        <w:t xml:space="preserve">Anexo </w:t>
      </w:r>
      <w:r w:rsidR="00646E18">
        <w:rPr>
          <w:noProof/>
        </w:rPr>
        <w:t>IV</w:t>
      </w:r>
      <w:r w:rsidR="00740B29">
        <w:rPr>
          <w:color w:val="0070C0"/>
        </w:rPr>
        <w:fldChar w:fldCharType="end"/>
      </w:r>
      <w:r w:rsidR="00474860">
        <w:rPr>
          <w:color w:val="0070C0"/>
        </w:rPr>
        <w:t xml:space="preserve"> </w:t>
      </w:r>
      <w:r w:rsidRPr="00BA19ED">
        <w:rPr>
          <w:color w:val="auto"/>
        </w:rPr>
        <w:t>e</w:t>
      </w:r>
      <w:r w:rsidR="00474860">
        <w:rPr>
          <w:color w:val="auto"/>
        </w:rPr>
        <w:t xml:space="preserve"> </w:t>
      </w:r>
      <w:r w:rsidR="00740B29">
        <w:rPr>
          <w:color w:val="0070C0"/>
        </w:rPr>
        <w:fldChar w:fldCharType="begin"/>
      </w:r>
      <w:r>
        <w:rPr>
          <w:color w:val="0070C0"/>
        </w:rPr>
        <w:instrText xml:space="preserve"> REF _Ref450205763 \h </w:instrText>
      </w:r>
      <w:r w:rsidR="00740B29">
        <w:rPr>
          <w:color w:val="0070C0"/>
        </w:rPr>
      </w:r>
      <w:r w:rsidR="00740B29">
        <w:rPr>
          <w:color w:val="0070C0"/>
        </w:rPr>
        <w:fldChar w:fldCharType="separate"/>
      </w:r>
      <w:r w:rsidR="00646E18">
        <w:t xml:space="preserve">Anexo </w:t>
      </w:r>
      <w:r w:rsidR="00646E18">
        <w:rPr>
          <w:noProof/>
        </w:rPr>
        <w:t>VII</w:t>
      </w:r>
      <w:r w:rsidR="00740B29">
        <w:rPr>
          <w:color w:val="0070C0"/>
        </w:rPr>
        <w:fldChar w:fldCharType="end"/>
      </w:r>
      <w:r w:rsidRPr="00BA19ED">
        <w:rPr>
          <w:color w:val="auto"/>
        </w:rPr>
        <w:t>).</w:t>
      </w:r>
    </w:p>
    <w:p w:rsidR="006041B2" w:rsidRDefault="00C420D3">
      <w:pPr>
        <w:pStyle w:val="Ttulo2"/>
      </w:pPr>
      <w:r>
        <w:t xml:space="preserve">O objeto do presente certame licitatório compreende basicamente os seguintes </w:t>
      </w:r>
      <w:r w:rsidR="00F64D90">
        <w:t xml:space="preserve">grupos de </w:t>
      </w:r>
      <w:r>
        <w:t>serviços:</w:t>
      </w:r>
    </w:p>
    <w:p w:rsidR="00BA19ED" w:rsidRPr="00BA19ED" w:rsidRDefault="00BA19ED" w:rsidP="00BA19ED"/>
    <w:p w:rsidR="006041B2" w:rsidRDefault="00BA19ED" w:rsidP="003E0CD7">
      <w:pPr>
        <w:numPr>
          <w:ilvl w:val="0"/>
          <w:numId w:val="19"/>
        </w:numPr>
        <w:spacing w:before="57" w:after="57" w:line="276" w:lineRule="auto"/>
        <w:jc w:val="left"/>
      </w:pPr>
      <w:r>
        <w:t>INSTALAÇÕES;</w:t>
      </w:r>
    </w:p>
    <w:p w:rsidR="006041B2" w:rsidRDefault="00C420D3" w:rsidP="003E0CD7">
      <w:pPr>
        <w:numPr>
          <w:ilvl w:val="0"/>
          <w:numId w:val="19"/>
        </w:numPr>
        <w:spacing w:before="57" w:after="57" w:line="276" w:lineRule="auto"/>
        <w:jc w:val="left"/>
      </w:pPr>
      <w:r>
        <w:t>MOBILIZAÇÃO DE EQUIPAMENTOS E PESSOAL</w:t>
      </w:r>
      <w:r w:rsidR="00BA19ED">
        <w:t>;</w:t>
      </w:r>
    </w:p>
    <w:p w:rsidR="006041B2" w:rsidRDefault="00C420D3" w:rsidP="003E0CD7">
      <w:pPr>
        <w:numPr>
          <w:ilvl w:val="0"/>
          <w:numId w:val="19"/>
        </w:numPr>
        <w:spacing w:before="57" w:after="57" w:line="276" w:lineRule="auto"/>
        <w:jc w:val="left"/>
      </w:pPr>
      <w:r>
        <w:t>ADMINISTRAÇÃO LOCAL E MANUTENÇÃO DE CANTEIRO</w:t>
      </w:r>
      <w:r w:rsidR="00BA19ED">
        <w:t>;</w:t>
      </w:r>
    </w:p>
    <w:p w:rsidR="006041B2" w:rsidRDefault="00C420D3" w:rsidP="003E0CD7">
      <w:pPr>
        <w:numPr>
          <w:ilvl w:val="0"/>
          <w:numId w:val="19"/>
        </w:numPr>
        <w:spacing w:before="57" w:after="57" w:line="276" w:lineRule="auto"/>
        <w:jc w:val="left"/>
      </w:pPr>
      <w:r>
        <w:t>SERVIÇOS PRELIMINARES</w:t>
      </w:r>
      <w:r w:rsidR="00BA19ED">
        <w:t>;</w:t>
      </w:r>
    </w:p>
    <w:p w:rsidR="006041B2" w:rsidRDefault="00C420D3" w:rsidP="003E0CD7">
      <w:pPr>
        <w:numPr>
          <w:ilvl w:val="0"/>
          <w:numId w:val="19"/>
        </w:numPr>
        <w:spacing w:before="57" w:after="57" w:line="276" w:lineRule="auto"/>
        <w:jc w:val="left"/>
      </w:pPr>
      <w:r>
        <w:t>MOVIMENTO DE TERRA</w:t>
      </w:r>
      <w:r w:rsidR="00BA19ED">
        <w:t>;</w:t>
      </w:r>
    </w:p>
    <w:p w:rsidR="00F45DA6" w:rsidRDefault="00C420D3" w:rsidP="003E0CD7">
      <w:pPr>
        <w:numPr>
          <w:ilvl w:val="0"/>
          <w:numId w:val="19"/>
        </w:numPr>
        <w:spacing w:before="57" w:after="57" w:line="276" w:lineRule="auto"/>
        <w:jc w:val="left"/>
      </w:pPr>
      <w:r>
        <w:t>PAVIMENTAÇÃO</w:t>
      </w:r>
      <w:r w:rsidR="00BA19ED">
        <w:t>;</w:t>
      </w:r>
    </w:p>
    <w:p w:rsidR="006041B2" w:rsidRDefault="00C420D3" w:rsidP="003E0CD7">
      <w:pPr>
        <w:numPr>
          <w:ilvl w:val="0"/>
          <w:numId w:val="19"/>
        </w:numPr>
        <w:spacing w:before="57" w:after="57" w:line="276" w:lineRule="auto"/>
        <w:jc w:val="left"/>
      </w:pPr>
      <w:r>
        <w:t>DRENAGEM SUPERFICIAL</w:t>
      </w:r>
      <w:r w:rsidR="00BA19ED">
        <w:t>;</w:t>
      </w:r>
    </w:p>
    <w:p w:rsidR="006041B2" w:rsidRDefault="00C420D3" w:rsidP="003E0CD7">
      <w:pPr>
        <w:numPr>
          <w:ilvl w:val="0"/>
          <w:numId w:val="19"/>
        </w:numPr>
        <w:spacing w:before="57" w:after="57" w:line="276" w:lineRule="auto"/>
        <w:jc w:val="left"/>
      </w:pPr>
      <w:r>
        <w:t>SERVIÇOS COMPLEMENTARES/DIVERSOS</w:t>
      </w:r>
      <w:r w:rsidR="00BA19ED">
        <w:t>;</w:t>
      </w:r>
    </w:p>
    <w:p w:rsidR="00F64D90" w:rsidRDefault="00C420D3" w:rsidP="003E0CD7">
      <w:pPr>
        <w:numPr>
          <w:ilvl w:val="0"/>
          <w:numId w:val="19"/>
        </w:numPr>
        <w:spacing w:before="57" w:after="57" w:line="276" w:lineRule="auto"/>
        <w:jc w:val="left"/>
      </w:pPr>
      <w:r>
        <w:t>DESMOBILIZAÇÃO DE EQUIPAMENTOS E PESSOAL</w:t>
      </w:r>
      <w:r w:rsidR="00BA19ED">
        <w:t>.</w:t>
      </w:r>
    </w:p>
    <w:p w:rsidR="00F64D90" w:rsidRDefault="00F64D90" w:rsidP="00F64D90">
      <w:pPr>
        <w:spacing w:before="57" w:after="57" w:line="276" w:lineRule="auto"/>
        <w:ind w:left="720"/>
        <w:jc w:val="left"/>
      </w:pPr>
    </w:p>
    <w:p w:rsidR="006041B2" w:rsidRDefault="00C420D3" w:rsidP="00F64D90">
      <w:pPr>
        <w:pStyle w:val="Ttulo1"/>
      </w:pPr>
      <w:bookmarkStart w:id="9" w:name="_Toc522717798"/>
      <w:r>
        <w:t>CONDIÇÕES DE PARTICIPAÇÃO</w:t>
      </w:r>
      <w:bookmarkEnd w:id="9"/>
    </w:p>
    <w:p w:rsidR="006041B2" w:rsidRDefault="00C420D3">
      <w:pPr>
        <w:pStyle w:val="Ttulo2"/>
      </w:pPr>
      <w:bookmarkStart w:id="10" w:name="_Ref449450707"/>
      <w:bookmarkEnd w:id="10"/>
      <w:r>
        <w:t xml:space="preserve">Poderão participar da presente licitação as empresas do ramo, pertinente e compatível com o objeto desta licitação, individuais, que atendam </w:t>
      </w:r>
      <w:r w:rsidR="00F45DA6">
        <w:t>às</w:t>
      </w:r>
      <w:r>
        <w:t xml:space="preserve"> exigências d</w:t>
      </w:r>
      <w:r w:rsidR="00F45DA6">
        <w:t>este</w:t>
      </w:r>
      <w:r>
        <w:t xml:space="preserve"> T</w:t>
      </w:r>
      <w:r w:rsidR="00F45DA6">
        <w:t xml:space="preserve">ermo de </w:t>
      </w:r>
      <w:r>
        <w:t>R</w:t>
      </w:r>
      <w:r w:rsidR="00F45DA6">
        <w:t>eferência</w:t>
      </w:r>
      <w:r>
        <w:t xml:space="preserve"> e seus anexos.</w:t>
      </w:r>
    </w:p>
    <w:p w:rsidR="006041B2" w:rsidRDefault="00C420D3" w:rsidP="00C076E7">
      <w:pPr>
        <w:pStyle w:val="Ttulo2"/>
      </w:pPr>
      <w:bookmarkStart w:id="11" w:name="_Ref4494507071"/>
      <w:bookmarkEnd w:id="11"/>
      <w:r w:rsidRPr="00F64D90">
        <w:t>CONSÓRCIO</w:t>
      </w:r>
    </w:p>
    <w:p w:rsidR="006041B2" w:rsidRDefault="00C420D3">
      <w:pPr>
        <w:pStyle w:val="Ttulo3"/>
      </w:pPr>
      <w:r>
        <w:t>Não será permitida a participação de pessoas jurídicas organizadas sob a forma de Consórcio, conforme justificativa no Anexo 1.</w:t>
      </w:r>
    </w:p>
    <w:p w:rsidR="006041B2" w:rsidRDefault="00C420D3" w:rsidP="00C076E7">
      <w:pPr>
        <w:pStyle w:val="Ttulo2"/>
      </w:pPr>
      <w:bookmarkStart w:id="12" w:name="_Ref455652949"/>
      <w:bookmarkStart w:id="13" w:name="_Ref441152334"/>
      <w:bookmarkEnd w:id="12"/>
      <w:bookmarkEnd w:id="13"/>
      <w:r>
        <w:t>SUBCONTRATAÇÃO</w:t>
      </w:r>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4" w:name="_Toc519944852"/>
      <w:bookmarkStart w:id="15" w:name="_Toc522717799"/>
      <w:bookmarkEnd w:id="14"/>
      <w:bookmarkEnd w:id="15"/>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6" w:name="_Toc519944853"/>
      <w:bookmarkStart w:id="17" w:name="_Toc522717800"/>
      <w:bookmarkEnd w:id="16"/>
      <w:bookmarkEnd w:id="17"/>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18" w:name="_Toc519944854"/>
      <w:bookmarkStart w:id="19" w:name="_Toc522717801"/>
      <w:bookmarkEnd w:id="18"/>
      <w:bookmarkEnd w:id="19"/>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20" w:name="_Toc519944855"/>
      <w:bookmarkStart w:id="21" w:name="_Toc522717802"/>
      <w:bookmarkEnd w:id="20"/>
      <w:bookmarkEnd w:id="21"/>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22" w:name="_Toc519944856"/>
      <w:bookmarkStart w:id="23" w:name="_Toc522717803"/>
      <w:bookmarkEnd w:id="22"/>
      <w:bookmarkEnd w:id="23"/>
    </w:p>
    <w:p w:rsidR="00BA19ED" w:rsidRPr="00BA19ED" w:rsidRDefault="00BA19ED" w:rsidP="00BA19ED">
      <w:pPr>
        <w:pStyle w:val="PargrafodaLista"/>
        <w:keepNext/>
        <w:widowControl w:val="0"/>
        <w:numPr>
          <w:ilvl w:val="0"/>
          <w:numId w:val="1"/>
        </w:numPr>
        <w:spacing w:before="240" w:after="120"/>
        <w:jc w:val="left"/>
        <w:outlineLvl w:val="0"/>
        <w:rPr>
          <w:rFonts w:cs="font502"/>
          <w:b/>
          <w:vanish/>
          <w:szCs w:val="20"/>
        </w:rPr>
      </w:pPr>
      <w:bookmarkStart w:id="24" w:name="_Toc519944857"/>
      <w:bookmarkStart w:id="25" w:name="_Toc522717804"/>
      <w:bookmarkEnd w:id="24"/>
      <w:bookmarkEnd w:id="25"/>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A19ED" w:rsidRPr="00BA19ED" w:rsidRDefault="00BA19ED" w:rsidP="00BA19ED">
      <w:pPr>
        <w:pStyle w:val="PargrafodaLista"/>
        <w:keepNext/>
        <w:widowControl w:val="0"/>
        <w:numPr>
          <w:ilvl w:val="1"/>
          <w:numId w:val="1"/>
        </w:numPr>
        <w:spacing w:before="240" w:after="120"/>
        <w:outlineLvl w:val="1"/>
        <w:rPr>
          <w:rFonts w:cs="font502"/>
          <w:vanish/>
          <w:szCs w:val="20"/>
        </w:rPr>
      </w:pPr>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26" w:name="_Toc519944858"/>
      <w:bookmarkStart w:id="27" w:name="_Toc522717805"/>
      <w:bookmarkEnd w:id="26"/>
      <w:bookmarkEnd w:id="27"/>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28" w:name="_Toc519944859"/>
      <w:bookmarkStart w:id="29" w:name="_Toc522717806"/>
      <w:bookmarkEnd w:id="28"/>
      <w:bookmarkEnd w:id="29"/>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30" w:name="_Toc519944860"/>
      <w:bookmarkStart w:id="31" w:name="_Toc522717807"/>
      <w:bookmarkEnd w:id="30"/>
      <w:bookmarkEnd w:id="31"/>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32" w:name="_Toc519944861"/>
      <w:bookmarkStart w:id="33" w:name="_Toc522717808"/>
      <w:bookmarkEnd w:id="32"/>
      <w:bookmarkEnd w:id="33"/>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34" w:name="_Toc519944862"/>
      <w:bookmarkStart w:id="35" w:name="_Toc522717809"/>
      <w:bookmarkEnd w:id="34"/>
      <w:bookmarkEnd w:id="35"/>
    </w:p>
    <w:p w:rsidR="00BD7CED" w:rsidRPr="00BD7CED" w:rsidRDefault="00BD7CED" w:rsidP="003E0CD7">
      <w:pPr>
        <w:pStyle w:val="PargrafodaLista"/>
        <w:keepNext/>
        <w:widowControl w:val="0"/>
        <w:numPr>
          <w:ilvl w:val="0"/>
          <w:numId w:val="23"/>
        </w:numPr>
        <w:spacing w:before="240" w:after="120"/>
        <w:jc w:val="left"/>
        <w:outlineLvl w:val="0"/>
        <w:rPr>
          <w:rFonts w:cs="font502"/>
          <w:b/>
          <w:vanish/>
          <w:szCs w:val="20"/>
        </w:rPr>
      </w:pPr>
      <w:bookmarkStart w:id="36" w:name="_Toc519944863"/>
      <w:bookmarkStart w:id="37" w:name="_Toc522717810"/>
      <w:bookmarkEnd w:id="36"/>
      <w:bookmarkEnd w:id="37"/>
    </w:p>
    <w:p w:rsidR="00BD7CED" w:rsidRPr="00BD7CED" w:rsidRDefault="00BD7CED" w:rsidP="003E0CD7">
      <w:pPr>
        <w:pStyle w:val="PargrafodaLista"/>
        <w:keepNext/>
        <w:widowControl w:val="0"/>
        <w:numPr>
          <w:ilvl w:val="1"/>
          <w:numId w:val="23"/>
        </w:numPr>
        <w:spacing w:before="240" w:after="120"/>
        <w:outlineLvl w:val="1"/>
        <w:rPr>
          <w:rFonts w:cs="font502"/>
          <w:vanish/>
          <w:szCs w:val="20"/>
        </w:rPr>
      </w:pPr>
    </w:p>
    <w:p w:rsidR="00BD7CED" w:rsidRPr="00BD7CED" w:rsidRDefault="00BD7CED" w:rsidP="003E0CD7">
      <w:pPr>
        <w:pStyle w:val="PargrafodaLista"/>
        <w:keepNext/>
        <w:widowControl w:val="0"/>
        <w:numPr>
          <w:ilvl w:val="1"/>
          <w:numId w:val="23"/>
        </w:numPr>
        <w:spacing w:before="240" w:after="120"/>
        <w:outlineLvl w:val="1"/>
        <w:rPr>
          <w:rFonts w:cs="font502"/>
          <w:vanish/>
          <w:szCs w:val="20"/>
        </w:rPr>
      </w:pPr>
    </w:p>
    <w:p w:rsidR="00BD7CED" w:rsidRPr="00BD7CED" w:rsidRDefault="00BD7CED" w:rsidP="003E0CD7">
      <w:pPr>
        <w:pStyle w:val="PargrafodaLista"/>
        <w:keepNext/>
        <w:widowControl w:val="0"/>
        <w:numPr>
          <w:ilvl w:val="1"/>
          <w:numId w:val="23"/>
        </w:numPr>
        <w:spacing w:before="240" w:after="120"/>
        <w:outlineLvl w:val="1"/>
        <w:rPr>
          <w:rFonts w:cs="font502"/>
          <w:vanish/>
          <w:szCs w:val="20"/>
        </w:rPr>
      </w:pPr>
    </w:p>
    <w:p w:rsidR="006041B2" w:rsidRDefault="00C420D3" w:rsidP="00BD7CED">
      <w:pPr>
        <w:pStyle w:val="Ttulo3"/>
      </w:pPr>
      <w:r>
        <w:rPr>
          <w:szCs w:val="20"/>
        </w:rPr>
        <w:tab/>
      </w:r>
      <w:r>
        <w:t>Será permitida a subcontratação dos serviços objeto deste T</w:t>
      </w:r>
      <w:r w:rsidR="00F45DA6">
        <w:t>ermo</w:t>
      </w:r>
      <w:r>
        <w:t>, com anuência prévia da Codevasf, com exceção de: Pavimentação em paralelepípedo granítico e execução de Meio-fio de concreto simples</w:t>
      </w:r>
      <w:r w:rsidR="00F45DA6">
        <w:t>,</w:t>
      </w:r>
      <w:r>
        <w:rPr>
          <w:color w:val="auto"/>
        </w:rPr>
        <w:t xml:space="preserve"> por serem os principais serviços da obra.</w:t>
      </w:r>
    </w:p>
    <w:p w:rsidR="006041B2" w:rsidRDefault="00C420D3" w:rsidP="007676A0">
      <w:pPr>
        <w:pStyle w:val="Ttulo2"/>
      </w:pPr>
      <w:r>
        <w:t xml:space="preserve">VISITA </w:t>
      </w:r>
      <w:r w:rsidR="00F64D90">
        <w:t xml:space="preserve"> </w:t>
      </w:r>
      <w:r>
        <w:t>AO LOCAL DAS OBRAS</w:t>
      </w:r>
    </w:p>
    <w:p w:rsidR="006041B2" w:rsidRDefault="00C420D3">
      <w:pPr>
        <w:pStyle w:val="Ttulo3"/>
      </w:pPr>
      <w:r>
        <w:t xml:space="preserve">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w:t>
      </w:r>
      <w:r>
        <w:lastRenderedPageBreak/>
        <w:t>futuros de modo que os custos propostos cubram quaisquer dificuldades decorrentes de sua execução, e obter, sob sua exclusiva responsabilidade, todas as informações que possam ser necessárias para a elaboração da proposta e execução do contrato.</w:t>
      </w:r>
    </w:p>
    <w:p w:rsidR="006041B2" w:rsidRDefault="00C420D3">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6041B2" w:rsidRDefault="00C420D3">
      <w:pPr>
        <w:pStyle w:val="Ttulo3"/>
      </w:pPr>
      <w:r>
        <w:t>Os custos de visita aos locais das obras e serviços de engenharia correrão por exclusiva conta da licitante.</w:t>
      </w:r>
    </w:p>
    <w:p w:rsidR="006041B2" w:rsidRDefault="00C420D3">
      <w:pPr>
        <w:pStyle w:val="Ttulo3"/>
      </w:pPr>
      <w:r>
        <w:t>Em caso de dúvidas sobre a visita ao local onde serão executadas as obras e serviços de engenharia, as licitantes deverão contatar com a Gerência Regional de infraestrutura da Codevasf, em Aracaju, no estado de Sergipe</w:t>
      </w:r>
      <w:r>
        <w:rPr>
          <w:color w:val="0070C0"/>
        </w:rPr>
        <w:t xml:space="preserve">, </w:t>
      </w:r>
      <w:r>
        <w:t>nos telefones: (79)</w:t>
      </w:r>
      <w:r w:rsidR="00403BC9">
        <w:t xml:space="preserve"> </w:t>
      </w:r>
      <w:r>
        <w:t>3194-4265</w:t>
      </w:r>
      <w:r>
        <w:rPr>
          <w:iCs/>
          <w:color w:val="0070C0"/>
        </w:rPr>
        <w:t>.</w:t>
      </w:r>
    </w:p>
    <w:p w:rsidR="006041B2" w:rsidRDefault="00C420D3">
      <w:pPr>
        <w:pStyle w:val="Ttulo3"/>
      </w:pPr>
      <w:bookmarkStart w:id="38" w:name="_Ref441155895"/>
      <w:r>
        <w:t xml:space="preserve">A declaração de que conhece o local onde serão </w:t>
      </w:r>
      <w:r w:rsidR="00A24A0E">
        <w:t>executadas</w:t>
      </w:r>
      <w:r>
        <w:t xml:space="preserve"> as obras/serviços e suas circunvizinhanças será obrigatoriamente emitida pela empresa licitante </w:t>
      </w:r>
      <w:r w:rsidRPr="00A24A0E">
        <w:rPr>
          <w:color w:val="auto"/>
        </w:rPr>
        <w:t xml:space="preserve">(Modelo de Declaração – </w:t>
      </w:r>
      <w:fldSimple w:instr=" REF _Ref450205804 \h  \* MERGEFORMAT ">
        <w:r w:rsidR="00646E18" w:rsidRPr="00646E18">
          <w:rPr>
            <w:color w:val="auto"/>
          </w:rPr>
          <w:t xml:space="preserve">Anexo </w:t>
        </w:r>
        <w:r w:rsidR="00646E18" w:rsidRPr="00646E18">
          <w:rPr>
            <w:noProof/>
            <w:color w:val="auto"/>
          </w:rPr>
          <w:t>II</w:t>
        </w:r>
      </w:fldSimple>
      <w:r w:rsidRPr="00A24A0E">
        <w:rPr>
          <w:color w:val="auto"/>
        </w:rPr>
        <w:t xml:space="preserve"> deste TR)</w:t>
      </w:r>
      <w:bookmarkEnd w:id="38"/>
      <w:r w:rsidRPr="00A24A0E">
        <w:rPr>
          <w:color w:val="auto"/>
        </w:rPr>
        <w:t>,</w:t>
      </w:r>
      <w:r>
        <w:t xml:space="preserve"> através dos seus prepostos.</w:t>
      </w:r>
    </w:p>
    <w:p w:rsidR="00F64D90" w:rsidRPr="00F64D90" w:rsidRDefault="00F64D90" w:rsidP="00F64D90"/>
    <w:p w:rsidR="006041B2" w:rsidRDefault="00C420D3">
      <w:pPr>
        <w:pStyle w:val="Ttulo1"/>
      </w:pPr>
      <w:bookmarkStart w:id="39" w:name="_Toc522717811"/>
      <w:r>
        <w:t>PROPOSTA FINANCEIRA</w:t>
      </w:r>
      <w:bookmarkEnd w:id="39"/>
    </w:p>
    <w:p w:rsidR="006041B2" w:rsidRDefault="00C420D3">
      <w:pPr>
        <w:pStyle w:val="Ttulo2"/>
      </w:pPr>
      <w:r>
        <w:t xml:space="preserve">A Proposta Financeira, </w:t>
      </w:r>
      <w:r w:rsidR="005657FB">
        <w:t xml:space="preserve">por lote, </w:t>
      </w:r>
      <w:r>
        <w:t>deverá ser firme e precisa, limitada rigorosamente ao objeto desta licitação, e não poderá conter condições ou alternativas não previstas neste T</w:t>
      </w:r>
      <w:r w:rsidR="00F45DA6">
        <w:t>ermo</w:t>
      </w:r>
      <w:r>
        <w:t xml:space="preserve"> e seus anexos constitutivos.</w:t>
      </w:r>
    </w:p>
    <w:p w:rsidR="006041B2" w:rsidRDefault="00C420D3">
      <w:pPr>
        <w:pStyle w:val="Ttulo2"/>
      </w:pPr>
      <w:r>
        <w:t>A Proposta Financeira constitui-se dos seguintes documentos:</w:t>
      </w:r>
    </w:p>
    <w:p w:rsidR="006041B2" w:rsidRDefault="00A24A0E" w:rsidP="003E0CD7">
      <w:pPr>
        <w:pStyle w:val="PargrafodaLista1"/>
        <w:numPr>
          <w:ilvl w:val="0"/>
          <w:numId w:val="13"/>
        </w:numPr>
        <w:spacing w:before="120" w:after="120"/>
        <w:ind w:left="992" w:hanging="425"/>
        <w:contextualSpacing w:val="0"/>
      </w:pPr>
      <w:r w:rsidRPr="000B7017">
        <w:t>Planilha d</w:t>
      </w:r>
      <w:r>
        <w:t>e Custos do Valor da Proposta do</w:t>
      </w:r>
      <w:r w:rsidRPr="000B7017">
        <w:t xml:space="preserve"> Licitante</w:t>
      </w:r>
      <w:r w:rsidRPr="00965202">
        <w:t xml:space="preserve"> com todos os seus itens, devidamente preenchida, com clareza e sem rasuras, conforme a </w:t>
      </w:r>
      <w:r w:rsidRPr="000B7017">
        <w:t>Planilha de Custos do Valor d</w:t>
      </w:r>
      <w:r>
        <w:t xml:space="preserve">o Orçamento de Referência </w:t>
      </w:r>
      <w:r w:rsidRPr="00965202">
        <w:t>–</w:t>
      </w:r>
      <w:r w:rsidR="00740B29" w:rsidRPr="00525FD5">
        <w:fldChar w:fldCharType="begin"/>
      </w:r>
      <w:r w:rsidRPr="00525FD5">
        <w:instrText xml:space="preserve"> REF _Ref450205763 \h </w:instrText>
      </w:r>
      <w:r w:rsidR="00740B29" w:rsidRPr="00525FD5">
        <w:fldChar w:fldCharType="separate"/>
      </w:r>
      <w:r w:rsidR="00646E18">
        <w:t xml:space="preserve">Anexo </w:t>
      </w:r>
      <w:r w:rsidR="00646E18">
        <w:rPr>
          <w:noProof/>
        </w:rPr>
        <w:t>VII</w:t>
      </w:r>
      <w:r w:rsidR="00740B29" w:rsidRPr="00525FD5">
        <w:fldChar w:fldCharType="end"/>
      </w:r>
      <w:r w:rsidRPr="00965202">
        <w:t>, que é parte integrante deste Termo de Referência</w:t>
      </w:r>
      <w:r w:rsidRPr="00EB3286">
        <w:t>.</w:t>
      </w:r>
    </w:p>
    <w:p w:rsidR="00A24A0E" w:rsidRDefault="00A24A0E" w:rsidP="003E0CD7">
      <w:pPr>
        <w:pStyle w:val="PargrafodaLista1"/>
        <w:numPr>
          <w:ilvl w:val="0"/>
          <w:numId w:val="13"/>
        </w:numPr>
        <w:spacing w:before="120" w:after="120"/>
        <w:ind w:left="992" w:hanging="425"/>
        <w:contextualSpacing w:val="0"/>
      </w:pPr>
      <w:r w:rsidRPr="00C41110">
        <w:t>Junto com a proposta, a Planilha</w:t>
      </w:r>
      <w:r>
        <w:t xml:space="preserve"> de Custos do Valor da Proposta do Licitante </w:t>
      </w:r>
      <w:r w:rsidRPr="00C41110">
        <w:t>dever</w:t>
      </w:r>
      <w:r>
        <w:t>á</w:t>
      </w:r>
      <w:r w:rsidRPr="00C41110">
        <w:t xml:space="preserve"> ser apresentada em meio eletrônico (Microsoft Excel ou software livre), sem proteção do arquivo, objetivando facilitar a conferência da mesma</w:t>
      </w:r>
      <w:r w:rsidRPr="000A296A">
        <w:t>.</w:t>
      </w:r>
    </w:p>
    <w:p w:rsidR="006041B2" w:rsidRDefault="00C420D3" w:rsidP="003E0CD7">
      <w:pPr>
        <w:pStyle w:val="PargrafodaLista1"/>
        <w:numPr>
          <w:ilvl w:val="0"/>
          <w:numId w:val="13"/>
        </w:numPr>
        <w:spacing w:before="120" w:after="120"/>
        <w:ind w:left="992" w:hanging="425"/>
        <w:contextualSpacing w:val="0"/>
      </w:pPr>
      <w:r>
        <w:t xml:space="preserve">As Planilhas de </w:t>
      </w:r>
      <w:r w:rsidR="003C710C">
        <w:t>Custos</w:t>
      </w:r>
      <w:r>
        <w:t xml:space="preserve"> Resumida e Detalhada da Licitante deverão ser preenchidas e assinadas por profissional competente, conforme os arts. 13 e 14 da Lei 5194/1966.</w:t>
      </w:r>
    </w:p>
    <w:p w:rsidR="005657FB" w:rsidRPr="00A24A0E" w:rsidRDefault="005657FB" w:rsidP="003E0CD7">
      <w:pPr>
        <w:pStyle w:val="PargrafodaLista1"/>
        <w:numPr>
          <w:ilvl w:val="0"/>
          <w:numId w:val="13"/>
        </w:numPr>
        <w:spacing w:before="120" w:after="120"/>
        <w:ind w:left="992" w:hanging="425"/>
        <w:contextualSpacing w:val="0"/>
      </w:pPr>
      <w:r w:rsidRPr="00191531">
        <w:t>Não poderão ser apresentados preços unitários diferenciados para um mesmo serviço num mesmo lote, no entanto, poderão ser oferecidos preços diferentes em lotes distintos</w:t>
      </w:r>
      <w:r w:rsidRPr="000A296A">
        <w:t>.</w:t>
      </w:r>
    </w:p>
    <w:p w:rsidR="00655396" w:rsidRDefault="00655396" w:rsidP="003E0CD7">
      <w:pPr>
        <w:pStyle w:val="PargrafodaLista1"/>
        <w:numPr>
          <w:ilvl w:val="0"/>
          <w:numId w:val="13"/>
        </w:numPr>
        <w:spacing w:before="120" w:after="120"/>
        <w:ind w:left="992" w:hanging="425"/>
        <w:contextualSpacing w:val="0"/>
      </w:pPr>
      <w:r>
        <w:t xml:space="preserve">O licitante de melhor proposta classificada deverá preencher os formulários </w:t>
      </w:r>
      <w:r w:rsidRPr="00EB3286">
        <w:t>de composição de preços unitários, em formulário próprio, ofertados por item e subitem, com clareza e sem rasuras</w:t>
      </w:r>
      <w:r>
        <w:t>, vedada a utilização de unidades genéricas ou indicadas como verba.</w:t>
      </w:r>
    </w:p>
    <w:p w:rsidR="00655396" w:rsidRDefault="00655396" w:rsidP="003E0CD7">
      <w:pPr>
        <w:pStyle w:val="PargrafodaLista1"/>
        <w:numPr>
          <w:ilvl w:val="1"/>
          <w:numId w:val="13"/>
        </w:numPr>
        <w:spacing w:before="120" w:after="120"/>
      </w:pPr>
      <w:r>
        <w:t>A planilha de composição de preços unitários deverá ser apresentada também em meio eletrônico (Microsoft Excel ou software livre), sem proteção do arquivo, objetivando facilitar a conferência da mesma;</w:t>
      </w:r>
    </w:p>
    <w:p w:rsidR="00655396" w:rsidRDefault="00655396" w:rsidP="003E0CD7">
      <w:pPr>
        <w:pStyle w:val="PargrafodaLista1"/>
        <w:numPr>
          <w:ilvl w:val="1"/>
          <w:numId w:val="13"/>
        </w:numPr>
        <w:spacing w:before="120" w:after="120"/>
      </w:pPr>
      <w:r>
        <w:t>O licitante deverá apresentar a planilha de composição de preços unitários em conformidade com a Planilha de Custos do Valor da Proposta do Licitante;</w:t>
      </w:r>
    </w:p>
    <w:p w:rsidR="00655396" w:rsidRDefault="00655396" w:rsidP="003E0CD7">
      <w:pPr>
        <w:pStyle w:val="PargrafodaLista1"/>
        <w:numPr>
          <w:ilvl w:val="1"/>
          <w:numId w:val="13"/>
        </w:numPr>
        <w:spacing w:before="120" w:after="120"/>
      </w:pPr>
      <w: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655396" w:rsidRDefault="00655396" w:rsidP="003E0CD7">
      <w:pPr>
        <w:pStyle w:val="PargrafodaLista1"/>
        <w:numPr>
          <w:ilvl w:val="1"/>
          <w:numId w:val="13"/>
        </w:numPr>
        <w:spacing w:before="120" w:after="120"/>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w:t>
      </w:r>
      <w:r>
        <w:lastRenderedPageBreak/>
        <w:t xml:space="preserve">referidas composições na mesma ordem e com os mesmos nomes dos serviços constantes das planilhas, devendo estar devidamente assinadas por profissional competente, conforme os arts. 13 e 14 da Lei 5194/1966; </w:t>
      </w:r>
    </w:p>
    <w:p w:rsidR="006041B2" w:rsidRDefault="00655396" w:rsidP="003E0CD7">
      <w:pPr>
        <w:pStyle w:val="PargrafodaLista1"/>
        <w:numPr>
          <w:ilvl w:val="1"/>
          <w:numId w:val="13"/>
        </w:numPr>
        <w:spacing w:before="120" w:after="120"/>
        <w:contextualSpacing w:val="0"/>
      </w:pPr>
      <w:r>
        <w:t>As composições de custos unitários poderão ser verificadas quanto à adequação ao projeto, cabendo à comissão solicitar a compatibilidade da composição de custo unitário ao projeto.</w:t>
      </w:r>
    </w:p>
    <w:p w:rsidR="00655396" w:rsidRPr="00923930" w:rsidRDefault="00C420D3" w:rsidP="003E0CD7">
      <w:pPr>
        <w:pStyle w:val="PargrafodaLista1"/>
        <w:numPr>
          <w:ilvl w:val="0"/>
          <w:numId w:val="13"/>
        </w:numPr>
        <w:spacing w:before="120" w:after="120"/>
        <w:ind w:left="992" w:hanging="425"/>
        <w:contextualSpacing w:val="0"/>
      </w:pPr>
      <w:r>
        <w:t xml:space="preserve">Detalhamento dos Encargos Sociais – </w:t>
      </w:r>
      <w:r w:rsidR="00740B29">
        <w:fldChar w:fldCharType="begin"/>
      </w:r>
      <w:r>
        <w:instrText xml:space="preserve"> REF _Ref450206017 \h </w:instrText>
      </w:r>
      <w:r w:rsidR="00740B29">
        <w:fldChar w:fldCharType="separate"/>
      </w:r>
      <w:r w:rsidR="00646E18">
        <w:t xml:space="preserve">Anexo </w:t>
      </w:r>
      <w:r w:rsidR="00646E18">
        <w:rPr>
          <w:noProof/>
        </w:rPr>
        <w:t>III</w:t>
      </w:r>
      <w:r w:rsidR="00740B29">
        <w:fldChar w:fldCharType="end"/>
      </w:r>
      <w:r w:rsidRPr="00655396">
        <w:rPr>
          <w:color w:val="0070C0"/>
        </w:rPr>
        <w:t>.</w:t>
      </w:r>
    </w:p>
    <w:p w:rsidR="00923930" w:rsidRPr="00655396" w:rsidRDefault="00923930" w:rsidP="003E0CD7">
      <w:pPr>
        <w:pStyle w:val="PargrafodaLista1"/>
        <w:numPr>
          <w:ilvl w:val="1"/>
          <w:numId w:val="13"/>
        </w:numPr>
        <w:spacing w:before="120" w:after="120"/>
        <w:contextualSpacing w:val="0"/>
      </w:pPr>
      <w:r w:rsidRPr="00EB3286">
        <w:t>Encargos Sociais distintos</w:t>
      </w:r>
      <w:r w:rsidR="00F45DA6">
        <w:t>, um</w:t>
      </w:r>
      <w:r w:rsidRPr="00EB3286">
        <w:t xml:space="preserve"> para mensalistas e outro para horista.</w:t>
      </w:r>
    </w:p>
    <w:p w:rsidR="00655396" w:rsidRDefault="00C420D3" w:rsidP="003E0CD7">
      <w:pPr>
        <w:pStyle w:val="PargrafodaLista1"/>
        <w:numPr>
          <w:ilvl w:val="0"/>
          <w:numId w:val="13"/>
        </w:numPr>
        <w:spacing w:before="120" w:after="120"/>
        <w:ind w:left="992" w:hanging="425"/>
        <w:contextualSpacing w:val="0"/>
      </w:pPr>
      <w:r>
        <w:t xml:space="preserve">Detalhamento do BDI – </w:t>
      </w:r>
      <w:r w:rsidR="00740B29">
        <w:fldChar w:fldCharType="begin"/>
      </w:r>
      <w:r>
        <w:instrText xml:space="preserve"> REF _Ref450206017 \h </w:instrText>
      </w:r>
      <w:r w:rsidR="00740B29">
        <w:fldChar w:fldCharType="separate"/>
      </w:r>
      <w:r w:rsidR="00646E18">
        <w:t xml:space="preserve">Anexo </w:t>
      </w:r>
      <w:r w:rsidR="00646E18">
        <w:rPr>
          <w:noProof/>
        </w:rPr>
        <w:t>III</w:t>
      </w:r>
      <w:r w:rsidR="00740B29">
        <w:fldChar w:fldCharType="end"/>
      </w:r>
      <w:r>
        <w:t>.</w:t>
      </w:r>
    </w:p>
    <w:p w:rsidR="00923930" w:rsidRDefault="00923930" w:rsidP="003E0CD7">
      <w:pPr>
        <w:pStyle w:val="PargrafodaLista1"/>
        <w:numPr>
          <w:ilvl w:val="1"/>
          <w:numId w:val="13"/>
        </w:numPr>
        <w:spacing w:before="120" w:after="120"/>
      </w:pPr>
      <w:r>
        <w:t xml:space="preserve">Um quadro para o fornecimento de materiais e equipamentos e outro para os serviços, sob pena de desclassificação da proposta; Obs.: Não havendo fornecimento considerar apenas o Quadro </w:t>
      </w:r>
      <w:r w:rsidR="004B57F5">
        <w:t>para Serviços.</w:t>
      </w:r>
    </w:p>
    <w:p w:rsidR="00923930" w:rsidRDefault="00923930" w:rsidP="003E0CD7">
      <w:pPr>
        <w:pStyle w:val="PargrafodaLista1"/>
        <w:numPr>
          <w:ilvl w:val="1"/>
          <w:numId w:val="13"/>
        </w:numPr>
        <w:spacing w:before="120" w:after="120"/>
      </w:pPr>
      <w:r>
        <w:t>No preenchimento dos Quadros – Detalhamento do BDI, o licitante deverá considerar todos os impostos, taxas e tributos, conforme previsto na legislação vigente, ou seja, aplicado sobre o preço de venda da obra;</w:t>
      </w:r>
    </w:p>
    <w:p w:rsidR="00923930" w:rsidRDefault="00923930" w:rsidP="003E0CD7">
      <w:pPr>
        <w:pStyle w:val="PargrafodaLista1"/>
        <w:numPr>
          <w:ilvl w:val="1"/>
          <w:numId w:val="13"/>
        </w:numPr>
        <w:spacing w:before="120" w:after="120"/>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923930" w:rsidRDefault="00923930" w:rsidP="003E0CD7">
      <w:pPr>
        <w:pStyle w:val="PargrafodaLista1"/>
        <w:numPr>
          <w:ilvl w:val="1"/>
          <w:numId w:val="13"/>
        </w:numPr>
        <w:spacing w:before="120" w:after="120"/>
      </w:pPr>
      <w:r>
        <w:t>Não poderão ser considerados no Detalhamento do BDI, bem como na Planilha de Custos do Valor da Proposta do Licitante, os tributos: Imposto de Renda Pessoa Jurídica – IRPJ e a Contribuição Social Sobre o Lucro Líquido – CSLL;</w:t>
      </w:r>
    </w:p>
    <w:p w:rsidR="00923930" w:rsidRDefault="00923930" w:rsidP="003E0CD7">
      <w:pPr>
        <w:pStyle w:val="PargrafodaLista1"/>
        <w:numPr>
          <w:ilvl w:val="1"/>
          <w:numId w:val="13"/>
        </w:numPr>
        <w:spacing w:before="120" w:after="120"/>
      </w:pPr>
      <w:r>
        <w:t>No detalhamento do BDI, não deverá constar do item “Despesas Financeiras” a previsão de despesas relativas aos dissídios;</w:t>
      </w:r>
    </w:p>
    <w:p w:rsidR="006041B2" w:rsidRPr="004B57F5" w:rsidRDefault="00923930" w:rsidP="003E0CD7">
      <w:pPr>
        <w:pStyle w:val="PargrafodaLista1"/>
        <w:numPr>
          <w:ilvl w:val="1"/>
          <w:numId w:val="13"/>
        </w:numPr>
        <w:spacing w:before="120" w:after="120"/>
        <w:contextualSpacing w:val="0"/>
      </w:pPr>
      <w: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6041B2" w:rsidRDefault="00F527EF" w:rsidP="003E0CD7">
      <w:pPr>
        <w:pStyle w:val="PargrafodaLista1"/>
        <w:numPr>
          <w:ilvl w:val="0"/>
          <w:numId w:val="13"/>
        </w:numPr>
        <w:spacing w:before="120" w:after="120"/>
        <w:ind w:left="992" w:hanging="425"/>
        <w:contextualSpacing w:val="0"/>
      </w:pPr>
      <w:r w:rsidRPr="00EB3286">
        <w:t xml:space="preserve">Cronograma Físico-Financeiro dos itens da </w:t>
      </w:r>
      <w:r>
        <w:t>Planilha de Custos do Valor da Proposta do Licitante</w:t>
      </w:r>
      <w:r w:rsidRPr="00EB3286">
        <w:t>, obedecendo às atividades e prazos, com quantitativos previstos</w:t>
      </w:r>
      <w:r w:rsidR="00403BC9">
        <w:t xml:space="preserve"> </w:t>
      </w:r>
      <w:r w:rsidRPr="00EB3286">
        <w:t xml:space="preserve">mês a mês, observando o prazo estabelecido para a execução dos serviços, conforme </w:t>
      </w:r>
      <w:r>
        <w:t>estabelecido neste</w:t>
      </w:r>
      <w:r w:rsidRPr="00EB3286">
        <w:t xml:space="preserve"> T</w:t>
      </w:r>
      <w:r w:rsidR="00F45DA6">
        <w:t>ermo</w:t>
      </w:r>
      <w:r>
        <w:t>.</w:t>
      </w:r>
    </w:p>
    <w:p w:rsidR="006041B2" w:rsidRDefault="00C420D3">
      <w:pPr>
        <w:pStyle w:val="Ttulo2"/>
      </w:pPr>
      <w:r>
        <w:lastRenderedPageBreak/>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3C710C">
        <w:t>Custos</w:t>
      </w:r>
      <w:r>
        <w:t xml:space="preserve">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6041B2" w:rsidRDefault="00C420D3">
      <w:pPr>
        <w:pStyle w:val="Ttulo2"/>
      </w:pPr>
      <w:r>
        <w:t xml:space="preserve">Os custos máximos da mobilização e desmobilização de pessoal, máquinas e equipamentos e da instalação do canteiro de apoio das obras e serviços de engenharia, bem como da construção de instalações permanentes e/ou provisórias, </w:t>
      </w:r>
      <w:r w:rsidR="005657FB">
        <w:t xml:space="preserve">por lote, </w:t>
      </w:r>
      <w:r>
        <w:t xml:space="preserve">serão aqueles constantes da Planilha de </w:t>
      </w:r>
      <w:r w:rsidR="003C710C">
        <w:t>Custos</w:t>
      </w:r>
      <w:r>
        <w:t xml:space="preserve"> do Valor do Orçamento de Referência (Planilha Detalhada) – </w:t>
      </w:r>
      <w:r w:rsidR="00740B29">
        <w:fldChar w:fldCharType="begin"/>
      </w:r>
      <w:r>
        <w:instrText xml:space="preserve"> REF _Ref450205763 \h </w:instrText>
      </w:r>
      <w:r w:rsidR="00740B29">
        <w:fldChar w:fldCharType="separate"/>
      </w:r>
      <w:r w:rsidR="00646E18">
        <w:t xml:space="preserve">Anexo </w:t>
      </w:r>
      <w:r w:rsidR="00646E18">
        <w:rPr>
          <w:noProof/>
        </w:rPr>
        <w:t>VII</w:t>
      </w:r>
      <w:r w:rsidR="00740B29">
        <w:fldChar w:fldCharType="end"/>
      </w:r>
      <w:r>
        <w:t>, e que integram o presente Termo de Referência.</w:t>
      </w:r>
    </w:p>
    <w:p w:rsidR="006041B2" w:rsidRDefault="00C420D3">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6041B2" w:rsidRDefault="00C420D3">
      <w:pPr>
        <w:pStyle w:val="Ttulo2"/>
      </w:pPr>
      <w: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6041B2" w:rsidRDefault="00C420D3">
      <w:pPr>
        <w:pStyle w:val="Ttulo1"/>
      </w:pPr>
      <w:bookmarkStart w:id="40" w:name="_Toc522717812"/>
      <w:r>
        <w:t>DOCUMENTAÇÃO DE HABILITAÇÃO</w:t>
      </w:r>
      <w:bookmarkEnd w:id="40"/>
    </w:p>
    <w:p w:rsidR="006041B2" w:rsidRDefault="00C420D3">
      <w:pPr>
        <w:pStyle w:val="Ttulo2"/>
      </w:pPr>
      <w:r>
        <w:rPr>
          <w:b/>
        </w:rPr>
        <w:t>QUALIFICAÇÃO TÉCNICA</w:t>
      </w:r>
    </w:p>
    <w:p w:rsidR="006041B2" w:rsidRPr="00F527EF" w:rsidRDefault="00C420D3" w:rsidP="00F527EF">
      <w:pPr>
        <w:pStyle w:val="Ttulo3"/>
      </w:pPr>
      <w:r>
        <w:t>A Licitante deverá apresentar os seguintes documentos:</w:t>
      </w:r>
    </w:p>
    <w:p w:rsidR="006041B2" w:rsidRPr="00F527EF" w:rsidRDefault="00C420D3" w:rsidP="003E0CD7">
      <w:pPr>
        <w:pStyle w:val="PargrafodaLista10"/>
        <w:numPr>
          <w:ilvl w:val="0"/>
          <w:numId w:val="21"/>
        </w:numPr>
        <w:spacing w:line="240" w:lineRule="auto"/>
        <w:ind w:left="992" w:hanging="425"/>
        <w:rPr>
          <w:rFonts w:eastAsia="Calibri"/>
        </w:rPr>
      </w:pPr>
      <w:r w:rsidRPr="00F527EF">
        <w:rPr>
          <w:rFonts w:eastAsia="Calibri"/>
        </w:rPr>
        <w:t>Registro ou inscrição da empresa no Conselho Regional de Engenharia e Agronomia (CREA), demonstrando o ramo de atividade pertinente e compatível com o objeto deste Termo de Referência;</w:t>
      </w:r>
    </w:p>
    <w:p w:rsidR="006041B2" w:rsidRPr="00F527EF" w:rsidRDefault="00C420D3" w:rsidP="003E0CD7">
      <w:pPr>
        <w:pStyle w:val="PargrafodaLista10"/>
        <w:numPr>
          <w:ilvl w:val="0"/>
          <w:numId w:val="21"/>
        </w:numPr>
        <w:spacing w:line="240" w:lineRule="auto"/>
        <w:ind w:left="992" w:hanging="425"/>
        <w:rPr>
          <w:rFonts w:eastAsia="Calibri"/>
        </w:rPr>
      </w:pPr>
      <w:r w:rsidRPr="00F527EF">
        <w:rPr>
          <w:rFonts w:eastAsia="Calibri"/>
        </w:rPr>
        <w:t xml:space="preserve">DECLARAÇÃO DE CONHECIMENTO DO LOCAL DE EXECUÇÃO DOS SERVIÇOS (conforme subitem </w:t>
      </w:r>
      <w:fldSimple w:instr=" REF _Ref441155895 \r \h  \* MERGEFORMAT ">
        <w:r w:rsidR="00646E18" w:rsidRPr="00646E18">
          <w:rPr>
            <w:rFonts w:eastAsia="Calibri"/>
          </w:rPr>
          <w:t>6.4.5</w:t>
        </w:r>
      </w:fldSimple>
      <w:r w:rsidRPr="00F527EF">
        <w:rPr>
          <w:rFonts w:eastAsia="Calibri"/>
        </w:rPr>
        <w:t xml:space="preserve"> e </w:t>
      </w:r>
      <w:fldSimple w:instr=" REF _Ref450205804 \h  \* MERGEFORMAT ">
        <w:r w:rsidR="00646E18" w:rsidRPr="00646E18">
          <w:rPr>
            <w:rFonts w:eastAsia="Calibri"/>
          </w:rPr>
          <w:t>Anexo II</w:t>
        </w:r>
      </w:fldSimple>
      <w:r w:rsidRPr="00F527EF">
        <w:rPr>
          <w:rFonts w:eastAsia="Calibri"/>
        </w:rPr>
        <w:t>) informando que tem conhecimento do local onde serão executadas as obras e serviços de engenharia, emitida pela própria licitante, assinada pelo(s) o(s) Responsável(is) Técnico(s) ou Representante Legal.</w:t>
      </w:r>
    </w:p>
    <w:p w:rsidR="006041B2" w:rsidRPr="00F527EF" w:rsidRDefault="00C420D3" w:rsidP="003E0CD7">
      <w:pPr>
        <w:pStyle w:val="PargrafodaLista10"/>
        <w:numPr>
          <w:ilvl w:val="0"/>
          <w:numId w:val="21"/>
        </w:numPr>
        <w:spacing w:line="240" w:lineRule="auto"/>
        <w:ind w:left="992" w:hanging="425"/>
        <w:rPr>
          <w:rFonts w:eastAsia="Calibri"/>
        </w:rPr>
      </w:pPr>
      <w:r w:rsidRPr="00F527EF">
        <w:rPr>
          <w:rFonts w:eastAsia="Calibri"/>
        </w:rPr>
        <w:t>Atestado(s) de capacidade técnica, em nome da empresa, expedido por pessoa jurídica de direito público ou privado, acompanhado(s) da(s) respectiva(s) Certidão(ões) de Acervo Técnico – CAT – dos profissionais, expedida(s) pelo CREA da região onde os serviços foram executados, que comprove que a licitante tenha executado serviços de pavimentação com paralelepípedos graníticos, executadas com técnicas construtivas semelhantes ou superiores às requeridas para execução dos itens relacionados abaixo, com os seguintes quantitativos mínimos</w:t>
      </w:r>
      <w:r w:rsidR="008E3182">
        <w:rPr>
          <w:rFonts w:eastAsia="Calibri"/>
        </w:rPr>
        <w:t>, por lote</w:t>
      </w:r>
      <w:r w:rsidRPr="00F527EF">
        <w:rPr>
          <w:rFonts w:eastAsia="Calibri"/>
        </w:rPr>
        <w:t>:</w:t>
      </w:r>
    </w:p>
    <w:tbl>
      <w:tblPr>
        <w:tblW w:w="0" w:type="auto"/>
        <w:tblInd w:w="1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5" w:type="dxa"/>
          <w:left w:w="55" w:type="dxa"/>
          <w:bottom w:w="55" w:type="dxa"/>
          <w:right w:w="55" w:type="dxa"/>
        </w:tblCellMar>
        <w:tblLook w:val="0000"/>
      </w:tblPr>
      <w:tblGrid>
        <w:gridCol w:w="1074"/>
        <w:gridCol w:w="2148"/>
        <w:gridCol w:w="2876"/>
        <w:gridCol w:w="1022"/>
        <w:gridCol w:w="1577"/>
      </w:tblGrid>
      <w:tr w:rsidR="008E3182" w:rsidTr="008E3182">
        <w:tc>
          <w:tcPr>
            <w:tcW w:w="1074" w:type="dxa"/>
            <w:shd w:val="clear" w:color="auto" w:fill="CCCCCC"/>
          </w:tcPr>
          <w:p w:rsidR="008E3182" w:rsidRDefault="008E3182">
            <w:pPr>
              <w:pStyle w:val="Contedodatabela"/>
              <w:jc w:val="center"/>
              <w:rPr>
                <w:b/>
                <w:bCs/>
              </w:rPr>
            </w:pPr>
            <w:r>
              <w:rPr>
                <w:b/>
                <w:bCs/>
              </w:rPr>
              <w:t>LOTES</w:t>
            </w:r>
          </w:p>
        </w:tc>
        <w:tc>
          <w:tcPr>
            <w:tcW w:w="2148" w:type="dxa"/>
            <w:shd w:val="clear" w:color="auto" w:fill="CCCCCC"/>
          </w:tcPr>
          <w:p w:rsidR="008E3182" w:rsidRDefault="008E3182">
            <w:pPr>
              <w:pStyle w:val="Contedodatabela"/>
              <w:jc w:val="center"/>
              <w:rPr>
                <w:b/>
                <w:bCs/>
              </w:rPr>
            </w:pPr>
            <w:r>
              <w:rPr>
                <w:b/>
                <w:bCs/>
              </w:rPr>
              <w:t>MUNICÍPIOS</w:t>
            </w:r>
          </w:p>
        </w:tc>
        <w:tc>
          <w:tcPr>
            <w:tcW w:w="2876" w:type="dxa"/>
            <w:shd w:val="clear" w:color="auto" w:fill="CCCCCC"/>
          </w:tcPr>
          <w:p w:rsidR="008E3182" w:rsidRDefault="008E3182">
            <w:pPr>
              <w:pStyle w:val="Contedodatabela"/>
              <w:jc w:val="center"/>
            </w:pPr>
            <w:r>
              <w:rPr>
                <w:b/>
                <w:bCs/>
              </w:rPr>
              <w:t>SERVIÇO</w:t>
            </w:r>
          </w:p>
        </w:tc>
        <w:tc>
          <w:tcPr>
            <w:tcW w:w="1022" w:type="dxa"/>
            <w:shd w:val="clear" w:color="auto" w:fill="CCCCCC"/>
          </w:tcPr>
          <w:p w:rsidR="008E3182" w:rsidRDefault="008E3182">
            <w:pPr>
              <w:pStyle w:val="Contedodatabela"/>
              <w:jc w:val="center"/>
            </w:pPr>
            <w:r>
              <w:rPr>
                <w:b/>
                <w:bCs/>
              </w:rPr>
              <w:t>UNIDADE</w:t>
            </w:r>
          </w:p>
        </w:tc>
        <w:tc>
          <w:tcPr>
            <w:tcW w:w="1577" w:type="dxa"/>
            <w:shd w:val="clear" w:color="auto" w:fill="CCCCCC"/>
          </w:tcPr>
          <w:p w:rsidR="008E3182" w:rsidRDefault="008E3182">
            <w:pPr>
              <w:pStyle w:val="Contedodatabela"/>
              <w:jc w:val="center"/>
            </w:pPr>
            <w:r>
              <w:rPr>
                <w:b/>
                <w:bCs/>
              </w:rPr>
              <w:t xml:space="preserve">QUANTIDADES </w:t>
            </w:r>
          </w:p>
        </w:tc>
      </w:tr>
      <w:tr w:rsidR="008E3182" w:rsidTr="008E3182">
        <w:tc>
          <w:tcPr>
            <w:tcW w:w="1074" w:type="dxa"/>
          </w:tcPr>
          <w:p w:rsidR="008E3182" w:rsidRDefault="008E3182">
            <w:pPr>
              <w:jc w:val="center"/>
              <w:rPr>
                <w:szCs w:val="20"/>
              </w:rPr>
            </w:pPr>
            <w:r>
              <w:rPr>
                <w:szCs w:val="20"/>
              </w:rPr>
              <w:t>01</w:t>
            </w:r>
          </w:p>
        </w:tc>
        <w:tc>
          <w:tcPr>
            <w:tcW w:w="2148" w:type="dxa"/>
          </w:tcPr>
          <w:p w:rsidR="008E3182" w:rsidRDefault="008E3182">
            <w:pPr>
              <w:jc w:val="center"/>
              <w:rPr>
                <w:szCs w:val="20"/>
              </w:rPr>
            </w:pPr>
            <w:r>
              <w:rPr>
                <w:szCs w:val="20"/>
              </w:rPr>
              <w:t>CAMPO DO BRITO/SE</w:t>
            </w:r>
          </w:p>
        </w:tc>
        <w:tc>
          <w:tcPr>
            <w:tcW w:w="2876" w:type="dxa"/>
            <w:shd w:val="clear" w:color="auto" w:fill="auto"/>
            <w:vAlign w:val="center"/>
          </w:tcPr>
          <w:p w:rsidR="008E3182" w:rsidRDefault="008E3182">
            <w:pPr>
              <w:jc w:val="center"/>
            </w:pPr>
            <w:r>
              <w:rPr>
                <w:szCs w:val="20"/>
              </w:rPr>
              <w:t>Pavimentação em paralelepípedo granítico sobre colchão de areia</w:t>
            </w:r>
          </w:p>
        </w:tc>
        <w:tc>
          <w:tcPr>
            <w:tcW w:w="1022" w:type="dxa"/>
            <w:shd w:val="clear" w:color="auto" w:fill="auto"/>
            <w:vAlign w:val="center"/>
          </w:tcPr>
          <w:p w:rsidR="008E3182" w:rsidRDefault="008E3182">
            <w:pPr>
              <w:pStyle w:val="Contedodatabela"/>
              <w:jc w:val="center"/>
            </w:pPr>
            <w:r>
              <w:t>m²</w:t>
            </w:r>
          </w:p>
        </w:tc>
        <w:tc>
          <w:tcPr>
            <w:tcW w:w="1577" w:type="dxa"/>
            <w:shd w:val="clear" w:color="auto" w:fill="auto"/>
            <w:vAlign w:val="center"/>
          </w:tcPr>
          <w:p w:rsidR="008E3182" w:rsidRDefault="008E3182">
            <w:pPr>
              <w:pStyle w:val="Contedodatabela"/>
              <w:jc w:val="center"/>
            </w:pPr>
            <w:r>
              <w:t>780</w:t>
            </w:r>
          </w:p>
        </w:tc>
      </w:tr>
      <w:tr w:rsidR="008E3182" w:rsidTr="008E3182">
        <w:tc>
          <w:tcPr>
            <w:tcW w:w="1074" w:type="dxa"/>
          </w:tcPr>
          <w:p w:rsidR="008E3182" w:rsidRDefault="008E3182" w:rsidP="00646E18">
            <w:pPr>
              <w:jc w:val="center"/>
              <w:rPr>
                <w:szCs w:val="20"/>
              </w:rPr>
            </w:pPr>
            <w:r>
              <w:rPr>
                <w:szCs w:val="20"/>
              </w:rPr>
              <w:t>02</w:t>
            </w:r>
          </w:p>
        </w:tc>
        <w:tc>
          <w:tcPr>
            <w:tcW w:w="2148" w:type="dxa"/>
          </w:tcPr>
          <w:p w:rsidR="008E3182" w:rsidRDefault="008E3182" w:rsidP="00646E18">
            <w:pPr>
              <w:jc w:val="center"/>
              <w:rPr>
                <w:szCs w:val="20"/>
              </w:rPr>
            </w:pPr>
            <w:r>
              <w:rPr>
                <w:szCs w:val="20"/>
              </w:rPr>
              <w:t>CRISTINÁPOLIS/SE</w:t>
            </w:r>
          </w:p>
        </w:tc>
        <w:tc>
          <w:tcPr>
            <w:tcW w:w="2876" w:type="dxa"/>
            <w:shd w:val="clear" w:color="auto" w:fill="auto"/>
            <w:vAlign w:val="center"/>
          </w:tcPr>
          <w:p w:rsidR="008E3182" w:rsidRDefault="008E3182" w:rsidP="00646E18">
            <w:pPr>
              <w:jc w:val="center"/>
            </w:pPr>
            <w:r>
              <w:rPr>
                <w:szCs w:val="20"/>
              </w:rPr>
              <w:t>Pavimentação em paralelepípedo granítico sobre colchão de areia</w:t>
            </w:r>
          </w:p>
        </w:tc>
        <w:tc>
          <w:tcPr>
            <w:tcW w:w="1022" w:type="dxa"/>
            <w:shd w:val="clear" w:color="auto" w:fill="auto"/>
            <w:vAlign w:val="center"/>
          </w:tcPr>
          <w:p w:rsidR="008E3182" w:rsidRDefault="008E3182" w:rsidP="00646E18">
            <w:pPr>
              <w:pStyle w:val="Contedodatabela"/>
              <w:jc w:val="center"/>
            </w:pPr>
            <w:r>
              <w:t>m²</w:t>
            </w:r>
          </w:p>
        </w:tc>
        <w:tc>
          <w:tcPr>
            <w:tcW w:w="1577" w:type="dxa"/>
            <w:shd w:val="clear" w:color="auto" w:fill="auto"/>
            <w:vAlign w:val="center"/>
          </w:tcPr>
          <w:p w:rsidR="008E3182" w:rsidRDefault="008E3182" w:rsidP="00646E18">
            <w:pPr>
              <w:pStyle w:val="Contedodatabela"/>
              <w:jc w:val="center"/>
            </w:pPr>
            <w:r>
              <w:t>1150</w:t>
            </w:r>
          </w:p>
        </w:tc>
      </w:tr>
      <w:tr w:rsidR="008E3182" w:rsidTr="008E3182">
        <w:tc>
          <w:tcPr>
            <w:tcW w:w="1074" w:type="dxa"/>
          </w:tcPr>
          <w:p w:rsidR="008E3182" w:rsidRDefault="008E3182" w:rsidP="00646E18">
            <w:pPr>
              <w:jc w:val="center"/>
              <w:rPr>
                <w:szCs w:val="20"/>
              </w:rPr>
            </w:pPr>
            <w:r>
              <w:rPr>
                <w:szCs w:val="20"/>
              </w:rPr>
              <w:t>03</w:t>
            </w:r>
          </w:p>
        </w:tc>
        <w:tc>
          <w:tcPr>
            <w:tcW w:w="2148" w:type="dxa"/>
          </w:tcPr>
          <w:p w:rsidR="008E3182" w:rsidRDefault="008E3182" w:rsidP="00646E18">
            <w:pPr>
              <w:jc w:val="center"/>
              <w:rPr>
                <w:szCs w:val="20"/>
              </w:rPr>
            </w:pPr>
            <w:r>
              <w:rPr>
                <w:szCs w:val="20"/>
              </w:rPr>
              <w:t>SALGADO/SE</w:t>
            </w:r>
          </w:p>
        </w:tc>
        <w:tc>
          <w:tcPr>
            <w:tcW w:w="2876" w:type="dxa"/>
            <w:shd w:val="clear" w:color="auto" w:fill="auto"/>
            <w:vAlign w:val="center"/>
          </w:tcPr>
          <w:p w:rsidR="008E3182" w:rsidRDefault="008E3182" w:rsidP="00646E18">
            <w:pPr>
              <w:jc w:val="center"/>
            </w:pPr>
            <w:r>
              <w:rPr>
                <w:szCs w:val="20"/>
              </w:rPr>
              <w:t xml:space="preserve">Pavimentação em paralelepípedo granítico sobre </w:t>
            </w:r>
            <w:r>
              <w:rPr>
                <w:szCs w:val="20"/>
              </w:rPr>
              <w:lastRenderedPageBreak/>
              <w:t>colchão de areia</w:t>
            </w:r>
          </w:p>
        </w:tc>
        <w:tc>
          <w:tcPr>
            <w:tcW w:w="1022" w:type="dxa"/>
            <w:shd w:val="clear" w:color="auto" w:fill="auto"/>
            <w:vAlign w:val="center"/>
          </w:tcPr>
          <w:p w:rsidR="008E3182" w:rsidRDefault="008E3182" w:rsidP="00646E18">
            <w:pPr>
              <w:pStyle w:val="Contedodatabela"/>
              <w:jc w:val="center"/>
            </w:pPr>
            <w:r>
              <w:lastRenderedPageBreak/>
              <w:t>m²</w:t>
            </w:r>
          </w:p>
        </w:tc>
        <w:tc>
          <w:tcPr>
            <w:tcW w:w="1577" w:type="dxa"/>
            <w:shd w:val="clear" w:color="auto" w:fill="auto"/>
            <w:vAlign w:val="center"/>
          </w:tcPr>
          <w:p w:rsidR="008E3182" w:rsidRDefault="008E3182" w:rsidP="00646E18">
            <w:pPr>
              <w:pStyle w:val="Contedodatabela"/>
              <w:jc w:val="center"/>
            </w:pPr>
            <w:r>
              <w:t>1070</w:t>
            </w:r>
          </w:p>
        </w:tc>
      </w:tr>
      <w:tr w:rsidR="008E3182" w:rsidTr="008E3182">
        <w:tc>
          <w:tcPr>
            <w:tcW w:w="1074" w:type="dxa"/>
          </w:tcPr>
          <w:p w:rsidR="008E3182" w:rsidRDefault="008E3182" w:rsidP="00646E18">
            <w:pPr>
              <w:jc w:val="center"/>
              <w:rPr>
                <w:szCs w:val="20"/>
              </w:rPr>
            </w:pPr>
            <w:r>
              <w:rPr>
                <w:szCs w:val="20"/>
              </w:rPr>
              <w:lastRenderedPageBreak/>
              <w:t>04</w:t>
            </w:r>
          </w:p>
        </w:tc>
        <w:tc>
          <w:tcPr>
            <w:tcW w:w="2148" w:type="dxa"/>
          </w:tcPr>
          <w:p w:rsidR="008E3182" w:rsidRDefault="008E3182" w:rsidP="00646E18">
            <w:pPr>
              <w:jc w:val="center"/>
              <w:rPr>
                <w:szCs w:val="20"/>
              </w:rPr>
            </w:pPr>
            <w:r>
              <w:rPr>
                <w:szCs w:val="20"/>
              </w:rPr>
              <w:t>SANTA LUZIA DO ITANHY</w:t>
            </w:r>
          </w:p>
        </w:tc>
        <w:tc>
          <w:tcPr>
            <w:tcW w:w="2876" w:type="dxa"/>
            <w:shd w:val="clear" w:color="auto" w:fill="auto"/>
            <w:vAlign w:val="center"/>
          </w:tcPr>
          <w:p w:rsidR="008E3182" w:rsidRDefault="008E3182" w:rsidP="00646E18">
            <w:pPr>
              <w:jc w:val="center"/>
            </w:pPr>
            <w:r>
              <w:rPr>
                <w:szCs w:val="20"/>
              </w:rPr>
              <w:t>Pavimentação em paralelepípedo granítico sobre colchão de areia</w:t>
            </w:r>
          </w:p>
        </w:tc>
        <w:tc>
          <w:tcPr>
            <w:tcW w:w="1022" w:type="dxa"/>
            <w:shd w:val="clear" w:color="auto" w:fill="auto"/>
            <w:vAlign w:val="center"/>
          </w:tcPr>
          <w:p w:rsidR="008E3182" w:rsidRDefault="008E3182" w:rsidP="00646E18">
            <w:pPr>
              <w:pStyle w:val="Contedodatabela"/>
              <w:jc w:val="center"/>
            </w:pPr>
            <w:r>
              <w:t>m²</w:t>
            </w:r>
          </w:p>
        </w:tc>
        <w:tc>
          <w:tcPr>
            <w:tcW w:w="1577" w:type="dxa"/>
            <w:shd w:val="clear" w:color="auto" w:fill="auto"/>
            <w:vAlign w:val="center"/>
          </w:tcPr>
          <w:p w:rsidR="008E3182" w:rsidRDefault="008E3182" w:rsidP="00646E18">
            <w:pPr>
              <w:pStyle w:val="Contedodatabela"/>
              <w:jc w:val="center"/>
            </w:pPr>
            <w:r>
              <w:t>1680</w:t>
            </w:r>
          </w:p>
        </w:tc>
      </w:tr>
    </w:tbl>
    <w:p w:rsidR="006041B2" w:rsidRDefault="006041B2">
      <w:pPr>
        <w:pStyle w:val="PargrafodaLista1"/>
        <w:spacing w:before="57" w:after="57" w:line="276" w:lineRule="auto"/>
        <w:ind w:left="1146" w:firstLine="0"/>
      </w:pPr>
    </w:p>
    <w:p w:rsidR="006041B2" w:rsidRDefault="00C420D3" w:rsidP="005657FB">
      <w:pPr>
        <w:pStyle w:val="PargrafodaLista1"/>
        <w:numPr>
          <w:ilvl w:val="1"/>
          <w:numId w:val="17"/>
        </w:numPr>
        <w:spacing w:before="120" w:line="276" w:lineRule="auto"/>
        <w:contextualSpacing w:val="0"/>
      </w:pPr>
      <w:r>
        <w:t>É permitido o somatório dos quantitativos estipulados na alínea “c”, mediante comprovação em mais de um atestado;</w:t>
      </w:r>
    </w:p>
    <w:p w:rsidR="006041B2" w:rsidRDefault="00C420D3" w:rsidP="005657FB">
      <w:pPr>
        <w:pStyle w:val="PargrafodaLista1"/>
        <w:numPr>
          <w:ilvl w:val="1"/>
          <w:numId w:val="17"/>
        </w:numPr>
        <w:spacing w:before="120" w:line="276" w:lineRule="auto"/>
        <w:contextualSpacing w:val="0"/>
      </w:pPr>
      <w:r>
        <w:t>Definem-se como obras similares</w:t>
      </w:r>
      <w:r>
        <w:rPr>
          <w:color w:val="0070C0"/>
        </w:rPr>
        <w:t xml:space="preserve">: </w:t>
      </w:r>
      <w:r>
        <w:t>Construção, reforma ou recuperação de pavimentação em paralelepípedo, tratamento superficial ou asfáltica;</w:t>
      </w:r>
    </w:p>
    <w:p w:rsidR="004F6DBC" w:rsidRPr="004F6DBC" w:rsidRDefault="00C420D3" w:rsidP="005657FB">
      <w:pPr>
        <w:pStyle w:val="PargrafodaLista1"/>
        <w:numPr>
          <w:ilvl w:val="1"/>
          <w:numId w:val="17"/>
        </w:numPr>
        <w:spacing w:before="120" w:line="276" w:lineRule="auto"/>
        <w:contextualSpacing w:val="0"/>
      </w:pPr>
      <w:r>
        <w:t xml:space="preserve">Definem-se como obras de porte e complexidade similares àquelas que apresentam grandezas e características técnicas semelhantes às descritas no </w:t>
      </w:r>
      <w:r w:rsidRPr="00A77C4D">
        <w:rPr>
          <w:color w:val="auto"/>
        </w:rPr>
        <w:t xml:space="preserve">Projeto </w:t>
      </w:r>
      <w:r w:rsidR="00403BC9">
        <w:rPr>
          <w:color w:val="auto"/>
        </w:rPr>
        <w:t>Executivo</w:t>
      </w:r>
      <w:r w:rsidRPr="00A77C4D">
        <w:rPr>
          <w:color w:val="auto"/>
        </w:rPr>
        <w:t xml:space="preserve"> – Anexo VI</w:t>
      </w:r>
      <w:r>
        <w:t>, parte integrante deste Termo de Referência</w:t>
      </w:r>
      <w:r w:rsidRPr="004F6DBC">
        <w:rPr>
          <w:color w:val="auto"/>
        </w:rPr>
        <w:t>.</w:t>
      </w:r>
    </w:p>
    <w:p w:rsidR="006041B2" w:rsidRDefault="00C420D3" w:rsidP="005657FB">
      <w:pPr>
        <w:pStyle w:val="PargrafodaLista1"/>
        <w:numPr>
          <w:ilvl w:val="1"/>
          <w:numId w:val="17"/>
        </w:numPr>
        <w:spacing w:before="120" w:line="276" w:lineRule="auto"/>
        <w:contextualSpacing w:val="0"/>
      </w:pPr>
      <w: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006041B2" w:rsidRDefault="00C420D3" w:rsidP="005657FB">
      <w:pPr>
        <w:pStyle w:val="PargrafodaLista1"/>
        <w:numPr>
          <w:ilvl w:val="1"/>
          <w:numId w:val="17"/>
        </w:numPr>
        <w:spacing w:before="120" w:line="276" w:lineRule="auto"/>
        <w:contextualSpacing w:val="0"/>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6041B2" w:rsidRDefault="00C420D3" w:rsidP="005657FB">
      <w:pPr>
        <w:pStyle w:val="PargrafodaLista1"/>
        <w:numPr>
          <w:ilvl w:val="2"/>
          <w:numId w:val="17"/>
        </w:numPr>
        <w:spacing w:before="120" w:line="276" w:lineRule="auto"/>
        <w:contextualSpacing w:val="0"/>
      </w:pPr>
      <w:r>
        <w:t>Para fins de comprovação do percentual de participação do consorciado, deverá ser juntada à certidão/atestado, cópia do instrumen</w:t>
      </w:r>
      <w:r w:rsidR="005657FB">
        <w:t>to de constituição do consórcio;</w:t>
      </w:r>
    </w:p>
    <w:p w:rsidR="005657FB" w:rsidRDefault="005657FB" w:rsidP="005657FB">
      <w:pPr>
        <w:pStyle w:val="PargrafodaLista1"/>
        <w:numPr>
          <w:ilvl w:val="1"/>
          <w:numId w:val="17"/>
        </w:numPr>
        <w:spacing w:before="120" w:line="276" w:lineRule="auto"/>
        <w:ind w:left="1416"/>
        <w:contextualSpacing w:val="0"/>
      </w:pPr>
      <w:r>
        <w:t>Caso o</w:t>
      </w:r>
      <w:r w:rsidRPr="00576EBC">
        <w:t xml:space="preserve"> licitante participe de mais de um lote não será necessário a repetição da apresentação do mesmo atestado por lote, d</w:t>
      </w:r>
      <w:r>
        <w:t>evendo o</w:t>
      </w:r>
      <w:r w:rsidRPr="00576EBC">
        <w:t xml:space="preserve"> licitante apenas fazer referência para quais lotes destinar-se-ão os atestados apresentados</w:t>
      </w:r>
      <w:r>
        <w:t>.</w:t>
      </w:r>
    </w:p>
    <w:p w:rsidR="006041B2" w:rsidRPr="004F6DBC" w:rsidRDefault="00C420D3" w:rsidP="003E0CD7">
      <w:pPr>
        <w:pStyle w:val="PargrafodaLista10"/>
        <w:numPr>
          <w:ilvl w:val="0"/>
          <w:numId w:val="21"/>
        </w:numPr>
        <w:spacing w:line="240" w:lineRule="auto"/>
        <w:ind w:left="992" w:hanging="425"/>
        <w:rPr>
          <w:rFonts w:eastAsia="Calibri"/>
        </w:rPr>
      </w:pPr>
      <w:r w:rsidRPr="004F6DBC">
        <w:rPr>
          <w:rFonts w:eastAsia="Calibri"/>
        </w:rPr>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pavimentação de ruas com paralelepípedos graníticos.</w:t>
      </w:r>
    </w:p>
    <w:p w:rsidR="004F6DBC" w:rsidRDefault="00C420D3" w:rsidP="003E0CD7">
      <w:pPr>
        <w:pStyle w:val="PargrafodaLista10"/>
        <w:numPr>
          <w:ilvl w:val="1"/>
          <w:numId w:val="21"/>
        </w:numPr>
        <w:spacing w:line="240" w:lineRule="auto"/>
        <w:rPr>
          <w:rFonts w:eastAsia="Calibri"/>
        </w:rPr>
      </w:pPr>
      <w:r w:rsidRPr="004F6DBC">
        <w:rPr>
          <w:rFonts w:eastAsia="Calibri"/>
        </w:rPr>
        <w:t>Entende-se, para fins deste Termo de Referência, como pertencente ao quadro permanente:</w:t>
      </w:r>
    </w:p>
    <w:p w:rsidR="004F6DBC" w:rsidRPr="004F6DBC" w:rsidRDefault="00C420D3" w:rsidP="003E0CD7">
      <w:pPr>
        <w:pStyle w:val="PargrafodaLista10"/>
        <w:numPr>
          <w:ilvl w:val="1"/>
          <w:numId w:val="22"/>
        </w:numPr>
        <w:spacing w:before="57" w:after="57" w:line="276" w:lineRule="auto"/>
        <w:ind w:left="1416"/>
      </w:pPr>
      <w:r w:rsidRPr="004F6DBC">
        <w:rPr>
          <w:szCs w:val="20"/>
        </w:rPr>
        <w:t>O empregado;</w:t>
      </w:r>
    </w:p>
    <w:p w:rsidR="004F6DBC" w:rsidRPr="004F6DBC" w:rsidRDefault="00C420D3" w:rsidP="003E0CD7">
      <w:pPr>
        <w:pStyle w:val="PargrafodaLista10"/>
        <w:numPr>
          <w:ilvl w:val="1"/>
          <w:numId w:val="22"/>
        </w:numPr>
        <w:spacing w:before="57" w:after="57" w:line="276" w:lineRule="auto"/>
        <w:ind w:left="1416"/>
      </w:pPr>
      <w:r w:rsidRPr="004F6DBC">
        <w:rPr>
          <w:szCs w:val="20"/>
        </w:rPr>
        <w:t>O sócio;</w:t>
      </w:r>
    </w:p>
    <w:p w:rsidR="006041B2" w:rsidRDefault="00C420D3" w:rsidP="003E0CD7">
      <w:pPr>
        <w:pStyle w:val="PargrafodaLista10"/>
        <w:numPr>
          <w:ilvl w:val="1"/>
          <w:numId w:val="22"/>
        </w:numPr>
        <w:spacing w:before="57" w:after="57" w:line="276" w:lineRule="auto"/>
        <w:ind w:left="1416"/>
      </w:pPr>
      <w:r w:rsidRPr="004F6DBC">
        <w:rPr>
          <w:szCs w:val="20"/>
        </w:rPr>
        <w:t>O detentor de contrato de prestação de serviço.</w:t>
      </w:r>
    </w:p>
    <w:p w:rsidR="006041B2" w:rsidRPr="004F6DBC" w:rsidRDefault="00C420D3" w:rsidP="003E0CD7">
      <w:pPr>
        <w:pStyle w:val="PargrafodaLista10"/>
        <w:numPr>
          <w:ilvl w:val="1"/>
          <w:numId w:val="21"/>
        </w:numPr>
        <w:spacing w:line="240" w:lineRule="auto"/>
        <w:rPr>
          <w:rFonts w:eastAsia="Calibri"/>
        </w:rPr>
      </w:pPr>
      <w:r w:rsidRPr="004F6DBC">
        <w:rPr>
          <w:rFonts w:eastAsia="Calibri"/>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6041B2" w:rsidRPr="004F6DBC" w:rsidRDefault="00C420D3" w:rsidP="003E0CD7">
      <w:pPr>
        <w:pStyle w:val="PargrafodaLista10"/>
        <w:numPr>
          <w:ilvl w:val="1"/>
          <w:numId w:val="21"/>
        </w:numPr>
        <w:spacing w:line="240" w:lineRule="auto"/>
        <w:rPr>
          <w:rFonts w:eastAsia="Calibri"/>
        </w:rPr>
      </w:pPr>
      <w:r w:rsidRPr="004F6DBC">
        <w:rPr>
          <w:rFonts w:eastAsia="Calibri"/>
        </w:rPr>
        <w:lastRenderedPageBreak/>
        <w:t>Quando se tratar de dirigente ou sócio da licitante tal comprovação será através do ato constitutivo da mesma;</w:t>
      </w:r>
    </w:p>
    <w:p w:rsidR="006041B2" w:rsidRPr="004F6DBC" w:rsidRDefault="00C420D3" w:rsidP="003E0CD7">
      <w:pPr>
        <w:pStyle w:val="PargrafodaLista10"/>
        <w:numPr>
          <w:ilvl w:val="1"/>
          <w:numId w:val="21"/>
        </w:numPr>
        <w:spacing w:line="240" w:lineRule="auto"/>
        <w:rPr>
          <w:rFonts w:eastAsia="Calibri"/>
        </w:rPr>
      </w:pPr>
      <w:r w:rsidRPr="004F6DBC">
        <w:rPr>
          <w:rFonts w:eastAsia="Calibri"/>
        </w:rPr>
        <w:t>No caso de duas ou mais licitantes apresentarem atestados de um mesmo profissional como responsável técnico, como comprovação de qualificação técnica, ambas serão inabilitadas.</w:t>
      </w:r>
    </w:p>
    <w:p w:rsidR="006041B2" w:rsidRDefault="00C420D3">
      <w:pPr>
        <w:pStyle w:val="Ttulo1"/>
      </w:pPr>
      <w:bookmarkStart w:id="41" w:name="_Toc522717813"/>
      <w:r>
        <w:t>ORÇAMENTO DE REFERÊNCIA OU ESTIMATIVA DE CUSTO, REFERÊNCIA DE PREÇOS E DOTAÇÃO ORÇAMENTÁRIA</w:t>
      </w:r>
      <w:bookmarkEnd w:id="41"/>
    </w:p>
    <w:p w:rsidR="006041B2" w:rsidRDefault="00C420D3" w:rsidP="00D93A04">
      <w:pPr>
        <w:pStyle w:val="Ttulo2"/>
      </w:pPr>
      <w:r>
        <w:t>Os recursos orçamentários em que correrão as despesas da presente contratação são oriundos do Programa de Trabalho</w:t>
      </w:r>
      <w:r>
        <w:rPr>
          <w:szCs w:val="20"/>
        </w:rPr>
        <w:t>: 1524420297K660001 – Apoio a Projetos de Desenvolvimento S</w:t>
      </w:r>
      <w:r w:rsidR="00683567">
        <w:rPr>
          <w:szCs w:val="20"/>
        </w:rPr>
        <w:t>ustentável Local Integrado</w:t>
      </w:r>
      <w:r>
        <w:rPr>
          <w:szCs w:val="20"/>
        </w:rPr>
        <w:t xml:space="preserve"> – Nacional, sob a gestão da Área de Desenvolvimento integrado e Infraestrutura da Codevasf</w:t>
      </w:r>
      <w:r>
        <w:rPr>
          <w:b/>
          <w:szCs w:val="20"/>
        </w:rPr>
        <w:t>.</w:t>
      </w:r>
    </w:p>
    <w:p w:rsidR="006041B2" w:rsidRDefault="00C420D3" w:rsidP="00D93A04">
      <w:pPr>
        <w:pStyle w:val="Ttulo2"/>
      </w:pPr>
      <w:bookmarkStart w:id="42" w:name="_Ref449450747"/>
      <w:r>
        <w:t>O valor estimado para a contratação dos insumos, obras e serviços de engenharia objeto deste Term</w:t>
      </w:r>
      <w:r w:rsidR="00B57827">
        <w:t>o de Referência</w:t>
      </w:r>
      <w:bookmarkEnd w:id="42"/>
      <w:r w:rsidR="00A45E93">
        <w:t xml:space="preserve">, </w:t>
      </w:r>
      <w:r w:rsidR="008E3182">
        <w:t xml:space="preserve">é de R$ </w:t>
      </w:r>
      <w:r w:rsidR="00A826B3">
        <w:t xml:space="preserve">1.624.774,86 </w:t>
      </w:r>
      <w:r w:rsidR="008E3182">
        <w:t>(</w:t>
      </w:r>
      <w:r w:rsidR="00A826B3">
        <w:t xml:space="preserve">um milhão, </w:t>
      </w:r>
      <w:r w:rsidR="00632847">
        <w:t>seiscentos</w:t>
      </w:r>
      <w:r w:rsidR="00A826B3">
        <w:t xml:space="preserve"> e vinte e quatro mil, </w:t>
      </w:r>
      <w:r w:rsidR="00632847">
        <w:t>setecentos e setenta e quatro reais e oitenta e seis centavos</w:t>
      </w:r>
      <w:r w:rsidR="008E3182">
        <w:t xml:space="preserve">), </w:t>
      </w:r>
      <w:r w:rsidR="00A45E93">
        <w:t>com data-base de junho/2018</w:t>
      </w:r>
      <w:r w:rsidR="008E3182">
        <w:t>,</w:t>
      </w:r>
      <w:r w:rsidR="00A45E93">
        <w:t xml:space="preserve"> </w:t>
      </w:r>
      <w:r w:rsidR="008E3182">
        <w:t>conforme detalhado abaixo</w:t>
      </w:r>
      <w:r w:rsidR="00A45E93">
        <w:t>:</w:t>
      </w:r>
    </w:p>
    <w:p w:rsidR="008E3182" w:rsidRPr="008E3182" w:rsidRDefault="008E3182" w:rsidP="008E3182">
      <w:pPr>
        <w:pStyle w:val="Ttulo2"/>
        <w:numPr>
          <w:ilvl w:val="0"/>
          <w:numId w:val="0"/>
        </w:numPr>
        <w:ind w:left="851"/>
        <w:rPr>
          <w:color w:val="auto"/>
        </w:rPr>
      </w:pPr>
      <w:r w:rsidRPr="008E3182">
        <w:rPr>
          <w:b/>
          <w:color w:val="auto"/>
          <w:u w:val="single"/>
        </w:rPr>
        <w:t>LOTE 01</w:t>
      </w:r>
      <w:r w:rsidRPr="008E3182">
        <w:rPr>
          <w:color w:val="auto"/>
        </w:rPr>
        <w:t xml:space="preserve">: </w:t>
      </w:r>
      <w:r>
        <w:rPr>
          <w:color w:val="auto"/>
        </w:rPr>
        <w:t>Pavimentação granítica no povoado Boa Vista</w:t>
      </w:r>
      <w:r w:rsidRPr="008E3182">
        <w:rPr>
          <w:color w:val="auto"/>
        </w:rPr>
        <w:t>,</w:t>
      </w:r>
      <w:r>
        <w:rPr>
          <w:color w:val="auto"/>
        </w:rPr>
        <w:t xml:space="preserve"> Campo do Brito/SE,</w:t>
      </w:r>
      <w:r w:rsidRPr="008E3182">
        <w:rPr>
          <w:color w:val="auto"/>
        </w:rPr>
        <w:t xml:space="preserve"> no valor global de R$ </w:t>
      </w:r>
      <w:r w:rsidR="00A826B3">
        <w:rPr>
          <w:color w:val="auto"/>
        </w:rPr>
        <w:t xml:space="preserve">271.893,27 </w:t>
      </w:r>
      <w:r w:rsidRPr="008E3182">
        <w:rPr>
          <w:b/>
          <w:color w:val="auto"/>
        </w:rPr>
        <w:t>(</w:t>
      </w:r>
      <w:r w:rsidR="00632847">
        <w:rPr>
          <w:color w:val="auto"/>
        </w:rPr>
        <w:t>duzentos e setenta e um mil, oitocentos e noventa e três reais e vinte e sete centavos</w:t>
      </w:r>
      <w:r w:rsidRPr="008E3182">
        <w:rPr>
          <w:b/>
          <w:color w:val="auto"/>
        </w:rPr>
        <w:t>)</w:t>
      </w:r>
      <w:r w:rsidRPr="008E3182">
        <w:rPr>
          <w:color w:val="auto"/>
        </w:rPr>
        <w:t>.</w:t>
      </w:r>
    </w:p>
    <w:p w:rsidR="00A826B3" w:rsidRDefault="008E3182" w:rsidP="00A826B3">
      <w:pPr>
        <w:pStyle w:val="Ttulo2"/>
        <w:numPr>
          <w:ilvl w:val="0"/>
          <w:numId w:val="0"/>
        </w:numPr>
        <w:ind w:left="851"/>
        <w:rPr>
          <w:color w:val="auto"/>
        </w:rPr>
      </w:pPr>
      <w:r w:rsidRPr="008E3182">
        <w:rPr>
          <w:b/>
          <w:color w:val="auto"/>
          <w:u w:val="single"/>
        </w:rPr>
        <w:t>LOTE 02</w:t>
      </w:r>
      <w:r w:rsidRPr="008E3182">
        <w:rPr>
          <w:color w:val="auto"/>
        </w:rPr>
        <w:t xml:space="preserve">: </w:t>
      </w:r>
      <w:r>
        <w:rPr>
          <w:color w:val="auto"/>
        </w:rPr>
        <w:t>Pavimentação granítica no povoado Água Branca</w:t>
      </w:r>
      <w:r w:rsidRPr="008E3182">
        <w:rPr>
          <w:color w:val="auto"/>
        </w:rPr>
        <w:t>,</w:t>
      </w:r>
      <w:r>
        <w:rPr>
          <w:color w:val="auto"/>
        </w:rPr>
        <w:t xml:space="preserve"> Cristinápolis/SE,</w:t>
      </w:r>
      <w:r w:rsidRPr="008E3182">
        <w:rPr>
          <w:color w:val="auto"/>
        </w:rPr>
        <w:t xml:space="preserve"> no valor global de R$ </w:t>
      </w:r>
      <w:r w:rsidR="00A826B3">
        <w:rPr>
          <w:color w:val="auto"/>
        </w:rPr>
        <w:t>405.517,16</w:t>
      </w:r>
      <w:r w:rsidRPr="008E3182">
        <w:rPr>
          <w:color w:val="auto"/>
        </w:rPr>
        <w:t xml:space="preserve"> (</w:t>
      </w:r>
      <w:r w:rsidR="00632847">
        <w:rPr>
          <w:color w:val="auto"/>
        </w:rPr>
        <w:t>quatrocentos e cinco mil, quinhentos e dezessete reais e dezesseis centavos</w:t>
      </w:r>
      <w:r w:rsidRPr="008E3182">
        <w:rPr>
          <w:color w:val="auto"/>
        </w:rPr>
        <w:t>).</w:t>
      </w:r>
    </w:p>
    <w:p w:rsidR="00A826B3" w:rsidRDefault="008E3182" w:rsidP="00A826B3">
      <w:pPr>
        <w:pStyle w:val="Ttulo2"/>
        <w:numPr>
          <w:ilvl w:val="0"/>
          <w:numId w:val="0"/>
        </w:numPr>
        <w:ind w:left="851"/>
        <w:rPr>
          <w:color w:val="auto"/>
        </w:rPr>
      </w:pPr>
      <w:r w:rsidRPr="008E3182">
        <w:rPr>
          <w:b/>
          <w:color w:val="auto"/>
          <w:u w:val="single"/>
        </w:rPr>
        <w:t>LOTE 0</w:t>
      </w:r>
      <w:r w:rsidR="00A826B3">
        <w:rPr>
          <w:b/>
          <w:color w:val="auto"/>
          <w:u w:val="single"/>
        </w:rPr>
        <w:t>3</w:t>
      </w:r>
      <w:r w:rsidRPr="008E3182">
        <w:rPr>
          <w:color w:val="auto"/>
        </w:rPr>
        <w:t xml:space="preserve">: </w:t>
      </w:r>
      <w:r>
        <w:rPr>
          <w:color w:val="auto"/>
        </w:rPr>
        <w:t xml:space="preserve">Pavimentação granítica no povoado </w:t>
      </w:r>
      <w:r w:rsidR="00A826B3">
        <w:rPr>
          <w:color w:val="auto"/>
        </w:rPr>
        <w:t>Tombo</w:t>
      </w:r>
      <w:r w:rsidRPr="008E3182">
        <w:rPr>
          <w:color w:val="auto"/>
        </w:rPr>
        <w:t>,</w:t>
      </w:r>
      <w:r>
        <w:rPr>
          <w:color w:val="auto"/>
        </w:rPr>
        <w:t xml:space="preserve"> </w:t>
      </w:r>
      <w:r w:rsidR="00A826B3">
        <w:rPr>
          <w:color w:val="auto"/>
        </w:rPr>
        <w:t>Salgado</w:t>
      </w:r>
      <w:r>
        <w:rPr>
          <w:color w:val="auto"/>
        </w:rPr>
        <w:t>/SE,</w:t>
      </w:r>
      <w:r w:rsidRPr="008E3182">
        <w:rPr>
          <w:color w:val="auto"/>
        </w:rPr>
        <w:t xml:space="preserve"> no valor global de R$ </w:t>
      </w:r>
      <w:r w:rsidR="00A826B3">
        <w:rPr>
          <w:color w:val="auto"/>
        </w:rPr>
        <w:t>368.868,48</w:t>
      </w:r>
      <w:r w:rsidRPr="008E3182">
        <w:rPr>
          <w:color w:val="auto"/>
        </w:rPr>
        <w:t xml:space="preserve"> (</w:t>
      </w:r>
      <w:r w:rsidR="00632847">
        <w:rPr>
          <w:color w:val="auto"/>
        </w:rPr>
        <w:t>trezentos e sessenta e oito mil, oitocentos e sessenta e oito reais e quarenta e oito centavos</w:t>
      </w:r>
      <w:r w:rsidRPr="008E3182">
        <w:rPr>
          <w:color w:val="auto"/>
        </w:rPr>
        <w:t>).</w:t>
      </w:r>
    </w:p>
    <w:p w:rsidR="00A826B3" w:rsidRPr="008E3182" w:rsidRDefault="00A826B3" w:rsidP="00A826B3">
      <w:pPr>
        <w:pStyle w:val="Ttulo2"/>
        <w:numPr>
          <w:ilvl w:val="0"/>
          <w:numId w:val="0"/>
        </w:numPr>
        <w:ind w:left="851"/>
      </w:pPr>
      <w:r w:rsidRPr="008E3182">
        <w:rPr>
          <w:b/>
          <w:color w:val="auto"/>
          <w:u w:val="single"/>
        </w:rPr>
        <w:t>LOTE 0</w:t>
      </w:r>
      <w:r>
        <w:rPr>
          <w:b/>
          <w:color w:val="auto"/>
          <w:u w:val="single"/>
        </w:rPr>
        <w:t>4</w:t>
      </w:r>
      <w:r w:rsidRPr="008E3182">
        <w:rPr>
          <w:color w:val="auto"/>
        </w:rPr>
        <w:t xml:space="preserve">: </w:t>
      </w:r>
      <w:r>
        <w:rPr>
          <w:color w:val="auto"/>
        </w:rPr>
        <w:t>Pavimentação granítica no povoado Rua da Palha</w:t>
      </w:r>
      <w:r w:rsidRPr="008E3182">
        <w:rPr>
          <w:color w:val="auto"/>
        </w:rPr>
        <w:t>,</w:t>
      </w:r>
      <w:r>
        <w:rPr>
          <w:color w:val="auto"/>
        </w:rPr>
        <w:t xml:space="preserve"> Santa Luzia do Itanhy/SE,</w:t>
      </w:r>
      <w:r w:rsidRPr="008E3182">
        <w:rPr>
          <w:color w:val="auto"/>
        </w:rPr>
        <w:t xml:space="preserve"> no valor global de R$ </w:t>
      </w:r>
      <w:r>
        <w:rPr>
          <w:color w:val="auto"/>
        </w:rPr>
        <w:t>578.495,95</w:t>
      </w:r>
      <w:r w:rsidRPr="008E3182">
        <w:rPr>
          <w:color w:val="auto"/>
        </w:rPr>
        <w:t xml:space="preserve"> (</w:t>
      </w:r>
      <w:r w:rsidR="00632847">
        <w:rPr>
          <w:color w:val="auto"/>
        </w:rPr>
        <w:t>quinhentos e setenta e oito mil, quatrocentos e noventa e cinco reais e noventa e cinco centavos</w:t>
      </w:r>
      <w:r w:rsidRPr="008E3182">
        <w:rPr>
          <w:color w:val="auto"/>
        </w:rPr>
        <w:t>).</w:t>
      </w:r>
    </w:p>
    <w:p w:rsidR="008E3182" w:rsidRPr="008E3182" w:rsidRDefault="008E3182" w:rsidP="008E3182">
      <w:pPr>
        <w:rPr>
          <w:b/>
          <w:color w:val="auto"/>
          <w:u w:val="single"/>
        </w:rPr>
      </w:pPr>
    </w:p>
    <w:p w:rsidR="008E3182" w:rsidRPr="008E3182" w:rsidRDefault="008E3182" w:rsidP="008E3182">
      <w:r w:rsidRPr="008E3182">
        <w:rPr>
          <w:b/>
          <w:color w:val="auto"/>
          <w:u w:val="single"/>
        </w:rPr>
        <w:t>VALOR TOTAL:</w:t>
      </w:r>
      <w:r w:rsidRPr="008E3182">
        <w:rPr>
          <w:color w:val="auto"/>
        </w:rPr>
        <w:t xml:space="preserve"> R$ </w:t>
      </w:r>
      <w:r w:rsidR="00A826B3">
        <w:rPr>
          <w:color w:val="auto"/>
        </w:rPr>
        <w:t>1.624.774,86</w:t>
      </w:r>
      <w:r w:rsidRPr="008E3182">
        <w:rPr>
          <w:color w:val="auto"/>
        </w:rPr>
        <w:t xml:space="preserve"> (</w:t>
      </w:r>
      <w:r w:rsidR="00632847">
        <w:t>um milhão, seiscentos e vinte e quatro mil, setecentos e setenta e quatro reais e oitenta e seis centavos</w:t>
      </w:r>
      <w:r w:rsidRPr="008E3182">
        <w:rPr>
          <w:color w:val="auto"/>
        </w:rPr>
        <w:t>)</w:t>
      </w:r>
    </w:p>
    <w:p w:rsidR="006041B2" w:rsidRDefault="00C420D3" w:rsidP="00D93A04">
      <w:pPr>
        <w:pStyle w:val="Ttulo2"/>
      </w:pPr>
      <w: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sidR="00740B29">
        <w:fldChar w:fldCharType="begin"/>
      </w:r>
      <w:r>
        <w:instrText xml:space="preserve"> REF _Ref450205763 \h </w:instrText>
      </w:r>
      <w:r w:rsidR="00740B29">
        <w:fldChar w:fldCharType="separate"/>
      </w:r>
      <w:r w:rsidR="00646E18">
        <w:t xml:space="preserve">Anexo </w:t>
      </w:r>
      <w:r w:rsidR="00646E18">
        <w:rPr>
          <w:noProof/>
        </w:rPr>
        <w:t>VII</w:t>
      </w:r>
      <w:r w:rsidR="00740B29">
        <w:fldChar w:fldCharType="end"/>
      </w:r>
      <w:r>
        <w:t>, parte integrante deste Termo de Referência.</w:t>
      </w:r>
    </w:p>
    <w:p w:rsidR="00D93A04" w:rsidRDefault="00C420D3" w:rsidP="00D93A04">
      <w:pPr>
        <w:pStyle w:val="Ttulo2"/>
      </w:pPr>
      <w:r>
        <w:t xml:space="preserve">O valor estimado para a contratação foi elaborado com base no Sistema de Preços, Custos e Índices da Caixa Econômica Federal (SINAPI) eno Sistema de Orçamento de Sergipe (ORSE), para o estado de Sergipe, na data-base de </w:t>
      </w:r>
      <w:r w:rsidR="008B765D">
        <w:t>junho</w:t>
      </w:r>
      <w:r w:rsidR="00B57827">
        <w:t xml:space="preserve"> de</w:t>
      </w:r>
      <w:r>
        <w:t xml:space="preserve"> 2018, não desonerado, atendendo o Decreto nº 7.983, de 08/04/2013, já inclusos o BDI, encargos sociais, taxas, impostos e emolumentos.</w:t>
      </w:r>
      <w:r w:rsidR="00D93A04" w:rsidRPr="00D93A04">
        <w:rPr>
          <w:shd w:val="clear" w:color="auto" w:fill="FFFFFF" w:themeFill="background1"/>
        </w:rPr>
        <w:t xml:space="preserve"> Para os serviços e materiais não constantes nos sistemas de custos citados acima, foram efetuadas pesquisas de mercado, além de composição de preços unitários elaborados pela Codevasf.</w:t>
      </w:r>
    </w:p>
    <w:p w:rsidR="006041B2" w:rsidRDefault="00C420D3" w:rsidP="00F64D90">
      <w:pPr>
        <w:pStyle w:val="Ttulo3"/>
      </w:pPr>
      <w:r>
        <w:t xml:space="preserve">No orçamento de referência foram consideradas as seguintes taxas de BDI e Encargos Sociais: </w:t>
      </w:r>
    </w:p>
    <w:p w:rsidR="006041B2" w:rsidRDefault="006041B2"/>
    <w:tbl>
      <w:tblPr>
        <w:tblW w:w="0" w:type="auto"/>
        <w:tblInd w:w="802" w:type="dxa"/>
        <w:tblLayout w:type="fixed"/>
        <w:tblCellMar>
          <w:left w:w="98" w:type="dxa"/>
        </w:tblCellMar>
        <w:tblLook w:val="0000"/>
      </w:tblPr>
      <w:tblGrid>
        <w:gridCol w:w="2098"/>
        <w:gridCol w:w="700"/>
        <w:gridCol w:w="1400"/>
        <w:gridCol w:w="1399"/>
        <w:gridCol w:w="699"/>
        <w:gridCol w:w="2098"/>
      </w:tblGrid>
      <w:tr w:rsidR="006041B2">
        <w:trPr>
          <w:trHeight w:val="382"/>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BDI:</w:t>
            </w:r>
          </w:p>
        </w:tc>
        <w:tc>
          <w:tcPr>
            <w:tcW w:w="279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8B765D">
            <w:pPr>
              <w:jc w:val="center"/>
            </w:pPr>
            <w:r>
              <w:t>Serviços: 21,48</w:t>
            </w:r>
            <w:r w:rsidR="00C420D3">
              <w:t>%</w:t>
            </w:r>
          </w:p>
        </w:tc>
        <w:tc>
          <w:tcPr>
            <w:tcW w:w="2797"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Fornecimento: 0%</w:t>
            </w:r>
          </w:p>
        </w:tc>
      </w:tr>
      <w:tr w:rsidR="006041B2">
        <w:trPr>
          <w:trHeight w:val="382"/>
        </w:trPr>
        <w:tc>
          <w:tcPr>
            <w:tcW w:w="27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ENCARGOS SOCIAIS:</w:t>
            </w:r>
          </w:p>
        </w:tc>
        <w:tc>
          <w:tcPr>
            <w:tcW w:w="2799"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114,28% Horista</w:t>
            </w:r>
          </w:p>
        </w:tc>
        <w:tc>
          <w:tcPr>
            <w:tcW w:w="2797"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71,59 % Mensalista</w:t>
            </w:r>
          </w:p>
        </w:tc>
      </w:tr>
      <w:tr w:rsidR="006041B2">
        <w:trPr>
          <w:trHeight w:val="382"/>
        </w:trPr>
        <w:tc>
          <w:tcPr>
            <w:tcW w:w="209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 xml:space="preserve">   OUTROS:</w:t>
            </w:r>
          </w:p>
        </w:tc>
        <w:tc>
          <w:tcPr>
            <w:tcW w:w="210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PIS: 0,65</w:t>
            </w:r>
          </w:p>
        </w:tc>
        <w:tc>
          <w:tcPr>
            <w:tcW w:w="209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COFINS: 3,00%</w:t>
            </w:r>
          </w:p>
        </w:tc>
        <w:tc>
          <w:tcPr>
            <w:tcW w:w="209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t>CPRB: 0%</w:t>
            </w:r>
          </w:p>
        </w:tc>
      </w:tr>
    </w:tbl>
    <w:p w:rsidR="006041B2" w:rsidRDefault="006041B2"/>
    <w:p w:rsidR="006041B2" w:rsidRDefault="00C420D3" w:rsidP="00D93A04">
      <w:pPr>
        <w:pStyle w:val="Ttulo2"/>
      </w:pPr>
      <w:r>
        <w:lastRenderedPageBreak/>
        <w:t>O orçamento estimado estará disponível permanentemente aos órgãos de controle externo e interno.</w:t>
      </w:r>
    </w:p>
    <w:p w:rsidR="006041B2" w:rsidRPr="00D93A04" w:rsidRDefault="00C420D3" w:rsidP="00D93A04">
      <w:pPr>
        <w:pStyle w:val="Ttulo1"/>
      </w:pPr>
      <w:bookmarkStart w:id="43" w:name="_Ref399859802"/>
      <w:bookmarkStart w:id="44" w:name="_Ref400449100"/>
      <w:bookmarkStart w:id="45" w:name="_Toc522717814"/>
      <w:bookmarkEnd w:id="43"/>
      <w:bookmarkEnd w:id="44"/>
      <w:r>
        <w:t>PRAZO DE EXECUÇÃO</w:t>
      </w:r>
      <w:bookmarkEnd w:id="45"/>
    </w:p>
    <w:p w:rsidR="00F3348F" w:rsidRPr="00F3348F" w:rsidRDefault="00A45E93" w:rsidP="00F3348F">
      <w:pPr>
        <w:pStyle w:val="Ttulo2"/>
        <w:keepNext w:val="0"/>
        <w:widowControl/>
        <w:suppressAutoHyphens w:val="0"/>
        <w:spacing w:before="0" w:after="0"/>
        <w:contextualSpacing/>
      </w:pPr>
      <w:bookmarkStart w:id="46" w:name="_Ref441156019"/>
      <w:bookmarkEnd w:id="46"/>
      <w:r>
        <w:t xml:space="preserve">O prazo para execução do objeto deste TR será conforme especificado abaixo, contado </w:t>
      </w:r>
      <w:r w:rsidRPr="00F46345">
        <w:t>a partir da data de emissão da Ordem de Serviço, podendo ser prorrogado, mediante manifestação expressa das partes</w:t>
      </w:r>
      <w:r>
        <w:t>:</w:t>
      </w:r>
    </w:p>
    <w:tbl>
      <w:tblPr>
        <w:tblW w:w="7719" w:type="dxa"/>
        <w:jc w:val="center"/>
        <w:tblLook w:val="0000"/>
      </w:tblPr>
      <w:tblGrid>
        <w:gridCol w:w="3662"/>
        <w:gridCol w:w="4057"/>
      </w:tblGrid>
      <w:tr w:rsidR="00F3348F" w:rsidRPr="003C2704" w:rsidTr="00F3348F">
        <w:trPr>
          <w:jc w:val="center"/>
        </w:trPr>
        <w:tc>
          <w:tcPr>
            <w:tcW w:w="3662" w:type="dxa"/>
            <w:tcBorders>
              <w:top w:val="single" w:sz="4" w:space="0" w:color="000000"/>
              <w:left w:val="single" w:sz="4" w:space="0" w:color="000000"/>
              <w:bottom w:val="single" w:sz="4" w:space="0" w:color="000000"/>
            </w:tcBorders>
            <w:vAlign w:val="center"/>
          </w:tcPr>
          <w:p w:rsidR="00F3348F" w:rsidRPr="00F3348F" w:rsidRDefault="00F3348F" w:rsidP="00646E18">
            <w:pPr>
              <w:jc w:val="center"/>
              <w:rPr>
                <w:b/>
                <w:color w:val="auto"/>
                <w:szCs w:val="20"/>
              </w:rPr>
            </w:pPr>
            <w:r w:rsidRPr="00F3348F">
              <w:rPr>
                <w:b/>
                <w:color w:val="auto"/>
                <w:szCs w:val="20"/>
              </w:rPr>
              <w:t>Lote / Município</w:t>
            </w:r>
          </w:p>
        </w:tc>
        <w:tc>
          <w:tcPr>
            <w:tcW w:w="4057"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b/>
                <w:color w:val="auto"/>
                <w:szCs w:val="20"/>
              </w:rPr>
            </w:pPr>
            <w:r w:rsidRPr="00F3348F">
              <w:rPr>
                <w:b/>
                <w:color w:val="auto"/>
                <w:szCs w:val="20"/>
              </w:rPr>
              <w:t>Prazo de execução da obra (em dias consecutivos)</w:t>
            </w:r>
          </w:p>
        </w:tc>
      </w:tr>
      <w:tr w:rsidR="00F3348F" w:rsidRPr="003C2704" w:rsidTr="00F3348F">
        <w:trPr>
          <w:jc w:val="center"/>
        </w:trPr>
        <w:tc>
          <w:tcPr>
            <w:tcW w:w="3662"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01: </w:t>
            </w:r>
            <w:r>
              <w:rPr>
                <w:color w:val="auto"/>
                <w:szCs w:val="20"/>
              </w:rPr>
              <w:t>CAMPO DO BRITO/SE</w:t>
            </w:r>
          </w:p>
        </w:tc>
        <w:tc>
          <w:tcPr>
            <w:tcW w:w="4057"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r>
      <w:tr w:rsidR="00F3348F" w:rsidRPr="003C2704" w:rsidTr="00F3348F">
        <w:trPr>
          <w:jc w:val="center"/>
        </w:trPr>
        <w:tc>
          <w:tcPr>
            <w:tcW w:w="3662"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02: </w:t>
            </w:r>
            <w:r>
              <w:rPr>
                <w:color w:val="auto"/>
                <w:szCs w:val="20"/>
              </w:rPr>
              <w:t>CRISTINÁPOLIS/SE</w:t>
            </w:r>
          </w:p>
        </w:tc>
        <w:tc>
          <w:tcPr>
            <w:tcW w:w="4057"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r>
      <w:tr w:rsidR="00F3348F" w:rsidRPr="003C2704" w:rsidTr="00F3348F">
        <w:trPr>
          <w:jc w:val="center"/>
        </w:trPr>
        <w:tc>
          <w:tcPr>
            <w:tcW w:w="3662"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03: </w:t>
            </w:r>
            <w:r>
              <w:rPr>
                <w:color w:val="auto"/>
                <w:szCs w:val="20"/>
              </w:rPr>
              <w:t>SALGADO/SE</w:t>
            </w:r>
          </w:p>
        </w:tc>
        <w:tc>
          <w:tcPr>
            <w:tcW w:w="4057"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r>
      <w:tr w:rsidR="00F3348F" w:rsidRPr="003C2704" w:rsidTr="00F3348F">
        <w:trPr>
          <w:jc w:val="center"/>
        </w:trPr>
        <w:tc>
          <w:tcPr>
            <w:tcW w:w="3662"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LOTE 04:</w:t>
            </w:r>
            <w:r>
              <w:rPr>
                <w:color w:val="auto"/>
                <w:szCs w:val="20"/>
              </w:rPr>
              <w:t xml:space="preserve"> SANTA LUZIA DO ITANHY</w:t>
            </w:r>
          </w:p>
        </w:tc>
        <w:tc>
          <w:tcPr>
            <w:tcW w:w="4057"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90</w:t>
            </w:r>
          </w:p>
        </w:tc>
      </w:tr>
    </w:tbl>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47" w:name="_Toc519944868"/>
      <w:bookmarkStart w:id="48" w:name="_Toc522717815"/>
      <w:bookmarkEnd w:id="47"/>
      <w:bookmarkEnd w:id="48"/>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49" w:name="_Toc519944869"/>
      <w:bookmarkStart w:id="50" w:name="_Toc522717816"/>
      <w:bookmarkEnd w:id="49"/>
      <w:bookmarkEnd w:id="50"/>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51" w:name="_Toc519944870"/>
      <w:bookmarkStart w:id="52" w:name="_Toc522717817"/>
      <w:bookmarkEnd w:id="51"/>
      <w:bookmarkEnd w:id="52"/>
    </w:p>
    <w:p w:rsidR="001C5CD5" w:rsidRPr="001C5CD5" w:rsidRDefault="001C5CD5" w:rsidP="001C5CD5">
      <w:pPr>
        <w:pStyle w:val="PargrafodaLista"/>
        <w:keepNext/>
        <w:widowControl w:val="0"/>
        <w:numPr>
          <w:ilvl w:val="0"/>
          <w:numId w:val="1"/>
        </w:numPr>
        <w:spacing w:before="240" w:after="120"/>
        <w:jc w:val="left"/>
        <w:outlineLvl w:val="0"/>
        <w:rPr>
          <w:rFonts w:cs="font502"/>
          <w:b/>
          <w:vanish/>
          <w:szCs w:val="22"/>
        </w:rPr>
      </w:pPr>
      <w:bookmarkStart w:id="53" w:name="_Toc519944871"/>
      <w:bookmarkStart w:id="54" w:name="_Toc522717818"/>
      <w:bookmarkEnd w:id="53"/>
      <w:bookmarkEnd w:id="54"/>
    </w:p>
    <w:p w:rsidR="001C5CD5" w:rsidRPr="001C5CD5" w:rsidRDefault="001C5CD5" w:rsidP="001C5CD5">
      <w:pPr>
        <w:pStyle w:val="PargrafodaLista"/>
        <w:keepNext/>
        <w:widowControl w:val="0"/>
        <w:numPr>
          <w:ilvl w:val="1"/>
          <w:numId w:val="1"/>
        </w:numPr>
        <w:spacing w:before="240" w:after="120"/>
        <w:outlineLvl w:val="1"/>
        <w:rPr>
          <w:rFonts w:cs="font502"/>
          <w:vanish/>
          <w:szCs w:val="22"/>
        </w:rPr>
      </w:pPr>
    </w:p>
    <w:p w:rsidR="00F3348F" w:rsidRPr="00F3348F" w:rsidRDefault="00A45E93" w:rsidP="00F3348F">
      <w:pPr>
        <w:pStyle w:val="Ttulo2"/>
      </w:pPr>
      <w:r w:rsidRPr="003C2704">
        <w:t>O prazo para vigência do contrato</w:t>
      </w:r>
      <w:r>
        <w:t xml:space="preserve">, contado em dias consecutivos, </w:t>
      </w:r>
      <w:r w:rsidRPr="003C2704">
        <w:t>a partir da data de emissão da Ordem de Serviço</w:t>
      </w:r>
      <w:r>
        <w:t xml:space="preserve">, </w:t>
      </w:r>
      <w:r w:rsidRPr="003C2704">
        <w:t xml:space="preserve">será o prazo de execução do objeto informado acima, acrescido </w:t>
      </w:r>
      <w:r>
        <w:t>dos dias necessários para expedição do Termo de Encerramento Físico dos serviços, conforme especificado abaixo:</w:t>
      </w:r>
    </w:p>
    <w:tbl>
      <w:tblPr>
        <w:tblW w:w="8926" w:type="dxa"/>
        <w:jc w:val="center"/>
        <w:tblLook w:val="0000"/>
      </w:tblPr>
      <w:tblGrid>
        <w:gridCol w:w="3556"/>
        <w:gridCol w:w="3119"/>
        <w:gridCol w:w="2251"/>
      </w:tblGrid>
      <w:tr w:rsidR="00F3348F" w:rsidRPr="003C2704" w:rsidTr="00F51323">
        <w:trPr>
          <w:jc w:val="center"/>
        </w:trPr>
        <w:tc>
          <w:tcPr>
            <w:tcW w:w="3556" w:type="dxa"/>
            <w:tcBorders>
              <w:top w:val="single" w:sz="4" w:space="0" w:color="000000"/>
              <w:left w:val="single" w:sz="4" w:space="0" w:color="000000"/>
              <w:bottom w:val="single" w:sz="4" w:space="0" w:color="000000"/>
            </w:tcBorders>
            <w:vAlign w:val="center"/>
          </w:tcPr>
          <w:p w:rsidR="00F3348F" w:rsidRPr="00F3348F" w:rsidRDefault="00F3348F" w:rsidP="00646E18">
            <w:pPr>
              <w:jc w:val="center"/>
              <w:rPr>
                <w:b/>
                <w:color w:val="auto"/>
                <w:szCs w:val="20"/>
              </w:rPr>
            </w:pPr>
            <w:r w:rsidRPr="00F3348F">
              <w:rPr>
                <w:b/>
                <w:color w:val="auto"/>
                <w:szCs w:val="20"/>
              </w:rPr>
              <w:t>Lote / Município</w:t>
            </w:r>
          </w:p>
        </w:tc>
        <w:tc>
          <w:tcPr>
            <w:tcW w:w="3119"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b/>
                <w:color w:val="auto"/>
                <w:szCs w:val="20"/>
              </w:rPr>
            </w:pPr>
            <w:r w:rsidRPr="00F3348F">
              <w:rPr>
                <w:b/>
                <w:color w:val="auto"/>
                <w:szCs w:val="20"/>
              </w:rPr>
              <w:t>Prazo para expedição do Termo de Encerramento Físico (em dias consecutivos)</w:t>
            </w:r>
          </w:p>
        </w:tc>
        <w:tc>
          <w:tcPr>
            <w:tcW w:w="2251" w:type="dxa"/>
            <w:tcBorders>
              <w:top w:val="single" w:sz="4" w:space="0" w:color="000000"/>
              <w:left w:val="single" w:sz="4" w:space="0" w:color="000000"/>
              <w:bottom w:val="single" w:sz="4" w:space="0" w:color="000000"/>
              <w:right w:val="single" w:sz="4" w:space="0" w:color="auto"/>
            </w:tcBorders>
          </w:tcPr>
          <w:p w:rsidR="00F3348F" w:rsidRPr="00F3348F" w:rsidRDefault="00F3348F" w:rsidP="00646E18">
            <w:pPr>
              <w:jc w:val="center"/>
              <w:rPr>
                <w:b/>
                <w:color w:val="auto"/>
                <w:szCs w:val="20"/>
              </w:rPr>
            </w:pPr>
            <w:r w:rsidRPr="00F3348F">
              <w:rPr>
                <w:b/>
                <w:color w:val="auto"/>
                <w:szCs w:val="20"/>
              </w:rPr>
              <w:t>Prazo de vigência do contrato (em dias consecutivos)</w:t>
            </w:r>
          </w:p>
        </w:tc>
      </w:tr>
      <w:tr w:rsidR="00F3348F" w:rsidRPr="003C2704" w:rsidTr="00F51323">
        <w:trPr>
          <w:jc w:val="center"/>
        </w:trPr>
        <w:tc>
          <w:tcPr>
            <w:tcW w:w="3556"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01: </w:t>
            </w:r>
            <w:r>
              <w:rPr>
                <w:color w:val="auto"/>
                <w:szCs w:val="20"/>
              </w:rPr>
              <w:t>CAMPO DO BRITO/SE</w:t>
            </w:r>
          </w:p>
        </w:tc>
        <w:tc>
          <w:tcPr>
            <w:tcW w:w="3119"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c>
          <w:tcPr>
            <w:tcW w:w="2251" w:type="dxa"/>
            <w:tcBorders>
              <w:top w:val="single" w:sz="4" w:space="0" w:color="000000"/>
              <w:left w:val="single" w:sz="4" w:space="0" w:color="000000"/>
              <w:bottom w:val="single" w:sz="4" w:space="0" w:color="000000"/>
              <w:right w:val="single" w:sz="4" w:space="0" w:color="auto"/>
            </w:tcBorders>
          </w:tcPr>
          <w:p w:rsidR="00F3348F" w:rsidRPr="00F3348F" w:rsidRDefault="00F3348F" w:rsidP="00646E18">
            <w:pPr>
              <w:jc w:val="center"/>
              <w:rPr>
                <w:color w:val="auto"/>
                <w:szCs w:val="20"/>
              </w:rPr>
            </w:pPr>
            <w:r w:rsidRPr="00F3348F">
              <w:rPr>
                <w:color w:val="auto"/>
                <w:szCs w:val="20"/>
              </w:rPr>
              <w:t>120</w:t>
            </w:r>
          </w:p>
        </w:tc>
      </w:tr>
      <w:tr w:rsidR="00F3348F" w:rsidRPr="003C2704" w:rsidTr="00F51323">
        <w:trPr>
          <w:jc w:val="center"/>
        </w:trPr>
        <w:tc>
          <w:tcPr>
            <w:tcW w:w="3556"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02: </w:t>
            </w:r>
            <w:r>
              <w:rPr>
                <w:color w:val="auto"/>
                <w:szCs w:val="20"/>
              </w:rPr>
              <w:t>CRISTINÁPOLIS/SE</w:t>
            </w:r>
          </w:p>
        </w:tc>
        <w:tc>
          <w:tcPr>
            <w:tcW w:w="3119"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c>
          <w:tcPr>
            <w:tcW w:w="2251" w:type="dxa"/>
            <w:tcBorders>
              <w:top w:val="single" w:sz="4" w:space="0" w:color="000000"/>
              <w:left w:val="single" w:sz="4" w:space="0" w:color="000000"/>
              <w:bottom w:val="single" w:sz="4" w:space="0" w:color="000000"/>
              <w:right w:val="single" w:sz="4" w:space="0" w:color="auto"/>
            </w:tcBorders>
          </w:tcPr>
          <w:p w:rsidR="00F3348F" w:rsidRPr="00F3348F" w:rsidRDefault="00F3348F" w:rsidP="00646E18">
            <w:pPr>
              <w:jc w:val="center"/>
              <w:rPr>
                <w:color w:val="auto"/>
                <w:szCs w:val="20"/>
              </w:rPr>
            </w:pPr>
            <w:r w:rsidRPr="00F3348F">
              <w:rPr>
                <w:color w:val="auto"/>
                <w:szCs w:val="20"/>
              </w:rPr>
              <w:t>120</w:t>
            </w:r>
          </w:p>
        </w:tc>
      </w:tr>
      <w:tr w:rsidR="00F3348F" w:rsidRPr="003C2704" w:rsidTr="00F51323">
        <w:trPr>
          <w:jc w:val="center"/>
        </w:trPr>
        <w:tc>
          <w:tcPr>
            <w:tcW w:w="3556"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 xml:space="preserve">LOTE 03: </w:t>
            </w:r>
            <w:r>
              <w:rPr>
                <w:color w:val="auto"/>
                <w:szCs w:val="20"/>
              </w:rPr>
              <w:t>SALGADO/SE</w:t>
            </w:r>
          </w:p>
        </w:tc>
        <w:tc>
          <w:tcPr>
            <w:tcW w:w="3119"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c>
          <w:tcPr>
            <w:tcW w:w="2251" w:type="dxa"/>
            <w:tcBorders>
              <w:top w:val="single" w:sz="4" w:space="0" w:color="000000"/>
              <w:left w:val="single" w:sz="4" w:space="0" w:color="000000"/>
              <w:bottom w:val="single" w:sz="4" w:space="0" w:color="000000"/>
              <w:right w:val="single" w:sz="4" w:space="0" w:color="auto"/>
            </w:tcBorders>
          </w:tcPr>
          <w:p w:rsidR="00F3348F" w:rsidRPr="00F3348F" w:rsidRDefault="00F3348F" w:rsidP="00646E18">
            <w:pPr>
              <w:jc w:val="center"/>
              <w:rPr>
                <w:color w:val="auto"/>
                <w:szCs w:val="20"/>
              </w:rPr>
            </w:pPr>
            <w:r w:rsidRPr="00F3348F">
              <w:rPr>
                <w:color w:val="auto"/>
                <w:szCs w:val="20"/>
              </w:rPr>
              <w:t>120</w:t>
            </w:r>
          </w:p>
        </w:tc>
      </w:tr>
      <w:tr w:rsidR="00F3348F" w:rsidRPr="003C2704" w:rsidTr="00F51323">
        <w:trPr>
          <w:jc w:val="center"/>
        </w:trPr>
        <w:tc>
          <w:tcPr>
            <w:tcW w:w="3556" w:type="dxa"/>
            <w:tcBorders>
              <w:top w:val="single" w:sz="4" w:space="0" w:color="000000"/>
              <w:left w:val="single" w:sz="4" w:space="0" w:color="000000"/>
              <w:bottom w:val="single" w:sz="4" w:space="0" w:color="000000"/>
            </w:tcBorders>
            <w:vAlign w:val="center"/>
          </w:tcPr>
          <w:p w:rsidR="00F3348F" w:rsidRPr="00F3348F" w:rsidRDefault="00F3348F" w:rsidP="00F51323">
            <w:pPr>
              <w:jc w:val="left"/>
              <w:rPr>
                <w:color w:val="auto"/>
                <w:szCs w:val="20"/>
              </w:rPr>
            </w:pPr>
            <w:r w:rsidRPr="00F3348F">
              <w:rPr>
                <w:color w:val="auto"/>
                <w:szCs w:val="20"/>
              </w:rPr>
              <w:t>LOTE 04:</w:t>
            </w:r>
            <w:r>
              <w:rPr>
                <w:color w:val="auto"/>
                <w:szCs w:val="20"/>
              </w:rPr>
              <w:t xml:space="preserve"> SANTA LUZIA DO ITANHY</w:t>
            </w:r>
          </w:p>
        </w:tc>
        <w:tc>
          <w:tcPr>
            <w:tcW w:w="3119" w:type="dxa"/>
            <w:tcBorders>
              <w:top w:val="single" w:sz="4" w:space="0" w:color="000000"/>
              <w:left w:val="single" w:sz="4" w:space="0" w:color="000000"/>
              <w:bottom w:val="single" w:sz="4" w:space="0" w:color="000000"/>
              <w:right w:val="single" w:sz="4" w:space="0" w:color="auto"/>
            </w:tcBorders>
            <w:vAlign w:val="center"/>
          </w:tcPr>
          <w:p w:rsidR="00F3348F" w:rsidRPr="00F3348F" w:rsidRDefault="00F3348F" w:rsidP="00646E18">
            <w:pPr>
              <w:jc w:val="center"/>
              <w:rPr>
                <w:color w:val="auto"/>
                <w:szCs w:val="20"/>
              </w:rPr>
            </w:pPr>
            <w:r w:rsidRPr="00F3348F">
              <w:rPr>
                <w:color w:val="auto"/>
                <w:szCs w:val="20"/>
              </w:rPr>
              <w:t>60</w:t>
            </w:r>
          </w:p>
        </w:tc>
        <w:tc>
          <w:tcPr>
            <w:tcW w:w="2251" w:type="dxa"/>
            <w:tcBorders>
              <w:top w:val="single" w:sz="4" w:space="0" w:color="000000"/>
              <w:left w:val="single" w:sz="4" w:space="0" w:color="000000"/>
              <w:bottom w:val="single" w:sz="4" w:space="0" w:color="000000"/>
              <w:right w:val="single" w:sz="4" w:space="0" w:color="auto"/>
            </w:tcBorders>
          </w:tcPr>
          <w:p w:rsidR="00F3348F" w:rsidRPr="00F3348F" w:rsidRDefault="00F3348F" w:rsidP="00646E18">
            <w:pPr>
              <w:jc w:val="center"/>
              <w:rPr>
                <w:color w:val="auto"/>
                <w:szCs w:val="20"/>
              </w:rPr>
            </w:pPr>
            <w:r w:rsidRPr="00F3348F">
              <w:rPr>
                <w:color w:val="auto"/>
                <w:szCs w:val="20"/>
              </w:rPr>
              <w:t>150</w:t>
            </w:r>
          </w:p>
        </w:tc>
      </w:tr>
    </w:tbl>
    <w:p w:rsidR="006041B2" w:rsidRPr="00E56DAF" w:rsidRDefault="001C5CD5" w:rsidP="001C5CD5">
      <w:pPr>
        <w:pStyle w:val="Ttulo2"/>
        <w:rPr>
          <w:color w:val="auto"/>
          <w:szCs w:val="20"/>
        </w:rPr>
      </w:pPr>
      <w:r w:rsidRPr="00E56DAF">
        <w:rPr>
          <w:szCs w:val="20"/>
        </w:rPr>
        <w:t xml:space="preserve">A expedição da “Ordem de Serviço” somente se efetivará após a publicação do extrato do Contrato no “Diário Oficial da União” e entrega das “Garantias de Cumprimento do Contrato e Riscos de Engenharia”, na Unidade de Finanças da Codevasf, e </w:t>
      </w:r>
      <w:r w:rsidRPr="00E56DAF">
        <w:rPr>
          <w:color w:val="auto"/>
          <w:szCs w:val="20"/>
        </w:rPr>
        <w:t>após emissão da Certidão de Dispensa de Licença.</w:t>
      </w:r>
    </w:p>
    <w:p w:rsidR="006041B2" w:rsidRPr="001C5CD5" w:rsidRDefault="00C420D3" w:rsidP="001C5CD5">
      <w:pPr>
        <w:pStyle w:val="Ttulo1"/>
      </w:pPr>
      <w:bookmarkStart w:id="55" w:name="_Toc522717819"/>
      <w:r>
        <w:t>FORMAS E CONDIÇÕES DE PAGAMENTO</w:t>
      </w:r>
      <w:bookmarkEnd w:id="55"/>
    </w:p>
    <w:p w:rsidR="006041B2" w:rsidRPr="001C5CD5" w:rsidRDefault="00C420D3" w:rsidP="001C5CD5">
      <w:pPr>
        <w:pStyle w:val="Ttulo2"/>
      </w:pPr>
      <w: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6041B2" w:rsidRPr="00A77C4D" w:rsidRDefault="00C420D3" w:rsidP="00A77C4D">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rsidR="006041B2" w:rsidRPr="00A77C4D" w:rsidRDefault="00C420D3" w:rsidP="00A77C4D">
      <w:pPr>
        <w:pStyle w:val="Ttulo3"/>
      </w:pPr>
      <w:r>
        <w:t>Somente serão pagos os materiais e equipamentos instalados, assentados e utilizados, mediante atesto pelo fiscal do contrato.</w:t>
      </w:r>
    </w:p>
    <w:p w:rsidR="006041B2" w:rsidRDefault="00C420D3" w:rsidP="00A77C4D">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6041B2" w:rsidRPr="00A77C4D" w:rsidRDefault="00C420D3" w:rsidP="00A77C4D">
      <w:pPr>
        <w:pStyle w:val="Ttulo2"/>
      </w:pPr>
      <w:r>
        <w:t>O pagamento da instalação do canteiro, mobilização e desmobilização será no valor apresentado na proposta da Licitante</w:t>
      </w:r>
      <w:r w:rsidR="00A77C4D" w:rsidRPr="00EB3286">
        <w:t xml:space="preserve">, </w:t>
      </w:r>
      <w:r w:rsidR="00A77C4D" w:rsidRPr="00A77C4D">
        <w:rPr>
          <w:color w:val="auto"/>
        </w:rPr>
        <w:t xml:space="preserve">respeitado o valor máximo estabelecido </w:t>
      </w:r>
      <w:r w:rsidR="007F432E">
        <w:rPr>
          <w:color w:val="auto"/>
        </w:rPr>
        <w:t>n</w:t>
      </w:r>
      <w:r w:rsidR="00A77C4D" w:rsidRPr="00A77C4D">
        <w:rPr>
          <w:color w:val="auto"/>
        </w:rPr>
        <w:t>este TR</w:t>
      </w:r>
      <w:r w:rsidR="00A77C4D" w:rsidRPr="00A77C4D">
        <w:t xml:space="preserve">, </w:t>
      </w:r>
      <w:r w:rsidR="00A77C4D">
        <w:t>n</w:t>
      </w:r>
      <w:r w:rsidR="00A77C4D" w:rsidRPr="00A77C4D">
        <w:t>a</w:t>
      </w:r>
      <w:r w:rsidR="00A77C4D">
        <w:t xml:space="preserve"> seguinte forma:</w:t>
      </w:r>
    </w:p>
    <w:p w:rsidR="006041B2" w:rsidRDefault="00C420D3" w:rsidP="003E0CD7">
      <w:pPr>
        <w:pStyle w:val="PargrafodaLista1"/>
        <w:numPr>
          <w:ilvl w:val="1"/>
          <w:numId w:val="4"/>
        </w:numPr>
      </w:pPr>
      <w:r>
        <w:t>Instalação do canteiro: devidamente instalado e de acordo com o cronograma físico-financeiro proposto;</w:t>
      </w:r>
    </w:p>
    <w:p w:rsidR="006041B2" w:rsidRDefault="00C420D3" w:rsidP="003E0CD7">
      <w:pPr>
        <w:pStyle w:val="PargrafodaLista1"/>
        <w:numPr>
          <w:ilvl w:val="1"/>
          <w:numId w:val="4"/>
        </w:numPr>
      </w:pPr>
      <w:r>
        <w:lastRenderedPageBreak/>
        <w:t>Mobilização: serão medidos e pagos proporcionalmente ao efetivamente realizado.</w:t>
      </w:r>
    </w:p>
    <w:p w:rsidR="006041B2" w:rsidRPr="00CA402F" w:rsidRDefault="00C420D3" w:rsidP="003E0CD7">
      <w:pPr>
        <w:pStyle w:val="PargrafodaLista1"/>
        <w:numPr>
          <w:ilvl w:val="1"/>
          <w:numId w:val="4"/>
        </w:numPr>
      </w:pPr>
      <w:r>
        <w:t>Desmobilização: após a total desmobilização, comprovada pela Fiscalização.</w:t>
      </w:r>
    </w:p>
    <w:p w:rsidR="006041B2" w:rsidRDefault="00C420D3">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2C7F0C" w:rsidRPr="002C7F0C" w:rsidRDefault="007F432E" w:rsidP="002C7F0C">
      <w:pPr>
        <w:rPr>
          <w:rFonts w:cs="font502"/>
        </w:rPr>
      </w:pPr>
      <m:oMathPara>
        <m:oMath>
          <m:r>
            <w:rPr>
              <w:rFonts w:ascii="Cambria Math" w:eastAsia="font502" w:hAnsi="Cambria Math"/>
            </w:rPr>
            <m:t>%AM=</m:t>
          </m:r>
          <m:f>
            <m:fPr>
              <m:ctrlPr>
                <w:rPr>
                  <w:rFonts w:ascii="Cambria Math" w:eastAsia="font502" w:hAnsi="Cambria Math"/>
                  <w:i/>
                </w:rPr>
              </m:ctrlPr>
            </m:fPr>
            <m:num>
              <m:d>
                <m:dPr>
                  <m:ctrlPr>
                    <w:rPr>
                      <w:rFonts w:ascii="Cambria Math" w:eastAsia="font502" w:hAnsi="Cambria Math"/>
                      <w:i/>
                    </w:rPr>
                  </m:ctrlPr>
                </m:dPr>
                <m:e>
                  <m:r>
                    <w:rPr>
                      <w:rFonts w:ascii="Cambria Math" w:eastAsia="font502" w:hAnsi="Cambria Math"/>
                    </w:rPr>
                    <m:t>VALOR DA MEDIÇÃO-AM</m:t>
                  </m:r>
                </m:e>
              </m:d>
            </m:num>
            <m:den>
              <m:d>
                <m:dPr>
                  <m:ctrlPr>
                    <w:rPr>
                      <w:rFonts w:ascii="Cambria Math" w:eastAsia="font502" w:hAnsi="Cambria Math"/>
                      <w:i/>
                    </w:rPr>
                  </m:ctrlPr>
                </m:dPr>
                <m:e>
                  <m:r>
                    <w:rPr>
                      <w:rFonts w:ascii="Cambria Math" w:eastAsia="font502" w:hAnsi="Cambria Math"/>
                    </w:rPr>
                    <m:t>VALOR DO CONTRATO-AM</m:t>
                  </m:r>
                </m:e>
              </m:d>
            </m:den>
          </m:f>
        </m:oMath>
      </m:oMathPara>
    </w:p>
    <w:p w:rsidR="002C7F0C" w:rsidRDefault="002C7F0C" w:rsidP="002C7F0C"/>
    <w:p w:rsidR="00CA402F" w:rsidRPr="002C7F0C" w:rsidRDefault="00C420D3" w:rsidP="002C7F0C">
      <w:pPr>
        <w:pStyle w:val="Ttulo3"/>
        <w:ind w:right="0"/>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6041B2" w:rsidRDefault="00C420D3" w:rsidP="00CA402F">
      <w:pPr>
        <w:pStyle w:val="Ttulo3"/>
        <w:ind w:right="0"/>
      </w:pPr>
      <w:r>
        <w:t>Caso haja atraso no cronograma, por motivos ocasionados pela Codevasf, será pago o valor total da Administração Lo</w:t>
      </w:r>
      <w:r w:rsidR="002C7F0C">
        <w:t>cal e Manutenção de Canteiro (AM</w:t>
      </w:r>
      <w:r>
        <w:t>) prevista no período da medição.</w:t>
      </w:r>
    </w:p>
    <w:p w:rsidR="006041B2" w:rsidRPr="00CA402F" w:rsidRDefault="00C420D3" w:rsidP="00CA402F">
      <w:pPr>
        <w:pStyle w:val="Ttulo3"/>
        <w:ind w:right="0"/>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6041B2" w:rsidRDefault="00C420D3" w:rsidP="00CA402F">
      <w:pPr>
        <w:pStyle w:val="Ttulo2"/>
        <w:rPr>
          <w:color w:val="000000"/>
        </w:rPr>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bookmarkStart w:id="56" w:name="_Ref400008254"/>
      <w:bookmarkEnd w:id="56"/>
      <w:r>
        <w:rPr>
          <w:color w:val="000000"/>
        </w:rPr>
        <w:t>u durante a execução do contrato, desde que devidamente autuado em processo, contemporâneo à sua ocorrência (Art. 81 da Lei nº 13.303/2016).</w:t>
      </w:r>
    </w:p>
    <w:p w:rsidR="002C7F0C" w:rsidRPr="002C7F0C" w:rsidRDefault="002C7F0C" w:rsidP="002C7F0C"/>
    <w:p w:rsidR="006041B2" w:rsidRPr="00CA402F" w:rsidRDefault="00C420D3" w:rsidP="00CA402F">
      <w:pPr>
        <w:pStyle w:val="Ttulo1"/>
      </w:pPr>
      <w:bookmarkStart w:id="57" w:name="_Ref400457614"/>
      <w:bookmarkStart w:id="58" w:name="_Ref399939982"/>
      <w:bookmarkStart w:id="59" w:name="_Toc522717820"/>
      <w:bookmarkEnd w:id="57"/>
      <w:bookmarkEnd w:id="58"/>
      <w:r>
        <w:t>REAJUSTAMENTO</w:t>
      </w:r>
      <w:bookmarkEnd w:id="59"/>
    </w:p>
    <w:p w:rsidR="006041B2" w:rsidRDefault="00CA402F">
      <w:pPr>
        <w:pStyle w:val="Ttulo2"/>
      </w:pPr>
      <w:r w:rsidRPr="00EB3286">
        <w:t>Os preços permanecerão válidos por um período de um ano, contados da data de apresentação da proposta</w:t>
      </w:r>
      <w:r>
        <w:t xml:space="preserve">. </w:t>
      </w:r>
      <w:r w:rsidR="00C420D3">
        <w:t xml:space="preserve">Após esse prazo, </w:t>
      </w:r>
      <w:r>
        <w:t>serão</w:t>
      </w:r>
      <w:r w:rsidR="00C420D3">
        <w:t xml:space="preserve"> reajustados aplicando-se a seguinte fórmula:</w:t>
      </w:r>
    </w:p>
    <w:p w:rsidR="006041B2" w:rsidRDefault="00A705B0" w:rsidP="00F51323">
      <w:pPr>
        <w:spacing w:before="240" w:after="240"/>
        <w:ind w:left="851"/>
      </w:pPr>
      <w:r>
        <w:rPr>
          <w:noProof/>
          <w:position w:val="-22"/>
          <w:lang w:eastAsia="pt-BR"/>
        </w:rPr>
        <w:drawing>
          <wp:inline distT="0" distB="0" distL="0" distR="0">
            <wp:extent cx="1143000" cy="419100"/>
            <wp:effectExtent l="0" t="0" r="0" b="0"/>
            <wp:docPr id="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419100"/>
                    </a:xfrm>
                    <a:prstGeom prst="rect">
                      <a:avLst/>
                    </a:prstGeom>
                    <a:solidFill>
                      <a:srgbClr val="FFFFFF"/>
                    </a:solidFill>
                    <a:ln>
                      <a:noFill/>
                    </a:ln>
                  </pic:spPr>
                </pic:pic>
              </a:graphicData>
            </a:graphic>
          </wp:inline>
        </w:drawing>
      </w:r>
      <w:r w:rsidR="00C420D3">
        <w:t>:</w:t>
      </w:r>
    </w:p>
    <w:p w:rsidR="00F51323" w:rsidRDefault="00F51323">
      <w:pPr>
        <w:pStyle w:val="Ttulo2"/>
        <w:numPr>
          <w:ilvl w:val="0"/>
          <w:numId w:val="0"/>
        </w:numPr>
        <w:ind w:left="792"/>
      </w:pPr>
      <w:r>
        <w:lastRenderedPageBreak/>
        <w:t>Onde:</w:t>
      </w:r>
    </w:p>
    <w:p w:rsidR="006041B2" w:rsidRDefault="00F51323">
      <w:pPr>
        <w:pStyle w:val="Ttulo2"/>
        <w:numPr>
          <w:ilvl w:val="0"/>
          <w:numId w:val="0"/>
        </w:numPr>
        <w:ind w:left="792"/>
      </w:pPr>
      <w:r>
        <w:t xml:space="preserve"> </w:t>
      </w:r>
      <w:r w:rsidR="00C420D3">
        <w:t>R = Valor do reajustamento procurado;</w:t>
      </w:r>
    </w:p>
    <w:p w:rsidR="006041B2" w:rsidRDefault="00C420D3">
      <w:pPr>
        <w:pStyle w:val="Ttulo2"/>
        <w:numPr>
          <w:ilvl w:val="0"/>
          <w:numId w:val="0"/>
        </w:numPr>
        <w:ind w:left="792"/>
      </w:pPr>
      <w:r>
        <w:t>V = Valor contratual a ser reajustado;</w:t>
      </w:r>
    </w:p>
    <w:p w:rsidR="006041B2" w:rsidRDefault="00A705B0">
      <w:pPr>
        <w:pStyle w:val="Ttulo2"/>
        <w:numPr>
          <w:ilvl w:val="0"/>
          <w:numId w:val="0"/>
        </w:numPr>
        <w:ind w:left="792"/>
      </w:pPr>
      <w:r>
        <w:rPr>
          <w:noProof/>
          <w:position w:val="-3"/>
          <w:lang w:eastAsia="pt-BR"/>
        </w:rPr>
        <w:drawing>
          <wp:inline distT="0" distB="0" distL="0" distR="0">
            <wp:extent cx="160020" cy="17526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 cy="175260"/>
                    </a:xfrm>
                    <a:prstGeom prst="rect">
                      <a:avLst/>
                    </a:prstGeom>
                    <a:solidFill>
                      <a:srgbClr val="FFFFFF"/>
                    </a:solidFill>
                    <a:ln>
                      <a:noFill/>
                    </a:ln>
                  </pic:spPr>
                </pic:pic>
              </a:graphicData>
            </a:graphic>
          </wp:inline>
        </w:drawing>
      </w:r>
      <w:r w:rsidR="00C420D3">
        <w:t xml:space="preserve"> = Refere-se ao INCC por Edificação – Total Média Geral (base:ago 94/100), Cód. 159428 – Col.35, correspondente ao mês de aniversário da proposta;</w:t>
      </w:r>
    </w:p>
    <w:p w:rsidR="006041B2" w:rsidRDefault="00A705B0" w:rsidP="00CA402F">
      <w:pPr>
        <w:pStyle w:val="Ttulo2"/>
        <w:numPr>
          <w:ilvl w:val="0"/>
          <w:numId w:val="0"/>
        </w:numPr>
        <w:ind w:left="792"/>
      </w:pPr>
      <w:r>
        <w:rPr>
          <w:noProof/>
          <w:position w:val="-3"/>
          <w:lang w:eastAsia="pt-BR"/>
        </w:rPr>
        <w:drawing>
          <wp:inline distT="0" distB="0" distL="0" distR="0">
            <wp:extent cx="190500" cy="17526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175260"/>
                    </a:xfrm>
                    <a:prstGeom prst="rect">
                      <a:avLst/>
                    </a:prstGeom>
                    <a:solidFill>
                      <a:srgbClr val="FFFFFF"/>
                    </a:solidFill>
                    <a:ln>
                      <a:noFill/>
                    </a:ln>
                  </pic:spPr>
                </pic:pic>
              </a:graphicData>
            </a:graphic>
          </wp:inline>
        </w:drawing>
      </w:r>
      <w:r w:rsidR="00C420D3">
        <w:t xml:space="preserve"> = Refere-se ao INCC por Edificação – Total Média Geral (base:ago 94/100), Cód. 159428 – Col.35, correspondente a data de apresentação da proposta.</w:t>
      </w:r>
    </w:p>
    <w:p w:rsidR="00CA402F" w:rsidRPr="00CA402F" w:rsidRDefault="00CA402F" w:rsidP="00CA402F">
      <w:pPr>
        <w:pStyle w:val="PargrafodaLista"/>
        <w:keepNext/>
        <w:widowControl w:val="0"/>
        <w:numPr>
          <w:ilvl w:val="0"/>
          <w:numId w:val="1"/>
        </w:numPr>
        <w:spacing w:before="240" w:after="120"/>
        <w:jc w:val="left"/>
        <w:outlineLvl w:val="0"/>
        <w:rPr>
          <w:rFonts w:cs="font502"/>
          <w:b/>
          <w:vanish/>
          <w:szCs w:val="22"/>
        </w:rPr>
      </w:pPr>
      <w:bookmarkStart w:id="60" w:name="_Toc519944874"/>
      <w:bookmarkStart w:id="61" w:name="_Toc522717821"/>
      <w:bookmarkEnd w:id="60"/>
      <w:bookmarkEnd w:id="61"/>
    </w:p>
    <w:p w:rsidR="00CA402F" w:rsidRPr="00CA402F" w:rsidRDefault="00CA402F" w:rsidP="00CA402F">
      <w:pPr>
        <w:pStyle w:val="PargrafodaLista"/>
        <w:keepNext/>
        <w:widowControl w:val="0"/>
        <w:numPr>
          <w:ilvl w:val="0"/>
          <w:numId w:val="1"/>
        </w:numPr>
        <w:spacing w:before="240" w:after="120"/>
        <w:jc w:val="left"/>
        <w:outlineLvl w:val="0"/>
        <w:rPr>
          <w:rFonts w:cs="font502"/>
          <w:b/>
          <w:vanish/>
          <w:szCs w:val="22"/>
        </w:rPr>
      </w:pPr>
      <w:bookmarkStart w:id="62" w:name="_Toc519944875"/>
      <w:bookmarkStart w:id="63" w:name="_Toc522717822"/>
      <w:bookmarkEnd w:id="62"/>
      <w:bookmarkEnd w:id="63"/>
    </w:p>
    <w:p w:rsidR="00CA402F" w:rsidRPr="00CA402F" w:rsidRDefault="00CA402F" w:rsidP="00CA402F">
      <w:pPr>
        <w:pStyle w:val="PargrafodaLista"/>
        <w:keepNext/>
        <w:widowControl w:val="0"/>
        <w:numPr>
          <w:ilvl w:val="1"/>
          <w:numId w:val="1"/>
        </w:numPr>
        <w:spacing w:before="240" w:after="120"/>
        <w:outlineLvl w:val="1"/>
        <w:rPr>
          <w:rFonts w:cs="font502"/>
          <w:vanish/>
          <w:szCs w:val="22"/>
        </w:rPr>
      </w:pPr>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64" w:name="_Toc519944876"/>
      <w:bookmarkStart w:id="65" w:name="_Toc522717823"/>
      <w:bookmarkEnd w:id="64"/>
      <w:bookmarkEnd w:id="65"/>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66" w:name="_Toc519944877"/>
      <w:bookmarkStart w:id="67" w:name="_Toc522717824"/>
      <w:bookmarkEnd w:id="66"/>
      <w:bookmarkEnd w:id="67"/>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68" w:name="_Toc519944878"/>
      <w:bookmarkStart w:id="69" w:name="_Toc522717825"/>
      <w:bookmarkEnd w:id="68"/>
      <w:bookmarkEnd w:id="69"/>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70" w:name="_Toc519944879"/>
      <w:bookmarkStart w:id="71" w:name="_Toc522717826"/>
      <w:bookmarkEnd w:id="70"/>
      <w:bookmarkEnd w:id="71"/>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72" w:name="_Toc519944880"/>
      <w:bookmarkStart w:id="73" w:name="_Toc522717827"/>
      <w:bookmarkEnd w:id="72"/>
      <w:bookmarkEnd w:id="73"/>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74" w:name="_Toc519944881"/>
      <w:bookmarkStart w:id="75" w:name="_Toc522717828"/>
      <w:bookmarkEnd w:id="74"/>
      <w:bookmarkEnd w:id="75"/>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76" w:name="_Toc519944882"/>
      <w:bookmarkStart w:id="77" w:name="_Toc522717829"/>
      <w:bookmarkEnd w:id="76"/>
      <w:bookmarkEnd w:id="77"/>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78" w:name="_Toc519944883"/>
      <w:bookmarkStart w:id="79" w:name="_Toc522717830"/>
      <w:bookmarkEnd w:id="78"/>
      <w:bookmarkEnd w:id="79"/>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80" w:name="_Toc519944884"/>
      <w:bookmarkStart w:id="81" w:name="_Toc522717831"/>
      <w:bookmarkEnd w:id="80"/>
      <w:bookmarkEnd w:id="81"/>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82" w:name="_Toc519944885"/>
      <w:bookmarkStart w:id="83" w:name="_Toc522717832"/>
      <w:bookmarkEnd w:id="82"/>
      <w:bookmarkEnd w:id="83"/>
    </w:p>
    <w:p w:rsidR="006A2867" w:rsidRPr="006A2867" w:rsidRDefault="006A2867" w:rsidP="003E0CD7">
      <w:pPr>
        <w:pStyle w:val="PargrafodaLista"/>
        <w:keepNext/>
        <w:widowControl w:val="0"/>
        <w:numPr>
          <w:ilvl w:val="0"/>
          <w:numId w:val="23"/>
        </w:numPr>
        <w:spacing w:before="240" w:after="120"/>
        <w:jc w:val="left"/>
        <w:outlineLvl w:val="0"/>
        <w:rPr>
          <w:rFonts w:cs="font502"/>
          <w:b/>
          <w:vanish/>
          <w:szCs w:val="22"/>
        </w:rPr>
      </w:pPr>
      <w:bookmarkStart w:id="84" w:name="_Toc519944886"/>
      <w:bookmarkStart w:id="85" w:name="_Toc522717833"/>
      <w:bookmarkEnd w:id="84"/>
      <w:bookmarkEnd w:id="85"/>
    </w:p>
    <w:p w:rsidR="006A2867" w:rsidRPr="006A2867" w:rsidRDefault="006A2867" w:rsidP="003E0CD7">
      <w:pPr>
        <w:pStyle w:val="PargrafodaLista"/>
        <w:keepNext/>
        <w:widowControl w:val="0"/>
        <w:numPr>
          <w:ilvl w:val="1"/>
          <w:numId w:val="23"/>
        </w:numPr>
        <w:spacing w:before="240" w:after="120"/>
        <w:outlineLvl w:val="1"/>
        <w:rPr>
          <w:rFonts w:cs="font502"/>
          <w:vanish/>
          <w:szCs w:val="22"/>
        </w:rPr>
      </w:pPr>
    </w:p>
    <w:p w:rsidR="006A2867" w:rsidRPr="00EB3286" w:rsidRDefault="006A2867" w:rsidP="006A2867">
      <w:pPr>
        <w:pStyle w:val="Ttulo2"/>
      </w:pPr>
      <w:r w:rsidRPr="00EB3286">
        <w:t>Caso haja mudança de data base nestes índices, deve-se primeiro calcular o valor do índice na data base original utilizando-se a seguinte fórmula:</w:t>
      </w:r>
    </w:p>
    <w:p w:rsidR="006A2867" w:rsidRPr="00EB3286" w:rsidRDefault="006A2867" w:rsidP="006A2867">
      <w:pPr>
        <w:rPr>
          <w:szCs w:val="20"/>
        </w:rPr>
      </w:pPr>
    </w:p>
    <w:p w:rsidR="006A2867" w:rsidRPr="00A705B0" w:rsidRDefault="00740B29" w:rsidP="006A2867">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6A2867" w:rsidRPr="00EB3286" w:rsidRDefault="006A2867" w:rsidP="006A2867">
      <w:pPr>
        <w:rPr>
          <w:szCs w:val="20"/>
        </w:rPr>
      </w:pPr>
    </w:p>
    <w:p w:rsidR="006A2867" w:rsidRPr="00EB3286" w:rsidRDefault="006A2867" w:rsidP="006A2867">
      <w:pPr>
        <w:rPr>
          <w:szCs w:val="20"/>
        </w:rPr>
      </w:pPr>
      <w:r w:rsidRPr="00EB3286">
        <w:rPr>
          <w:szCs w:val="20"/>
        </w:rPr>
        <w:t>Sendo:</w:t>
      </w:r>
    </w:p>
    <w:p w:rsidR="006A2867" w:rsidRPr="00EB3286" w:rsidRDefault="00740B29" w:rsidP="003E0CD7">
      <w:pPr>
        <w:pStyle w:val="PargrafodaLista"/>
        <w:numPr>
          <w:ilvl w:val="0"/>
          <w:numId w:val="24"/>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6A2867" w:rsidRPr="00EB3286">
        <w:t xml:space="preserve"> = Valor desejado. Índice do mês de reajuste com data base original.</w:t>
      </w:r>
    </w:p>
    <w:p w:rsidR="006A2867" w:rsidRPr="00EB3286" w:rsidRDefault="00740B29" w:rsidP="003E0CD7">
      <w:pPr>
        <w:pStyle w:val="PargrafodaLista"/>
        <w:numPr>
          <w:ilvl w:val="0"/>
          <w:numId w:val="24"/>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6A2867" w:rsidRPr="00EB3286">
        <w:t xml:space="preserve"> = Índice do mês de reajuste com a nova data base.</w:t>
      </w:r>
    </w:p>
    <w:p w:rsidR="00CA402F" w:rsidRPr="00CA402F" w:rsidRDefault="00740B29" w:rsidP="003E0CD7">
      <w:pPr>
        <w:pStyle w:val="PargrafodaLista"/>
        <w:numPr>
          <w:ilvl w:val="0"/>
          <w:numId w:val="24"/>
        </w:numPr>
        <w:suppressAutoHyphens w:val="0"/>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6A2867" w:rsidRPr="00EB3286">
        <w:t xml:space="preserve"> = Índice do mês em que mudou a tabela, na data base original.</w:t>
      </w:r>
    </w:p>
    <w:p w:rsidR="006041B2" w:rsidRPr="006A2867" w:rsidRDefault="00C420D3" w:rsidP="006A2867">
      <w:pPr>
        <w:pStyle w:val="Ttulo1"/>
      </w:pPr>
      <w:bookmarkStart w:id="86" w:name="_Toc522717834"/>
      <w:r>
        <w:t>FISCALIZAÇÃO</w:t>
      </w:r>
      <w:bookmarkEnd w:id="86"/>
    </w:p>
    <w:p w:rsidR="006041B2" w:rsidRDefault="00C420D3" w:rsidP="006A2867">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rsidR="006041B2" w:rsidRDefault="00C420D3" w:rsidP="00303B23">
      <w:pPr>
        <w:pStyle w:val="Ttulo2"/>
      </w:pPr>
      <w:r>
        <w:t>Fica assegurado aos técnicos da Codevasf o direito de</w:t>
      </w:r>
      <w:r w:rsidR="00303B23">
        <w:t xml:space="preserve"> acompanhar, fiscalizar e participar</w:t>
      </w:r>
      <w:r>
        <w:t>, a seu exclusivo critério, total ou parcialmente, diretamente ou por meio de terceiros, da execução dos serviços prestados pela CONTRATADA, com livre acesso ao local de trabalho para obtenção de quaisquer esclarecimentos julgados necessários à execução dos serviços.</w:t>
      </w:r>
    </w:p>
    <w:p w:rsidR="006041B2" w:rsidRPr="00303B23" w:rsidRDefault="00C420D3" w:rsidP="00303B23">
      <w:pPr>
        <w:pStyle w:val="Ttulo2"/>
      </w:pPr>
      <w:r>
        <w:t>Caberá a fiscalização:</w:t>
      </w:r>
    </w:p>
    <w:p w:rsidR="006041B2" w:rsidRPr="00303B23" w:rsidRDefault="00C420D3" w:rsidP="003E0CD7">
      <w:pPr>
        <w:pStyle w:val="Ttulo2"/>
        <w:numPr>
          <w:ilvl w:val="1"/>
          <w:numId w:val="20"/>
        </w:numPr>
      </w:pPr>
      <w:r>
        <w:t>Acompanhar a execução dos serviços objeto do contrato, “in loco”, como representante da Codevasf, de forma a garantir o cumprimento do que foi pactuado, observando para que não haja subcontratação de serviços vedados no instrumento assinado pelas partes.</w:t>
      </w:r>
    </w:p>
    <w:p w:rsidR="006041B2" w:rsidRPr="00303B23" w:rsidRDefault="00C420D3" w:rsidP="003E0CD7">
      <w:pPr>
        <w:pStyle w:val="Ttulo2"/>
        <w:numPr>
          <w:ilvl w:val="1"/>
          <w:numId w:val="20"/>
        </w:numPr>
      </w:pPr>
      <w:r>
        <w:t>Esclarecer dúvidas ou fornecer informações solicitadas pelo preposto/representante da CONTRATADA ou, quando não estiverem sob sua alçada, encaminhá-las a quem compete.</w:t>
      </w:r>
    </w:p>
    <w:p w:rsidR="006041B2" w:rsidRPr="00303B23" w:rsidRDefault="00C420D3" w:rsidP="003E0CD7">
      <w:pPr>
        <w:pStyle w:val="Ttulo2"/>
        <w:numPr>
          <w:ilvl w:val="1"/>
          <w:numId w:val="20"/>
        </w:numPr>
      </w:pPr>
      <w:r>
        <w:t>Checar se a CONTRATADA disponibilizou as instalações, equipamentos e recursos humanos previstos para a execução dos serviços.</w:t>
      </w:r>
    </w:p>
    <w:p w:rsidR="006041B2" w:rsidRPr="00303B23" w:rsidRDefault="00C420D3" w:rsidP="003E0CD7">
      <w:pPr>
        <w:pStyle w:val="Ttulo2"/>
        <w:numPr>
          <w:ilvl w:val="1"/>
          <w:numId w:val="20"/>
        </w:numPr>
      </w:pPr>
      <w:r>
        <w:t>Acompanhar a elaboração do “as built” (como construído) ao longo da execução dos serviços.</w:t>
      </w:r>
    </w:p>
    <w:p w:rsidR="006041B2" w:rsidRPr="00303B23" w:rsidRDefault="00C420D3" w:rsidP="003E0CD7">
      <w:pPr>
        <w:pStyle w:val="Ttulo2"/>
        <w:numPr>
          <w:ilvl w:val="1"/>
          <w:numId w:val="20"/>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6041B2" w:rsidRDefault="00C420D3" w:rsidP="003E0CD7">
      <w:pPr>
        <w:pStyle w:val="Ttulo2"/>
        <w:numPr>
          <w:ilvl w:val="1"/>
          <w:numId w:val="20"/>
        </w:numPr>
      </w:pPr>
      <w:r>
        <w:t xml:space="preserve">Solicitar da CONTRATADA a relação de empregados contratados e terceirizados, com as </w:t>
      </w:r>
      <w:r>
        <w:lastRenderedPageBreak/>
        <w:t>seguintes informações: nome completo, cargo ou função, valor do salário, número do RG e do CPF.</w:t>
      </w:r>
    </w:p>
    <w:p w:rsidR="006041B2" w:rsidRDefault="00C420D3" w:rsidP="003E0CD7">
      <w:pPr>
        <w:pStyle w:val="Ttulo2"/>
        <w:numPr>
          <w:ilvl w:val="1"/>
          <w:numId w:val="20"/>
        </w:numPr>
      </w:pPr>
      <w:r>
        <w:t xml:space="preserve">Informar ao titular da unidade orgânica demandante e ao </w:t>
      </w:r>
      <w:r w:rsidRPr="00303B23">
        <w:t>gestor de contrato</w:t>
      </w:r>
      <w:r>
        <w:t xml:space="preserve"> sobre o andamento dos serviços, por meio do Relatório de Acompanhamento Físico da obra – RAF.</w:t>
      </w:r>
    </w:p>
    <w:p w:rsidR="006041B2" w:rsidRDefault="00C420D3" w:rsidP="003E0CD7">
      <w:pPr>
        <w:pStyle w:val="Ttulo2"/>
        <w:numPr>
          <w:ilvl w:val="1"/>
          <w:numId w:val="20"/>
        </w:numPr>
      </w:pPr>
      <w:r>
        <w:t>Efetuar os registros diários no Diário da Obra.</w:t>
      </w:r>
    </w:p>
    <w:p w:rsidR="006041B2" w:rsidRDefault="00C420D3" w:rsidP="003E0CD7">
      <w:pPr>
        <w:pStyle w:val="Ttulo2"/>
        <w:numPr>
          <w:ilvl w:val="1"/>
          <w:numId w:val="20"/>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rsidR="006041B2" w:rsidRDefault="00C420D3" w:rsidP="003E0CD7">
      <w:pPr>
        <w:pStyle w:val="Ttulo2"/>
        <w:numPr>
          <w:ilvl w:val="1"/>
          <w:numId w:val="20"/>
        </w:numPr>
      </w:pPr>
      <w:r>
        <w:t xml:space="preserve">Acompanhar o cumprimento, pela CONTRATADA, do cronograma físico-financeiro pactuado, encaminhando ao </w:t>
      </w:r>
      <w:r w:rsidRPr="00303B23">
        <w:t>gestor de contrato</w:t>
      </w:r>
      <w:r>
        <w:t>, quando houver, ou ao titular da unidade orgânica demandante, eventuais pedidos de modificações, substituições de materiais e equipamentos, solicitados pela CONTRATADA.</w:t>
      </w:r>
    </w:p>
    <w:p w:rsidR="006041B2" w:rsidRDefault="00C420D3" w:rsidP="003E0CD7">
      <w:pPr>
        <w:pStyle w:val="Ttulo2"/>
        <w:numPr>
          <w:ilvl w:val="1"/>
          <w:numId w:val="20"/>
        </w:numPr>
      </w:pPr>
      <w:r>
        <w:t xml:space="preserve">Estabelecer prazo para correção de eventuais pendências na execução do contrato e informar ao </w:t>
      </w:r>
      <w:r w:rsidRPr="00303B23">
        <w:t>gestor de contrato</w:t>
      </w:r>
      <w:r>
        <w:t>, quando houver, ou ao titular da unidade orgânica, ocorrências que possam gerar dificuldades à conclusão da obra ou em relação a terceiros, cientificando-a da possibilidade de não conclusão do objeto na data aprazada, com as devidas justificativas.</w:t>
      </w:r>
    </w:p>
    <w:p w:rsidR="006041B2" w:rsidRDefault="00C420D3" w:rsidP="003E0CD7">
      <w:pPr>
        <w:pStyle w:val="Ttulo2"/>
        <w:numPr>
          <w:ilvl w:val="1"/>
          <w:numId w:val="20"/>
        </w:numPr>
      </w:pPr>
      <w:r>
        <w:t>Rejeitar, no todo ou em parte, obra, serviço ou fornecimento executado em desacordo com o instrumento contratual.</w:t>
      </w:r>
    </w:p>
    <w:p w:rsidR="006041B2" w:rsidRDefault="00C420D3" w:rsidP="003E0CD7">
      <w:pPr>
        <w:pStyle w:val="Ttulo2"/>
        <w:numPr>
          <w:ilvl w:val="1"/>
          <w:numId w:val="20"/>
        </w:numPr>
      </w:pPr>
      <w:r>
        <w:t>Notificar a CONTRATADA sobre quaisquer ocorrências encontradas em desconformidade com as cláusulas contratuais, sempre por escrito, com prova de recebimento da notificação.</w:t>
      </w:r>
    </w:p>
    <w:p w:rsidR="006041B2" w:rsidRDefault="00C420D3" w:rsidP="003E0CD7">
      <w:pPr>
        <w:pStyle w:val="Ttulo2"/>
        <w:numPr>
          <w:ilvl w:val="1"/>
          <w:numId w:val="20"/>
        </w:numPr>
      </w:pPr>
      <w:r>
        <w:t>Manter em arquivo organizado memória de cálculo dos quantitativos de serviços executados e os consequentes boletins de medição.</w:t>
      </w:r>
    </w:p>
    <w:p w:rsidR="006041B2" w:rsidRDefault="00C420D3" w:rsidP="003E0CD7">
      <w:pPr>
        <w:pStyle w:val="Ttulo2"/>
        <w:numPr>
          <w:ilvl w:val="1"/>
          <w:numId w:val="20"/>
        </w:numPr>
      </w:pPr>
      <w:r>
        <w:t>Encaminhar à Contratada cópia da Licença Ambiental, se houver, caso contrário, cópia da legislação de dispensa do referido documento.</w:t>
      </w:r>
    </w:p>
    <w:p w:rsidR="006041B2" w:rsidRDefault="00C420D3" w:rsidP="003E0CD7">
      <w:pPr>
        <w:pStyle w:val="Ttulo2"/>
        <w:numPr>
          <w:ilvl w:val="1"/>
          <w:numId w:val="20"/>
        </w:numPr>
      </w:pPr>
      <w:r>
        <w:t xml:space="preserve">Atestar as notas fiscais e encaminhá-las ao </w:t>
      </w:r>
      <w:r w:rsidRPr="00303B23">
        <w:t>gestor de contrato</w:t>
      </w:r>
      <w:r>
        <w:t>, quando houver, ou ao titular da unidade orgânica demandante, para providências quanto ao pagamento.</w:t>
      </w:r>
    </w:p>
    <w:p w:rsidR="006041B2" w:rsidRDefault="00C420D3" w:rsidP="003E0CD7">
      <w:pPr>
        <w:pStyle w:val="Ttulo2"/>
        <w:numPr>
          <w:ilvl w:val="1"/>
          <w:numId w:val="20"/>
        </w:numPr>
      </w:pPr>
      <w:r w:rsidRPr="00303B23">
        <w:t>Receber, analisar, emitir parecer e encaminhar ao gestor de contrato,</w:t>
      </w:r>
      <w:r>
        <w:t xml:space="preserve"> quando houver, ou ao titular da unidade orgânica demandante, para providências, os pedidos de reajuste/repactuação e reequilíbrio econômico financeiro.</w:t>
      </w:r>
    </w:p>
    <w:p w:rsidR="006041B2" w:rsidRDefault="00C420D3" w:rsidP="003E0CD7">
      <w:pPr>
        <w:pStyle w:val="Ttulo2"/>
        <w:numPr>
          <w:ilvl w:val="1"/>
          <w:numId w:val="20"/>
        </w:numPr>
      </w:pPr>
      <w:r>
        <w:t xml:space="preserve">Manter controle sobre o prazo de vigência do instrumento contratual sob sua responsabilidade e encaminhar processo ao </w:t>
      </w:r>
      <w:r w:rsidRPr="00303B23">
        <w:t>gestor de contrato</w:t>
      </w:r>
      <w:r>
        <w:t>, quando houver, ou ao titular da unidade orgânica demandante, no caso de solicitação de prorrogação do prazo de vigência contratual.</w:t>
      </w:r>
    </w:p>
    <w:p w:rsidR="006041B2" w:rsidRDefault="00C420D3" w:rsidP="003E0CD7">
      <w:pPr>
        <w:pStyle w:val="Ttulo2"/>
        <w:numPr>
          <w:ilvl w:val="1"/>
          <w:numId w:val="20"/>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6041B2" w:rsidRDefault="00C420D3" w:rsidP="003E0CD7">
      <w:pPr>
        <w:pStyle w:val="Ttulo2"/>
        <w:numPr>
          <w:ilvl w:val="1"/>
          <w:numId w:val="20"/>
        </w:numPr>
      </w:pPr>
      <w:r>
        <w:t>Informar à unidade de finanças, mediante Termo de Encerramento Físico – TEF, quanto ao término da vigência do contrato, para providências no sentido de liberação da garantia contratual em favor da CONTRATADA.</w:t>
      </w:r>
    </w:p>
    <w:p w:rsidR="006041B2" w:rsidRDefault="00C420D3" w:rsidP="003E0CD7">
      <w:pPr>
        <w:pStyle w:val="Ttulo2"/>
        <w:numPr>
          <w:ilvl w:val="1"/>
          <w:numId w:val="20"/>
        </w:numPr>
      </w:pPr>
      <w:r>
        <w:t xml:space="preserve">Receber as etapas de obra, serviços ou fornecimentos mediante medições precisas e de </w:t>
      </w:r>
      <w:r>
        <w:lastRenderedPageBreak/>
        <w:t>acordo com as regras contratuais.</w:t>
      </w:r>
    </w:p>
    <w:p w:rsidR="006041B2" w:rsidRDefault="00C420D3" w:rsidP="003E0CD7">
      <w:pPr>
        <w:pStyle w:val="Ttulo2"/>
        <w:numPr>
          <w:ilvl w:val="1"/>
          <w:numId w:val="20"/>
        </w:numPr>
      </w:pPr>
      <w:r>
        <w:t xml:space="preserve">Informar ao </w:t>
      </w:r>
      <w:r w:rsidRPr="00303B23">
        <w:t>gestor de contrato</w:t>
      </w:r>
      <w:r>
        <w:t>, quando houver, ou ao titular da unidade orgânica demandante as ocorrências relacionadas à execução do contrato que ultrapassarem a sua competência de atuação, objetivando a regularização das faltas ou defeitos observados.</w:t>
      </w:r>
    </w:p>
    <w:p w:rsidR="006041B2" w:rsidRDefault="00C420D3" w:rsidP="003E0CD7">
      <w:pPr>
        <w:pStyle w:val="Ttulo2"/>
        <w:numPr>
          <w:ilvl w:val="1"/>
          <w:numId w:val="20"/>
        </w:numPr>
      </w:pPr>
      <w:r>
        <w:t>Receber, provisória, as aquisições, obras ou serviços sob sua responsabilidade, mediante recibo ou Termo Circunstanciado, quando não for designada comissão de recebimento ou outro empregado.</w:t>
      </w:r>
    </w:p>
    <w:p w:rsidR="006041B2" w:rsidRDefault="00C420D3" w:rsidP="003E0CD7">
      <w:pPr>
        <w:pStyle w:val="Ttulo2"/>
        <w:numPr>
          <w:ilvl w:val="1"/>
          <w:numId w:val="20"/>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rsidR="006041B2" w:rsidRDefault="00C420D3" w:rsidP="003E0CD7">
      <w:pPr>
        <w:pStyle w:val="Ttulo2"/>
        <w:numPr>
          <w:ilvl w:val="1"/>
          <w:numId w:val="20"/>
        </w:numPr>
      </w:pPr>
      <w:r>
        <w:t>Realizar vistorias na obra e verificar sua conformidade com as normas aplicáveis e com as orientações técnicas, indicações de segurança e uso de Equipamentos de Proteção Individual – EPI’s.</w:t>
      </w:r>
    </w:p>
    <w:p w:rsidR="006041B2" w:rsidRDefault="00C420D3" w:rsidP="003E0CD7">
      <w:pPr>
        <w:pStyle w:val="Ttulo2"/>
        <w:numPr>
          <w:ilvl w:val="1"/>
          <w:numId w:val="20"/>
        </w:numPr>
      </w:pPr>
      <w:r>
        <w:t>Acompanhar a execução da obra, verificando a correta utilização quantitativa e qualitativa dos materiais e equipamentos empregados, com a finalidade de zelar pela manutenção da qualidade adequada.</w:t>
      </w:r>
    </w:p>
    <w:p w:rsidR="006041B2" w:rsidRPr="00303B23" w:rsidRDefault="00C420D3" w:rsidP="003E0CD7">
      <w:pPr>
        <w:pStyle w:val="Ttulo2"/>
        <w:numPr>
          <w:ilvl w:val="1"/>
          <w:numId w:val="20"/>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041B2" w:rsidRPr="00303B23" w:rsidRDefault="00C420D3" w:rsidP="00303B23">
      <w:pPr>
        <w:pStyle w:val="Ttulo2"/>
      </w:pPr>
      <w:r>
        <w:t>A ação e/ou omissão, total ou parcial, da Fiscalização não eximirá a CONTRATADA da integral responsabilidade pela execução do objeto deste contrato.</w:t>
      </w:r>
    </w:p>
    <w:p w:rsidR="006041B2" w:rsidRPr="00303B23" w:rsidRDefault="00C420D3" w:rsidP="00303B23">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041B2" w:rsidRPr="00303B23" w:rsidRDefault="00C420D3" w:rsidP="00303B23">
      <w:pPr>
        <w:pStyle w:val="Ttulo1"/>
      </w:pPr>
      <w:bookmarkStart w:id="87" w:name="_Toc522717835"/>
      <w:r>
        <w:t>RECEBIMENTO DEFINITIVO DOS SERVIÇOS</w:t>
      </w:r>
      <w:bookmarkEnd w:id="87"/>
    </w:p>
    <w:p w:rsidR="00303B23" w:rsidRPr="00303B23" w:rsidRDefault="00303B23" w:rsidP="003E0CD7">
      <w:pPr>
        <w:pStyle w:val="PargrafodaLista"/>
        <w:keepNext/>
        <w:widowControl w:val="0"/>
        <w:numPr>
          <w:ilvl w:val="0"/>
          <w:numId w:val="23"/>
        </w:numPr>
        <w:spacing w:before="240" w:after="120"/>
        <w:jc w:val="left"/>
        <w:outlineLvl w:val="0"/>
        <w:rPr>
          <w:rFonts w:cs="font502"/>
          <w:b/>
          <w:vanish/>
          <w:szCs w:val="22"/>
        </w:rPr>
      </w:pPr>
      <w:bookmarkStart w:id="88" w:name="_Ref462323335"/>
      <w:bookmarkStart w:id="89" w:name="_Toc519944889"/>
      <w:bookmarkStart w:id="90" w:name="_Toc522717836"/>
      <w:bookmarkEnd w:id="88"/>
      <w:bookmarkEnd w:id="89"/>
      <w:bookmarkEnd w:id="90"/>
    </w:p>
    <w:p w:rsidR="00303B23" w:rsidRPr="00303B23" w:rsidRDefault="00303B23" w:rsidP="003E0CD7">
      <w:pPr>
        <w:pStyle w:val="PargrafodaLista"/>
        <w:keepNext/>
        <w:widowControl w:val="0"/>
        <w:numPr>
          <w:ilvl w:val="0"/>
          <w:numId w:val="23"/>
        </w:numPr>
        <w:spacing w:before="240" w:after="120"/>
        <w:jc w:val="left"/>
        <w:outlineLvl w:val="0"/>
        <w:rPr>
          <w:rFonts w:cs="font502"/>
          <w:b/>
          <w:vanish/>
          <w:szCs w:val="22"/>
        </w:rPr>
      </w:pPr>
      <w:bookmarkStart w:id="91" w:name="_Toc519944890"/>
      <w:bookmarkStart w:id="92" w:name="_Toc522717837"/>
      <w:bookmarkEnd w:id="91"/>
      <w:bookmarkEnd w:id="92"/>
    </w:p>
    <w:p w:rsidR="006041B2" w:rsidRPr="00B14E65" w:rsidRDefault="00C420D3" w:rsidP="00F64D90">
      <w:pPr>
        <w:pStyle w:val="Ttulo2"/>
      </w:pPr>
      <w:r w:rsidRPr="00B14E65">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rsidR="006041B2" w:rsidRPr="00B14E65" w:rsidRDefault="00C420D3" w:rsidP="00F64D90">
      <w:pPr>
        <w:pStyle w:val="Ttulo3"/>
      </w:pPr>
      <w:r w:rsidRPr="00B14E65">
        <w:t>Após o término dos serviços objeto deste TR, a CONTRATADA requererá à FISCALIZAÇÃO, o seu recebimento provisório, que deverá ocorrer no prazo de até 15 (quinze) dias da data de sua solicitação.</w:t>
      </w:r>
    </w:p>
    <w:p w:rsidR="006041B2" w:rsidRPr="00B14E65" w:rsidRDefault="00C420D3" w:rsidP="00F64D90">
      <w:pPr>
        <w:pStyle w:val="Ttulo3"/>
      </w:pPr>
      <w:r w:rsidRPr="00B14E65">
        <w:t>Na hipótese da necessidade de correção, será estabelecido pela FISCALIZAÇÃO um prazo, para que a CONTRATADA, às suas expensas, complemente, refaça ou substitua os serviços rejeitados.</w:t>
      </w:r>
    </w:p>
    <w:p w:rsidR="006041B2" w:rsidRPr="00B14E65" w:rsidRDefault="00C420D3" w:rsidP="00F64D90">
      <w:pPr>
        <w:pStyle w:val="Ttulo3"/>
      </w:pPr>
      <w:r w:rsidRPr="00B14E65">
        <w:t>Após o recebimento provisório do objeto pela FISCALIZAÇÃO, será designado Servidor ou Comissão para o recebimento definitivo do objeto, que deverá ocorrer no prazo de até 90 (noventa) dias da data de sua designação.</w:t>
      </w:r>
    </w:p>
    <w:p w:rsidR="006041B2" w:rsidRPr="00B14E65" w:rsidRDefault="00C420D3" w:rsidP="00F64D90">
      <w:pPr>
        <w:pStyle w:val="Ttulo3"/>
      </w:pPr>
      <w:r w:rsidRPr="00B14E65">
        <w:t>Na hipótese da necessidade de correção, o Servidor ou Comissão estabelecerá um prazo para que a CONTRATADA, às suas expensas, complemente, refaça ou substitua os serviços rejeitados.</w:t>
      </w:r>
    </w:p>
    <w:p w:rsidR="006041B2" w:rsidRPr="00B14E65" w:rsidRDefault="00C420D3" w:rsidP="00F64D90">
      <w:pPr>
        <w:pStyle w:val="Ttulo3"/>
      </w:pPr>
      <w:r w:rsidRPr="00B14E65">
        <w:t>Os ensaios</w:t>
      </w:r>
      <w:r w:rsidR="00B57827">
        <w:t>, testes e demais provas exigida</w:t>
      </w:r>
      <w:r w:rsidRPr="00B14E65">
        <w:t xml:space="preserve">s por normas técnicas oficiais para a boa execução do </w:t>
      </w:r>
      <w:r w:rsidRPr="00B14E65">
        <w:lastRenderedPageBreak/>
        <w:t>objeto do contrato correm por conta do contratado.</w:t>
      </w:r>
    </w:p>
    <w:p w:rsidR="006041B2" w:rsidRPr="00B14E65" w:rsidRDefault="00C420D3" w:rsidP="00F64D90">
      <w:pPr>
        <w:pStyle w:val="Ttulo3"/>
      </w:pPr>
      <w:r w:rsidRPr="00B14E65">
        <w:t>Aceitos e aprovados os serviços, será emitido o Termo de Encerramento Físico (TEF), que deverá ser assinado por representante autorizado da CONTRATADA, possibilitando a liberação da garantia.</w:t>
      </w:r>
    </w:p>
    <w:p w:rsidR="006041B2" w:rsidRPr="00B14E65" w:rsidRDefault="00C420D3" w:rsidP="00F64D90">
      <w:pPr>
        <w:pStyle w:val="Ttulo3"/>
      </w:pPr>
      <w:r w:rsidRPr="00B14E65">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6041B2" w:rsidRPr="00B14E65" w:rsidRDefault="00C420D3" w:rsidP="00F64D90">
      <w:pPr>
        <w:pStyle w:val="Ttulo3"/>
      </w:pPr>
      <w:r w:rsidRPr="00B14E65">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6041B2" w:rsidRPr="00B14E65" w:rsidRDefault="00C420D3" w:rsidP="00F64D90">
      <w:pPr>
        <w:pStyle w:val="Ttulo3"/>
      </w:pPr>
      <w:r w:rsidRPr="00B14E65">
        <w:t>A CONTRATADA entende e aceita que o pleno cumprimento do estipulado neste item é condicionante para:</w:t>
      </w:r>
    </w:p>
    <w:p w:rsidR="006041B2" w:rsidRPr="00B14E65" w:rsidRDefault="00C420D3" w:rsidP="00F64D90">
      <w:pPr>
        <w:pStyle w:val="Ttulo4"/>
      </w:pPr>
      <w:r w:rsidRPr="00B14E65">
        <w:t>Emissão do Termo de Encerramento Físico (TEF);</w:t>
      </w:r>
    </w:p>
    <w:p w:rsidR="006041B2" w:rsidRPr="00B14E65" w:rsidRDefault="00C420D3" w:rsidP="00F64D90">
      <w:pPr>
        <w:pStyle w:val="Ttulo4"/>
      </w:pPr>
      <w:r w:rsidRPr="00B14E65">
        <w:t>Emissão do Atestado de Capacidade Técnica;</w:t>
      </w:r>
    </w:p>
    <w:p w:rsidR="006041B2" w:rsidRPr="00B14E65" w:rsidRDefault="00C420D3" w:rsidP="00F64D90">
      <w:pPr>
        <w:pStyle w:val="Ttulo4"/>
      </w:pPr>
      <w:r w:rsidRPr="00B14E65">
        <w:t>Liberação da Caução Contratual.</w:t>
      </w:r>
    </w:p>
    <w:p w:rsidR="006041B2" w:rsidRPr="00B14E65" w:rsidRDefault="00C420D3" w:rsidP="00F64D90">
      <w:pPr>
        <w:pStyle w:val="Ttulo3"/>
      </w:pPr>
      <w:r w:rsidRPr="00B14E65">
        <w:t>A última fatura de serviços somente será encaminhada para pagamento após a emissão do Termo de Encerramento Físico do Contrato (TEF), que deverá ser anexado ao processo de liberação e pagamento.</w:t>
      </w:r>
    </w:p>
    <w:p w:rsidR="006041B2" w:rsidRPr="00FF4946" w:rsidRDefault="00C420D3" w:rsidP="00FF4946">
      <w:pPr>
        <w:pStyle w:val="Ttulo1"/>
      </w:pPr>
      <w:bookmarkStart w:id="93" w:name="_Toc522717838"/>
      <w:r>
        <w:t>SEGURANÇA E MEDICINA DO TRABALHO</w:t>
      </w:r>
      <w:bookmarkEnd w:id="93"/>
    </w:p>
    <w:p w:rsidR="006041B2" w:rsidRPr="00FF4946" w:rsidRDefault="00C420D3" w:rsidP="00FF4946">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rsidR="006041B2" w:rsidRDefault="00C420D3">
      <w:pPr>
        <w:pStyle w:val="PargrafodaLista1"/>
        <w:numPr>
          <w:ilvl w:val="0"/>
          <w:numId w:val="3"/>
        </w:numPr>
      </w:pPr>
      <w:r>
        <w:t>Cumprir e fazer cumprir as Normas Regulamentadoras de Segurança e Medicina do Trabalho – NRs, pertinentes à natureza dos serviços a serem desenvolvidos;</w:t>
      </w:r>
    </w:p>
    <w:p w:rsidR="006041B2" w:rsidRDefault="00C420D3">
      <w:pPr>
        <w:pStyle w:val="PargrafodaLista1"/>
        <w:numPr>
          <w:ilvl w:val="0"/>
          <w:numId w:val="3"/>
        </w:numPr>
      </w:pPr>
      <w:r>
        <w:t>Elaborar os Programas PPRA e PCMSO, além do PCMAT nos casos previstos na NR-18;</w:t>
      </w:r>
    </w:p>
    <w:p w:rsidR="006041B2" w:rsidRPr="00FF4946" w:rsidRDefault="00C420D3" w:rsidP="00FF4946">
      <w:pPr>
        <w:pStyle w:val="PargrafodaLista1"/>
        <w:numPr>
          <w:ilvl w:val="0"/>
          <w:numId w:val="3"/>
        </w:numPr>
      </w:pPr>
      <w:r>
        <w:t>Manter nos Eixos, o SESMT conforme dimensionamento disposto no Quadro II da NR-4.</w:t>
      </w:r>
    </w:p>
    <w:p w:rsidR="006041B2" w:rsidRPr="00FF4946" w:rsidRDefault="00C420D3" w:rsidP="00FF4946">
      <w:pPr>
        <w:pStyle w:val="Ttulo1"/>
      </w:pPr>
      <w:bookmarkStart w:id="94" w:name="_Toc522717839"/>
      <w:r>
        <w:t>CRITÉRIOS DE SUSTENTABILIDADE AMBIENTAL</w:t>
      </w:r>
      <w:bookmarkEnd w:id="94"/>
    </w:p>
    <w:p w:rsidR="006041B2" w:rsidRPr="006A78D5" w:rsidRDefault="00BF32D1" w:rsidP="00BD488D">
      <w:pPr>
        <w:pStyle w:val="Ttulo2"/>
        <w:rPr>
          <w:color w:val="auto"/>
        </w:rPr>
      </w:pPr>
      <w:r>
        <w:t>O Conselho Estadual do Meio Ambiente – CEMA, em sua Resolução nº 6 de 12/04/2012, anexo IV, estabelece que a Pavimentação e conservação de vias urbanas já consolidadas é uma atividade dispensada de licenciamento ambiental. Assim, a</w:t>
      </w:r>
      <w:r w:rsidR="00C420D3" w:rsidRPr="006A78D5">
        <w:rPr>
          <w:color w:val="auto"/>
          <w:szCs w:val="20"/>
        </w:rPr>
        <w:t xml:space="preserve"> Contratada deverá executar a obra em conformidade com a </w:t>
      </w:r>
      <w:r w:rsidR="00E7202F">
        <w:rPr>
          <w:color w:val="auto"/>
          <w:szCs w:val="20"/>
        </w:rPr>
        <w:t>Certidão de Dispensa de Licenciamento a ser expedida pelo órgão ambiental</w:t>
      </w:r>
      <w:r w:rsidR="00C420D3" w:rsidRPr="006A78D5">
        <w:rPr>
          <w:color w:val="auto"/>
          <w:szCs w:val="20"/>
        </w:rPr>
        <w:t>.</w:t>
      </w:r>
    </w:p>
    <w:p w:rsidR="00E7202F" w:rsidRDefault="00C420D3">
      <w:pPr>
        <w:pStyle w:val="Ttulo2"/>
        <w:rPr>
          <w:color w:val="auto"/>
        </w:rPr>
      </w:pPr>
      <w:r w:rsidRPr="006A78D5">
        <w:rPr>
          <w:color w:val="auto"/>
        </w:rPr>
        <w:t>A CONTRATADA deverá atender às diretrizes estabelecidas pelo Decreto nº 7.746, de 05/06/2012, que regulamentou o art. 3º da Lei nº 8.666, de 21/06/1993</w:t>
      </w:r>
      <w:r w:rsidR="00010554">
        <w:rPr>
          <w:color w:val="auto"/>
        </w:rPr>
        <w:t>.</w:t>
      </w:r>
    </w:p>
    <w:p w:rsidR="00010554" w:rsidRPr="00010554" w:rsidRDefault="00010554" w:rsidP="00010554">
      <w:pPr>
        <w:pStyle w:val="Ttulo2"/>
        <w:rPr>
          <w:color w:val="auto"/>
          <w:szCs w:val="20"/>
        </w:rPr>
      </w:pPr>
      <w:r>
        <w:rPr>
          <w:color w:val="auto"/>
        </w:rPr>
        <w:t>O Decreto nº</w:t>
      </w:r>
      <w:r w:rsidRPr="00010554">
        <w:rPr>
          <w:color w:val="auto"/>
          <w:szCs w:val="20"/>
        </w:rPr>
        <w:t>7.746, em seu Art. 2º, estabelece que na contratação de serviços</w:t>
      </w:r>
      <w:r>
        <w:rPr>
          <w:color w:val="auto"/>
          <w:szCs w:val="20"/>
        </w:rPr>
        <w:t xml:space="preserve"> eobras, a administração pública federal direta, autárquica e fundacional e as empresas estatais dependentes adotarão critérios e práticas sustentáveis nos instrumentos convocatórios, observado o disposto no referido decreto.</w:t>
      </w:r>
    </w:p>
    <w:p w:rsidR="006041B2" w:rsidRPr="00B5056B" w:rsidRDefault="00E7202F" w:rsidP="00B5056B">
      <w:pPr>
        <w:pStyle w:val="Ttulo2"/>
        <w:rPr>
          <w:color w:val="auto"/>
        </w:rPr>
      </w:pPr>
      <w:r w:rsidRPr="00E7202F">
        <w:rPr>
          <w:color w:val="auto"/>
        </w:rPr>
        <w:t>O</w:t>
      </w:r>
      <w:r w:rsidR="00C420D3" w:rsidRPr="00E7202F">
        <w:rPr>
          <w:color w:val="auto"/>
        </w:rPr>
        <w:t xml:space="preserve"> Decreto nº</w:t>
      </w:r>
      <w:r w:rsidR="00C420D3" w:rsidRPr="006A78D5">
        <w:rPr>
          <w:color w:val="auto"/>
        </w:rPr>
        <w:t>7.746</w:t>
      </w:r>
      <w:r>
        <w:rPr>
          <w:color w:val="auto"/>
        </w:rPr>
        <w:t>, em seu Art. 4º,considera como critérios e práticas sustentáveis</w:t>
      </w:r>
      <w:r w:rsidR="00C420D3" w:rsidRPr="006A78D5">
        <w:rPr>
          <w:color w:val="auto"/>
        </w:rPr>
        <w:t>, entre outras:</w:t>
      </w:r>
    </w:p>
    <w:p w:rsidR="006041B2" w:rsidRPr="006A78D5" w:rsidRDefault="00010554" w:rsidP="003E0CD7">
      <w:pPr>
        <w:pStyle w:val="PargrafodaLista1"/>
        <w:numPr>
          <w:ilvl w:val="0"/>
          <w:numId w:val="12"/>
        </w:numPr>
        <w:ind w:left="1560"/>
        <w:rPr>
          <w:color w:val="auto"/>
        </w:rPr>
      </w:pPr>
      <w:r>
        <w:rPr>
          <w:color w:val="auto"/>
        </w:rPr>
        <w:t>Baixo</w:t>
      </w:r>
      <w:r w:rsidR="00C420D3" w:rsidRPr="006A78D5">
        <w:rPr>
          <w:color w:val="auto"/>
        </w:rPr>
        <w:t xml:space="preserve"> impacto sobre recursos naturais como flora, fauna, ar, solo e água;</w:t>
      </w:r>
    </w:p>
    <w:p w:rsidR="006041B2" w:rsidRPr="006A78D5" w:rsidRDefault="00C420D3" w:rsidP="003E0CD7">
      <w:pPr>
        <w:pStyle w:val="PargrafodaLista1"/>
        <w:numPr>
          <w:ilvl w:val="0"/>
          <w:numId w:val="12"/>
        </w:numPr>
        <w:ind w:left="1560"/>
        <w:rPr>
          <w:color w:val="auto"/>
        </w:rPr>
      </w:pPr>
      <w:r w:rsidRPr="006A78D5">
        <w:rPr>
          <w:color w:val="auto"/>
        </w:rPr>
        <w:t>Preferência para materiais, tecnologias e matérias-primas de origem local;</w:t>
      </w:r>
    </w:p>
    <w:p w:rsidR="006041B2" w:rsidRPr="006A78D5" w:rsidRDefault="00C420D3" w:rsidP="003E0CD7">
      <w:pPr>
        <w:pStyle w:val="PargrafodaLista1"/>
        <w:numPr>
          <w:ilvl w:val="0"/>
          <w:numId w:val="12"/>
        </w:numPr>
        <w:ind w:left="1560"/>
        <w:rPr>
          <w:color w:val="auto"/>
        </w:rPr>
      </w:pPr>
      <w:r w:rsidRPr="006A78D5">
        <w:rPr>
          <w:color w:val="auto"/>
        </w:rPr>
        <w:lastRenderedPageBreak/>
        <w:t>Maior eficiência na utilização de recursos naturais como água e energia;</w:t>
      </w:r>
    </w:p>
    <w:p w:rsidR="006041B2" w:rsidRPr="006A78D5" w:rsidRDefault="00C420D3" w:rsidP="003E0CD7">
      <w:pPr>
        <w:pStyle w:val="PargrafodaLista1"/>
        <w:numPr>
          <w:ilvl w:val="0"/>
          <w:numId w:val="12"/>
        </w:numPr>
        <w:ind w:left="1560"/>
        <w:rPr>
          <w:color w:val="auto"/>
        </w:rPr>
      </w:pPr>
      <w:r w:rsidRPr="006A78D5">
        <w:rPr>
          <w:color w:val="auto"/>
        </w:rPr>
        <w:t>Maior geração de empregos, preferencialmente com mão de obra local;</w:t>
      </w:r>
    </w:p>
    <w:p w:rsidR="006041B2" w:rsidRPr="006A78D5" w:rsidRDefault="00C420D3" w:rsidP="003E0CD7">
      <w:pPr>
        <w:pStyle w:val="PargrafodaLista1"/>
        <w:numPr>
          <w:ilvl w:val="0"/>
          <w:numId w:val="12"/>
        </w:numPr>
        <w:ind w:left="1560"/>
        <w:rPr>
          <w:color w:val="auto"/>
        </w:rPr>
      </w:pPr>
      <w:r w:rsidRPr="006A78D5">
        <w:rPr>
          <w:color w:val="auto"/>
        </w:rPr>
        <w:t>Maior vida útil e menor custo de manutenção do bem e da obra;</w:t>
      </w:r>
    </w:p>
    <w:p w:rsidR="006041B2" w:rsidRPr="006A78D5" w:rsidRDefault="00C420D3" w:rsidP="003E0CD7">
      <w:pPr>
        <w:pStyle w:val="PargrafodaLista1"/>
        <w:numPr>
          <w:ilvl w:val="0"/>
          <w:numId w:val="12"/>
        </w:numPr>
        <w:ind w:left="1560"/>
        <w:rPr>
          <w:color w:val="auto"/>
        </w:rPr>
      </w:pPr>
      <w:r w:rsidRPr="006A78D5">
        <w:rPr>
          <w:color w:val="auto"/>
        </w:rPr>
        <w:t>Uso de inovações que reduzam a pressão sobre recursos naturais;</w:t>
      </w:r>
    </w:p>
    <w:p w:rsidR="006041B2" w:rsidRDefault="00C420D3" w:rsidP="003E0CD7">
      <w:pPr>
        <w:pStyle w:val="PargrafodaLista1"/>
        <w:numPr>
          <w:ilvl w:val="0"/>
          <w:numId w:val="12"/>
        </w:numPr>
        <w:ind w:left="1560"/>
        <w:rPr>
          <w:color w:val="auto"/>
        </w:rPr>
      </w:pPr>
      <w:r w:rsidRPr="006A78D5">
        <w:rPr>
          <w:color w:val="auto"/>
        </w:rPr>
        <w:t>Origem ambientalmente regular dos recursos naturais utilizados nos bens, serviços e obras</w:t>
      </w:r>
      <w:r w:rsidR="00010554">
        <w:rPr>
          <w:color w:val="auto"/>
        </w:rPr>
        <w:t>;</w:t>
      </w:r>
    </w:p>
    <w:p w:rsidR="006041B2" w:rsidRPr="00B5056B" w:rsidRDefault="00010554" w:rsidP="003E0CD7">
      <w:pPr>
        <w:pStyle w:val="PargrafodaLista1"/>
        <w:numPr>
          <w:ilvl w:val="0"/>
          <w:numId w:val="12"/>
        </w:numPr>
        <w:ind w:left="1560"/>
        <w:rPr>
          <w:color w:val="auto"/>
        </w:rPr>
      </w:pPr>
      <w:r>
        <w:rPr>
          <w:color w:val="auto"/>
        </w:rPr>
        <w:t>Utilização de produtos florestais madeireiros e não madeireiros originários de manejo florestal sustentável ou de reflorestamento.</w:t>
      </w:r>
    </w:p>
    <w:p w:rsidR="006041B2" w:rsidRPr="006A78D5" w:rsidRDefault="00C420D3">
      <w:pPr>
        <w:pStyle w:val="Ttulo2"/>
        <w:rPr>
          <w:color w:val="auto"/>
        </w:rPr>
      </w:pPr>
      <w:r w:rsidRPr="006A78D5">
        <w:rPr>
          <w:color w:val="auto"/>
        </w:rPr>
        <w:t>Na execução da obra e serviços será exigido o pleno atendimento da Instrução Normativa SLTI/MP nº 01/2010, onde a CONTRATADA deverá adotar as seguintes providências:</w:t>
      </w:r>
    </w:p>
    <w:p w:rsidR="006041B2" w:rsidRPr="006A78D5" w:rsidRDefault="006041B2">
      <w:pPr>
        <w:rPr>
          <w:color w:val="auto"/>
        </w:rPr>
      </w:pPr>
    </w:p>
    <w:p w:rsidR="006041B2" w:rsidRPr="006A78D5" w:rsidRDefault="00C420D3" w:rsidP="003E0CD7">
      <w:pPr>
        <w:pStyle w:val="PargrafodaLista1"/>
        <w:numPr>
          <w:ilvl w:val="0"/>
          <w:numId w:val="8"/>
        </w:numPr>
        <w:ind w:left="1134"/>
        <w:rPr>
          <w:color w:val="auto"/>
        </w:rPr>
      </w:pPr>
      <w:r w:rsidRPr="006A78D5">
        <w:rPr>
          <w:color w:val="auto"/>
        </w:rPr>
        <w:t>Deverá ser priorizado o emprego de mão-de-obra, materiais, tecnologias e matérias-primas de origem local para execução, conservação e operação das obras públicas.</w:t>
      </w:r>
    </w:p>
    <w:p w:rsidR="006041B2" w:rsidRPr="006A78D5" w:rsidRDefault="00C420D3" w:rsidP="003E0CD7">
      <w:pPr>
        <w:pStyle w:val="PargrafodaLista1"/>
        <w:numPr>
          <w:ilvl w:val="0"/>
          <w:numId w:val="8"/>
        </w:numPr>
        <w:ind w:left="1134"/>
        <w:rPr>
          <w:color w:val="auto"/>
        </w:rPr>
      </w:pPr>
      <w:r w:rsidRPr="006A78D5">
        <w:rPr>
          <w:color w:val="auto"/>
        </w:rPr>
        <w:t>Deverá fazer o uso obrigatório de agregados reciclados nas obras contratadas, sempre que existir a oferta de agregados reciclados, capacidade de suprimento e custo inferior em relação aos agregados naturais.</w:t>
      </w:r>
    </w:p>
    <w:p w:rsidR="006041B2" w:rsidRPr="006A78D5" w:rsidRDefault="00C420D3" w:rsidP="003E0CD7">
      <w:pPr>
        <w:pStyle w:val="PargrafodaLista1"/>
        <w:numPr>
          <w:ilvl w:val="0"/>
          <w:numId w:val="8"/>
        </w:numPr>
        <w:ind w:left="1134"/>
        <w:rPr>
          <w:color w:val="auto"/>
        </w:rPr>
      </w:pPr>
      <w:r w:rsidRPr="006A78D5">
        <w:rPr>
          <w:color w:val="auto"/>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6041B2" w:rsidRPr="006A78D5" w:rsidRDefault="00C420D3" w:rsidP="003E0CD7">
      <w:pPr>
        <w:pStyle w:val="PargrafodaLista1"/>
        <w:numPr>
          <w:ilvl w:val="1"/>
          <w:numId w:val="25"/>
        </w:numPr>
        <w:rPr>
          <w:color w:val="auto"/>
        </w:rPr>
      </w:pPr>
      <w:r w:rsidRPr="006A78D5">
        <w:rPr>
          <w:color w:val="auto"/>
          <w:szCs w:val="20"/>
        </w:rPr>
        <w:t>Os resíduos sólidos reutilizáveis e recicláveis devem ser acondicionados adequadamente e de forma diferenciada, para fins de disponibilização à coleta seletiva.</w:t>
      </w:r>
    </w:p>
    <w:p w:rsidR="006041B2" w:rsidRPr="006A78D5" w:rsidRDefault="00C420D3" w:rsidP="003E0CD7">
      <w:pPr>
        <w:pStyle w:val="PargrafodaLista1"/>
        <w:numPr>
          <w:ilvl w:val="0"/>
          <w:numId w:val="8"/>
        </w:numPr>
        <w:ind w:left="1134"/>
        <w:rPr>
          <w:color w:val="auto"/>
        </w:rPr>
      </w:pPr>
      <w:r w:rsidRPr="006A78D5">
        <w:rPr>
          <w:color w:val="auto"/>
        </w:rPr>
        <w:t>Otimizar a utilização de recursos e a redução de desperdícios e de poluição, através das seguintes medidas, dentre outras:</w:t>
      </w:r>
    </w:p>
    <w:p w:rsidR="006041B2" w:rsidRPr="006A78D5" w:rsidRDefault="00C420D3" w:rsidP="003E0CD7">
      <w:pPr>
        <w:pStyle w:val="PargrafodaLista1"/>
        <w:numPr>
          <w:ilvl w:val="1"/>
          <w:numId w:val="26"/>
        </w:numPr>
        <w:rPr>
          <w:color w:val="auto"/>
        </w:rPr>
      </w:pPr>
      <w:r w:rsidRPr="006A78D5">
        <w:rPr>
          <w:color w:val="auto"/>
        </w:rPr>
        <w:t>Racionalizar o uso de substâncias potencialmente tóxicas ou poluentes;</w:t>
      </w:r>
    </w:p>
    <w:p w:rsidR="006041B2" w:rsidRPr="006A78D5" w:rsidRDefault="00C420D3" w:rsidP="003E0CD7">
      <w:pPr>
        <w:pStyle w:val="PargrafodaLista1"/>
        <w:numPr>
          <w:ilvl w:val="1"/>
          <w:numId w:val="26"/>
        </w:numPr>
        <w:rPr>
          <w:color w:val="auto"/>
        </w:rPr>
      </w:pPr>
      <w:r w:rsidRPr="006A78D5">
        <w:rPr>
          <w:color w:val="auto"/>
        </w:rPr>
        <w:t>Substituir as substâncias tóxicas por outras atóxicas ou de menor toxicidade;</w:t>
      </w:r>
    </w:p>
    <w:p w:rsidR="006041B2" w:rsidRPr="006A78D5" w:rsidRDefault="00C420D3" w:rsidP="003E0CD7">
      <w:pPr>
        <w:pStyle w:val="PargrafodaLista1"/>
        <w:numPr>
          <w:ilvl w:val="1"/>
          <w:numId w:val="26"/>
        </w:numPr>
        <w:rPr>
          <w:color w:val="auto"/>
        </w:rPr>
      </w:pPr>
      <w:r w:rsidRPr="006A78D5">
        <w:rPr>
          <w:color w:val="auto"/>
        </w:rPr>
        <w:t>Usar produtos de limpeza e conservação de superfícies e objetos inanimados que obedeçam às classificações e especificações determinadas pela ANVISA;</w:t>
      </w:r>
    </w:p>
    <w:p w:rsidR="006041B2" w:rsidRPr="006A78D5" w:rsidRDefault="00C420D3" w:rsidP="003E0CD7">
      <w:pPr>
        <w:pStyle w:val="PargrafodaLista1"/>
        <w:numPr>
          <w:ilvl w:val="1"/>
          <w:numId w:val="26"/>
        </w:numPr>
        <w:rPr>
          <w:color w:val="auto"/>
        </w:rPr>
      </w:pPr>
      <w:r w:rsidRPr="006A78D5">
        <w:rPr>
          <w:color w:val="auto"/>
        </w:rPr>
        <w:t>Racionalizar o consumo de energia (especialmente elétrica) e adotar medidas para evitar o desperdício de água tratada;</w:t>
      </w:r>
    </w:p>
    <w:p w:rsidR="006041B2" w:rsidRPr="006A78D5" w:rsidRDefault="00C420D3" w:rsidP="003E0CD7">
      <w:pPr>
        <w:pStyle w:val="PargrafodaLista1"/>
        <w:numPr>
          <w:ilvl w:val="1"/>
          <w:numId w:val="26"/>
        </w:numPr>
        <w:rPr>
          <w:color w:val="auto"/>
        </w:rPr>
      </w:pPr>
      <w:r w:rsidRPr="006A78D5">
        <w:rPr>
          <w:color w:val="auto"/>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6041B2" w:rsidRPr="006A78D5" w:rsidRDefault="00C420D3" w:rsidP="003E0CD7">
      <w:pPr>
        <w:pStyle w:val="PargrafodaLista1"/>
        <w:numPr>
          <w:ilvl w:val="1"/>
          <w:numId w:val="26"/>
        </w:numPr>
        <w:rPr>
          <w:color w:val="auto"/>
        </w:rPr>
      </w:pPr>
      <w:r w:rsidRPr="006A78D5">
        <w:rPr>
          <w:color w:val="auto"/>
        </w:rPr>
        <w:t>Treinar e capacitar periodicamente os empregados em boas práticas de redução de desperdícios e poluição.</w:t>
      </w:r>
    </w:p>
    <w:p w:rsidR="006041B2" w:rsidRPr="006A78D5" w:rsidRDefault="00C420D3" w:rsidP="003E0CD7">
      <w:pPr>
        <w:pStyle w:val="PargrafodaLista1"/>
        <w:numPr>
          <w:ilvl w:val="0"/>
          <w:numId w:val="8"/>
        </w:numPr>
        <w:ind w:left="1134"/>
        <w:rPr>
          <w:color w:val="auto"/>
        </w:rPr>
      </w:pPr>
      <w:r w:rsidRPr="006A78D5">
        <w:rPr>
          <w:color w:val="auto"/>
        </w:rPr>
        <w:t>Utilizar lavagem com água de reuso ou outras fontes, sempre que possível (águas de chuva, poços cuja água seja certificada de não contaminação por metais pesados ou agentes bacteriológicos, minas e outros);</w:t>
      </w:r>
    </w:p>
    <w:p w:rsidR="006041B2" w:rsidRPr="006A78D5" w:rsidRDefault="00C420D3" w:rsidP="003E0CD7">
      <w:pPr>
        <w:pStyle w:val="PargrafodaLista1"/>
        <w:numPr>
          <w:ilvl w:val="0"/>
          <w:numId w:val="8"/>
        </w:numPr>
        <w:ind w:left="1134"/>
        <w:rPr>
          <w:color w:val="auto"/>
        </w:rPr>
      </w:pPr>
      <w:r w:rsidRPr="006A78D5">
        <w:rPr>
          <w:color w:val="auto"/>
        </w:rPr>
        <w:t>Fornecer aos empregados os equipamentos de segurança que se fizerem necessários, para a execução de serviços;</w:t>
      </w:r>
    </w:p>
    <w:p w:rsidR="006041B2" w:rsidRPr="006A78D5" w:rsidRDefault="00C420D3" w:rsidP="003E0CD7">
      <w:pPr>
        <w:pStyle w:val="PargrafodaLista1"/>
        <w:numPr>
          <w:ilvl w:val="0"/>
          <w:numId w:val="8"/>
        </w:numPr>
        <w:ind w:left="1134"/>
        <w:rPr>
          <w:color w:val="auto"/>
        </w:rPr>
      </w:pPr>
      <w:r w:rsidRPr="006A78D5">
        <w:rPr>
          <w:color w:val="auto"/>
        </w:rPr>
        <w:t>Respeitar as Normas Brasileiras - NBR publicadas pela Associação Brasileira de Normas Técnicas sobre resíduos sólidos;</w:t>
      </w:r>
    </w:p>
    <w:p w:rsidR="006041B2" w:rsidRPr="006A78D5" w:rsidRDefault="00C420D3" w:rsidP="003E0CD7">
      <w:pPr>
        <w:pStyle w:val="PargrafodaLista1"/>
        <w:numPr>
          <w:ilvl w:val="0"/>
          <w:numId w:val="8"/>
        </w:numPr>
        <w:ind w:left="1134"/>
        <w:rPr>
          <w:color w:val="auto"/>
        </w:rPr>
      </w:pPr>
      <w:r w:rsidRPr="006A78D5">
        <w:rPr>
          <w:color w:val="auto"/>
        </w:rPr>
        <w:t>Desenvolver ou adotar manuais de procedimentos de descarte de materiais potencialmente poluidores, dentre os quais:</w:t>
      </w:r>
    </w:p>
    <w:p w:rsidR="006041B2" w:rsidRPr="006A78D5" w:rsidRDefault="00C420D3" w:rsidP="003E0CD7">
      <w:pPr>
        <w:pStyle w:val="PargrafodaLista1"/>
        <w:numPr>
          <w:ilvl w:val="1"/>
          <w:numId w:val="27"/>
        </w:numPr>
        <w:rPr>
          <w:color w:val="auto"/>
        </w:rPr>
      </w:pPr>
      <w:r w:rsidRPr="006A78D5">
        <w:rPr>
          <w:color w:val="auto"/>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6041B2" w:rsidRPr="006A78D5" w:rsidRDefault="00C420D3" w:rsidP="003E0CD7">
      <w:pPr>
        <w:pStyle w:val="PargrafodaLista1"/>
        <w:numPr>
          <w:ilvl w:val="1"/>
          <w:numId w:val="27"/>
        </w:numPr>
        <w:rPr>
          <w:color w:val="auto"/>
        </w:rPr>
      </w:pPr>
      <w:r w:rsidRPr="006A78D5">
        <w:rPr>
          <w:color w:val="auto"/>
        </w:rPr>
        <w:t>Lâmpadas fluorescentes e frascos de aerossóis em geral devem ser separados e acondicionados em recipientes adequados para destinação específica;</w:t>
      </w:r>
    </w:p>
    <w:p w:rsidR="006041B2" w:rsidRPr="00B5056B" w:rsidRDefault="00C420D3" w:rsidP="003E0CD7">
      <w:pPr>
        <w:pStyle w:val="PargrafodaLista1"/>
        <w:numPr>
          <w:ilvl w:val="1"/>
          <w:numId w:val="27"/>
        </w:numPr>
        <w:rPr>
          <w:color w:val="auto"/>
        </w:rPr>
      </w:pPr>
      <w:r w:rsidRPr="006A78D5">
        <w:rPr>
          <w:color w:val="auto"/>
        </w:rPr>
        <w:t>Pneumáticos inservíveis devem ser encaminhados aos fabricantes para destinação final, ambientalmente adequada, conforme disciplina normativa vigente.</w:t>
      </w:r>
    </w:p>
    <w:p w:rsidR="006041B2" w:rsidRPr="006A78D5" w:rsidRDefault="00C420D3">
      <w:pPr>
        <w:pStyle w:val="Ttulo2"/>
        <w:rPr>
          <w:color w:val="auto"/>
        </w:rPr>
      </w:pPr>
      <w:r w:rsidRPr="006A78D5">
        <w:rPr>
          <w:color w:val="auto"/>
        </w:rPr>
        <w:t xml:space="preserve">A CONTRATADA deverá observar as diretrizes, critérios e procedimentos para a gestão dos resíduos </w:t>
      </w:r>
      <w:r w:rsidRPr="006A78D5">
        <w:rPr>
          <w:color w:val="auto"/>
        </w:rPr>
        <w:lastRenderedPageBreak/>
        <w:t>da construção civil estabelecidos na Lei nº 12.305, de 2010 – Política Nacional de Resíduos Sólidos, Resolução nº 307, de 05/07/2002, do Conselho Nacional de Meio Ambiente – CONAMA, e Instrução Normativa SLTI/MPOG n° 1, de 19/01/2010, nos seguintes termos:</w:t>
      </w:r>
    </w:p>
    <w:p w:rsidR="006041B2" w:rsidRPr="006A78D5" w:rsidRDefault="006041B2">
      <w:pPr>
        <w:rPr>
          <w:color w:val="auto"/>
        </w:rPr>
      </w:pPr>
    </w:p>
    <w:p w:rsidR="006041B2" w:rsidRPr="006A78D5" w:rsidRDefault="00C420D3" w:rsidP="003E0CD7">
      <w:pPr>
        <w:pStyle w:val="PargrafodaLista1"/>
        <w:numPr>
          <w:ilvl w:val="0"/>
          <w:numId w:val="11"/>
        </w:numPr>
        <w:ind w:left="1134"/>
        <w:rPr>
          <w:color w:val="auto"/>
        </w:rPr>
      </w:pPr>
      <w:r w:rsidRPr="006A78D5">
        <w:rPr>
          <w:color w:val="auto"/>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6041B2" w:rsidRPr="006A78D5" w:rsidRDefault="00C420D3" w:rsidP="003E0CD7">
      <w:pPr>
        <w:pStyle w:val="PargrafodaLista1"/>
        <w:numPr>
          <w:ilvl w:val="0"/>
          <w:numId w:val="11"/>
        </w:numPr>
        <w:ind w:left="1134"/>
        <w:rPr>
          <w:color w:val="auto"/>
        </w:rPr>
      </w:pPr>
      <w:r w:rsidRPr="006A78D5">
        <w:rPr>
          <w:color w:val="auto"/>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6041B2" w:rsidRPr="006A78D5" w:rsidRDefault="006041B2" w:rsidP="00B5056B">
      <w:pPr>
        <w:ind w:left="1134"/>
        <w:rPr>
          <w:color w:val="auto"/>
        </w:rPr>
      </w:pPr>
    </w:p>
    <w:p w:rsidR="006041B2" w:rsidRPr="006A78D5" w:rsidRDefault="00C420D3" w:rsidP="00B5056B">
      <w:pPr>
        <w:ind w:left="1701" w:hanging="454"/>
        <w:rPr>
          <w:color w:val="auto"/>
        </w:rPr>
      </w:pPr>
      <w:r w:rsidRPr="006A78D5">
        <w:rPr>
          <w:color w:val="auto"/>
        </w:rPr>
        <w:t>b.1) resíduos Classe A (reutilizáveis ou recicláveis como agregados): deverão ser reutilizados ou reciclados na forma de agregados ou encaminhados a aterro de resíduos Classe A de reservação de material para usos futuros;</w:t>
      </w:r>
    </w:p>
    <w:p w:rsidR="006041B2" w:rsidRPr="006A78D5" w:rsidRDefault="00C420D3" w:rsidP="00B5056B">
      <w:pPr>
        <w:ind w:left="1701" w:hanging="454"/>
        <w:rPr>
          <w:color w:val="auto"/>
        </w:rPr>
      </w:pPr>
      <w:r w:rsidRPr="006A78D5">
        <w:rPr>
          <w:color w:val="auto"/>
        </w:rPr>
        <w:t>b.2) resíduos Classe B (recicláveis para outras destinações): deverão ser reutilizados, reciclados ou encaminhados a áreas de armazenamento temporário, sendo dispostos de modo a permitir a sua utilização ou reciclagem futura;</w:t>
      </w:r>
    </w:p>
    <w:p w:rsidR="006041B2" w:rsidRPr="006A78D5" w:rsidRDefault="00C420D3" w:rsidP="00B5056B">
      <w:pPr>
        <w:ind w:left="1701" w:hanging="454"/>
        <w:rPr>
          <w:color w:val="auto"/>
        </w:rPr>
      </w:pPr>
      <w:r w:rsidRPr="006A78D5">
        <w:rPr>
          <w:color w:val="auto"/>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6041B2" w:rsidRPr="006A78D5" w:rsidRDefault="00C420D3" w:rsidP="00B5056B">
      <w:pPr>
        <w:ind w:left="1701" w:hanging="454"/>
        <w:rPr>
          <w:color w:val="auto"/>
        </w:rPr>
      </w:pPr>
      <w:r w:rsidRPr="006A78D5">
        <w:rPr>
          <w:color w:val="auto"/>
        </w:rPr>
        <w:t>b.4) resíduos Classe D (perigosos, contaminados ou prejudiciais à saúde): deverão ser armazenados, transportados e destinados em conformidade com as normas técnicas específicas.</w:t>
      </w:r>
    </w:p>
    <w:p w:rsidR="006041B2" w:rsidRPr="006A78D5" w:rsidRDefault="006041B2" w:rsidP="00B5056B">
      <w:pPr>
        <w:ind w:left="1134"/>
        <w:rPr>
          <w:color w:val="auto"/>
        </w:rPr>
      </w:pPr>
    </w:p>
    <w:p w:rsidR="006041B2" w:rsidRPr="006A78D5" w:rsidRDefault="00C420D3" w:rsidP="003E0CD7">
      <w:pPr>
        <w:pStyle w:val="PargrafodaLista1"/>
        <w:numPr>
          <w:ilvl w:val="0"/>
          <w:numId w:val="11"/>
        </w:numPr>
        <w:ind w:left="1134"/>
        <w:rPr>
          <w:color w:val="auto"/>
        </w:rPr>
      </w:pPr>
      <w:r w:rsidRPr="006A78D5">
        <w:rPr>
          <w:color w:val="auto"/>
        </w:rPr>
        <w:t>Em nenhuma hipótese a CONTRATADA poderá dispor os resíduos originários da contratação aterros de resíduos domiciliares, áreas de “bota fora”, encostas, corpos d´água, lotes vagos e áreas protegidas por Lei, bem como em áreas não licenciadas.</w:t>
      </w:r>
    </w:p>
    <w:p w:rsidR="006041B2" w:rsidRPr="00B5056B" w:rsidRDefault="00C420D3" w:rsidP="003E0CD7">
      <w:pPr>
        <w:pStyle w:val="PargrafodaLista1"/>
        <w:numPr>
          <w:ilvl w:val="0"/>
          <w:numId w:val="11"/>
        </w:numPr>
        <w:ind w:left="1134"/>
        <w:rPr>
          <w:color w:val="auto"/>
        </w:rPr>
      </w:pPr>
      <w:r w:rsidRPr="006A78D5">
        <w:rPr>
          <w:color w:val="auto"/>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6041B2" w:rsidRPr="006A78D5" w:rsidRDefault="00C420D3">
      <w:pPr>
        <w:pStyle w:val="Ttulo2"/>
        <w:rPr>
          <w:color w:val="auto"/>
        </w:rPr>
      </w:pPr>
      <w:r w:rsidRPr="006A78D5">
        <w:rPr>
          <w:color w:val="auto"/>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6041B2" w:rsidRPr="006A78D5" w:rsidRDefault="006041B2">
      <w:pPr>
        <w:rPr>
          <w:color w:val="auto"/>
        </w:rPr>
      </w:pPr>
    </w:p>
    <w:p w:rsidR="006041B2" w:rsidRPr="006A78D5" w:rsidRDefault="00C420D3" w:rsidP="003E0CD7">
      <w:pPr>
        <w:pStyle w:val="PargrafodaLista1"/>
        <w:numPr>
          <w:ilvl w:val="0"/>
          <w:numId w:val="9"/>
        </w:numPr>
        <w:ind w:left="1276"/>
        <w:rPr>
          <w:color w:val="auto"/>
        </w:rPr>
      </w:pPr>
      <w:r w:rsidRPr="006A78D5">
        <w:rPr>
          <w:color w:val="auto"/>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6041B2" w:rsidRPr="006A78D5" w:rsidRDefault="00C420D3" w:rsidP="003E0CD7">
      <w:pPr>
        <w:pStyle w:val="PargrafodaLista1"/>
        <w:numPr>
          <w:ilvl w:val="0"/>
          <w:numId w:val="9"/>
        </w:numPr>
        <w:ind w:left="1276"/>
        <w:rPr>
          <w:color w:val="auto"/>
        </w:rPr>
      </w:pPr>
      <w:r w:rsidRPr="006A78D5">
        <w:rPr>
          <w:color w:val="auto"/>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6041B2" w:rsidRPr="006A78D5" w:rsidRDefault="00C420D3" w:rsidP="003E0CD7">
      <w:pPr>
        <w:pStyle w:val="PargrafodaLista1"/>
        <w:numPr>
          <w:ilvl w:val="0"/>
          <w:numId w:val="9"/>
        </w:numPr>
        <w:ind w:left="1276"/>
        <w:rPr>
          <w:color w:val="auto"/>
        </w:rPr>
      </w:pPr>
      <w:r w:rsidRPr="006A78D5">
        <w:rPr>
          <w:color w:val="auto"/>
        </w:rPr>
        <w:t xml:space="preserve">Exclusivamente quando se tratar de óleo lubrificante usado ou contaminado não reciclável, dar-lhe a destinação final ambientalmente adequada, devidamente autorizada pelo órgão ambiental </w:t>
      </w:r>
      <w:r w:rsidRPr="006A78D5">
        <w:rPr>
          <w:color w:val="auto"/>
        </w:rPr>
        <w:lastRenderedPageBreak/>
        <w:t>competente, conforme artigo 18, inciso VII, da Resolução CONAMA n° 362, de 23/06/2005, e legislação correlata.</w:t>
      </w:r>
    </w:p>
    <w:p w:rsidR="006041B2" w:rsidRPr="006A78D5" w:rsidRDefault="006041B2">
      <w:pPr>
        <w:rPr>
          <w:color w:val="auto"/>
        </w:rPr>
      </w:pPr>
    </w:p>
    <w:p w:rsidR="006041B2" w:rsidRPr="006A78D5" w:rsidRDefault="00C420D3">
      <w:pPr>
        <w:pStyle w:val="Ttulo2"/>
        <w:rPr>
          <w:color w:val="auto"/>
        </w:rPr>
      </w:pPr>
      <w:r w:rsidRPr="006A78D5">
        <w:rPr>
          <w:color w:val="auto"/>
        </w:rPr>
        <w:t xml:space="preserve">Se houver a aquisição de bens, a CONTRATADA deverá observar os seguintes critérios de sustentabilidade ambiental, conforme a </w:t>
      </w:r>
      <w:r w:rsidRPr="006A78D5">
        <w:rPr>
          <w:color w:val="auto"/>
          <w:szCs w:val="20"/>
        </w:rPr>
        <w:t>instrução normativa SLTI/MP nº 01/2010:</w:t>
      </w:r>
    </w:p>
    <w:p w:rsidR="006041B2" w:rsidRPr="006A78D5" w:rsidRDefault="00C420D3" w:rsidP="003E0CD7">
      <w:pPr>
        <w:pStyle w:val="PargrafodaLista1"/>
        <w:numPr>
          <w:ilvl w:val="0"/>
          <w:numId w:val="15"/>
        </w:numPr>
        <w:ind w:left="1276"/>
        <w:rPr>
          <w:color w:val="auto"/>
        </w:rPr>
      </w:pPr>
      <w:r w:rsidRPr="006A78D5">
        <w:rPr>
          <w:color w:val="auto"/>
        </w:rPr>
        <w:t>Que os bens sejam constituídos, no todo ou em parte, por material reciclado, atóxico, biodegradável, conforme ABNT NBR – 15448-1 e 15448-2;</w:t>
      </w:r>
    </w:p>
    <w:p w:rsidR="006041B2" w:rsidRPr="006A78D5" w:rsidRDefault="00C420D3" w:rsidP="003E0CD7">
      <w:pPr>
        <w:pStyle w:val="PargrafodaLista1"/>
        <w:numPr>
          <w:ilvl w:val="0"/>
          <w:numId w:val="15"/>
        </w:numPr>
        <w:ind w:left="1276"/>
        <w:rPr>
          <w:color w:val="auto"/>
        </w:rPr>
      </w:pPr>
      <w:r w:rsidRPr="006A78D5">
        <w:rPr>
          <w:color w:val="auto"/>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041B2" w:rsidRPr="006A78D5" w:rsidRDefault="00C420D3" w:rsidP="003E0CD7">
      <w:pPr>
        <w:pStyle w:val="PargrafodaLista1"/>
        <w:numPr>
          <w:ilvl w:val="0"/>
          <w:numId w:val="15"/>
        </w:numPr>
        <w:ind w:left="1276"/>
        <w:rPr>
          <w:color w:val="auto"/>
        </w:rPr>
      </w:pPr>
      <w:r w:rsidRPr="006A78D5">
        <w:rPr>
          <w:color w:val="auto"/>
        </w:rPr>
        <w:t>Que os bens devam ser, preferencialmente, acondicionados em embalagem adequada, com o menor volume possível, que utilize materiais recicláveis, de forma a garantir a máxima proteção durante o transporte e o armazenamento;</w:t>
      </w:r>
    </w:p>
    <w:p w:rsidR="00F51323" w:rsidRPr="00F51323" w:rsidRDefault="00C420D3" w:rsidP="00BD488D">
      <w:pPr>
        <w:pStyle w:val="PargrafodaLista1"/>
        <w:numPr>
          <w:ilvl w:val="0"/>
          <w:numId w:val="15"/>
        </w:numPr>
        <w:ind w:left="1276"/>
      </w:pPr>
      <w:r w:rsidRPr="00F51323">
        <w:rPr>
          <w:color w:val="auto"/>
        </w:rP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6041B2" w:rsidRPr="00F51323" w:rsidRDefault="00C420D3" w:rsidP="00F51323">
      <w:pPr>
        <w:pStyle w:val="Ttulo2"/>
        <w:rPr>
          <w:color w:val="auto"/>
        </w:rPr>
      </w:pPr>
      <w:r w:rsidRPr="00F51323">
        <w:rPr>
          <w:color w:val="auto"/>
        </w:rPr>
        <w:t>A CONTRATADA deverá comprovar a adoção de práticas de desfazimento sustentável ou reciclagem dos bens que forem inservíveis para o processo de reutilização.</w:t>
      </w:r>
    </w:p>
    <w:p w:rsidR="00F51323" w:rsidRDefault="00F51323" w:rsidP="00F51323">
      <w:pPr>
        <w:pStyle w:val="PargrafodaLista1"/>
        <w:ind w:left="1276" w:firstLine="0"/>
      </w:pPr>
    </w:p>
    <w:p w:rsidR="006041B2" w:rsidRPr="00BD488D" w:rsidRDefault="00C420D3" w:rsidP="00BD488D">
      <w:pPr>
        <w:pStyle w:val="Ttulo1"/>
      </w:pPr>
      <w:bookmarkStart w:id="95" w:name="_Toc522717840"/>
      <w:r>
        <w:t>OBRIGAÇÕES DA CONTRATADA</w:t>
      </w:r>
      <w:bookmarkEnd w:id="95"/>
    </w:p>
    <w:p w:rsidR="004865E4" w:rsidRDefault="00C420D3" w:rsidP="00BD488D">
      <w:pPr>
        <w:pStyle w:val="Ttulo2"/>
      </w:pPr>
      <w:r>
        <w:t>A CONTRATADA deverá apresentar à Codevasf antes do início dos trabalhos, os seguintes documentos:</w:t>
      </w:r>
    </w:p>
    <w:p w:rsidR="004865E4" w:rsidRDefault="004865E4" w:rsidP="00F64D90">
      <w:pPr>
        <w:pStyle w:val="Ttulo3"/>
      </w:pPr>
      <w:r>
        <w:t>Identificação da área para construção de canteiro de obra e “layout” das instalações e edificações previstas, bem como área para implantação do laboratório de ensaios de campo, quando for o caso.</w:t>
      </w:r>
    </w:p>
    <w:p w:rsidR="006041B2" w:rsidRPr="004865E4" w:rsidRDefault="00C420D3" w:rsidP="00F64D90">
      <w:pPr>
        <w:pStyle w:val="Ttulo3"/>
      </w:pPr>
      <w:r w:rsidRPr="004865E4">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6041B2" w:rsidRDefault="004865E4" w:rsidP="00F64D90">
      <w:pPr>
        <w:pStyle w:val="Ttulo3"/>
      </w:pPr>
      <w:bookmarkStart w:id="96" w:name="_Toc519944894"/>
      <w:bookmarkEnd w:id="96"/>
      <w:r w:rsidRPr="004865E4">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6041B2" w:rsidRDefault="00C420D3" w:rsidP="00F64D90">
      <w:pPr>
        <w:pStyle w:val="Ttulo3"/>
      </w:pPr>
      <w:r>
        <w:t xml:space="preserve">Planejamento </w:t>
      </w:r>
      <w:r w:rsidRPr="004865E4">
        <w:t>em meio eletrônico, no formato MS Project ou software similar, demonstrando todas as etapas previstas para a execução do objeto contratado;</w:t>
      </w:r>
    </w:p>
    <w:p w:rsidR="006041B2" w:rsidRDefault="00C420D3" w:rsidP="00F64D90">
      <w:pPr>
        <w:pStyle w:val="Ttulo3"/>
      </w:pPr>
      <w:r>
        <w:t>Cronograma físico-financeiro, detalhado e adequado ao Plano de Trabalho referido na alínea acima.</w:t>
      </w:r>
    </w:p>
    <w:p w:rsidR="006041B2" w:rsidRDefault="00C420D3" w:rsidP="00F64D90">
      <w:pPr>
        <w:pStyle w:val="Ttulo3"/>
      </w:pPr>
      <w:r>
        <w:t>Relação dos serviços especializados que serão subcontratados, considerando as condições estabelecidas neste Termo de Referência.</w:t>
      </w:r>
    </w:p>
    <w:p w:rsidR="006041B2" w:rsidRDefault="00C420D3" w:rsidP="00F64D90">
      <w:pPr>
        <w:pStyle w:val="Ttulo4"/>
      </w:pPr>
      <w:r>
        <w:t xml:space="preserve">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w:t>
      </w:r>
      <w:r>
        <w:lastRenderedPageBreak/>
        <w:t>não constam funcionários, empregados ou ocupantes de cargo ou função gratificada na Codevasf.</w:t>
      </w:r>
    </w:p>
    <w:p w:rsidR="006041B2" w:rsidRDefault="00C420D3" w:rsidP="00F64D90">
      <w:pPr>
        <w:pStyle w:val="Ttulo3"/>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6041B2" w:rsidRDefault="00C420D3" w:rsidP="00F64D90">
      <w:pPr>
        <w:pStyle w:val="Ttulo3"/>
      </w:pPr>
      <w:r>
        <w:t>Autorização dos órgãos competentes para escavação/desmonte de rocha com uso de explosivos, plano de fogo assinado por Engenheiro de Minas com a respectiva ART, e projeto do paiol.</w:t>
      </w:r>
    </w:p>
    <w:p w:rsidR="006041B2" w:rsidRDefault="00C420D3" w:rsidP="00F64D90">
      <w:pPr>
        <w:pStyle w:val="Ttulo3"/>
      </w:pPr>
      <w:r>
        <w:t>Declaração, nota fiscal ou proposta do fabricante/distribuidor comprovando preços, com garantia de fornecimento, dos principais insumos.</w:t>
      </w:r>
    </w:p>
    <w:p w:rsidR="006041B2" w:rsidRDefault="00C420D3" w:rsidP="00BD488D">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6041B2" w:rsidRDefault="00C420D3" w:rsidP="00BD488D">
      <w:pPr>
        <w:pStyle w:val="Ttulo2"/>
      </w:pPr>
      <w:r>
        <w:t>Apresentar-se sempre que solicitada, através do seu Responsável Técnico e/ou Coordenador dos trabalhos, nos escritórios da CONTRATANTE em Brasília/DF ou Superintendências Regionais.</w:t>
      </w:r>
    </w:p>
    <w:p w:rsidR="006041B2" w:rsidRDefault="00C420D3" w:rsidP="00BD488D">
      <w:pPr>
        <w:pStyle w:val="Ttulo2"/>
      </w:pPr>
      <w:r>
        <w:t>Acatar as orientações da Codevasf, notadamente quanto ao cumprimento das Normas Internas, de Segurança e Medicina do Trabalho.</w:t>
      </w:r>
    </w:p>
    <w:p w:rsidR="006041B2" w:rsidRDefault="00C420D3" w:rsidP="00BD488D">
      <w:pPr>
        <w:pStyle w:val="Ttulo2"/>
      </w:pPr>
      <w:r>
        <w:t>Assumir a inteira responsabilidade pelo transporte interno e externo do pessoal e dos insumos até o local dos serviços e fornecimentos.</w:t>
      </w:r>
    </w:p>
    <w:p w:rsidR="006041B2" w:rsidRDefault="00C420D3" w:rsidP="00BD488D">
      <w:pPr>
        <w:pStyle w:val="Ttulo2"/>
      </w:pPr>
      <w:r>
        <w:t xml:space="preserve">Utilização de pessoal experiente, bem como de equipamentos, ferramentas e instrumentos adequados para a boa execução das </w:t>
      </w:r>
      <w:r>
        <w:rPr>
          <w:szCs w:val="20"/>
        </w:rPr>
        <w:t>obras e serviços</w:t>
      </w:r>
      <w:r>
        <w:t>.</w:t>
      </w:r>
    </w:p>
    <w:p w:rsidR="006041B2" w:rsidRDefault="00C420D3" w:rsidP="00BD488D">
      <w:pPr>
        <w:pStyle w:val="Ttulo2"/>
      </w:pPr>
      <w:r>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rsidR="006041B2" w:rsidRDefault="00C420D3" w:rsidP="00BD488D">
      <w:pPr>
        <w:pStyle w:val="Ttulo2"/>
      </w:pPr>
      <w:r>
        <w:t>Responsabilizar-se pelo fornecimento de toda a mão-de-obra, sem qualquer vinculação empregatícia com a Codevasf, bem como todo o material necessário à execução dos serviços objeto do contrato.</w:t>
      </w:r>
    </w:p>
    <w:p w:rsidR="006041B2" w:rsidRDefault="00C420D3" w:rsidP="00BD488D">
      <w:pPr>
        <w:pStyle w:val="Ttulo2"/>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rsidR="006041B2" w:rsidRDefault="00C420D3" w:rsidP="00BD488D">
      <w:pPr>
        <w:pStyle w:val="Ttulo2"/>
      </w:pPr>
      <w:r>
        <w:t>A CONTRATADA deve assegurar e facilitar o acesso da Fiscalização, aos serviços e a todos os elementos que forem necessários ao desempenho de sua missão.</w:t>
      </w:r>
    </w:p>
    <w:p w:rsidR="006041B2" w:rsidRDefault="00C420D3" w:rsidP="00BD488D">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041B2" w:rsidRDefault="00C420D3" w:rsidP="00BD488D">
      <w:pPr>
        <w:pStyle w:val="Ttulo2"/>
      </w:pPr>
      <w: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6041B2" w:rsidRDefault="00C420D3" w:rsidP="00BD488D">
      <w:pPr>
        <w:pStyle w:val="Ttulo2"/>
      </w:pPr>
      <w:r>
        <w:t xml:space="preserve">A CONTRATADA deverá conceder livre acesso aos seus documentos e registros contábeis, referentes </w:t>
      </w:r>
      <w:r>
        <w:lastRenderedPageBreak/>
        <w:t>ao objeto da licitação, para os servidores ou empregados do órgão ou entidade CONTRATANTE e dos órgãos de controle interno e externo.</w:t>
      </w:r>
    </w:p>
    <w:p w:rsidR="006041B2" w:rsidRDefault="00C420D3" w:rsidP="004865E4">
      <w:pPr>
        <w:pStyle w:val="Ttulo2"/>
      </w:pPr>
      <w:r>
        <w:t>Caso a CONTRATADA seja registrada em região diferente daquela em que serão executados os serviços objeto deste TR, deverá apresentar visto, novo registro ou dispensa de registro, em conformidade com</w:t>
      </w:r>
      <w:r w:rsidR="004865E4">
        <w:t xml:space="preserve"> o</w:t>
      </w:r>
      <w:r>
        <w:t xml:space="preserve"> disposto nos arts. 5º, 6º e 7º da Resolução CONFEA nº 336 de 27 de outubro de 1989.</w:t>
      </w:r>
    </w:p>
    <w:p w:rsidR="006041B2" w:rsidRDefault="00C420D3" w:rsidP="00BD488D">
      <w:pPr>
        <w:pStyle w:val="Ttulo2"/>
      </w:pPr>
      <w:r>
        <w:t>A CONTRATADA será responsável por quaisquer acidentes de trabalho referentes a seu pessoal que venham a ocorrer por conta do serviço contratado e/ou por ela causado a terceiros.</w:t>
      </w:r>
    </w:p>
    <w:p w:rsidR="006041B2" w:rsidRDefault="00C420D3" w:rsidP="00BD488D">
      <w:pPr>
        <w:pStyle w:val="Ttulo2"/>
      </w:pPr>
      <w:r>
        <w:t>Desfazer e corrigir os serviços rejeitados pela Fiscalização dentro do prazo estabelecido pela mesma, arcando com todas as despesas necessárias.</w:t>
      </w:r>
    </w:p>
    <w:p w:rsidR="006041B2" w:rsidRDefault="00C420D3" w:rsidP="00BD488D">
      <w:pPr>
        <w:pStyle w:val="Ttulo2"/>
      </w:pPr>
      <w:r>
        <w:t>Caberá à CONTRATADA obter e arcar com os gastos de todas as licenças e franquias, pagar encargos sociais e impostos municipais, estaduais e federais que incidirem sobre a execução dos serviços.</w:t>
      </w:r>
    </w:p>
    <w:p w:rsidR="006041B2" w:rsidRDefault="00C420D3" w:rsidP="00BD488D">
      <w:pPr>
        <w:pStyle w:val="Ttulo2"/>
      </w:pPr>
      <w:r w:rsidRPr="00BD488D">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D36B2F" w:rsidRPr="00BD488D">
        <w:t>infringência</w:t>
      </w:r>
      <w:r w:rsidRPr="00BD488D">
        <w:t xml:space="preserve"> da legislação em vigor, por parte da CONTRATADA.</w:t>
      </w:r>
    </w:p>
    <w:p w:rsidR="006041B2" w:rsidRPr="00D36B2F" w:rsidRDefault="00C420D3" w:rsidP="00D36B2F">
      <w:pPr>
        <w:pStyle w:val="Ttulo2"/>
      </w:pPr>
      <w:r w:rsidRPr="00BD488D">
        <w:t>A CONTRATADA será responsável, perante a Codevasf, pela qualidade do total dos serviços, bem como pela qualidade dos relatórios/documentos gerados, no que diz respeito à observância de normas técnicas e códigos profissionais.</w:t>
      </w:r>
    </w:p>
    <w:p w:rsidR="006041B2" w:rsidRDefault="00C420D3" w:rsidP="00D36B2F">
      <w:pPr>
        <w:pStyle w:val="Ttulo2"/>
      </w:pPr>
      <w:r w:rsidRPr="00D36B2F">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6041B2" w:rsidRDefault="00C420D3" w:rsidP="00D36B2F">
      <w:pPr>
        <w:pStyle w:val="Ttulo2"/>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6041B2" w:rsidRDefault="00C420D3" w:rsidP="00D36B2F">
      <w:pPr>
        <w:pStyle w:val="Ttulo2"/>
      </w:pPr>
      <w:r>
        <w:t xml:space="preserve">A CONTRATADA entende e aceita que é condicionante para na execução das </w:t>
      </w:r>
      <w:r>
        <w:rPr>
          <w:szCs w:val="20"/>
        </w:rPr>
        <w:t>obras e serviços de engenharia</w:t>
      </w:r>
      <w:r>
        <w:t xml:space="preserve"> objeto da presente licitação atender ainda às seguintes normas complementares:</w:t>
      </w:r>
    </w:p>
    <w:p w:rsidR="006041B2" w:rsidRDefault="00C420D3" w:rsidP="003E0CD7">
      <w:pPr>
        <w:pStyle w:val="PargrafodaLista1"/>
        <w:numPr>
          <w:ilvl w:val="0"/>
          <w:numId w:val="10"/>
        </w:numPr>
        <w:ind w:left="1418"/>
      </w:pPr>
      <w:r>
        <w:t>Códigos, leis, decretos, portarias e normas federais, estaduais e municipais, inclusive normas de concessionárias de serviços públicos, e as normas técnicas da Codevasf.</w:t>
      </w:r>
    </w:p>
    <w:p w:rsidR="006B3610" w:rsidRDefault="00C420D3" w:rsidP="003E0CD7">
      <w:pPr>
        <w:pStyle w:val="PargrafodaLista1"/>
        <w:numPr>
          <w:ilvl w:val="0"/>
          <w:numId w:val="10"/>
        </w:numPr>
        <w:ind w:left="1418"/>
      </w:pPr>
      <w:r>
        <w:t>Normas técnicas da ABNT e do INMETRO, principalmente no que diz respeito aos requisitos mínimos de qualidade, utilidade, resistência e segurança.</w:t>
      </w:r>
    </w:p>
    <w:p w:rsidR="006B3610" w:rsidRDefault="006B3610" w:rsidP="006B3610">
      <w:pPr>
        <w:pStyle w:val="PargrafodaLista1"/>
        <w:ind w:left="1418" w:firstLine="0"/>
      </w:pPr>
    </w:p>
    <w:p w:rsidR="006B3610" w:rsidRDefault="006B3610" w:rsidP="006B3610">
      <w:pPr>
        <w:pStyle w:val="PargrafodaLista1"/>
        <w:ind w:left="1418" w:firstLine="0"/>
      </w:pPr>
    </w:p>
    <w:p w:rsidR="006041B2" w:rsidRDefault="00C420D3" w:rsidP="00D36B2F">
      <w:pPr>
        <w:pStyle w:val="Ttulo2"/>
      </w:pPr>
      <w:r>
        <w:t>Manter em local visível no canteiro de obras cópia da Licença Ambiental, se houver, caso contrário, cópia da legislação de dispensa do referido documento.</w:t>
      </w:r>
    </w:p>
    <w:p w:rsidR="006041B2" w:rsidRDefault="00C420D3" w:rsidP="00D36B2F">
      <w:pPr>
        <w:pStyle w:val="Ttulo2"/>
      </w:pPr>
      <w:r>
        <w:t>Atendimento às condicionantes ambientais necessárias à obtenção das Licenças do Empreendimento, emitidas pelo órgão competente, relativas à execução das obras.</w:t>
      </w:r>
    </w:p>
    <w:p w:rsidR="006041B2" w:rsidRDefault="00C420D3" w:rsidP="00D36B2F">
      <w:pPr>
        <w:pStyle w:val="Ttulo3"/>
        <w:ind w:left="851" w:right="0" w:firstLine="0"/>
      </w:pPr>
      <w:r>
        <w:t xml:space="preserve">Ao final dos serviços as instalações do canteiro de obra deverão ser demolidas e as </w:t>
      </w:r>
      <w:r>
        <w:lastRenderedPageBreak/>
        <w:t>áreas devidamente recuperadas, conforme as recomendações básicas para proteção ambiental.</w:t>
      </w:r>
    </w:p>
    <w:p w:rsidR="006041B2" w:rsidRDefault="00C420D3" w:rsidP="00D36B2F">
      <w:pPr>
        <w:pStyle w:val="Ttulo3"/>
        <w:ind w:left="851" w:right="0" w:firstLine="0"/>
      </w:pPr>
      <w:r>
        <w:t>Realizar e executar o Plano de Recuperação Ambiental de Áreas Degradadas (PRAD) das áreas onde forem realizadas intervenções em função da obra.</w:t>
      </w:r>
    </w:p>
    <w:p w:rsidR="006041B2" w:rsidRDefault="00C420D3" w:rsidP="00D36B2F">
      <w:pPr>
        <w:pStyle w:val="Ttulo3"/>
        <w:ind w:left="851" w:right="0" w:firstLine="0"/>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6041B2" w:rsidRDefault="00C420D3" w:rsidP="00D36B2F">
      <w:pPr>
        <w:pStyle w:val="Ttulo3"/>
        <w:ind w:left="851" w:right="0" w:firstLine="0"/>
      </w:pPr>
      <w:r>
        <w:t>A empresa deverá emitir um relatório mensal específico acerca da regularidade ambiental do empreendimento, demonstrando a fiel observância das licenças e atos administrativos ambientais correlatos, bem como de toda a legislação ambiental vigente.</w:t>
      </w:r>
    </w:p>
    <w:p w:rsidR="006041B2" w:rsidRDefault="00C420D3" w:rsidP="00D36B2F">
      <w:pPr>
        <w:pStyle w:val="Ttulo2"/>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rsidR="006041B2" w:rsidRDefault="00C420D3" w:rsidP="00D36B2F">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6041B2" w:rsidRDefault="00C420D3" w:rsidP="00D36B2F">
      <w:pPr>
        <w:pStyle w:val="Ttulo2"/>
      </w:pPr>
      <w:r>
        <w:t>Responsabilizar-se por todos e quaisquer danos causados às estruturas, construções, instalações elétricas, cercas, equipamentos, etc., existentes no local ou decorrentes da execução do objeto desta licitação, bem como pelos danosque vier causar à Codevasf e a terceiros.</w:t>
      </w:r>
    </w:p>
    <w:p w:rsidR="006041B2" w:rsidRDefault="00C420D3" w:rsidP="00D36B2F">
      <w:pPr>
        <w:pStyle w:val="Ttulo2"/>
      </w:pPr>
      <w:r>
        <w:t xml:space="preserve">Exercer a vigilância e proteção de todos os materiais e equipamentos no local das </w:t>
      </w:r>
      <w:r>
        <w:rPr>
          <w:szCs w:val="20"/>
        </w:rPr>
        <w:t>obras</w:t>
      </w:r>
      <w:r>
        <w:t>, inclusive dos barracões e instalações.</w:t>
      </w:r>
    </w:p>
    <w:p w:rsidR="006041B2" w:rsidRDefault="00C420D3" w:rsidP="00D36B2F">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6041B2" w:rsidRDefault="00C420D3" w:rsidP="00D36B2F">
      <w:pPr>
        <w:pStyle w:val="Ttulo2"/>
      </w:pPr>
      <w:r>
        <w:t>A CONTRATADA deverá manter um Preposto, aceito pela Codevasf, no local do serviço, para representá-la na execução do objeto contratado.</w:t>
      </w:r>
    </w:p>
    <w:p w:rsidR="006041B2" w:rsidRDefault="00C420D3" w:rsidP="00D36B2F">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rsidR="006041B2" w:rsidRDefault="00C420D3" w:rsidP="007F432E">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6041B2" w:rsidRDefault="00C420D3" w:rsidP="00D36B2F">
      <w:pPr>
        <w:pStyle w:val="Ttulo2"/>
      </w:pPr>
      <w:r>
        <w:t>A CONTRATADA deverá comunicar à Fiscalização toda a mobilização de pessoal e equipamentos, quando da chegada à obra, a qual deverá ser devidamente anotada no Diário de Obras, para acompanhamento e controle da Codevasf.</w:t>
      </w:r>
    </w:p>
    <w:p w:rsidR="006041B2" w:rsidRDefault="00C420D3" w:rsidP="00D36B2F">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rsidR="006041B2" w:rsidRDefault="00C420D3" w:rsidP="00D36B2F">
      <w:pPr>
        <w:pStyle w:val="Ttulo2"/>
      </w:pPr>
      <w:r>
        <w:t>Durante a execução dos serviços e obras, caberá à CONTRATADA as seguintes medidas:</w:t>
      </w:r>
    </w:p>
    <w:p w:rsidR="006041B2" w:rsidRPr="00D36B2F" w:rsidRDefault="00C420D3" w:rsidP="003E0CD7">
      <w:pPr>
        <w:pStyle w:val="Ttulo2"/>
        <w:numPr>
          <w:ilvl w:val="0"/>
          <w:numId w:val="5"/>
        </w:numPr>
        <w:tabs>
          <w:tab w:val="clear" w:pos="0"/>
          <w:tab w:val="num" w:pos="792"/>
        </w:tabs>
        <w:ind w:left="2068"/>
      </w:pPr>
      <w:r>
        <w:lastRenderedPageBreak/>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rsidR="006041B2" w:rsidRDefault="00C420D3" w:rsidP="003E0CD7">
      <w:pPr>
        <w:pStyle w:val="Ttulo2"/>
        <w:numPr>
          <w:ilvl w:val="0"/>
          <w:numId w:val="6"/>
        </w:numPr>
        <w:tabs>
          <w:tab w:val="clear" w:pos="0"/>
          <w:tab w:val="num" w:pos="792"/>
        </w:tabs>
        <w:ind w:left="2000" w:hanging="357"/>
      </w:pPr>
      <w: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w:t>
      </w:r>
      <w:r w:rsidR="00740B29">
        <w:fldChar w:fldCharType="begin"/>
      </w:r>
      <w:r>
        <w:instrText xml:space="preserve"> REF _Ref450206111 \h </w:instrText>
      </w:r>
      <w:r w:rsidR="00740B29">
        <w:fldChar w:fldCharType="separate"/>
      </w:r>
      <w:r w:rsidR="00646E18">
        <w:t xml:space="preserve">Anexo </w:t>
      </w:r>
      <w:r w:rsidR="00646E18">
        <w:rPr>
          <w:noProof/>
        </w:rPr>
        <w:t>V</w:t>
      </w:r>
      <w:r w:rsidR="00740B29">
        <w:fldChar w:fldCharType="end"/>
      </w:r>
      <w:r>
        <w:t>.</w:t>
      </w:r>
    </w:p>
    <w:p w:rsidR="006041B2" w:rsidRDefault="00C420D3" w:rsidP="003E0CD7">
      <w:pPr>
        <w:pStyle w:val="Ttulo2"/>
        <w:numPr>
          <w:ilvl w:val="0"/>
          <w:numId w:val="5"/>
        </w:numPr>
      </w:pPr>
      <w:r>
        <w:t>Obter junto à Prefeitura Municipal correspondente o alvará de construção e, se necessário, o alvará de demolição, na forma das disposições em vigor.</w:t>
      </w:r>
    </w:p>
    <w:p w:rsidR="006041B2" w:rsidRDefault="00C420D3" w:rsidP="003E0CD7">
      <w:pPr>
        <w:pStyle w:val="Ttulo2"/>
        <w:numPr>
          <w:ilvl w:val="0"/>
          <w:numId w:val="5"/>
        </w:numPr>
      </w:pPr>
      <w: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6041B2" w:rsidRDefault="00C420D3" w:rsidP="003E0CD7">
      <w:pPr>
        <w:pStyle w:val="Ttulo2"/>
        <w:numPr>
          <w:ilvl w:val="0"/>
          <w:numId w:val="5"/>
        </w:numPr>
      </w:pPr>
      <w:r>
        <w:t>Obedecer às normas de higiene e prevenção de acidentes, a fim de garantia a salubridade e a segurança nos acampamentos e nos canteiros de serviços.</w:t>
      </w:r>
    </w:p>
    <w:p w:rsidR="006041B2" w:rsidRDefault="00C420D3" w:rsidP="003E0CD7">
      <w:pPr>
        <w:pStyle w:val="Ttulo2"/>
        <w:numPr>
          <w:ilvl w:val="0"/>
          <w:numId w:val="5"/>
        </w:numPr>
      </w:pPr>
      <w:r>
        <w:t>Responder financeiramente, sem prejuízo de medidas outras que possam ser adotadas por quaisquer danos causados à União, Estado, Município ou terceiros, em razão da execução das obras e serviços de engenharia.</w:t>
      </w:r>
    </w:p>
    <w:p w:rsidR="006041B2" w:rsidRDefault="00C420D3" w:rsidP="003E0CD7">
      <w:pPr>
        <w:pStyle w:val="Ttulo2"/>
        <w:numPr>
          <w:ilvl w:val="0"/>
          <w:numId w:val="5"/>
        </w:numPr>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6041B2" w:rsidRDefault="00C420D3" w:rsidP="003E0CD7">
      <w:pPr>
        <w:pStyle w:val="Ttulo2"/>
        <w:numPr>
          <w:ilvl w:val="0"/>
          <w:numId w:val="5"/>
        </w:numPr>
      </w:pPr>
      <w:r>
        <w:rPr>
          <w:u w:val="single"/>
        </w:rPr>
        <w:t>Manter no local das obras e serviços de engenharia uma pasta com todos os documentos previstos e necessários para execução do objeto (ART’s, licenças ambientais, projeto básico, alvarás, etc)</w:t>
      </w:r>
      <w:r>
        <w:t>.</w:t>
      </w:r>
    </w:p>
    <w:p w:rsidR="006041B2" w:rsidRDefault="00C420D3">
      <w:pPr>
        <w:pStyle w:val="Ttulo1"/>
      </w:pPr>
      <w:bookmarkStart w:id="97" w:name="_Toc522717841"/>
      <w:r>
        <w:t>OBRIGAÇÕES DA CODEVASF</w:t>
      </w:r>
      <w:bookmarkEnd w:id="97"/>
    </w:p>
    <w:p w:rsidR="006041B2" w:rsidRDefault="00C420D3" w:rsidP="00D36B2F">
      <w:pPr>
        <w:pStyle w:val="Ttulo2"/>
      </w:pPr>
      <w:r>
        <w:t>Exigir da CONTRATADA o cumprimento integral deste Contrato.</w:t>
      </w:r>
    </w:p>
    <w:p w:rsidR="006041B2" w:rsidRDefault="00C420D3" w:rsidP="001465B6">
      <w:pPr>
        <w:pStyle w:val="Ttulo2"/>
      </w:pPr>
      <w:r>
        <w:t>Esclarecer as dúvidas que lhe sejam apresentadas pela CONTRATADA, através de correspondências protocoladas.</w:t>
      </w:r>
    </w:p>
    <w:p w:rsidR="006041B2" w:rsidRDefault="00C420D3" w:rsidP="001465B6">
      <w:pPr>
        <w:pStyle w:val="Ttulo2"/>
      </w:pPr>
      <w:r>
        <w:t>Fiscalizar e acompanhar a execução do objeto do contrato.</w:t>
      </w:r>
    </w:p>
    <w:p w:rsidR="006041B2" w:rsidRDefault="00C420D3" w:rsidP="001465B6">
      <w:pPr>
        <w:pStyle w:val="Ttulo2"/>
      </w:pPr>
      <w:r>
        <w:t>Expedir por escrito, as determinações e comunicações dirigidas a CONTRATADA, determinando as providências necessárias à correção das falhas observadas.</w:t>
      </w:r>
    </w:p>
    <w:p w:rsidR="006041B2" w:rsidRDefault="00C420D3" w:rsidP="001465B6">
      <w:pPr>
        <w:pStyle w:val="Ttulo2"/>
      </w:pPr>
      <w:r>
        <w:t>Rejeitar todo e qualquer serviço inadequado, incompleto ou não especificado e estipular prazo para sua retificação.</w:t>
      </w:r>
    </w:p>
    <w:p w:rsidR="006041B2" w:rsidRDefault="00C420D3" w:rsidP="001465B6">
      <w:pPr>
        <w:pStyle w:val="Ttulo2"/>
      </w:pPr>
      <w:r>
        <w:t>Emitir parecer para liberação das faturas, e receber as obras e serviços contratados.</w:t>
      </w:r>
    </w:p>
    <w:p w:rsidR="006041B2" w:rsidRDefault="00C420D3" w:rsidP="001465B6">
      <w:pPr>
        <w:pStyle w:val="Ttulo2"/>
      </w:pPr>
      <w:r>
        <w:t>Efetuar o pagamento no prazo previsto no contrato.</w:t>
      </w:r>
    </w:p>
    <w:p w:rsidR="006041B2" w:rsidRPr="001465B6" w:rsidRDefault="00C420D3" w:rsidP="001465B6">
      <w:pPr>
        <w:pStyle w:val="Ttulo1"/>
      </w:pPr>
      <w:bookmarkStart w:id="98" w:name="_Toc522717842"/>
      <w:r>
        <w:lastRenderedPageBreak/>
        <w:t>CONDIÇÕES GERAIS</w:t>
      </w:r>
      <w:bookmarkEnd w:id="98"/>
    </w:p>
    <w:p w:rsidR="006041B2" w:rsidRDefault="00C420D3" w:rsidP="001465B6">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6041B2" w:rsidRPr="001465B6" w:rsidRDefault="00C420D3" w:rsidP="001465B6">
      <w:pPr>
        <w:pStyle w:val="Ttulo2"/>
      </w:pPr>
      <w:r>
        <w:t>Este Termo de Referência e seus anexos farão parte integrante do contrato a ser firmado com a CONTRATADA, independente de transições.</w:t>
      </w:r>
    </w:p>
    <w:p w:rsidR="006041B2" w:rsidRPr="001465B6" w:rsidRDefault="00C420D3" w:rsidP="001465B6">
      <w:pPr>
        <w:pStyle w:val="Ttulo1"/>
      </w:pPr>
      <w:bookmarkStart w:id="99" w:name="_Ref441139391"/>
      <w:bookmarkStart w:id="100" w:name="_Toc522717843"/>
      <w:bookmarkEnd w:id="99"/>
      <w:r>
        <w:t>ANEXOS</w:t>
      </w:r>
      <w:bookmarkEnd w:id="100"/>
    </w:p>
    <w:p w:rsidR="001465B6" w:rsidRPr="001465B6" w:rsidRDefault="001465B6" w:rsidP="003E0CD7">
      <w:pPr>
        <w:pStyle w:val="PargrafodaLista"/>
        <w:keepNext/>
        <w:widowControl w:val="0"/>
        <w:numPr>
          <w:ilvl w:val="0"/>
          <w:numId w:val="23"/>
        </w:numPr>
        <w:spacing w:before="240" w:after="120"/>
        <w:jc w:val="left"/>
        <w:outlineLvl w:val="0"/>
        <w:rPr>
          <w:rFonts w:cs="font502"/>
          <w:b/>
          <w:vanish/>
          <w:szCs w:val="22"/>
        </w:rPr>
      </w:pPr>
      <w:bookmarkStart w:id="101" w:name="_Toc519944900"/>
      <w:bookmarkStart w:id="102" w:name="_Toc522717844"/>
      <w:bookmarkEnd w:id="101"/>
      <w:bookmarkEnd w:id="102"/>
    </w:p>
    <w:p w:rsidR="001465B6" w:rsidRPr="001465B6" w:rsidRDefault="001465B6" w:rsidP="003E0CD7">
      <w:pPr>
        <w:pStyle w:val="PargrafodaLista"/>
        <w:keepNext/>
        <w:widowControl w:val="0"/>
        <w:numPr>
          <w:ilvl w:val="0"/>
          <w:numId w:val="23"/>
        </w:numPr>
        <w:spacing w:before="240" w:after="120"/>
        <w:jc w:val="left"/>
        <w:outlineLvl w:val="0"/>
        <w:rPr>
          <w:rFonts w:cs="font502"/>
          <w:b/>
          <w:vanish/>
          <w:szCs w:val="22"/>
        </w:rPr>
      </w:pPr>
      <w:bookmarkStart w:id="103" w:name="_Toc519944901"/>
      <w:bookmarkStart w:id="104" w:name="_Toc522717845"/>
      <w:bookmarkEnd w:id="103"/>
      <w:bookmarkEnd w:id="104"/>
    </w:p>
    <w:p w:rsidR="001465B6" w:rsidRPr="001465B6" w:rsidRDefault="001465B6" w:rsidP="003E0CD7">
      <w:pPr>
        <w:pStyle w:val="PargrafodaLista"/>
        <w:keepNext/>
        <w:widowControl w:val="0"/>
        <w:numPr>
          <w:ilvl w:val="0"/>
          <w:numId w:val="23"/>
        </w:numPr>
        <w:spacing w:before="240" w:after="120"/>
        <w:jc w:val="left"/>
        <w:outlineLvl w:val="0"/>
        <w:rPr>
          <w:rFonts w:cs="font502"/>
          <w:b/>
          <w:vanish/>
          <w:szCs w:val="22"/>
        </w:rPr>
      </w:pPr>
      <w:bookmarkStart w:id="105" w:name="_Toc519944902"/>
      <w:bookmarkStart w:id="106" w:name="_Toc522717846"/>
      <w:bookmarkEnd w:id="105"/>
      <w:bookmarkEnd w:id="106"/>
    </w:p>
    <w:p w:rsidR="006041B2" w:rsidRPr="004865E4" w:rsidRDefault="00C420D3" w:rsidP="00F64D90">
      <w:pPr>
        <w:pStyle w:val="Ttulo2"/>
      </w:pPr>
      <w:r w:rsidRPr="004865E4">
        <w:t>São ainda, documentos integrantes deste Termo de Referência, CD-ROM contendo:</w:t>
      </w:r>
    </w:p>
    <w:p w:rsidR="006041B2" w:rsidRDefault="00740B29" w:rsidP="003E0CD7">
      <w:pPr>
        <w:pStyle w:val="PargrafodaLista1"/>
        <w:numPr>
          <w:ilvl w:val="0"/>
          <w:numId w:val="7"/>
        </w:numPr>
        <w:ind w:left="1701"/>
      </w:pPr>
      <w:fldSimple w:instr=" REF _Ref462845863 \h  \* MERGEFORMAT ">
        <w:r w:rsidR="00646E18" w:rsidRPr="00646E18">
          <w:t xml:space="preserve">Anexo </w:t>
        </w:r>
        <w:r w:rsidR="00646E18" w:rsidRPr="00646E18">
          <w:rPr>
            <w:noProof/>
          </w:rPr>
          <w:t>I</w:t>
        </w:r>
      </w:fldSimple>
      <w:r w:rsidR="001465B6">
        <w:t xml:space="preserve"> (Justificativas)</w:t>
      </w:r>
      <w:r w:rsidR="00C420D3">
        <w:t>;</w:t>
      </w:r>
    </w:p>
    <w:p w:rsidR="006041B2" w:rsidRDefault="00740B29" w:rsidP="003E0CD7">
      <w:pPr>
        <w:pStyle w:val="PargrafodaLista1"/>
        <w:numPr>
          <w:ilvl w:val="0"/>
          <w:numId w:val="7"/>
        </w:numPr>
        <w:ind w:left="1701"/>
      </w:pPr>
      <w:r>
        <w:fldChar w:fldCharType="begin"/>
      </w:r>
      <w:r w:rsidR="00C420D3">
        <w:instrText xml:space="preserve"> REF _Ref450206147 \h </w:instrText>
      </w:r>
      <w:r>
        <w:fldChar w:fldCharType="separate"/>
      </w:r>
      <w:r w:rsidR="00646E18">
        <w:t xml:space="preserve">Anexo </w:t>
      </w:r>
      <w:r w:rsidR="00646E18">
        <w:rPr>
          <w:noProof/>
        </w:rPr>
        <w:t>II</w:t>
      </w:r>
      <w:r>
        <w:fldChar w:fldCharType="end"/>
      </w:r>
      <w:r w:rsidR="001465B6">
        <w:t xml:space="preserve"> (</w:t>
      </w:r>
      <w:r w:rsidR="001465B6" w:rsidRPr="001465B6">
        <w:t>Modelo de Declaração de Conhecimento do Local de Execução dos Serviços</w:t>
      </w:r>
      <w:r w:rsidR="001465B6">
        <w:t>)</w:t>
      </w:r>
      <w:r w:rsidR="00C420D3">
        <w:t>;</w:t>
      </w:r>
    </w:p>
    <w:p w:rsidR="006041B2" w:rsidRDefault="00740B29" w:rsidP="003E0CD7">
      <w:pPr>
        <w:pStyle w:val="PargrafodaLista1"/>
        <w:numPr>
          <w:ilvl w:val="0"/>
          <w:numId w:val="7"/>
        </w:numPr>
        <w:ind w:left="1701"/>
      </w:pPr>
      <w:fldSimple w:instr=" REF _Ref450206149 \h  \* MERGEFORMAT ">
        <w:r w:rsidR="00646E18">
          <w:t>Anexo III</w:t>
        </w:r>
      </w:fldSimple>
      <w:r w:rsidR="006B3610">
        <w:t xml:space="preserve"> (</w:t>
      </w:r>
      <w:r w:rsidR="00C420D3">
        <w:t>Detalhamento dos Encargos</w:t>
      </w:r>
      <w:r w:rsidR="006B3610">
        <w:t xml:space="preserve"> Sociais e </w:t>
      </w:r>
      <w:r w:rsidR="00C420D3">
        <w:t>BDI</w:t>
      </w:r>
      <w:r w:rsidR="006B3610">
        <w:t>);</w:t>
      </w:r>
    </w:p>
    <w:p w:rsidR="006041B2" w:rsidRDefault="00740B29" w:rsidP="003E0CD7">
      <w:pPr>
        <w:pStyle w:val="PargrafodaLista1"/>
        <w:numPr>
          <w:ilvl w:val="0"/>
          <w:numId w:val="7"/>
        </w:numPr>
        <w:ind w:left="1701"/>
      </w:pPr>
      <w:r>
        <w:fldChar w:fldCharType="begin"/>
      </w:r>
      <w:r w:rsidR="00C420D3">
        <w:instrText xml:space="preserve"> REF _Ref450206152 \h </w:instrText>
      </w:r>
      <w:r>
        <w:fldChar w:fldCharType="separate"/>
      </w:r>
      <w:r w:rsidR="00646E18">
        <w:t xml:space="preserve">Anexo </w:t>
      </w:r>
      <w:r w:rsidR="00646E18">
        <w:rPr>
          <w:noProof/>
        </w:rPr>
        <w:t>IV</w:t>
      </w:r>
      <w:r>
        <w:fldChar w:fldCharType="end"/>
      </w:r>
      <w:r w:rsidR="001465B6">
        <w:t xml:space="preserve"> (Desenhos e memoriais)</w:t>
      </w:r>
      <w:r w:rsidR="00C420D3">
        <w:t>;</w:t>
      </w:r>
    </w:p>
    <w:p w:rsidR="006041B2" w:rsidRDefault="00740B29" w:rsidP="003E0CD7">
      <w:pPr>
        <w:pStyle w:val="PargrafodaLista1"/>
        <w:numPr>
          <w:ilvl w:val="0"/>
          <w:numId w:val="7"/>
        </w:numPr>
        <w:ind w:left="1701"/>
      </w:pPr>
      <w:r>
        <w:fldChar w:fldCharType="begin"/>
      </w:r>
      <w:r w:rsidR="00C420D3">
        <w:instrText xml:space="preserve"> REF _Ref450206154 \h </w:instrText>
      </w:r>
      <w:r>
        <w:fldChar w:fldCharType="separate"/>
      </w:r>
      <w:r w:rsidR="00646E18">
        <w:t xml:space="preserve">Anexo </w:t>
      </w:r>
      <w:r w:rsidR="00646E18">
        <w:rPr>
          <w:noProof/>
        </w:rPr>
        <w:t>V</w:t>
      </w:r>
      <w:r>
        <w:fldChar w:fldCharType="end"/>
      </w:r>
      <w:r w:rsidR="00445F99">
        <w:t xml:space="preserve"> (Manual de Uso de marca do Governo)</w:t>
      </w:r>
      <w:r w:rsidR="00C420D3">
        <w:t>;</w:t>
      </w:r>
    </w:p>
    <w:p w:rsidR="006041B2" w:rsidRDefault="00740B29" w:rsidP="003E0CD7">
      <w:pPr>
        <w:pStyle w:val="PargrafodaLista1"/>
        <w:numPr>
          <w:ilvl w:val="0"/>
          <w:numId w:val="7"/>
        </w:numPr>
        <w:ind w:left="1701"/>
      </w:pPr>
      <w:r>
        <w:fldChar w:fldCharType="begin"/>
      </w:r>
      <w:r w:rsidR="00C420D3">
        <w:instrText xml:space="preserve"> REF _Ref450206155 \h </w:instrText>
      </w:r>
      <w:r>
        <w:fldChar w:fldCharType="separate"/>
      </w:r>
      <w:r w:rsidR="00646E18">
        <w:t xml:space="preserve">Anexo </w:t>
      </w:r>
      <w:r w:rsidR="00646E18">
        <w:rPr>
          <w:noProof/>
        </w:rPr>
        <w:t>VI</w:t>
      </w:r>
      <w:r>
        <w:fldChar w:fldCharType="end"/>
      </w:r>
      <w:r w:rsidR="00445F99">
        <w:t xml:space="preserve"> (</w:t>
      </w:r>
      <w:r w:rsidR="00445F99">
        <w:rPr>
          <w:szCs w:val="20"/>
        </w:rPr>
        <w:t>Planilha de Custos do Valor do Orçamento de Referência</w:t>
      </w:r>
      <w:r w:rsidR="00445F99">
        <w:t>)</w:t>
      </w:r>
      <w:r w:rsidR="00C420D3">
        <w:t>;</w:t>
      </w:r>
    </w:p>
    <w:p w:rsidR="006041B2" w:rsidRDefault="00740B29" w:rsidP="003E0CD7">
      <w:pPr>
        <w:pStyle w:val="PargrafodaLista1"/>
        <w:numPr>
          <w:ilvl w:val="0"/>
          <w:numId w:val="7"/>
        </w:numPr>
        <w:ind w:left="1701"/>
      </w:pPr>
      <w:r>
        <w:fldChar w:fldCharType="begin"/>
      </w:r>
      <w:r w:rsidR="00C420D3">
        <w:instrText xml:space="preserve"> REF _Ref462845951 \h </w:instrText>
      </w:r>
      <w:r>
        <w:fldChar w:fldCharType="separate"/>
      </w:r>
      <w:r w:rsidR="00646E18">
        <w:t xml:space="preserve">Anexo </w:t>
      </w:r>
      <w:r w:rsidR="00646E18">
        <w:rPr>
          <w:noProof/>
        </w:rPr>
        <w:t>VII</w:t>
      </w:r>
      <w:r>
        <w:fldChar w:fldCharType="end"/>
      </w:r>
      <w:r w:rsidR="001465B6">
        <w:t xml:space="preserve"> (</w:t>
      </w:r>
      <w:r w:rsidR="001465B6">
        <w:rPr>
          <w:szCs w:val="20"/>
        </w:rPr>
        <w:t>Planilha de Custos do Valor d</w:t>
      </w:r>
      <w:r w:rsidR="00857C2F">
        <w:rPr>
          <w:szCs w:val="20"/>
        </w:rPr>
        <w:t>a Proposta da Licitante</w:t>
      </w:r>
      <w:r w:rsidR="001465B6">
        <w:rPr>
          <w:szCs w:val="20"/>
        </w:rPr>
        <w:t xml:space="preserve"> (</w:t>
      </w:r>
      <w:r w:rsidR="00857C2F">
        <w:rPr>
          <w:szCs w:val="20"/>
        </w:rPr>
        <w:t>Modelo</w:t>
      </w:r>
      <w:r w:rsidR="001465B6">
        <w:rPr>
          <w:szCs w:val="20"/>
        </w:rPr>
        <w:t>)</w:t>
      </w:r>
      <w:r w:rsidR="001465B6">
        <w:t>)</w:t>
      </w:r>
      <w:r w:rsidR="00C420D3">
        <w:t>.</w:t>
      </w:r>
    </w:p>
    <w:p w:rsidR="006041B2" w:rsidRDefault="006041B2">
      <w:pPr>
        <w:rPr>
          <w:szCs w:val="20"/>
        </w:rPr>
      </w:pPr>
    </w:p>
    <w:p w:rsidR="00646E18" w:rsidRDefault="00646E18">
      <w:pPr>
        <w:rPr>
          <w:szCs w:val="20"/>
        </w:rPr>
      </w:pPr>
    </w:p>
    <w:p w:rsidR="00646E18" w:rsidRDefault="00646E18">
      <w:pPr>
        <w:rPr>
          <w:szCs w:val="20"/>
        </w:rPr>
      </w:pPr>
    </w:p>
    <w:p w:rsidR="00646E18" w:rsidRDefault="00646E18">
      <w:pPr>
        <w:rPr>
          <w:szCs w:val="20"/>
        </w:rPr>
      </w:pPr>
    </w:p>
    <w:p w:rsidR="00646E18" w:rsidRPr="00646E18" w:rsidRDefault="00646E18">
      <w:pPr>
        <w:rPr>
          <w:b/>
          <w:szCs w:val="20"/>
        </w:rPr>
      </w:pPr>
      <w:r w:rsidRPr="00646E18">
        <w:rPr>
          <w:b/>
          <w:szCs w:val="20"/>
        </w:rPr>
        <w:t>RESPONSÁVEL PELAS INFORMAÇÕES:</w:t>
      </w:r>
    </w:p>
    <w:p w:rsidR="006041B2" w:rsidRDefault="00C420D3">
      <w:pPr>
        <w:pageBreakBefore/>
        <w:spacing w:after="200" w:line="276" w:lineRule="auto"/>
        <w:jc w:val="center"/>
      </w:pPr>
      <w:bookmarkStart w:id="107" w:name="_Toc352230692"/>
      <w:bookmarkStart w:id="108" w:name="_Toc392675799"/>
      <w:bookmarkStart w:id="109" w:name="_Ref394333211"/>
      <w:bookmarkStart w:id="110" w:name="_Ref440982424"/>
      <w:bookmarkStart w:id="111" w:name="_Toc440982774"/>
      <w:bookmarkStart w:id="112" w:name="_Ref441155482"/>
      <w:bookmarkStart w:id="113" w:name="_Ref450206143"/>
      <w:bookmarkStart w:id="114" w:name="_Ref462845863"/>
      <w:bookmarkStart w:id="115" w:name="_Ref462845883"/>
      <w:bookmarkStart w:id="116" w:name="_Ref462845891"/>
      <w:bookmarkStart w:id="117" w:name="_Ref450205714"/>
      <w:r>
        <w:rPr>
          <w:b/>
        </w:rPr>
        <w:lastRenderedPageBreak/>
        <w:t xml:space="preserve">Anexo </w:t>
      </w:r>
      <w:r w:rsidR="00740B29">
        <w:rPr>
          <w:b/>
        </w:rPr>
        <w:fldChar w:fldCharType="begin"/>
      </w:r>
      <w:r>
        <w:rPr>
          <w:b/>
        </w:rPr>
        <w:instrText xml:space="preserve"> SEQ "Anexo" \* ROMAN </w:instrText>
      </w:r>
      <w:r w:rsidR="00740B29">
        <w:rPr>
          <w:b/>
        </w:rPr>
        <w:fldChar w:fldCharType="separate"/>
      </w:r>
      <w:r w:rsidR="00646E18">
        <w:rPr>
          <w:b/>
          <w:noProof/>
        </w:rPr>
        <w:t>I</w:t>
      </w:r>
      <w:r w:rsidR="00740B29">
        <w:rPr>
          <w:b/>
        </w:rPr>
        <w:fldChar w:fldCharType="end"/>
      </w:r>
      <w:bookmarkEnd w:id="107"/>
      <w:bookmarkEnd w:id="108"/>
      <w:bookmarkEnd w:id="109"/>
      <w:bookmarkEnd w:id="110"/>
      <w:bookmarkEnd w:id="111"/>
      <w:bookmarkEnd w:id="112"/>
      <w:bookmarkEnd w:id="113"/>
      <w:bookmarkEnd w:id="114"/>
      <w:bookmarkEnd w:id="115"/>
      <w:bookmarkEnd w:id="116"/>
      <w:bookmarkEnd w:id="117"/>
      <w:r>
        <w:rPr>
          <w:b/>
        </w:rPr>
        <w:t>: Justificativas</w:t>
      </w:r>
    </w:p>
    <w:p w:rsidR="006041B2" w:rsidRDefault="006041B2">
      <w:pPr>
        <w:rPr>
          <w:szCs w:val="20"/>
        </w:rPr>
      </w:pPr>
    </w:p>
    <w:p w:rsidR="006041B2" w:rsidRDefault="00C420D3">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rsidR="006041B2" w:rsidRDefault="006041B2">
      <w:pPr>
        <w:rPr>
          <w:szCs w:val="20"/>
        </w:rPr>
      </w:pPr>
    </w:p>
    <w:p w:rsidR="006041B2" w:rsidRDefault="00C420D3">
      <w:r>
        <w:rPr>
          <w:b/>
          <w:szCs w:val="20"/>
        </w:rPr>
        <w:t>Justificativas:</w:t>
      </w:r>
    </w:p>
    <w:p w:rsidR="006041B2" w:rsidRDefault="006041B2">
      <w:pPr>
        <w:rPr>
          <w:szCs w:val="20"/>
        </w:rPr>
      </w:pPr>
    </w:p>
    <w:p w:rsidR="006041B2" w:rsidRDefault="00C420D3">
      <w:r>
        <w:rPr>
          <w:b/>
          <w:szCs w:val="20"/>
          <w:u w:val="single"/>
        </w:rPr>
        <w:t>Da necessidade da contratação</w:t>
      </w:r>
    </w:p>
    <w:p w:rsidR="006041B2" w:rsidRDefault="006041B2">
      <w:pPr>
        <w:rPr>
          <w:szCs w:val="20"/>
        </w:rPr>
      </w:pPr>
    </w:p>
    <w:p w:rsidR="006041B2" w:rsidRPr="00B14E65" w:rsidRDefault="45E4AE8E" w:rsidP="45E4AE8E">
      <w:pPr>
        <w:rPr>
          <w:szCs w:val="20"/>
        </w:rPr>
      </w:pPr>
      <w:r w:rsidRPr="00B14E65">
        <w:rPr>
          <w:szCs w:val="20"/>
        </w:rPr>
        <w:t xml:space="preserve">O </w:t>
      </w:r>
      <w:r w:rsidRPr="00B14E65">
        <w:rPr>
          <w:rFonts w:eastAsia="Arial"/>
          <w:szCs w:val="20"/>
        </w:rPr>
        <w:t>Art. 2º do Regimento Interno da Codevasf define que: “A Codevasf tem por missão institucional desenvolver bacias hidrográficas de forma integrada e sustentável, contribuindo para a redução das desigualdades regionais”.</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O Art. 30, do Regimento, define: “À Gerência Regional de Infraestrutura compete desenvolver estudos e projetos para execução de empreendimentos, infraestrutura e demais ações voltadas ao desenvolvimento regional.</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O</w:t>
      </w:r>
      <w:r w:rsidR="00F32757">
        <w:rPr>
          <w:rFonts w:eastAsia="Arial"/>
          <w:szCs w:val="20"/>
        </w:rPr>
        <w:t>s</w:t>
      </w:r>
      <w:r w:rsidRPr="00B14E65">
        <w:rPr>
          <w:rFonts w:eastAsia="Arial"/>
          <w:szCs w:val="20"/>
        </w:rPr>
        <w:t xml:space="preserve"> município</w:t>
      </w:r>
      <w:r w:rsidR="00F32757">
        <w:rPr>
          <w:rFonts w:eastAsia="Arial"/>
          <w:szCs w:val="20"/>
        </w:rPr>
        <w:t>s</w:t>
      </w:r>
      <w:r w:rsidRPr="00B14E65">
        <w:rPr>
          <w:rFonts w:eastAsia="Arial"/>
          <w:szCs w:val="20"/>
        </w:rPr>
        <w:t xml:space="preserve"> de </w:t>
      </w:r>
      <w:r w:rsidR="00F32757">
        <w:rPr>
          <w:rFonts w:eastAsia="Arial"/>
          <w:szCs w:val="20"/>
        </w:rPr>
        <w:t xml:space="preserve">Campo do Brito, </w:t>
      </w:r>
      <w:r w:rsidR="006B3610">
        <w:rPr>
          <w:rFonts w:eastAsia="Arial"/>
          <w:szCs w:val="20"/>
        </w:rPr>
        <w:t>Cristinápolis</w:t>
      </w:r>
      <w:r w:rsidR="00F32757">
        <w:rPr>
          <w:rFonts w:eastAsia="Arial"/>
          <w:szCs w:val="20"/>
        </w:rPr>
        <w:t>, Salgado e Santa Luzia do Itanhy</w:t>
      </w:r>
      <w:r w:rsidRPr="00B14E65">
        <w:rPr>
          <w:rFonts w:eastAsia="Arial"/>
          <w:szCs w:val="20"/>
        </w:rPr>
        <w:t xml:space="preserve"> </w:t>
      </w:r>
      <w:r w:rsidR="00F32757">
        <w:rPr>
          <w:rFonts w:eastAsia="Arial"/>
          <w:szCs w:val="20"/>
        </w:rPr>
        <w:t>estão</w:t>
      </w:r>
      <w:r w:rsidRPr="00B14E65">
        <w:rPr>
          <w:rFonts w:eastAsia="Arial"/>
          <w:szCs w:val="20"/>
        </w:rPr>
        <w:t xml:space="preserve"> </w:t>
      </w:r>
      <w:r w:rsidR="006B3610">
        <w:rPr>
          <w:rFonts w:eastAsia="Arial"/>
          <w:szCs w:val="20"/>
        </w:rPr>
        <w:t xml:space="preserve">na </w:t>
      </w:r>
      <w:r w:rsidRPr="00B14E65">
        <w:rPr>
          <w:rFonts w:eastAsia="Arial"/>
          <w:szCs w:val="20"/>
        </w:rPr>
        <w:t>área</w:t>
      </w:r>
      <w:r w:rsidR="006B3610">
        <w:rPr>
          <w:rFonts w:eastAsia="Arial"/>
          <w:szCs w:val="20"/>
        </w:rPr>
        <w:t xml:space="preserve"> de atuação da Codevasf</w:t>
      </w:r>
      <w:r w:rsidR="00F32757">
        <w:rPr>
          <w:rFonts w:eastAsia="Arial"/>
          <w:szCs w:val="20"/>
        </w:rPr>
        <w:t xml:space="preserve"> e são</w:t>
      </w:r>
      <w:r w:rsidRPr="00B14E65">
        <w:rPr>
          <w:rFonts w:eastAsia="Arial"/>
          <w:szCs w:val="20"/>
        </w:rPr>
        <w:t xml:space="preserve"> constituído</w:t>
      </w:r>
      <w:r w:rsidR="00F32757">
        <w:rPr>
          <w:rFonts w:eastAsia="Arial"/>
          <w:szCs w:val="20"/>
        </w:rPr>
        <w:t>s</w:t>
      </w:r>
      <w:r w:rsidRPr="00B14E65">
        <w:rPr>
          <w:rFonts w:eastAsia="Arial"/>
          <w:szCs w:val="20"/>
        </w:rPr>
        <w:t xml:space="preserve"> por diversos povoados que concentram comunidades com número razoável de habitantes. Estes povoados são importantes para descentralização das atividades comerciais e de prestação de serviços na área rural. Entretanto, a infraestrutura desses povoados ainda está muito aquém da necessária para prover a comunidade </w:t>
      </w:r>
      <w:r w:rsidR="006B3610">
        <w:rPr>
          <w:rFonts w:eastAsia="Arial"/>
          <w:szCs w:val="20"/>
        </w:rPr>
        <w:t xml:space="preserve">de </w:t>
      </w:r>
      <w:r w:rsidRPr="00B14E65">
        <w:rPr>
          <w:rFonts w:eastAsia="Arial"/>
          <w:szCs w:val="20"/>
        </w:rPr>
        <w:t>boa saúde, acesso ao trabalho e conforto ambiental.</w:t>
      </w:r>
    </w:p>
    <w:p w:rsidR="006041B2" w:rsidRPr="00B14E65" w:rsidRDefault="006041B2" w:rsidP="45E4AE8E">
      <w:pPr>
        <w:rPr>
          <w:rFonts w:eastAsia="Arial"/>
          <w:szCs w:val="20"/>
        </w:rPr>
      </w:pPr>
    </w:p>
    <w:p w:rsidR="006041B2" w:rsidRPr="00B14E65" w:rsidRDefault="45E4AE8E" w:rsidP="45E4AE8E">
      <w:pPr>
        <w:rPr>
          <w:szCs w:val="20"/>
        </w:rPr>
      </w:pPr>
      <w:r w:rsidRPr="00B14E65">
        <w:rPr>
          <w:rFonts w:eastAsia="Arial"/>
          <w:szCs w:val="20"/>
        </w:rPr>
        <w:t xml:space="preserve">Neste aspecto, além de outros serviços, os povoados são carentes de pavimentação em muitas de suas vias. Esse é o caso também dos povoados </w:t>
      </w:r>
      <w:r w:rsidR="006B3610">
        <w:rPr>
          <w:rFonts w:eastAsia="Arial"/>
          <w:szCs w:val="20"/>
        </w:rPr>
        <w:t>Água Branca</w:t>
      </w:r>
      <w:r w:rsidRPr="00B14E65">
        <w:rPr>
          <w:rFonts w:eastAsia="Arial"/>
          <w:szCs w:val="20"/>
        </w:rPr>
        <w:t xml:space="preserve"> que, entre outros problemas, sofre com a falta de infraestrutura urbana.</w:t>
      </w:r>
    </w:p>
    <w:p w:rsidR="006041B2" w:rsidRPr="00B14E65" w:rsidRDefault="006041B2" w:rsidP="45E4AE8E">
      <w:pPr>
        <w:rPr>
          <w:rFonts w:eastAsia="Arial"/>
          <w:szCs w:val="20"/>
        </w:rPr>
      </w:pPr>
    </w:p>
    <w:p w:rsidR="006041B2" w:rsidRDefault="45E4AE8E" w:rsidP="45E4AE8E">
      <w:pPr>
        <w:rPr>
          <w:rFonts w:eastAsia="Arial"/>
          <w:szCs w:val="20"/>
        </w:rPr>
      </w:pPr>
      <w:r w:rsidRPr="00B14E65">
        <w:rPr>
          <w:rFonts w:eastAsia="Arial"/>
          <w:szCs w:val="20"/>
        </w:rPr>
        <w:t>As obras e serviços previstos nestas estradas têm por meta minimizar o sofrimento da população. A p</w:t>
      </w:r>
      <w:r w:rsidR="00265291">
        <w:rPr>
          <w:rFonts w:eastAsia="Arial"/>
          <w:szCs w:val="20"/>
        </w:rPr>
        <w:t>avimentação de vias proporciona</w:t>
      </w:r>
      <w:r w:rsidRPr="00B14E65">
        <w:rPr>
          <w:rFonts w:eastAsia="Arial"/>
          <w:szCs w:val="20"/>
        </w:rPr>
        <w:t xml:space="preserve"> conforto à população, melhora as condições de limpeza, contribuindo para a saúde pública, e </w:t>
      </w:r>
      <w:r w:rsidR="00265291">
        <w:rPr>
          <w:rFonts w:eastAsia="Arial"/>
          <w:szCs w:val="20"/>
        </w:rPr>
        <w:t>gera</w:t>
      </w:r>
      <w:r w:rsidRPr="00B14E65">
        <w:rPr>
          <w:rFonts w:eastAsia="Arial"/>
          <w:szCs w:val="20"/>
        </w:rPr>
        <w:t xml:space="preserve"> níveis satisfatórios de segurança, velocidade e economia no transporte de pessoas e mercadorias. Através da pavimentação de vias públicas urbanas também se tem como meta a melhoria da saúde da população, pois o chão de terra gera muita poeira, que além da sujeira, causa problemas de saúde aos idosos e crianças.</w:t>
      </w:r>
    </w:p>
    <w:p w:rsidR="00A45E93" w:rsidRDefault="00A45E93" w:rsidP="45E4AE8E">
      <w:pPr>
        <w:rPr>
          <w:rFonts w:eastAsia="Arial"/>
          <w:szCs w:val="20"/>
        </w:rPr>
      </w:pPr>
    </w:p>
    <w:p w:rsidR="00A45E93" w:rsidRPr="00B14E65" w:rsidRDefault="00A45E93" w:rsidP="00A45E93">
      <w:pPr>
        <w:rPr>
          <w:szCs w:val="20"/>
        </w:rPr>
      </w:pPr>
      <w:r w:rsidRPr="006176FB">
        <w:rPr>
          <w:b/>
          <w:szCs w:val="20"/>
          <w:u w:val="single"/>
        </w:rPr>
        <w:t xml:space="preserve">Justificativa </w:t>
      </w:r>
      <w:r w:rsidR="00F32757">
        <w:rPr>
          <w:b/>
          <w:szCs w:val="20"/>
          <w:u w:val="single"/>
        </w:rPr>
        <w:t xml:space="preserve">sobre a </w:t>
      </w:r>
      <w:r w:rsidRPr="006176FB">
        <w:rPr>
          <w:b/>
          <w:szCs w:val="20"/>
          <w:u w:val="single"/>
        </w:rPr>
        <w:t>vantajosidade da divisão do objeto da licitação em lotes</w:t>
      </w:r>
      <w:r w:rsidRPr="000845A2">
        <w:rPr>
          <w:szCs w:val="20"/>
        </w:rPr>
        <w:t>:</w:t>
      </w:r>
      <w:r>
        <w:rPr>
          <w:szCs w:val="20"/>
        </w:rPr>
        <w:t xml:space="preserve"> </w:t>
      </w:r>
      <w:r w:rsidRPr="000845A2">
        <w:rPr>
          <w:szCs w:val="20"/>
        </w:rPr>
        <w:t xml:space="preserve">em razão  da especificidade de execução que compreende </w:t>
      </w:r>
      <w:r>
        <w:rPr>
          <w:szCs w:val="20"/>
        </w:rPr>
        <w:t>04 (quatro</w:t>
      </w:r>
      <w:r w:rsidRPr="000845A2">
        <w:rPr>
          <w:szCs w:val="20"/>
        </w:rPr>
        <w:t>) municípios distintos</w:t>
      </w:r>
      <w:r>
        <w:rPr>
          <w:szCs w:val="20"/>
        </w:rPr>
        <w:t>.</w:t>
      </w:r>
      <w:r w:rsidRPr="000845A2">
        <w:rPr>
          <w:szCs w:val="20"/>
        </w:rPr>
        <w:t xml:space="preserve"> </w:t>
      </w:r>
      <w:r>
        <w:rPr>
          <w:szCs w:val="20"/>
        </w:rPr>
        <w:t>Também</w:t>
      </w:r>
      <w:r w:rsidRPr="000845A2">
        <w:rPr>
          <w:szCs w:val="20"/>
        </w:rPr>
        <w:t xml:space="preserve"> visando ampliar o caráter competitivo da licitação considerando que a divisibilidade do objeto da licitação é viável tecnicamente e economicamente sem perda de escala e, considerando, ainda, o cumprimento dos prazos estabelecidos p</w:t>
      </w:r>
      <w:r>
        <w:rPr>
          <w:szCs w:val="20"/>
        </w:rPr>
        <w:t>ara conclusão da implantação das obras de pavimentação</w:t>
      </w:r>
      <w:r w:rsidRPr="000845A2">
        <w:rPr>
          <w:szCs w:val="20"/>
        </w:rPr>
        <w:t>.</w:t>
      </w:r>
    </w:p>
    <w:p w:rsidR="006041B2" w:rsidRDefault="006041B2" w:rsidP="45E4AE8E">
      <w:pPr>
        <w:rPr>
          <w:rFonts w:eastAsia="Arial"/>
          <w:sz w:val="22"/>
          <w:szCs w:val="22"/>
        </w:rPr>
      </w:pPr>
    </w:p>
    <w:p w:rsidR="006041B2" w:rsidRDefault="1782C5A1">
      <w:r w:rsidRPr="1782C5A1">
        <w:rPr>
          <w:b/>
          <w:bCs/>
          <w:u w:val="single"/>
        </w:rPr>
        <w:t>Regime de execução: Empreitada por Preços Unitários</w:t>
      </w:r>
      <w:r>
        <w:t>: Preço certo de unidades determinadas. O pagamento será por medições das unidades efetivamente executadas.</w:t>
      </w:r>
    </w:p>
    <w:p w:rsidR="006041B2" w:rsidRDefault="006041B2">
      <w:pPr>
        <w:rPr>
          <w:szCs w:val="20"/>
        </w:rPr>
      </w:pPr>
    </w:p>
    <w:p w:rsidR="006041B2" w:rsidRDefault="1782C5A1">
      <w:pPr>
        <w:rPr>
          <w:szCs w:val="20"/>
        </w:rPr>
      </w:pPr>
      <w:r>
        <w:t xml:space="preserve">Este regime de execução é o mais apropriado para o objeto da licitação, pois </w:t>
      </w:r>
      <w:r w:rsidR="00B14E65">
        <w:t>trata-se de pequenos grupos de serviços e de valores pouco expressivos. A Codevasf já possui grande experiência neste regime, assim como as Empreiteiras. Além disso, a fiscalização já possui metodologia padronizada para as contabilizações das medições, pagando</w:t>
      </w:r>
      <w:r>
        <w:t xml:space="preserve"> somente os se</w:t>
      </w:r>
      <w:r w:rsidR="00B14E65">
        <w:t>rviços efetivamente executados mensalmentee utilizando o cronograma físico-financeiro apenas para acompanhar o andamento da obra e aplicar as sanções por atraso</w:t>
      </w:r>
      <w:r w:rsidR="007F432E">
        <w:t>,</w:t>
      </w:r>
      <w:r w:rsidR="00B14E65">
        <w:t xml:space="preserve"> quando devidas.</w:t>
      </w:r>
    </w:p>
    <w:p w:rsidR="006041B2" w:rsidRDefault="006041B2">
      <w:pPr>
        <w:rPr>
          <w:szCs w:val="20"/>
        </w:rPr>
      </w:pPr>
    </w:p>
    <w:p w:rsidR="006041B2" w:rsidRDefault="2EDC7120" w:rsidP="2EDC7120">
      <w:pPr>
        <w:rPr>
          <w:szCs w:val="20"/>
        </w:rPr>
      </w:pPr>
      <w:r w:rsidRPr="2EDC7120">
        <w:rPr>
          <w:b/>
          <w:bCs/>
          <w:u w:val="single"/>
        </w:rPr>
        <w:t>Permite Participação de Consórcios</w:t>
      </w:r>
      <w:r>
        <w:t xml:space="preserve">: </w:t>
      </w:r>
      <w:r w:rsidRPr="2EDC7120">
        <w:rPr>
          <w:color w:val="auto"/>
        </w:rPr>
        <w:t>Não,</w:t>
      </w:r>
      <w: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rsidR="006041B2" w:rsidRDefault="006041B2">
      <w:pPr>
        <w:rPr>
          <w:szCs w:val="20"/>
        </w:rPr>
      </w:pPr>
    </w:p>
    <w:p w:rsidR="006041B2" w:rsidRDefault="1782C5A1" w:rsidP="1782C5A1">
      <w:r w:rsidRPr="1782C5A1">
        <w:rPr>
          <w:b/>
          <w:bCs/>
          <w:u w:val="single"/>
        </w:rPr>
        <w:lastRenderedPageBreak/>
        <w:t>Critério de Julgamento</w:t>
      </w:r>
      <w:r>
        <w:t xml:space="preserve">: O critério escolhido foi o de </w:t>
      </w:r>
      <w:r w:rsidR="006B3610">
        <w:t>"</w:t>
      </w:r>
      <w:r w:rsidR="006B3610">
        <w:rPr>
          <w:color w:val="auto"/>
        </w:rPr>
        <w:t>m</w:t>
      </w:r>
      <w:r w:rsidRPr="1782C5A1">
        <w:rPr>
          <w:color w:val="auto"/>
        </w:rPr>
        <w:t xml:space="preserve">aior </w:t>
      </w:r>
      <w:r w:rsidR="006B3610">
        <w:rPr>
          <w:color w:val="auto"/>
        </w:rPr>
        <w:t>d</w:t>
      </w:r>
      <w:r w:rsidRPr="1782C5A1">
        <w:rPr>
          <w:color w:val="auto"/>
        </w:rPr>
        <w:t>esconto</w:t>
      </w:r>
      <w:r w:rsidR="006B3610">
        <w:rPr>
          <w:color w:val="auto"/>
        </w:rPr>
        <w:t>"</w:t>
      </w:r>
      <w:r>
        <w:t xml:space="preserve"> por prover</w:t>
      </w:r>
      <w:r w:rsidR="00B14E65">
        <w:t>, no nosso entendimento,</w:t>
      </w:r>
      <w:r>
        <w:t xml:space="preserve"> uma maior segu</w:t>
      </w:r>
      <w:r w:rsidR="00B57827">
        <w:t>rança ao julgamento do certame.</w:t>
      </w:r>
    </w:p>
    <w:p w:rsidR="006041B2" w:rsidRDefault="006041B2" w:rsidP="1782C5A1"/>
    <w:p w:rsidR="006041B2" w:rsidRDefault="1782C5A1" w:rsidP="1782C5A1">
      <w:r>
        <w:t>O Art. 54, parágrafo 4, inciso II, da Lei das Estatais, diz: “no caso de obras e serviços de engenharia, o desconto incidirá de forma linear sobre a totalidade dos itens constantes do orçamento estimado”.</w:t>
      </w:r>
    </w:p>
    <w:p w:rsidR="006041B2" w:rsidRDefault="006041B2" w:rsidP="1782C5A1"/>
    <w:p w:rsidR="006041B2" w:rsidRDefault="1782C5A1" w:rsidP="1782C5A1">
      <w:r>
        <w:t>Ao aplicar um desconto único a todos os itens da planilha orçamentária, conforme preconiza a Lei em seu Art. 54, afasta-se o risco de preços individualizados acima dos preços de referência da Administração. Além da segurança maior, inexiste, com esse critério, a possibilidade de jogo de planilha, pois as licitantes ofereceram seus preços fundamentados num desconto global.</w:t>
      </w:r>
    </w:p>
    <w:p w:rsidR="1782C5A1" w:rsidRDefault="1782C5A1" w:rsidP="1782C5A1"/>
    <w:p w:rsidR="1782C5A1" w:rsidRDefault="1782C5A1" w:rsidP="1782C5A1">
      <w:r>
        <w:t>Além do mais, o desconto se estenderá para os futuros aditivos que possam vir a acontecer, conforme Art. 54, parágrafo 4, inciso I: “..., estendendo-se o desconto oferecido nas propostas ou lances vencedores a eventuais termos aditivos”.</w:t>
      </w:r>
    </w:p>
    <w:p w:rsidR="1782C5A1" w:rsidRDefault="1782C5A1" w:rsidP="1782C5A1"/>
    <w:p w:rsidR="1782C5A1" w:rsidRDefault="1782C5A1" w:rsidP="1782C5A1">
      <w:r>
        <w:t>Este critério também confere uma maior agilidade no julgamento, por parte da comissão de licitação melhorando a eficiência da Administração nos processos licitatórios.</w:t>
      </w:r>
    </w:p>
    <w:p w:rsidR="006041B2" w:rsidRDefault="006041B2">
      <w:pPr>
        <w:rPr>
          <w:szCs w:val="20"/>
        </w:rPr>
      </w:pPr>
    </w:p>
    <w:p w:rsidR="006041B2" w:rsidRDefault="1782C5A1">
      <w:r w:rsidRPr="1782C5A1">
        <w:rPr>
          <w:b/>
          <w:bCs/>
          <w:u w:val="single"/>
        </w:rPr>
        <w:t>Garantia do Objeto</w:t>
      </w:r>
      <w:r>
        <w:t>: A garantia do objeto deverá obedecer ao prazo definido no Art. 618 do Código Civil, Lei nº 10.406 de 10 de janeiro de 2002. O empreiteiro responderá durante cinco anos, pela solidez e segurança do trabalho.</w:t>
      </w:r>
    </w:p>
    <w:p w:rsidR="006041B2" w:rsidRDefault="006041B2">
      <w:pPr>
        <w:rPr>
          <w:szCs w:val="20"/>
        </w:rPr>
      </w:pPr>
    </w:p>
    <w:p w:rsidR="006041B2" w:rsidRDefault="1782C5A1">
      <w:r w:rsidRPr="1782C5A1">
        <w:rPr>
          <w:b/>
          <w:bCs/>
          <w:u w:val="single"/>
        </w:rPr>
        <w:t>Garantia de Execução (caução)</w:t>
      </w:r>
      <w:r>
        <w:t xml:space="preserve">: </w:t>
      </w:r>
      <w:r w:rsidRPr="1782C5A1">
        <w:rPr>
          <w:rFonts w:ascii="Arial,Calibri" w:eastAsia="Arial,Calibri" w:hAnsi="Arial,Calibri" w:cs="Arial,Calibri"/>
        </w:rPr>
        <w:t>É necessário para fins de emissão da Ordem de Serviço que a empresa contratada tenha apresentado a Garantia de Execução do Contrato.</w:t>
      </w:r>
    </w:p>
    <w:p w:rsidR="006041B2" w:rsidRDefault="006041B2">
      <w:pPr>
        <w:rPr>
          <w:szCs w:val="20"/>
        </w:rPr>
      </w:pPr>
    </w:p>
    <w:p w:rsidR="006041B2" w:rsidRDefault="1782C5A1">
      <w:r w:rsidRPr="1782C5A1">
        <w:rPr>
          <w:b/>
          <w:bCs/>
          <w:u w:val="single"/>
        </w:rPr>
        <w:t>Aprovação do Projeto Básico</w:t>
      </w:r>
      <w:r>
        <w:t xml:space="preserve">: O projeto </w:t>
      </w:r>
      <w:r w:rsidR="006B3610">
        <w:t>Executivo</w:t>
      </w:r>
      <w:r>
        <w:t xml:space="preserve"> deverá ser aprovado, p</w:t>
      </w:r>
      <w:r w:rsidR="002C75B4">
        <w:t>elo</w:t>
      </w:r>
      <w:r>
        <w:t xml:space="preserve"> Comitê Gestor da 4ª/SR, no ato da aprovação de início do processo licitatório. Devendo, assim, a proposição da Área Técnica ao Comitê conter as duas solicitações</w:t>
      </w:r>
      <w:r w:rsidRPr="1782C5A1">
        <w:rPr>
          <w:color w:val="0070C0"/>
        </w:rPr>
        <w:t>.</w:t>
      </w:r>
    </w:p>
    <w:p w:rsidR="006041B2" w:rsidRDefault="006041B2">
      <w:pPr>
        <w:rPr>
          <w:color w:val="0070C0"/>
          <w:szCs w:val="20"/>
        </w:rPr>
      </w:pPr>
    </w:p>
    <w:p w:rsidR="1782C5A1" w:rsidRDefault="1782C5A1" w:rsidP="1782C5A1">
      <w:pPr>
        <w:rPr>
          <w:color w:val="auto"/>
        </w:rPr>
      </w:pPr>
      <w:r w:rsidRPr="1782C5A1">
        <w:rPr>
          <w:b/>
          <w:bCs/>
          <w:u w:val="single"/>
        </w:rPr>
        <w:t>Qualificação Técnica:</w:t>
      </w:r>
      <w:r w:rsidRPr="1782C5A1">
        <w:rPr>
          <w:color w:val="auto"/>
        </w:rPr>
        <w:t xml:space="preserve"> Para a qualificação técnica foi escolhido o serviço de maior relevância. Sendo considerada apta as empresas que já tenham executado o correspondente a um quarto (¼) </w:t>
      </w:r>
      <w:r w:rsidR="002C75B4">
        <w:rPr>
          <w:color w:val="auto"/>
        </w:rPr>
        <w:t xml:space="preserve">aproximadamente </w:t>
      </w:r>
      <w:r w:rsidRPr="1782C5A1">
        <w:rPr>
          <w:color w:val="auto"/>
        </w:rPr>
        <w:t>do quantitativo total da obra. O objetivo da qualificação técnica é conferir capacidade de logística e operacional das empresas, sendo assim para a comprovação de experiências passadas será permitido o somatório de quantitativos de obras diferentes.</w:t>
      </w:r>
    </w:p>
    <w:p w:rsidR="1782C5A1" w:rsidRDefault="1782C5A1" w:rsidP="1782C5A1">
      <w:pPr>
        <w:rPr>
          <w:color w:val="auto"/>
        </w:rPr>
      </w:pPr>
    </w:p>
    <w:p w:rsidR="1782C5A1" w:rsidRDefault="1782C5A1" w:rsidP="1782C5A1">
      <w:pPr>
        <w:spacing w:line="259" w:lineRule="auto"/>
        <w:rPr>
          <w:color w:val="auto"/>
        </w:rPr>
      </w:pPr>
      <w:r w:rsidRPr="1782C5A1">
        <w:rPr>
          <w:b/>
          <w:bCs/>
          <w:u w:val="single"/>
        </w:rPr>
        <w:t>Divulgação do valor orçado:</w:t>
      </w:r>
      <w:r w:rsidR="00B04AFE" w:rsidRPr="00B04AFE">
        <w:rPr>
          <w:bCs/>
        </w:rPr>
        <w:t xml:space="preserve"> </w:t>
      </w:r>
      <w:r w:rsidRPr="1782C5A1">
        <w:rPr>
          <w:color w:val="auto"/>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rsidR="006041B2" w:rsidRDefault="006041B2">
      <w:pPr>
        <w:rPr>
          <w:b/>
          <w:color w:val="0070C0"/>
          <w:szCs w:val="20"/>
        </w:rPr>
      </w:pPr>
    </w:p>
    <w:p w:rsidR="1E0D6869" w:rsidRDefault="1E0D6869" w:rsidP="1E0D6869">
      <w:r w:rsidRPr="1E0D6869">
        <w:rPr>
          <w:b/>
          <w:bCs/>
          <w:u w:val="single"/>
        </w:rPr>
        <w:t>Para a não utilização da Contratação Semi-integrada</w:t>
      </w:r>
      <w:r w:rsidRPr="1E0D6869">
        <w:rPr>
          <w:u w:val="single"/>
        </w:rPr>
        <w:t>:</w:t>
      </w:r>
      <w:r>
        <w:t xml:space="preserve"> Conforme definição da lei 13.303/2016, em seu Art. 42, inciso V, a definição de contratação de semi-integrada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1E0D6869">
        <w:rPr>
          <w:rFonts w:eastAsia="Arial"/>
          <w:sz w:val="22"/>
          <w:szCs w:val="22"/>
          <w:u w:val="single"/>
          <w:vertAlign w:val="superscript"/>
        </w:rPr>
        <w:t>o</w:t>
      </w:r>
      <w:r w:rsidRPr="1E0D6869">
        <w:rPr>
          <w:rFonts w:eastAsia="Arial"/>
          <w:sz w:val="22"/>
          <w:szCs w:val="22"/>
        </w:rPr>
        <w:t xml:space="preserve"> e 3</w:t>
      </w:r>
      <w:r w:rsidRPr="1E0D6869">
        <w:rPr>
          <w:rFonts w:eastAsia="Arial"/>
          <w:sz w:val="22"/>
          <w:szCs w:val="22"/>
          <w:u w:val="single"/>
          <w:vertAlign w:val="superscript"/>
        </w:rPr>
        <w:t>o</w:t>
      </w:r>
      <w:r w:rsidRPr="1E0D6869">
        <w:rPr>
          <w:rFonts w:eastAsia="Arial"/>
          <w:sz w:val="22"/>
          <w:szCs w:val="22"/>
        </w:rPr>
        <w:t xml:space="preserve"> deste artigo;”.</w:t>
      </w:r>
    </w:p>
    <w:p w:rsidR="1E0D6869" w:rsidRDefault="1E0D6869" w:rsidP="1E0D6869">
      <w:pPr>
        <w:rPr>
          <w:rFonts w:eastAsia="Arial"/>
          <w:sz w:val="22"/>
          <w:szCs w:val="22"/>
        </w:rPr>
      </w:pPr>
    </w:p>
    <w:p w:rsidR="1E0D6869" w:rsidRPr="00B14E65" w:rsidRDefault="1E0D6869" w:rsidP="1E0D6869">
      <w:pPr>
        <w:rPr>
          <w:rFonts w:eastAsia="Arial"/>
          <w:szCs w:val="20"/>
        </w:rPr>
      </w:pPr>
      <w:r w:rsidRPr="00B14E65">
        <w:rPr>
          <w:rFonts w:eastAsia="Arial"/>
          <w:szCs w:val="20"/>
        </w:rPr>
        <w:t>Complementando a própria definição, a Lei, em seu Art. 43, informa que a contratação semi-integrada é um regime de contratação e, o inciso V, desse artigo, define o regime como: “contratação semi-integrada, quando for possível definir previamente no projeto básico as quantidades dos serviços a serem posteriormente executados na fase contratual, em obra ou serviço de engenharia que possa ser executado com diferentes metodologias ou tecnologias;”.</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 xml:space="preserve">Deste modo, entendemos que a obra de pavimentação granítica em vias urbanas de povoados é uma obra de pequeno porte e não possui serviços de “montagem, realização de testes e pré-operação”, como definido no Art. 42 da Lei. Tampouco, a obra de pavimentação com paralelepípedos em pequenos povoados do nordeste será objeto de execução “com diferentes metodologias ou tecnologias”. Assim, a nosso ver, tal tipo </w:t>
      </w:r>
      <w:r w:rsidRPr="00B14E65">
        <w:rPr>
          <w:rFonts w:eastAsia="Arial"/>
          <w:szCs w:val="20"/>
        </w:rPr>
        <w:lastRenderedPageBreak/>
        <w:t>de obra pode prescindir as exigências mais robustas que são requisitos para contratação semi-integrada como:</w:t>
      </w:r>
    </w:p>
    <w:p w:rsidR="1E0D6869" w:rsidRPr="00B14E65" w:rsidRDefault="1E0D6869" w:rsidP="1E0D6869">
      <w:pPr>
        <w:ind w:firstLine="525"/>
        <w:rPr>
          <w:rFonts w:eastAsia="Arial"/>
          <w:szCs w:val="20"/>
        </w:rPr>
      </w:pPr>
    </w:p>
    <w:p w:rsidR="1E0D6869" w:rsidRPr="00B14E65" w:rsidRDefault="1E0D6869" w:rsidP="1E0D6869">
      <w:pPr>
        <w:ind w:left="2124" w:firstLine="525"/>
        <w:rPr>
          <w:rFonts w:eastAsia="Arial"/>
          <w:sz w:val="18"/>
          <w:szCs w:val="18"/>
        </w:rPr>
      </w:pPr>
      <w:r w:rsidRPr="00B14E65">
        <w:rPr>
          <w:rFonts w:eastAsia="Arial"/>
          <w:sz w:val="18"/>
          <w:szCs w:val="18"/>
        </w:rPr>
        <w:t>Art. 42, parágrafo 1º. Inciso I.</w:t>
      </w:r>
    </w:p>
    <w:p w:rsidR="1E0D6869" w:rsidRPr="00B14E65" w:rsidRDefault="1E0D6869" w:rsidP="1E0D6869">
      <w:pPr>
        <w:ind w:left="2124" w:firstLine="525"/>
        <w:rPr>
          <w:rFonts w:eastAsia="Arial"/>
          <w:sz w:val="18"/>
          <w:szCs w:val="18"/>
        </w:rPr>
      </w:pPr>
      <w:r w:rsidRPr="00B14E65">
        <w:rPr>
          <w:rFonts w:eastAsia="Arial"/>
          <w:sz w:val="18"/>
          <w:szCs w:val="18"/>
        </w:rPr>
        <w:t>...</w:t>
      </w:r>
    </w:p>
    <w:p w:rsidR="1E0D6869" w:rsidRPr="00B14E65" w:rsidRDefault="1E0D6869" w:rsidP="1E0D6869">
      <w:pPr>
        <w:ind w:left="2124" w:firstLine="525"/>
        <w:rPr>
          <w:rFonts w:eastAsia="Arial"/>
          <w:sz w:val="18"/>
          <w:szCs w:val="18"/>
        </w:rPr>
      </w:pPr>
      <w:r w:rsidRPr="00B14E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rsidR="1E0D6869" w:rsidRPr="00B14E65" w:rsidRDefault="1E0D6869" w:rsidP="1E0D6869">
      <w:pPr>
        <w:ind w:left="2124" w:firstLine="525"/>
        <w:rPr>
          <w:rFonts w:eastAsia="Arial"/>
          <w:sz w:val="18"/>
          <w:szCs w:val="18"/>
        </w:rPr>
      </w:pPr>
      <w:r w:rsidRPr="00B14E65">
        <w:rPr>
          <w:rFonts w:eastAsia="Arial"/>
          <w:sz w:val="18"/>
          <w:szCs w:val="18"/>
        </w:rPr>
        <w:t>d) matriz de riscos.</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Portanto, o regime escolhido foi o mesmo que vem sendo adotado na Codevasf para esse tipo de obra, ou seja, o regime de empreitada por preço unitário. Regime já bem compreendido pelas pequenas empreiteiras locais, prováveis interessadas na obra, e com metodologia segura e usual.</w:t>
      </w:r>
    </w:p>
    <w:p w:rsidR="1E0D6869" w:rsidRPr="00B14E65" w:rsidRDefault="1E0D6869" w:rsidP="1E0D6869">
      <w:pPr>
        <w:rPr>
          <w:rFonts w:eastAsia="Arial"/>
          <w:szCs w:val="20"/>
        </w:rPr>
      </w:pPr>
    </w:p>
    <w:p w:rsidR="1E0D6869" w:rsidRPr="00B14E65" w:rsidRDefault="1E0D6869" w:rsidP="1E0D6869">
      <w:pPr>
        <w:rPr>
          <w:rFonts w:eastAsia="Arial"/>
          <w:szCs w:val="20"/>
        </w:rPr>
      </w:pPr>
      <w:r w:rsidRPr="00B14E65">
        <w:rPr>
          <w:rFonts w:eastAsia="Arial"/>
          <w:szCs w:val="20"/>
        </w:rPr>
        <w:t xml:space="preserve">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 </w:t>
      </w:r>
    </w:p>
    <w:p w:rsidR="006041B2" w:rsidRPr="00B14E65" w:rsidRDefault="006041B2">
      <w:pPr>
        <w:rPr>
          <w:b/>
          <w:i/>
          <w:color w:val="FF0000"/>
          <w:szCs w:val="20"/>
        </w:rPr>
      </w:pPr>
    </w:p>
    <w:p w:rsidR="006041B2" w:rsidRDefault="1E0D6869">
      <w:r w:rsidRPr="1E0D6869">
        <w:rPr>
          <w:b/>
          <w:bCs/>
          <w:u w:val="single"/>
        </w:rPr>
        <w:t>Licença Ambiental:</w:t>
      </w:r>
      <w:r>
        <w:t xml:space="preserve"> O Conselho Estadual do Meio Ambiente – CEMA, em sua Resolução nº 6 de 12/04/2012, anexo IV, estabelece que a Pavimentação e conservação de vias urbanas já consolidadas é uma atividade dispensada de licenciamento ambiental.</w:t>
      </w:r>
    </w:p>
    <w:p w:rsidR="006041B2" w:rsidRDefault="006041B2"/>
    <w:p w:rsidR="006041B2" w:rsidRDefault="1E0D6869">
      <w:r>
        <w:t>Deste modo, a Unidade de Meio Ambiente paralelamente aos procedimentos de licitação solicitará a Certidão de Dispensa de Licenciamento – CDL. Assim, a 4ª Superintendência da Codevasf se compromete a apenas emitir a ordem de serviço quando da obtenção deste documento.</w:t>
      </w:r>
    </w:p>
    <w:p w:rsidR="006041B2" w:rsidRDefault="006041B2">
      <w:pPr>
        <w:rPr>
          <w:b/>
          <w:szCs w:val="20"/>
        </w:rPr>
      </w:pPr>
    </w:p>
    <w:p w:rsidR="006041B2" w:rsidRDefault="006041B2">
      <w:pPr>
        <w:spacing w:after="200" w:line="276" w:lineRule="auto"/>
        <w:jc w:val="left"/>
        <w:rPr>
          <w:bCs/>
          <w:szCs w:val="20"/>
        </w:rPr>
      </w:pPr>
    </w:p>
    <w:p w:rsidR="006041B2" w:rsidRDefault="00C420D3">
      <w:pPr>
        <w:pStyle w:val="Legenda1"/>
        <w:pageBreakBefore/>
      </w:pPr>
      <w:bookmarkStart w:id="118" w:name="_Ref450206147"/>
      <w:bookmarkStart w:id="119" w:name="_Ref450205804"/>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II</w:t>
      </w:r>
      <w:r w:rsidR="00740B29">
        <w:rPr>
          <w:noProof/>
        </w:rPr>
        <w:fldChar w:fldCharType="end"/>
      </w:r>
      <w:bookmarkEnd w:id="118"/>
      <w:bookmarkEnd w:id="119"/>
      <w:r>
        <w:rPr>
          <w:szCs w:val="20"/>
        </w:rPr>
        <w:t xml:space="preserve">: </w:t>
      </w:r>
      <w:bookmarkStart w:id="120" w:name="_Hlk519943862"/>
      <w:r>
        <w:rPr>
          <w:szCs w:val="20"/>
        </w:rPr>
        <w:t>Modelo de Declaração de Conhecimento do Local de Execução dos Serviços</w:t>
      </w:r>
      <w:bookmarkEnd w:id="120"/>
    </w:p>
    <w:p w:rsidR="006041B2" w:rsidRDefault="006041B2">
      <w:pPr>
        <w:jc w:val="center"/>
      </w:pPr>
    </w:p>
    <w:p w:rsidR="006041B2" w:rsidRDefault="006041B2"/>
    <w:p w:rsidR="006041B2" w:rsidRDefault="006041B2"/>
    <w:p w:rsidR="006041B2" w:rsidRDefault="00C420D3">
      <w:pPr>
        <w:jc w:val="center"/>
      </w:pPr>
      <w:r>
        <w:rPr>
          <w:b/>
        </w:rPr>
        <w:t>MODELO DE DECLARAÇÃO DE CONHECIMENTO DO LOCAL DE EXECUÇÃO DOS SERVIÇOS</w:t>
      </w:r>
    </w:p>
    <w:p w:rsidR="006041B2" w:rsidRDefault="006041B2">
      <w:pPr>
        <w:rPr>
          <w:szCs w:val="20"/>
        </w:rPr>
      </w:pPr>
    </w:p>
    <w:p w:rsidR="006041B2" w:rsidRDefault="006041B2">
      <w:pPr>
        <w:rPr>
          <w:szCs w:val="20"/>
        </w:rPr>
      </w:pPr>
    </w:p>
    <w:p w:rsidR="006041B2" w:rsidRDefault="00C420D3">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41B2" w:rsidRDefault="006041B2">
      <w:pPr>
        <w:rPr>
          <w:szCs w:val="20"/>
        </w:rPr>
      </w:pPr>
    </w:p>
    <w:p w:rsidR="006041B2" w:rsidRDefault="006041B2">
      <w:pPr>
        <w:rPr>
          <w:szCs w:val="20"/>
        </w:rPr>
      </w:pPr>
    </w:p>
    <w:p w:rsidR="006041B2" w:rsidRDefault="00C420D3">
      <w:r>
        <w:rPr>
          <w:szCs w:val="20"/>
        </w:rPr>
        <w:t>Cidade, ___/___/201___</w:t>
      </w:r>
    </w:p>
    <w:p w:rsidR="006041B2" w:rsidRDefault="006041B2">
      <w:pPr>
        <w:rPr>
          <w:szCs w:val="20"/>
        </w:rPr>
      </w:pPr>
    </w:p>
    <w:p w:rsidR="006041B2" w:rsidRDefault="00C420D3">
      <w:r>
        <w:rPr>
          <w:szCs w:val="20"/>
        </w:rPr>
        <w:t>____________________________________</w:t>
      </w:r>
    </w:p>
    <w:p w:rsidR="006041B2" w:rsidRDefault="00C420D3">
      <w:r>
        <w:rPr>
          <w:szCs w:val="20"/>
        </w:rPr>
        <w:t>Assinatura do representante legal</w:t>
      </w:r>
    </w:p>
    <w:p w:rsidR="006041B2" w:rsidRDefault="006041B2">
      <w:pPr>
        <w:rPr>
          <w:szCs w:val="20"/>
        </w:rPr>
      </w:pPr>
    </w:p>
    <w:p w:rsidR="006041B2" w:rsidRDefault="00C420D3">
      <w:r>
        <w:rPr>
          <w:szCs w:val="20"/>
        </w:rPr>
        <w:t>Nome: _____________________________</w:t>
      </w:r>
    </w:p>
    <w:p w:rsidR="006041B2" w:rsidRDefault="006041B2">
      <w:pPr>
        <w:rPr>
          <w:szCs w:val="20"/>
        </w:rPr>
      </w:pPr>
    </w:p>
    <w:p w:rsidR="006041B2" w:rsidRDefault="00C420D3">
      <w:r>
        <w:rPr>
          <w:szCs w:val="20"/>
        </w:rPr>
        <w:t>Função: ____________________________</w:t>
      </w:r>
    </w:p>
    <w:p w:rsidR="006041B2" w:rsidRDefault="006041B2">
      <w:pPr>
        <w:rPr>
          <w:szCs w:val="20"/>
        </w:rPr>
      </w:pPr>
    </w:p>
    <w:p w:rsidR="006041B2" w:rsidRDefault="00C420D3">
      <w:pPr>
        <w:pStyle w:val="Legenda1"/>
        <w:pageBreakBefore/>
      </w:pPr>
      <w:bookmarkStart w:id="121" w:name="_Ref450206149"/>
      <w:bookmarkStart w:id="122" w:name="_Ref450206017"/>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III</w:t>
      </w:r>
      <w:r w:rsidR="00740B29">
        <w:rPr>
          <w:noProof/>
        </w:rPr>
        <w:fldChar w:fldCharType="end"/>
      </w:r>
      <w:bookmarkEnd w:id="121"/>
      <w:bookmarkEnd w:id="122"/>
      <w:r>
        <w:rPr>
          <w:szCs w:val="20"/>
        </w:rPr>
        <w:t>: Detalhamento dos Encargos Sociais e do BDI</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Detalhamento</w:t>
      </w:r>
      <w:r>
        <w:rPr>
          <w:b/>
          <w:szCs w:val="20"/>
          <w:lang w:eastAsia="pt-BR"/>
        </w:rPr>
        <w:t xml:space="preserve"> dos Encargos Sociais – Horista e Mensalista (preenchido)</w:t>
      </w:r>
    </w:p>
    <w:p w:rsidR="006041B2" w:rsidRDefault="00C420D3">
      <w:pPr>
        <w:jc w:val="center"/>
      </w:pPr>
      <w:r>
        <w:rPr>
          <w:b/>
          <w:szCs w:val="20"/>
        </w:rPr>
        <w:t>Detalhamento</w:t>
      </w:r>
      <w:r>
        <w:rPr>
          <w:b/>
          <w:szCs w:val="20"/>
          <w:lang w:eastAsia="pt-BR"/>
        </w:rPr>
        <w:t xml:space="preserve"> dos Encargos Sociais – Horista e Mensalista (em branco)</w:t>
      </w:r>
    </w:p>
    <w:p w:rsidR="006041B2" w:rsidRDefault="00C420D3">
      <w:pPr>
        <w:jc w:val="center"/>
      </w:pPr>
      <w:r>
        <w:rPr>
          <w:b/>
          <w:szCs w:val="20"/>
        </w:rPr>
        <w:t>Detalhamento</w:t>
      </w:r>
      <w:r>
        <w:rPr>
          <w:b/>
          <w:szCs w:val="20"/>
          <w:lang w:eastAsia="pt-BR"/>
        </w:rPr>
        <w:t xml:space="preserve"> do BDI – Serviços (preenchido)</w:t>
      </w:r>
    </w:p>
    <w:p w:rsidR="006041B2" w:rsidRDefault="00C420D3">
      <w:pPr>
        <w:jc w:val="center"/>
      </w:pPr>
      <w:r>
        <w:rPr>
          <w:b/>
          <w:szCs w:val="20"/>
          <w:lang w:eastAsia="pt-BR"/>
        </w:rPr>
        <w:t>Detalhamento do BDI – Serviços (em branco)</w:t>
      </w:r>
    </w:p>
    <w:p w:rsidR="006041B2" w:rsidRDefault="006041B2">
      <w:pPr>
        <w:jc w:val="center"/>
        <w:rPr>
          <w:szCs w:val="20"/>
        </w:rPr>
      </w:pPr>
    </w:p>
    <w:p w:rsidR="006041B2" w:rsidRDefault="00C420D3">
      <w:pPr>
        <w:jc w:val="center"/>
      </w:pPr>
      <w:r>
        <w:rPr>
          <w:b/>
          <w:szCs w:val="20"/>
        </w:rPr>
        <w:t>(GRAVADO EM ARQUIVO SEPARADO)</w:t>
      </w:r>
    </w:p>
    <w:p w:rsidR="006041B2" w:rsidRDefault="00C420D3">
      <w:pPr>
        <w:pageBreakBefore/>
        <w:jc w:val="center"/>
      </w:pPr>
      <w:r>
        <w:rPr>
          <w:b/>
          <w:szCs w:val="20"/>
          <w:lang w:eastAsia="pt-BR"/>
        </w:rPr>
        <w:lastRenderedPageBreak/>
        <w:t xml:space="preserve">PO-XIV – </w:t>
      </w:r>
      <w:r>
        <w:rPr>
          <w:b/>
          <w:szCs w:val="20"/>
        </w:rPr>
        <w:t>Detalhamento</w:t>
      </w:r>
      <w:r>
        <w:rPr>
          <w:b/>
          <w:szCs w:val="20"/>
          <w:lang w:eastAsia="pt-BR"/>
        </w:rPr>
        <w:t xml:space="preserve"> dos Encargos Sociais – Horista e Mensalista – Sem Desoneração (preenchido)</w:t>
      </w:r>
    </w:p>
    <w:p w:rsidR="006041B2" w:rsidRDefault="006041B2">
      <w:pPr>
        <w:rPr>
          <w:szCs w:val="20"/>
        </w:rPr>
      </w:pPr>
    </w:p>
    <w:tbl>
      <w:tblPr>
        <w:tblW w:w="0" w:type="auto"/>
        <w:tblInd w:w="98" w:type="dxa"/>
        <w:tblLayout w:type="fixed"/>
        <w:tblCellMar>
          <w:left w:w="98" w:type="dxa"/>
        </w:tblCellMar>
        <w:tblLook w:val="0000"/>
      </w:tblPr>
      <w:tblGrid>
        <w:gridCol w:w="642"/>
        <w:gridCol w:w="5351"/>
        <w:gridCol w:w="1416"/>
        <w:gridCol w:w="1776"/>
      </w:tblGrid>
      <w:tr w:rsidR="006041B2">
        <w:trPr>
          <w:trHeight w:val="113"/>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MENSALISTA</w:t>
            </w:r>
          </w:p>
        </w:tc>
      </w:tr>
      <w:tr w:rsidR="006041B2">
        <w:trPr>
          <w:trHeight w:val="113"/>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BÁSICOS</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INSS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20,00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20,00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SESI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1,50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1,50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SENAI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INCRA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0,20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0,20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SEBRAE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0,60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0,60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A6</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Salário Educação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2,50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2,50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A7</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Seguro Contra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A8</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FGTS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8,00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8,00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A9</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SECONCI</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0</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0</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3</w:t>
            </w:r>
            <w:r w:rsidR="00667337">
              <w:rPr>
                <w:b/>
                <w:szCs w:val="20"/>
              </w:rPr>
              <w:t>6</w:t>
            </w:r>
            <w:r>
              <w:rPr>
                <w:b/>
                <w:szCs w:val="20"/>
              </w:rPr>
              <w:t>,</w:t>
            </w:r>
            <w:r w:rsidR="00667337">
              <w:rPr>
                <w:b/>
                <w:szCs w:val="20"/>
              </w:rPr>
              <w:t>8</w:t>
            </w:r>
            <w:r>
              <w:rPr>
                <w:b/>
                <w:szCs w:val="20"/>
              </w:rPr>
              <w:t>0</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38,</w:t>
            </w:r>
            <w:r w:rsidR="00667337">
              <w:rPr>
                <w:b/>
                <w:szCs w:val="20"/>
              </w:rPr>
              <w:t>8</w:t>
            </w:r>
            <w:r>
              <w:rPr>
                <w:b/>
                <w:szCs w:val="20"/>
              </w:rPr>
              <w:t>0</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Repouso Semanal Remunerado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17,9</w:t>
            </w:r>
            <w:r w:rsidR="00667337">
              <w:rPr>
                <w:szCs w:val="20"/>
              </w:rPr>
              <w:t>2</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Feriados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w:t>
            </w:r>
            <w:r w:rsidR="00667337">
              <w:rPr>
                <w:szCs w:val="20"/>
              </w:rPr>
              <w:t>95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Auxílio-Enfermidade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0,9</w:t>
            </w:r>
            <w:r w:rsidR="00667337">
              <w:rPr>
                <w:szCs w:val="20"/>
              </w:rPr>
              <w:t>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667337">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13º Salário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667337">
              <w:rPr>
                <w:szCs w:val="20"/>
              </w:rPr>
              <w:t>0</w:t>
            </w:r>
            <w:r>
              <w:rPr>
                <w:szCs w:val="20"/>
              </w:rPr>
              <w:t>,</w:t>
            </w:r>
            <w:r w:rsidR="00667337">
              <w:rPr>
                <w:szCs w:val="20"/>
              </w:rPr>
              <w:t>83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8,33</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Licença Paternidade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6</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5</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B6</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Faltas Justificadas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0,7</w:t>
            </w:r>
            <w:r w:rsidR="00667337">
              <w:rPr>
                <w:szCs w:val="20"/>
              </w:rPr>
              <w:t>2</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0,56</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B7</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Dias de Chuva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667337">
              <w:rPr>
                <w:szCs w:val="20"/>
              </w:rPr>
              <w:t>73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Não incide</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B8</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Auxílio Acidente de Trabalho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r w:rsidR="00667337">
              <w:rPr>
                <w:szCs w:val="20"/>
              </w:rPr>
              <w:t>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w:t>
            </w:r>
            <w:r w:rsidR="00667337">
              <w:rPr>
                <w:szCs w:val="20"/>
              </w:rPr>
              <w:t>8</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B9</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Férias Gozadas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8</w:t>
            </w:r>
            <w:r w:rsidR="00C420D3">
              <w:rPr>
                <w:szCs w:val="20"/>
              </w:rPr>
              <w:t>,</w:t>
            </w:r>
            <w:r>
              <w:rPr>
                <w:szCs w:val="20"/>
              </w:rPr>
              <w:t>6</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67337">
            <w:pPr>
              <w:jc w:val="center"/>
            </w:pPr>
            <w:r>
              <w:rPr>
                <w:szCs w:val="20"/>
              </w:rPr>
              <w:t>6</w:t>
            </w:r>
            <w:r w:rsidR="00C420D3">
              <w:rPr>
                <w:szCs w:val="20"/>
              </w:rPr>
              <w:t>,6</w:t>
            </w:r>
            <w:r>
              <w:rPr>
                <w:szCs w:val="20"/>
              </w:rPr>
              <w:t>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B10</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Salário Maternidade</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0,02</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4</w:t>
            </w:r>
            <w:r w:rsidR="00667337">
              <w:rPr>
                <w:b/>
                <w:szCs w:val="20"/>
              </w:rPr>
              <w:t>4</w:t>
            </w:r>
            <w:r>
              <w:rPr>
                <w:b/>
                <w:szCs w:val="20"/>
              </w:rPr>
              <w:t>,</w:t>
            </w:r>
            <w:r w:rsidR="00667337">
              <w:rPr>
                <w:b/>
                <w:szCs w:val="20"/>
              </w:rPr>
              <w:t>86</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667337">
              <w:rPr>
                <w:b/>
                <w:szCs w:val="20"/>
              </w:rPr>
              <w:t>6</w:t>
            </w:r>
            <w:r>
              <w:rPr>
                <w:b/>
                <w:szCs w:val="20"/>
              </w:rPr>
              <w:t>,3</w:t>
            </w:r>
            <w:r w:rsidR="00667337">
              <w:rPr>
                <w:b/>
                <w:szCs w:val="20"/>
              </w:rPr>
              <w:t>6</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NÃO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5</w:t>
            </w:r>
            <w:r w:rsidR="00C420D3">
              <w:rPr>
                <w:szCs w:val="20"/>
              </w:rPr>
              <w:t>,</w:t>
            </w:r>
            <w:r>
              <w:rPr>
                <w:szCs w:val="20"/>
              </w:rPr>
              <w:t>35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4</w:t>
            </w:r>
            <w:r w:rsidR="00C420D3">
              <w:rPr>
                <w:szCs w:val="20"/>
              </w:rPr>
              <w:t>,</w:t>
            </w:r>
            <w:r>
              <w:rPr>
                <w:szCs w:val="20"/>
              </w:rPr>
              <w:t>12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Aviso Prévio Trabalhado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r w:rsidR="00B5773D">
              <w:rPr>
                <w:szCs w:val="20"/>
              </w:rPr>
              <w:t>3</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0,1</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C3</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Férias Indenizadas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4</w:t>
            </w:r>
            <w:r w:rsidR="00C420D3">
              <w:rPr>
                <w:szCs w:val="20"/>
              </w:rPr>
              <w:t>,</w:t>
            </w:r>
            <w:r>
              <w:rPr>
                <w:szCs w:val="20"/>
              </w:rPr>
              <w:t>8</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B5773D">
            <w:pPr>
              <w:jc w:val="center"/>
            </w:pPr>
            <w:r>
              <w:rPr>
                <w:szCs w:val="20"/>
              </w:rPr>
              <w:t>3</w:t>
            </w:r>
            <w:r w:rsidR="00C420D3">
              <w:rPr>
                <w:szCs w:val="20"/>
              </w:rPr>
              <w:t>,</w:t>
            </w:r>
            <w:r>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C4</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Depósito Rescisão Sem Justa Causa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4,9</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3,7</w:t>
            </w:r>
            <w:r w:rsidR="00B5773D">
              <w:rPr>
                <w:szCs w:val="20"/>
              </w:rPr>
              <w:t>7</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C5</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Indenização Adicional</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B5773D">
              <w:rPr>
                <w:szCs w:val="20"/>
              </w:rPr>
              <w:t>4</w:t>
            </w:r>
            <w:r>
              <w:rPr>
                <w:szCs w:val="20"/>
              </w:rPr>
              <w:t>5</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B5773D">
              <w:rPr>
                <w:szCs w:val="20"/>
              </w:rPr>
              <w:t>3</w:t>
            </w:r>
            <w:r>
              <w:rPr>
                <w:szCs w:val="20"/>
              </w:rPr>
              <w:t>5</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15,</w:t>
            </w:r>
            <w:r w:rsidR="00B5773D">
              <w:rPr>
                <w:b/>
                <w:szCs w:val="20"/>
              </w:rPr>
              <w:t>63</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B5773D">
              <w:rPr>
                <w:b/>
                <w:szCs w:val="20"/>
              </w:rPr>
              <w:t>2</w:t>
            </w:r>
            <w:r>
              <w:rPr>
                <w:b/>
                <w:szCs w:val="20"/>
              </w:rPr>
              <w:t>,</w:t>
            </w:r>
            <w:r w:rsidR="00B5773D">
              <w:rPr>
                <w:b/>
                <w:szCs w:val="20"/>
              </w:rPr>
              <w:t>04</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REINCIDÊNCIAS DE UM GRUPO SOBRE O OUTRO</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D1</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Reincidência de “A” sobre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1</w:t>
            </w:r>
            <w:r w:rsidR="00412521">
              <w:rPr>
                <w:szCs w:val="20"/>
              </w:rPr>
              <w:t>6</w:t>
            </w:r>
            <w:r>
              <w:rPr>
                <w:szCs w:val="20"/>
              </w:rPr>
              <w:t>,</w:t>
            </w:r>
            <w:r w:rsidR="00412521">
              <w:rPr>
                <w:szCs w:val="20"/>
              </w:rPr>
              <w:t>51</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412521">
            <w:pPr>
              <w:jc w:val="center"/>
            </w:pPr>
            <w:r>
              <w:rPr>
                <w:szCs w:val="20"/>
              </w:rPr>
              <w:t>6</w:t>
            </w:r>
            <w:r w:rsidR="00C420D3">
              <w:rPr>
                <w:szCs w:val="20"/>
              </w:rPr>
              <w:t>,</w:t>
            </w:r>
            <w:r>
              <w:rPr>
                <w:szCs w:val="20"/>
              </w:rPr>
              <w:t>02</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D2</w:t>
            </w: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rPr>
              <w:t>Reincidência de Grupo A sobre Aviso Prévio Trabalhado e Reincidência do FGTS sobre Aviso Prévio Indenizado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412521">
              <w:rPr>
                <w:szCs w:val="20"/>
              </w:rPr>
              <w:t>48</w:t>
            </w: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rPr>
              <w:t>0,</w:t>
            </w:r>
            <w:r w:rsidR="00412521">
              <w:rPr>
                <w:szCs w:val="20"/>
              </w:rPr>
              <w:t>37</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412521">
              <w:rPr>
                <w:b/>
                <w:szCs w:val="20"/>
              </w:rPr>
              <w:t>6</w:t>
            </w:r>
            <w:r>
              <w:rPr>
                <w:b/>
                <w:szCs w:val="20"/>
              </w:rPr>
              <w:t>,</w:t>
            </w:r>
            <w:r w:rsidR="00412521">
              <w:rPr>
                <w:b/>
                <w:szCs w:val="20"/>
              </w:rPr>
              <w:t>99</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412521">
            <w:pPr>
              <w:jc w:val="center"/>
            </w:pPr>
            <w:r>
              <w:rPr>
                <w:b/>
                <w:szCs w:val="20"/>
              </w:rPr>
              <w:t>6</w:t>
            </w:r>
            <w:r w:rsidR="00C420D3">
              <w:rPr>
                <w:b/>
                <w:szCs w:val="20"/>
              </w:rPr>
              <w:t>,</w:t>
            </w:r>
            <w:r>
              <w:rPr>
                <w:b/>
                <w:szCs w:val="20"/>
              </w:rPr>
              <w:t>39</w:t>
            </w: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1</w:t>
            </w:r>
            <w:r w:rsidR="00412521">
              <w:rPr>
                <w:b/>
                <w:szCs w:val="20"/>
              </w:rPr>
              <w:t>14</w:t>
            </w:r>
            <w:r>
              <w:rPr>
                <w:b/>
                <w:szCs w:val="20"/>
              </w:rPr>
              <w:t>,</w:t>
            </w:r>
            <w:r w:rsidR="00412521">
              <w:rPr>
                <w:b/>
                <w:szCs w:val="20"/>
              </w:rPr>
              <w:t>28</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7</w:t>
            </w:r>
            <w:r w:rsidR="00412521">
              <w:rPr>
                <w:b/>
                <w:szCs w:val="20"/>
              </w:rPr>
              <w:t>1</w:t>
            </w:r>
            <w:r>
              <w:rPr>
                <w:b/>
                <w:szCs w:val="20"/>
              </w:rPr>
              <w:t>,</w:t>
            </w:r>
            <w:r w:rsidR="00412521">
              <w:rPr>
                <w:b/>
                <w:szCs w:val="20"/>
              </w:rPr>
              <w:t>59</w:t>
            </w:r>
          </w:p>
        </w:tc>
      </w:tr>
    </w:tbl>
    <w:p w:rsidR="006041B2" w:rsidRDefault="00C420D3">
      <w:pPr>
        <w:pageBreakBefore/>
        <w:jc w:val="center"/>
      </w:pP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rsidR="006041B2" w:rsidRDefault="006041B2">
      <w:pPr>
        <w:rPr>
          <w:szCs w:val="20"/>
          <w:lang w:eastAsia="pt-BR"/>
        </w:rPr>
      </w:pPr>
    </w:p>
    <w:tbl>
      <w:tblPr>
        <w:tblW w:w="0" w:type="auto"/>
        <w:tblInd w:w="55" w:type="dxa"/>
        <w:tblLayout w:type="fixed"/>
        <w:tblCellMar>
          <w:left w:w="55" w:type="dxa"/>
          <w:right w:w="70" w:type="dxa"/>
        </w:tblCellMar>
        <w:tblLook w:val="0000"/>
      </w:tblPr>
      <w:tblGrid>
        <w:gridCol w:w="6217"/>
        <w:gridCol w:w="1604"/>
        <w:gridCol w:w="1364"/>
      </w:tblGrid>
      <w:tr w:rsidR="006041B2">
        <w:trPr>
          <w:trHeight w:val="315"/>
        </w:trPr>
        <w:tc>
          <w:tcPr>
            <w:tcW w:w="9185" w:type="dxa"/>
            <w:gridSpan w:val="3"/>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NOME DA CONCORRENTE:</w:t>
            </w:r>
          </w:p>
          <w:p w:rsidR="006041B2" w:rsidRDefault="006041B2">
            <w:pPr>
              <w:rPr>
                <w:szCs w:val="20"/>
                <w:lang w:eastAsia="pt-BR"/>
              </w:rPr>
            </w:pPr>
          </w:p>
        </w:tc>
      </w:tr>
      <w:tr w:rsidR="006041B2">
        <w:tblPrEx>
          <w:tblCellMar>
            <w:left w:w="60" w:type="dxa"/>
          </w:tblCellMar>
        </w:tblPrEx>
        <w:trPr>
          <w:trHeight w:val="300"/>
        </w:trPr>
        <w:tc>
          <w:tcPr>
            <w:tcW w:w="6217" w:type="dxa"/>
            <w:vMerge w:val="restart"/>
            <w:tcBorders>
              <w:top w:val="single" w:sz="4" w:space="0" w:color="00000A"/>
              <w:left w:val="single" w:sz="4" w:space="0" w:color="00000A"/>
              <w:right w:val="single" w:sz="4" w:space="0" w:color="00000A"/>
            </w:tcBorders>
            <w:shd w:val="clear" w:color="auto" w:fill="FFFFFF"/>
          </w:tcPr>
          <w:p w:rsidR="006041B2" w:rsidRDefault="00C420D3">
            <w:r>
              <w:rPr>
                <w:szCs w:val="20"/>
                <w:lang w:eastAsia="pt-BR"/>
              </w:rPr>
              <w:t>OBJETO:</w:t>
            </w:r>
          </w:p>
        </w:tc>
        <w:tc>
          <w:tcPr>
            <w:tcW w:w="1604" w:type="dxa"/>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EDITAL</w:t>
            </w:r>
          </w:p>
        </w:tc>
        <w:tc>
          <w:tcPr>
            <w:tcW w:w="1364" w:type="dxa"/>
            <w:tcBorders>
              <w:top w:val="single" w:sz="4" w:space="0" w:color="00000A"/>
              <w:left w:val="single" w:sz="4" w:space="0" w:color="00000A"/>
              <w:right w:val="single" w:sz="4" w:space="0" w:color="00000A"/>
            </w:tcBorders>
            <w:shd w:val="clear" w:color="auto" w:fill="FFFFFF"/>
            <w:vAlign w:val="center"/>
          </w:tcPr>
          <w:p w:rsidR="006041B2" w:rsidRDefault="00C420D3">
            <w:r>
              <w:rPr>
                <w:szCs w:val="20"/>
                <w:lang w:eastAsia="pt-BR"/>
              </w:rPr>
              <w:t>FOLHA</w:t>
            </w:r>
          </w:p>
        </w:tc>
      </w:tr>
      <w:tr w:rsidR="006041B2">
        <w:tblPrEx>
          <w:tblCellMar>
            <w:left w:w="60" w:type="dxa"/>
          </w:tblCellMar>
        </w:tblPrEx>
        <w:trPr>
          <w:trHeight w:val="315"/>
        </w:trPr>
        <w:tc>
          <w:tcPr>
            <w:tcW w:w="6217"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160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______/201</w:t>
            </w:r>
            <w:r w:rsidR="00B04AFE">
              <w:rPr>
                <w:szCs w:val="20"/>
                <w:lang w:eastAsia="pt-BR"/>
              </w:rPr>
              <w:t>8</w:t>
            </w:r>
          </w:p>
        </w:tc>
        <w:tc>
          <w:tcPr>
            <w:tcW w:w="1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____/____</w:t>
            </w:r>
          </w:p>
        </w:tc>
      </w:tr>
    </w:tbl>
    <w:p w:rsidR="006041B2" w:rsidRDefault="006041B2">
      <w:pPr>
        <w:rPr>
          <w:szCs w:val="20"/>
        </w:rPr>
      </w:pPr>
    </w:p>
    <w:tbl>
      <w:tblPr>
        <w:tblW w:w="0" w:type="auto"/>
        <w:tblInd w:w="98" w:type="dxa"/>
        <w:tblLayout w:type="fixed"/>
        <w:tblCellMar>
          <w:left w:w="98" w:type="dxa"/>
        </w:tblCellMar>
        <w:tblLook w:val="0000"/>
      </w:tblPr>
      <w:tblGrid>
        <w:gridCol w:w="642"/>
        <w:gridCol w:w="5351"/>
        <w:gridCol w:w="1416"/>
        <w:gridCol w:w="1776"/>
      </w:tblGrid>
      <w:tr w:rsidR="006041B2">
        <w:trPr>
          <w:trHeight w:val="113"/>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MENSALISTA</w:t>
            </w:r>
          </w:p>
        </w:tc>
      </w:tr>
      <w:tr w:rsidR="006041B2">
        <w:trPr>
          <w:trHeight w:val="113"/>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BÁSICOS</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ENCARGOS SOCIAIS QUE NÃO RECEBEM INCIDÊNCIA DE “A”</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
                <w:szCs w:val="20"/>
              </w:rPr>
              <w:t>REINCIDÊNCIAS DE UM GRUPO SOBRE O OUTRO</w:t>
            </w: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64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535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rPr>
            </w:pP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c>
          <w:tcPr>
            <w:tcW w:w="177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r w:rsidR="006041B2">
        <w:trPr>
          <w:trHeight w:val="113"/>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right"/>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
                <w:szCs w:val="20"/>
              </w:rPr>
            </w:pPr>
          </w:p>
        </w:tc>
      </w:tr>
    </w:tbl>
    <w:p w:rsidR="006041B2" w:rsidRDefault="006041B2">
      <w:pPr>
        <w:rPr>
          <w:szCs w:val="20"/>
        </w:rPr>
      </w:pPr>
    </w:p>
    <w:p w:rsidR="006041B2" w:rsidRDefault="00C420D3">
      <w:pPr>
        <w:pageBreakBefore/>
        <w:jc w:val="center"/>
      </w:pPr>
      <w:r>
        <w:rPr>
          <w:b/>
          <w:szCs w:val="20"/>
          <w:lang w:eastAsia="pt-BR"/>
        </w:rPr>
        <w:lastRenderedPageBreak/>
        <w:t xml:space="preserve">PO-XVa – </w:t>
      </w:r>
      <w:r>
        <w:rPr>
          <w:b/>
          <w:szCs w:val="20"/>
        </w:rPr>
        <w:t>Detalhamento</w:t>
      </w:r>
      <w:r>
        <w:rPr>
          <w:b/>
          <w:szCs w:val="20"/>
          <w:lang w:eastAsia="pt-BR"/>
        </w:rPr>
        <w:t xml:space="preserve"> do BDI – Serviços – Sem Desoneração</w:t>
      </w:r>
      <w:r w:rsidR="00445F99">
        <w:rPr>
          <w:b/>
          <w:szCs w:val="20"/>
          <w:lang w:eastAsia="pt-BR"/>
        </w:rPr>
        <w:t xml:space="preserve"> (preenchido)</w:t>
      </w:r>
    </w:p>
    <w:p w:rsidR="006041B2" w:rsidRDefault="006041B2">
      <w:pPr>
        <w:rPr>
          <w:szCs w:val="20"/>
          <w:lang w:eastAsia="pt-BR"/>
        </w:rPr>
      </w:pPr>
    </w:p>
    <w:p w:rsidR="006041B2" w:rsidRDefault="006041B2">
      <w:pPr>
        <w:rPr>
          <w:szCs w:val="20"/>
        </w:rPr>
      </w:pPr>
    </w:p>
    <w:tbl>
      <w:tblPr>
        <w:tblW w:w="0" w:type="auto"/>
        <w:tblInd w:w="55" w:type="dxa"/>
        <w:tblLayout w:type="fixed"/>
        <w:tblCellMar>
          <w:left w:w="55" w:type="dxa"/>
          <w:right w:w="70" w:type="dxa"/>
        </w:tblCellMar>
        <w:tblLook w:val="0000"/>
      </w:tblPr>
      <w:tblGrid>
        <w:gridCol w:w="634"/>
        <w:gridCol w:w="3958"/>
        <w:gridCol w:w="2095"/>
        <w:gridCol w:w="1359"/>
      </w:tblGrid>
      <w:tr w:rsidR="006041B2">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6041B2" w:rsidRDefault="00C420D3">
            <w:pPr>
              <w:jc w:val="center"/>
            </w:pPr>
            <w:r>
              <w:rPr>
                <w:szCs w:val="20"/>
                <w:lang w:eastAsia="pt-BR"/>
              </w:rPr>
              <w:t>% CD</w:t>
            </w: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bCs/>
                <w:color w:val="0070C0"/>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bCs/>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4</w:t>
            </w:r>
            <w:r w:rsidR="00C420D3" w:rsidRPr="00412521">
              <w:rPr>
                <w:bCs/>
                <w:color w:val="auto"/>
                <w:szCs w:val="20"/>
                <w:lang w:eastAsia="pt-BR"/>
              </w:rPr>
              <w:t>,0</w:t>
            </w:r>
            <w:r w:rsidRPr="00412521">
              <w:rPr>
                <w:bCs/>
                <w:color w:val="auto"/>
                <w:szCs w:val="20"/>
                <w:lang w:eastAsia="pt-BR"/>
              </w:rPr>
              <w:t>1</w:t>
            </w:r>
            <w:r w:rsidR="00C420D3" w:rsidRPr="00412521">
              <w:rPr>
                <w:bCs/>
                <w:color w:val="auto"/>
                <w:szCs w:val="20"/>
                <w:lang w:eastAsia="pt-BR"/>
              </w:rPr>
              <w:t>%</w:t>
            </w:r>
          </w:p>
        </w:tc>
      </w:tr>
      <w:tr w:rsidR="006041B2">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6041B2">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412521">
            <w:pPr>
              <w:jc w:val="center"/>
              <w:rPr>
                <w:color w:val="auto"/>
              </w:rPr>
            </w:pPr>
            <w:r w:rsidRPr="00412521">
              <w:rPr>
                <w:bCs/>
                <w:color w:val="auto"/>
                <w:szCs w:val="20"/>
                <w:lang w:eastAsia="pt-BR"/>
              </w:rPr>
              <w:t>6</w:t>
            </w:r>
            <w:r w:rsidR="00B04AFE">
              <w:rPr>
                <w:bCs/>
                <w:color w:val="auto"/>
                <w:szCs w:val="20"/>
                <w:lang w:eastAsia="pt-BR"/>
              </w:rPr>
              <w:t>,2</w:t>
            </w:r>
            <w:r w:rsidR="00C420D3" w:rsidRPr="00412521">
              <w:rPr>
                <w:bCs/>
                <w:color w:val="auto"/>
                <w:szCs w:val="20"/>
                <w:lang w:eastAsia="pt-BR"/>
              </w:rPr>
              <w:t>5%</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bCs/>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B04AFE">
            <w:pPr>
              <w:jc w:val="center"/>
              <w:rPr>
                <w:color w:val="auto"/>
              </w:rPr>
            </w:pPr>
            <w:r>
              <w:rPr>
                <w:color w:val="auto"/>
                <w:szCs w:val="20"/>
                <w:lang w:eastAsia="pt-BR"/>
              </w:rPr>
              <w:t>2,6</w:t>
            </w:r>
            <w:r w:rsidR="00C420D3" w:rsidRPr="00412521">
              <w:rPr>
                <w:color w:val="auto"/>
                <w:szCs w:val="20"/>
                <w:lang w:eastAsia="pt-BR"/>
              </w:rPr>
              <w:t>0%</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color w:val="auto"/>
                <w:szCs w:val="20"/>
                <w:lang w:eastAsia="pt-BR"/>
              </w:rPr>
              <w:t>0,65%</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6041B2">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pPr>
              <w:jc w:val="cente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Default="00C420D3">
            <w:r>
              <w:rPr>
                <w:szCs w:val="20"/>
                <w:lang w:eastAsia="pt-BR"/>
              </w:rPr>
              <w:t>Cofins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C420D3">
            <w:pPr>
              <w:jc w:val="center"/>
              <w:rPr>
                <w:color w:val="auto"/>
              </w:rPr>
            </w:pPr>
            <w:r w:rsidRPr="00412521">
              <w:rPr>
                <w:color w:val="auto"/>
                <w:szCs w:val="20"/>
                <w:lang w:eastAsia="pt-BR"/>
              </w:rPr>
              <w:t>3,00%</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041B2" w:rsidRPr="00412521" w:rsidRDefault="006041B2">
            <w:pPr>
              <w:jc w:val="center"/>
              <w:rPr>
                <w:color w:val="auto"/>
                <w:szCs w:val="20"/>
                <w:lang w:eastAsia="pt-BR"/>
              </w:rPr>
            </w:pPr>
          </w:p>
        </w:tc>
      </w:tr>
      <w:tr w:rsidR="00B04AFE">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6875C4">
            <w:pPr>
              <w:jc w:val="center"/>
            </w:pPr>
            <w:r>
              <w:rPr>
                <w:szCs w:val="20"/>
                <w:lang w:eastAsia="pt-BR"/>
              </w:rPr>
              <w:t>2.4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B04AFE">
            <w:r>
              <w:rPr>
                <w:szCs w:val="20"/>
                <w:lang w:eastAsia="pt-BR"/>
              </w:rPr>
              <w:t>CPRB</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rsidP="006875C4">
            <w:pPr>
              <w:jc w:val="center"/>
              <w:rPr>
                <w:color w:val="auto"/>
              </w:rPr>
            </w:pPr>
            <w:r>
              <w:rPr>
                <w:color w:val="auto"/>
                <w:szCs w:val="20"/>
                <w:lang w:eastAsia="pt-BR"/>
              </w:rPr>
              <w:t>0</w:t>
            </w:r>
            <w:r w:rsidRPr="00412521">
              <w:rPr>
                <w:color w:val="auto"/>
                <w:szCs w:val="20"/>
                <w:lang w:eastAsia="pt-BR"/>
              </w:rPr>
              <w:t>,00%</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blPrEx>
          <w:tblCellMar>
            <w:left w:w="60" w:type="dxa"/>
          </w:tblCellMar>
        </w:tblPrEx>
        <w:trPr>
          <w:trHeight w:val="403"/>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left"/>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bCs/>
                <w:color w:val="auto"/>
                <w:szCs w:val="20"/>
                <w:lang w:eastAsia="pt-BR"/>
              </w:rPr>
              <w:t>0,96%</w:t>
            </w: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color w:val="auto"/>
                <w:szCs w:val="20"/>
                <w:lang w:eastAsia="pt-BR"/>
              </w:rPr>
              <w:t>0,56%</w:t>
            </w: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
              <w:rPr>
                <w:szCs w:val="20"/>
                <w:lang w:eastAsia="pt-BR"/>
              </w:rPr>
              <w:t>Seguro e Garantias (S+G)</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color w:val="auto"/>
                <w:szCs w:val="20"/>
                <w:lang w:eastAsia="pt-BR"/>
              </w:rPr>
              <w:t>0,40%</w:t>
            </w: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p>
        </w:tc>
      </w:tr>
      <w:tr w:rsidR="00B04AFE">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bCs/>
                <w:color w:val="auto"/>
                <w:szCs w:val="20"/>
                <w:lang w:eastAsia="pt-BR"/>
              </w:rPr>
              <w:t>1,11%</w:t>
            </w:r>
          </w:p>
        </w:tc>
      </w:tr>
      <w:tr w:rsidR="00B04AFE">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bCs/>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bCs/>
                <w:color w:val="auto"/>
                <w:szCs w:val="20"/>
                <w:lang w:eastAsia="pt-BR"/>
              </w:rPr>
              <w:t>7,30%</w:t>
            </w:r>
          </w:p>
        </w:tc>
      </w:tr>
      <w:tr w:rsidR="00B04AFE">
        <w:tblPrEx>
          <w:tblCellMar>
            <w:left w:w="60" w:type="dxa"/>
          </w:tblCellMar>
        </w:tblPrEx>
        <w:trPr>
          <w:trHeight w:hRule="exact" w:val="270"/>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szCs w:val="20"/>
                <w:lang w:eastAsia="pt-BR"/>
              </w:rPr>
            </w:pPr>
          </w:p>
        </w:tc>
      </w:tr>
      <w:tr w:rsidR="00B04AFE">
        <w:trPr>
          <w:trHeight w:val="270"/>
        </w:trPr>
        <w:tc>
          <w:tcPr>
            <w:tcW w:w="6687"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pPr>
              <w:jc w:val="center"/>
              <w:rPr>
                <w:color w:val="auto"/>
              </w:rPr>
            </w:pPr>
            <w:r w:rsidRPr="00412521">
              <w:rPr>
                <w:bCs/>
                <w:color w:val="auto"/>
                <w:szCs w:val="20"/>
                <w:lang w:eastAsia="pt-BR"/>
              </w:rPr>
              <w:t>BDI* (%)=</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Pr="00412521" w:rsidRDefault="00B04AFE" w:rsidP="00B04AFE">
            <w:pPr>
              <w:jc w:val="center"/>
              <w:rPr>
                <w:color w:val="auto"/>
              </w:rPr>
            </w:pPr>
            <w:r w:rsidRPr="00412521">
              <w:rPr>
                <w:bCs/>
                <w:color w:val="auto"/>
                <w:szCs w:val="20"/>
                <w:lang w:eastAsia="pt-BR"/>
              </w:rPr>
              <w:t>2</w:t>
            </w:r>
            <w:r>
              <w:rPr>
                <w:bCs/>
                <w:color w:val="auto"/>
                <w:szCs w:val="20"/>
                <w:lang w:eastAsia="pt-BR"/>
              </w:rPr>
              <w:t>1</w:t>
            </w:r>
            <w:r w:rsidRPr="00412521">
              <w:rPr>
                <w:bCs/>
                <w:color w:val="auto"/>
                <w:szCs w:val="20"/>
                <w:lang w:eastAsia="pt-BR"/>
              </w:rPr>
              <w:t>,</w:t>
            </w:r>
            <w:r>
              <w:rPr>
                <w:bCs/>
                <w:color w:val="auto"/>
                <w:szCs w:val="20"/>
                <w:lang w:eastAsia="pt-BR"/>
              </w:rPr>
              <w:t>48</w:t>
            </w:r>
          </w:p>
        </w:tc>
      </w:tr>
    </w:tbl>
    <w:p w:rsidR="006041B2" w:rsidRDefault="006041B2">
      <w:pPr>
        <w:rPr>
          <w:szCs w:val="20"/>
        </w:rPr>
      </w:pPr>
    </w:p>
    <w:p w:rsidR="006041B2" w:rsidRDefault="00C420D3">
      <w:pPr>
        <w:ind w:left="284"/>
      </w:pPr>
      <w:r>
        <w:rPr>
          <w:szCs w:val="20"/>
        </w:rPr>
        <w:t>Acórdão TCU nº 2369/2011 e nº 2622/13</w:t>
      </w:r>
    </w:p>
    <w:p w:rsidR="006041B2" w:rsidRDefault="00C420D3">
      <w:pPr>
        <w:ind w:left="284"/>
      </w:pPr>
      <w:r>
        <w:rPr>
          <w:szCs w:val="20"/>
        </w:rPr>
        <w:t>BDI (%) = (((1+(AC+R+S+G))x(1+DF)x(1+L)/(1-I))-1)*100</w:t>
      </w:r>
    </w:p>
    <w:p w:rsidR="006041B2" w:rsidRPr="00412521" w:rsidRDefault="006041B2" w:rsidP="00412521">
      <w:pPr>
        <w:ind w:left="284"/>
      </w:pPr>
    </w:p>
    <w:p w:rsidR="006041B2" w:rsidRDefault="006041B2">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1344C6" w:rsidRDefault="001344C6">
      <w:pPr>
        <w:rPr>
          <w:szCs w:val="20"/>
        </w:rPr>
      </w:pPr>
    </w:p>
    <w:p w:rsidR="00445F99" w:rsidRDefault="00445F99" w:rsidP="00445F99">
      <w:pPr>
        <w:pageBreakBefore/>
        <w:jc w:val="center"/>
      </w:pPr>
      <w:r>
        <w:rPr>
          <w:b/>
          <w:szCs w:val="20"/>
          <w:lang w:eastAsia="pt-BR"/>
        </w:rPr>
        <w:lastRenderedPageBreak/>
        <w:t xml:space="preserve">PO-XVa – </w:t>
      </w:r>
      <w:r>
        <w:rPr>
          <w:b/>
          <w:szCs w:val="20"/>
        </w:rPr>
        <w:t>Detalhamento</w:t>
      </w:r>
      <w:r>
        <w:rPr>
          <w:b/>
          <w:szCs w:val="20"/>
          <w:lang w:eastAsia="pt-BR"/>
        </w:rPr>
        <w:t xml:space="preserve"> do BDI – Serviços – Sem Desoneração (em branco)</w:t>
      </w:r>
    </w:p>
    <w:p w:rsidR="00445F99" w:rsidRDefault="00445F99" w:rsidP="00445F99">
      <w:pPr>
        <w:rPr>
          <w:szCs w:val="20"/>
          <w:lang w:eastAsia="pt-BR"/>
        </w:rPr>
      </w:pPr>
    </w:p>
    <w:tbl>
      <w:tblPr>
        <w:tblW w:w="0" w:type="auto"/>
        <w:tblInd w:w="55" w:type="dxa"/>
        <w:tblLayout w:type="fixed"/>
        <w:tblCellMar>
          <w:left w:w="55" w:type="dxa"/>
          <w:right w:w="70" w:type="dxa"/>
        </w:tblCellMar>
        <w:tblLook w:val="0000"/>
      </w:tblPr>
      <w:tblGrid>
        <w:gridCol w:w="5873"/>
        <w:gridCol w:w="1536"/>
        <w:gridCol w:w="1117"/>
      </w:tblGrid>
      <w:tr w:rsidR="00445F99" w:rsidTr="00E7202F">
        <w:trPr>
          <w:trHeight w:val="315"/>
        </w:trPr>
        <w:tc>
          <w:tcPr>
            <w:tcW w:w="8526" w:type="dxa"/>
            <w:gridSpan w:val="3"/>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NOME DA CONCORRENTE:</w:t>
            </w:r>
          </w:p>
        </w:tc>
      </w:tr>
      <w:tr w:rsidR="00445F99" w:rsidTr="00E7202F">
        <w:tblPrEx>
          <w:tblCellMar>
            <w:left w:w="60" w:type="dxa"/>
          </w:tblCellMar>
        </w:tblPrEx>
        <w:trPr>
          <w:trHeight w:val="300"/>
        </w:trPr>
        <w:tc>
          <w:tcPr>
            <w:tcW w:w="5873" w:type="dxa"/>
            <w:vMerge w:val="restart"/>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OBJETO:</w:t>
            </w:r>
          </w:p>
          <w:p w:rsidR="00445F99" w:rsidRDefault="00445F99" w:rsidP="00E7202F">
            <w:pPr>
              <w:rPr>
                <w:szCs w:val="20"/>
                <w:lang w:eastAsia="pt-BR"/>
              </w:rPr>
            </w:pPr>
          </w:p>
        </w:tc>
        <w:tc>
          <w:tcPr>
            <w:tcW w:w="1536" w:type="dxa"/>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EDITAL</w:t>
            </w:r>
          </w:p>
        </w:tc>
        <w:tc>
          <w:tcPr>
            <w:tcW w:w="1117" w:type="dxa"/>
            <w:tcBorders>
              <w:top w:val="single" w:sz="4" w:space="0" w:color="00000A"/>
              <w:left w:val="single" w:sz="4" w:space="0" w:color="00000A"/>
              <w:right w:val="single" w:sz="4" w:space="0" w:color="00000A"/>
            </w:tcBorders>
            <w:shd w:val="clear" w:color="auto" w:fill="FFFFFF"/>
            <w:vAlign w:val="center"/>
          </w:tcPr>
          <w:p w:rsidR="00445F99" w:rsidRDefault="00445F99" w:rsidP="00E7202F">
            <w:r>
              <w:rPr>
                <w:szCs w:val="20"/>
                <w:lang w:eastAsia="pt-BR"/>
              </w:rPr>
              <w:t>FOLHA</w:t>
            </w:r>
          </w:p>
        </w:tc>
      </w:tr>
      <w:tr w:rsidR="00445F99" w:rsidTr="00E7202F">
        <w:tblPrEx>
          <w:tblCellMar>
            <w:left w:w="60" w:type="dxa"/>
          </w:tblCellMar>
        </w:tblPrEx>
        <w:trPr>
          <w:trHeight w:val="315"/>
        </w:trPr>
        <w:tc>
          <w:tcPr>
            <w:tcW w:w="5873"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15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______/201</w:t>
            </w:r>
            <w:r w:rsidR="00B04AFE">
              <w:rPr>
                <w:szCs w:val="20"/>
                <w:lang w:eastAsia="pt-BR"/>
              </w:rPr>
              <w:t>8</w:t>
            </w:r>
          </w:p>
        </w:tc>
        <w:tc>
          <w:tcPr>
            <w:tcW w:w="11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____/____</w:t>
            </w:r>
          </w:p>
        </w:tc>
      </w:tr>
    </w:tbl>
    <w:p w:rsidR="00445F99" w:rsidRDefault="00445F99" w:rsidP="00445F99">
      <w:pPr>
        <w:rPr>
          <w:szCs w:val="20"/>
        </w:rPr>
      </w:pPr>
    </w:p>
    <w:tbl>
      <w:tblPr>
        <w:tblW w:w="0" w:type="auto"/>
        <w:tblInd w:w="55" w:type="dxa"/>
        <w:tblLayout w:type="fixed"/>
        <w:tblCellMar>
          <w:left w:w="55" w:type="dxa"/>
          <w:right w:w="70" w:type="dxa"/>
        </w:tblCellMar>
        <w:tblLook w:val="0000"/>
      </w:tblPr>
      <w:tblGrid>
        <w:gridCol w:w="634"/>
        <w:gridCol w:w="3958"/>
        <w:gridCol w:w="2095"/>
        <w:gridCol w:w="1359"/>
      </w:tblGrid>
      <w:tr w:rsidR="00445F99" w:rsidTr="00E7202F">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tcBorders>
            <w:shd w:val="clear" w:color="auto" w:fill="C0C0C0"/>
            <w:vAlign w:val="center"/>
          </w:tcPr>
          <w:p w:rsidR="00445F99" w:rsidRDefault="00445F99" w:rsidP="00E7202F">
            <w:pPr>
              <w:jc w:val="center"/>
            </w:pPr>
            <w:r>
              <w:rPr>
                <w:szCs w:val="20"/>
                <w:lang w:eastAsia="pt-BR"/>
              </w:rPr>
              <w:t>% CD</w:t>
            </w: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r>
      <w:tr w:rsidR="00445F99"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bCs/>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445F99"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r>
              <w:rPr>
                <w:szCs w:val="20"/>
                <w:lang w:eastAsia="pt-BR"/>
              </w:rPr>
              <w:t>Cofins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45F99" w:rsidRDefault="00445F99" w:rsidP="00E7202F">
            <w:pPr>
              <w:jc w:val="center"/>
              <w:rPr>
                <w:color w:val="0070C0"/>
                <w:szCs w:val="20"/>
                <w:lang w:eastAsia="pt-BR"/>
              </w:rPr>
            </w:pPr>
          </w:p>
        </w:tc>
      </w:tr>
      <w:tr w:rsidR="00B04AFE"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6875C4">
            <w:pPr>
              <w:jc w:val="center"/>
            </w:pPr>
            <w:r>
              <w:rPr>
                <w:szCs w:val="20"/>
                <w:lang w:eastAsia="pt-BR"/>
              </w:rPr>
              <w:t>2.4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6875C4">
            <w:r>
              <w:rPr>
                <w:szCs w:val="20"/>
                <w:lang w:eastAsia="pt-BR"/>
              </w:rPr>
              <w:t>CPRB</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blPrEx>
          <w:tblCellMar>
            <w:left w:w="60" w:type="dxa"/>
          </w:tblCellMar>
        </w:tblPrEx>
        <w:trPr>
          <w:trHeight w:val="403"/>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left"/>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r>
              <w:rPr>
                <w:szCs w:val="20"/>
                <w:lang w:eastAsia="pt-BR"/>
              </w:rPr>
              <w:t>Seguro Garantias (S+G)</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hRule="exac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blPrEx>
          <w:tblCellMar>
            <w:left w:w="60" w:type="dxa"/>
          </w:tblCellMar>
        </w:tblPrEx>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rPr>
          <w:trHeight w:val="255"/>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bCs/>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r w:rsidR="00B04AFE" w:rsidTr="00E7202F">
        <w:tblPrEx>
          <w:tblCellMar>
            <w:left w:w="60" w:type="dxa"/>
          </w:tblCellMar>
        </w:tblPrEx>
        <w:trPr>
          <w:trHeight w:hRule="exact" w:val="270"/>
        </w:trPr>
        <w:tc>
          <w:tcPr>
            <w:tcW w:w="6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szCs w:val="20"/>
                <w:lang w:eastAsia="pt-BR"/>
              </w:rPr>
            </w:pPr>
          </w:p>
        </w:tc>
        <w:tc>
          <w:tcPr>
            <w:tcW w:w="39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rPr>
                <w:szCs w:val="20"/>
                <w:lang w:eastAsia="pt-BR"/>
              </w:rPr>
            </w:pPr>
          </w:p>
        </w:tc>
        <w:tc>
          <w:tcPr>
            <w:tcW w:w="209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rPr>
                <w:color w:val="0070C0"/>
                <w:szCs w:val="20"/>
                <w:lang w:eastAsia="pt-BR"/>
              </w:rPr>
            </w:pPr>
          </w:p>
        </w:tc>
      </w:tr>
      <w:tr w:rsidR="00B04AFE" w:rsidTr="00E7202F">
        <w:trPr>
          <w:trHeight w:val="270"/>
        </w:trPr>
        <w:tc>
          <w:tcPr>
            <w:tcW w:w="6687"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r>
              <w:rPr>
                <w:bCs/>
                <w:szCs w:val="20"/>
                <w:lang w:eastAsia="pt-BR"/>
              </w:rPr>
              <w:t>BDI* (%)=</w:t>
            </w:r>
          </w:p>
        </w:tc>
        <w:tc>
          <w:tcPr>
            <w:tcW w:w="13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04AFE" w:rsidRDefault="00B04AFE" w:rsidP="00E7202F">
            <w:pPr>
              <w:jc w:val="center"/>
            </w:pPr>
          </w:p>
        </w:tc>
      </w:tr>
    </w:tbl>
    <w:p w:rsidR="00445F99" w:rsidRDefault="00445F99" w:rsidP="00445F99">
      <w:pPr>
        <w:rPr>
          <w:szCs w:val="20"/>
        </w:rPr>
      </w:pPr>
    </w:p>
    <w:p w:rsidR="00445F99" w:rsidRDefault="00445F99" w:rsidP="00445F99">
      <w:pPr>
        <w:rPr>
          <w:szCs w:val="20"/>
        </w:rPr>
      </w:pPr>
    </w:p>
    <w:p w:rsidR="00445F99" w:rsidRDefault="00445F99" w:rsidP="00445F99">
      <w:pPr>
        <w:rPr>
          <w:szCs w:val="20"/>
        </w:rPr>
      </w:pPr>
    </w:p>
    <w:p w:rsidR="001344C6" w:rsidRDefault="001344C6">
      <w:pPr>
        <w:rPr>
          <w:szCs w:val="20"/>
        </w:rPr>
      </w:pPr>
    </w:p>
    <w:p w:rsidR="006041B2" w:rsidRDefault="00C420D3">
      <w:pPr>
        <w:pStyle w:val="Legenda1"/>
        <w:pageBreakBefore/>
      </w:pPr>
      <w:bookmarkStart w:id="123" w:name="_Ref450206152"/>
      <w:bookmarkStart w:id="124" w:name="_Ref450205759"/>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IV</w:t>
      </w:r>
      <w:r w:rsidR="00740B29">
        <w:rPr>
          <w:noProof/>
        </w:rPr>
        <w:fldChar w:fldCharType="end"/>
      </w:r>
      <w:bookmarkEnd w:id="123"/>
      <w:bookmarkEnd w:id="124"/>
      <w:r>
        <w:rPr>
          <w:szCs w:val="20"/>
        </w:rPr>
        <w:t>: Desenhos e memoriais</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bookmarkStart w:id="125" w:name="_Toc352230698"/>
      <w:bookmarkEnd w:id="125"/>
    </w:p>
    <w:p w:rsidR="006041B2" w:rsidRDefault="00C420D3">
      <w:pPr>
        <w:jc w:val="center"/>
      </w:pPr>
      <w:r>
        <w:rPr>
          <w:b/>
          <w:szCs w:val="20"/>
        </w:rPr>
        <w:t>DESENHOS E MEMORIAIS – NORMAS/ESPECIFICAÇÕES TÉCNICAS</w:t>
      </w:r>
    </w:p>
    <w:p w:rsidR="006041B2" w:rsidRDefault="006041B2">
      <w:pPr>
        <w:rPr>
          <w:szCs w:val="20"/>
        </w:rPr>
      </w:pPr>
    </w:p>
    <w:p w:rsidR="006041B2" w:rsidRDefault="006041B2">
      <w:pPr>
        <w:rPr>
          <w:szCs w:val="20"/>
        </w:rPr>
      </w:pPr>
    </w:p>
    <w:p w:rsidR="006041B2" w:rsidRDefault="00C420D3">
      <w:pPr>
        <w:jc w:val="center"/>
      </w:pPr>
      <w:r>
        <w:rPr>
          <w:b/>
          <w:szCs w:val="20"/>
        </w:rPr>
        <w:t>(GRAVADO EM ARQUIVO SEPARADO)</w:t>
      </w:r>
    </w:p>
    <w:p w:rsidR="006041B2" w:rsidRDefault="00C420D3">
      <w:pPr>
        <w:pStyle w:val="Legenda1"/>
        <w:pageBreakBefore/>
      </w:pPr>
      <w:bookmarkStart w:id="126" w:name="_Ref450206154"/>
      <w:bookmarkStart w:id="127" w:name="_Ref450206111"/>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V</w:t>
      </w:r>
      <w:r w:rsidR="00740B29">
        <w:rPr>
          <w:noProof/>
        </w:rPr>
        <w:fldChar w:fldCharType="end"/>
      </w:r>
      <w:bookmarkEnd w:id="126"/>
      <w:bookmarkEnd w:id="127"/>
      <w:r>
        <w:rPr>
          <w:szCs w:val="20"/>
        </w:rPr>
        <w:t>: Manual de Uso da Marca do Governo</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Manual de Uso da Marca do Governo Federal</w:t>
      </w:r>
    </w:p>
    <w:p w:rsidR="006041B2" w:rsidRDefault="00C420D3">
      <w:pPr>
        <w:jc w:val="center"/>
      </w:pPr>
      <w:r>
        <w:rPr>
          <w:b/>
          <w:szCs w:val="20"/>
        </w:rPr>
        <w:t>Obras (Modelo de Placas Codevasf)</w:t>
      </w:r>
    </w:p>
    <w:p w:rsidR="006041B2" w:rsidRDefault="006041B2">
      <w:pPr>
        <w:rPr>
          <w:szCs w:val="20"/>
        </w:rPr>
      </w:pPr>
    </w:p>
    <w:p w:rsidR="006041B2" w:rsidRDefault="006041B2">
      <w:pPr>
        <w:rPr>
          <w:szCs w:val="20"/>
        </w:rPr>
      </w:pPr>
    </w:p>
    <w:p w:rsidR="006041B2" w:rsidRDefault="00C420D3">
      <w:pPr>
        <w:jc w:val="center"/>
      </w:pPr>
      <w:r>
        <w:rPr>
          <w:b/>
          <w:szCs w:val="20"/>
        </w:rPr>
        <w:t>(GRAVADO EM ARQUIVO SEPARADO)</w:t>
      </w:r>
    </w:p>
    <w:p w:rsidR="006041B2" w:rsidRDefault="00C420D3">
      <w:pPr>
        <w:pStyle w:val="Legenda1"/>
        <w:pageBreakBefore/>
      </w:pPr>
      <w:bookmarkStart w:id="128" w:name="_Toc392675805"/>
      <w:bookmarkStart w:id="129" w:name="_Ref394332982"/>
      <w:bookmarkStart w:id="130" w:name="_Ref394333135"/>
      <w:bookmarkStart w:id="131" w:name="_Ref394333278"/>
      <w:bookmarkStart w:id="132" w:name="_Ref394393227"/>
      <w:bookmarkStart w:id="133" w:name="_Ref450206155"/>
      <w:bookmarkStart w:id="134" w:name="_Ref450205931"/>
      <w:bookmarkEnd w:id="128"/>
      <w:bookmarkEnd w:id="129"/>
      <w:bookmarkEnd w:id="130"/>
      <w:bookmarkEnd w:id="131"/>
      <w:bookmarkEnd w:id="132"/>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VI</w:t>
      </w:r>
      <w:r w:rsidR="00740B29">
        <w:rPr>
          <w:noProof/>
        </w:rPr>
        <w:fldChar w:fldCharType="end"/>
      </w:r>
      <w:bookmarkEnd w:id="133"/>
      <w:bookmarkEnd w:id="134"/>
      <w:r>
        <w:rPr>
          <w:szCs w:val="20"/>
        </w:rPr>
        <w:t xml:space="preserve">: Planilha de </w:t>
      </w:r>
      <w:r w:rsidR="003C710C">
        <w:rPr>
          <w:szCs w:val="20"/>
        </w:rPr>
        <w:t>Custos</w:t>
      </w:r>
      <w:r>
        <w:rPr>
          <w:szCs w:val="20"/>
        </w:rPr>
        <w:t xml:space="preserve"> do Valor do Orçamento de Referência</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 xml:space="preserve">PLANILHA DE </w:t>
      </w:r>
      <w:r w:rsidR="003C710C">
        <w:rPr>
          <w:b/>
          <w:szCs w:val="20"/>
        </w:rPr>
        <w:t>CUSTOS</w:t>
      </w:r>
      <w:r>
        <w:rPr>
          <w:b/>
          <w:szCs w:val="20"/>
        </w:rPr>
        <w:t xml:space="preserve"> DO VALOR DO ORÇAMENTO DE REFERÊNCIA</w:t>
      </w:r>
    </w:p>
    <w:p w:rsidR="006041B2" w:rsidRDefault="006041B2">
      <w:pPr>
        <w:jc w:val="center"/>
      </w:pPr>
    </w:p>
    <w:p w:rsidR="006041B2" w:rsidRDefault="006041B2">
      <w:pPr>
        <w:rPr>
          <w:szCs w:val="20"/>
        </w:rPr>
      </w:pPr>
    </w:p>
    <w:p w:rsidR="006041B2" w:rsidRDefault="00C420D3">
      <w:pPr>
        <w:jc w:val="center"/>
      </w:pPr>
      <w:r>
        <w:rPr>
          <w:b/>
          <w:szCs w:val="20"/>
        </w:rPr>
        <w:t>(GRAVADO EM ARQUIVO SEPARADO)</w:t>
      </w:r>
    </w:p>
    <w:p w:rsidR="006041B2" w:rsidRDefault="006041B2"/>
    <w:p w:rsidR="006041B2" w:rsidRDefault="006041B2">
      <w:pPr>
        <w:rPr>
          <w:szCs w:val="20"/>
        </w:rPr>
      </w:pPr>
      <w:bookmarkStart w:id="135" w:name="_Toc440982781"/>
      <w:bookmarkStart w:id="136" w:name="_Ref440982869"/>
      <w:bookmarkStart w:id="137" w:name="_Ref440982981"/>
      <w:bookmarkStart w:id="138" w:name="_Ref440983061"/>
      <w:bookmarkStart w:id="139" w:name="_Ref440985641"/>
      <w:bookmarkEnd w:id="135"/>
      <w:bookmarkEnd w:id="136"/>
      <w:bookmarkEnd w:id="137"/>
      <w:bookmarkEnd w:id="138"/>
      <w:bookmarkEnd w:id="139"/>
    </w:p>
    <w:p w:rsidR="006041B2" w:rsidRDefault="00C420D3">
      <w:pPr>
        <w:pStyle w:val="Legenda1"/>
        <w:pageBreakBefore/>
      </w:pPr>
      <w:bookmarkStart w:id="140" w:name="_Toc4409827811"/>
      <w:bookmarkStart w:id="141" w:name="_Ref4409828691"/>
      <w:bookmarkStart w:id="142" w:name="_Ref4409829811"/>
      <w:bookmarkStart w:id="143" w:name="_Ref4409830611"/>
      <w:bookmarkStart w:id="144" w:name="_Ref4409856411"/>
      <w:bookmarkStart w:id="145" w:name="_Toc3926758051"/>
      <w:bookmarkStart w:id="146" w:name="_Ref3943329821"/>
      <w:bookmarkStart w:id="147" w:name="_Ref3943331351"/>
      <w:bookmarkStart w:id="148" w:name="_Ref3943332781"/>
      <w:bookmarkStart w:id="149" w:name="_Ref3943932271"/>
      <w:bookmarkStart w:id="150" w:name="_Ref462845951"/>
      <w:bookmarkStart w:id="151" w:name="_Ref450205763"/>
      <w:bookmarkEnd w:id="140"/>
      <w:bookmarkEnd w:id="141"/>
      <w:bookmarkEnd w:id="142"/>
      <w:bookmarkEnd w:id="143"/>
      <w:bookmarkEnd w:id="144"/>
      <w:bookmarkEnd w:id="145"/>
      <w:bookmarkEnd w:id="146"/>
      <w:bookmarkEnd w:id="147"/>
      <w:bookmarkEnd w:id="148"/>
      <w:bookmarkEnd w:id="149"/>
      <w:r>
        <w:lastRenderedPageBreak/>
        <w:t xml:space="preserve">Anexo </w:t>
      </w:r>
      <w:r w:rsidR="00740B29">
        <w:rPr>
          <w:noProof/>
        </w:rPr>
        <w:fldChar w:fldCharType="begin"/>
      </w:r>
      <w:r w:rsidR="00E7202F">
        <w:rPr>
          <w:noProof/>
        </w:rPr>
        <w:instrText xml:space="preserve"> SEQ "Anexo" \* ROMAN </w:instrText>
      </w:r>
      <w:r w:rsidR="00740B29">
        <w:rPr>
          <w:noProof/>
        </w:rPr>
        <w:fldChar w:fldCharType="separate"/>
      </w:r>
      <w:r w:rsidR="00646E18">
        <w:rPr>
          <w:noProof/>
        </w:rPr>
        <w:t>VII</w:t>
      </w:r>
      <w:r w:rsidR="00740B29">
        <w:rPr>
          <w:noProof/>
        </w:rPr>
        <w:fldChar w:fldCharType="end"/>
      </w:r>
      <w:bookmarkStart w:id="152" w:name="_Ref450206160"/>
      <w:bookmarkEnd w:id="150"/>
      <w:bookmarkEnd w:id="151"/>
      <w:bookmarkEnd w:id="152"/>
      <w:r>
        <w:rPr>
          <w:szCs w:val="20"/>
        </w:rPr>
        <w:t xml:space="preserve">: Planilha de </w:t>
      </w:r>
      <w:r w:rsidR="003C710C">
        <w:rPr>
          <w:szCs w:val="20"/>
        </w:rPr>
        <w:t>Custos</w:t>
      </w:r>
      <w:r>
        <w:rPr>
          <w:szCs w:val="20"/>
        </w:rPr>
        <w:t xml:space="preserve"> do Valor d</w:t>
      </w:r>
      <w:r w:rsidR="00857C2F">
        <w:rPr>
          <w:szCs w:val="20"/>
        </w:rPr>
        <w:t>aPropostadaLicitante</w:t>
      </w:r>
      <w:r>
        <w:rPr>
          <w:szCs w:val="20"/>
        </w:rPr>
        <w:t xml:space="preserve"> (</w:t>
      </w:r>
      <w:r w:rsidR="00857C2F">
        <w:rPr>
          <w:szCs w:val="20"/>
        </w:rPr>
        <w:t>Modelo em branco</w:t>
      </w:r>
      <w:r>
        <w:rPr>
          <w:szCs w:val="20"/>
        </w:rPr>
        <w:t>)</w:t>
      </w: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6041B2">
      <w:pPr>
        <w:rPr>
          <w:szCs w:val="20"/>
        </w:rPr>
      </w:pPr>
    </w:p>
    <w:p w:rsidR="006041B2" w:rsidRDefault="00C420D3">
      <w:pPr>
        <w:jc w:val="center"/>
      </w:pPr>
      <w:r>
        <w:rPr>
          <w:b/>
          <w:szCs w:val="20"/>
        </w:rPr>
        <w:t xml:space="preserve">PLANILHA DE </w:t>
      </w:r>
      <w:r w:rsidR="003C710C">
        <w:rPr>
          <w:b/>
          <w:szCs w:val="20"/>
        </w:rPr>
        <w:t>CUSTOS</w:t>
      </w:r>
      <w:r>
        <w:rPr>
          <w:b/>
          <w:szCs w:val="20"/>
        </w:rPr>
        <w:t xml:space="preserve"> DO VALOR D</w:t>
      </w:r>
      <w:r w:rsidR="00857C2F">
        <w:rPr>
          <w:b/>
          <w:szCs w:val="20"/>
        </w:rPr>
        <w:t>APROPOSTA DA LICITANTE (MODELO EM BRANCO)</w:t>
      </w:r>
    </w:p>
    <w:p w:rsidR="006041B2" w:rsidRDefault="006041B2">
      <w:pPr>
        <w:rPr>
          <w:szCs w:val="20"/>
        </w:rPr>
      </w:pPr>
    </w:p>
    <w:p w:rsidR="006041B2" w:rsidRDefault="00C420D3">
      <w:pPr>
        <w:jc w:val="center"/>
      </w:pPr>
      <w:r>
        <w:rPr>
          <w:b/>
          <w:szCs w:val="20"/>
        </w:rPr>
        <w:t>(GRAVADO EM ARQUIVO SEPARADO)</w:t>
      </w:r>
    </w:p>
    <w:p w:rsidR="00122574" w:rsidRDefault="00122574">
      <w:pPr>
        <w:jc w:val="center"/>
      </w:pPr>
    </w:p>
    <w:sectPr w:rsidR="00122574" w:rsidSect="009757C6">
      <w:headerReference w:type="default" r:id="rId10"/>
      <w:footerReference w:type="default" r:id="rId11"/>
      <w:pgSz w:w="11906" w:h="16838"/>
      <w:pgMar w:top="1021" w:right="1077" w:bottom="1440" w:left="1077" w:header="1361" w:footer="1191" w:gutter="0"/>
      <w:pgBorders>
        <w:top w:val="single" w:sz="4" w:space="31" w:color="00000A"/>
        <w:left w:val="single" w:sz="4" w:space="31" w:color="00000A"/>
        <w:bottom w:val="single" w:sz="4" w:space="17" w:color="00000A"/>
        <w:right w:val="single" w:sz="4" w:space="31" w:color="00000A"/>
      </w:pgBorders>
      <w:cols w:space="72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FE3" w:rsidRDefault="002F7FE3">
      <w:r>
        <w:separator/>
      </w:r>
    </w:p>
  </w:endnote>
  <w:endnote w:type="continuationSeparator" w:id="1">
    <w:p w:rsidR="002F7FE3" w:rsidRDefault="002F7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502">
    <w:altName w:val="Calibri"/>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Cambria"/>
    <w:charset w:val="00"/>
    <w:family w:val="swiss"/>
    <w:pitch w:val="variable"/>
    <w:sig w:usb0="800000AF" w:usb1="1000204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Arial,Calibri">
    <w:altName w:val="Arial"/>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E18" w:rsidRDefault="00646E18">
    <w:pPr>
      <w:pStyle w:val="Rodap"/>
      <w:jc w:val="right"/>
    </w:pPr>
    <w:fldSimple w:instr=" PAGE ">
      <w:r w:rsidR="00EA6C70">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FE3" w:rsidRDefault="002F7FE3">
      <w:r>
        <w:separator/>
      </w:r>
    </w:p>
  </w:footnote>
  <w:footnote w:type="continuationSeparator" w:id="1">
    <w:p w:rsidR="002F7FE3" w:rsidRDefault="002F7F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000"/>
    </w:tblPr>
    <w:tblGrid>
      <w:gridCol w:w="2976"/>
      <w:gridCol w:w="7229"/>
    </w:tblGrid>
    <w:tr w:rsidR="00646E18">
      <w:trPr>
        <w:trHeight w:val="113"/>
      </w:trPr>
      <w:tc>
        <w:tcPr>
          <w:tcW w:w="2976" w:type="dxa"/>
          <w:shd w:val="clear" w:color="auto" w:fill="FFFFFF"/>
          <w:vAlign w:val="center"/>
        </w:tcPr>
        <w:p w:rsidR="00646E18" w:rsidRDefault="00646E18">
          <w:pPr>
            <w:pStyle w:val="Cabealho"/>
            <w:rPr>
              <w:szCs w:val="20"/>
            </w:rPr>
          </w:pPr>
          <w:r>
            <w:rPr>
              <w:noProof/>
              <w:lang w:eastAsia="pt-BR"/>
            </w:rPr>
            <w:drawing>
              <wp:inline distT="0" distB="0" distL="0" distR="0">
                <wp:extent cx="1752600" cy="457200"/>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457200"/>
                        </a:xfrm>
                        <a:prstGeom prst="rect">
                          <a:avLst/>
                        </a:prstGeom>
                        <a:solidFill>
                          <a:srgbClr val="FFFFFF">
                            <a:alpha val="0"/>
                          </a:srgbClr>
                        </a:solidFill>
                        <a:ln>
                          <a:noFill/>
                        </a:ln>
                      </pic:spPr>
                    </pic:pic>
                  </a:graphicData>
                </a:graphic>
              </wp:inline>
            </w:drawing>
          </w:r>
        </w:p>
      </w:tc>
      <w:tc>
        <w:tcPr>
          <w:tcW w:w="7229" w:type="dxa"/>
          <w:shd w:val="clear" w:color="auto" w:fill="FFFFFF"/>
          <w:vAlign w:val="center"/>
        </w:tcPr>
        <w:p w:rsidR="00646E18" w:rsidRDefault="00646E18">
          <w:pPr>
            <w:pStyle w:val="Cabealho"/>
          </w:pPr>
          <w:r>
            <w:rPr>
              <w:szCs w:val="20"/>
            </w:rPr>
            <w:t>Ministério da Integração Nacional</w:t>
          </w:r>
        </w:p>
        <w:p w:rsidR="00646E18" w:rsidRDefault="00646E18">
          <w:pPr>
            <w:pStyle w:val="Cabealho"/>
          </w:pPr>
          <w:r>
            <w:rPr>
              <w:szCs w:val="20"/>
            </w:rPr>
            <w:t>Companhia de Desenvolvimento dos Vales do São Francisco e do Parnaíba</w:t>
          </w:r>
        </w:p>
        <w:p w:rsidR="00646E18" w:rsidRDefault="00646E18">
          <w:pPr>
            <w:pStyle w:val="Cabealho"/>
          </w:pPr>
          <w:r>
            <w:rPr>
              <w:szCs w:val="20"/>
            </w:rPr>
            <w:t>Área de Desenvolvimento integrado e Infraestrutura</w:t>
          </w:r>
        </w:p>
      </w:tc>
    </w:tr>
  </w:tbl>
  <w:p w:rsidR="00646E18" w:rsidRDefault="00646E18">
    <w:pPr>
      <w:pStyle w:val="Cabealho"/>
      <w:rPr>
        <w:sz w:val="12"/>
        <w:szCs w:val="12"/>
      </w:rPr>
    </w:pPr>
    <w:r w:rsidRPr="00740B29">
      <w:rPr>
        <w:noProof/>
      </w:rPr>
      <w:pict>
        <v:shapetype id="_x0000_t202" coordsize="21600,21600" o:spt="202" path="m,l,21600r21600,l21600,xe">
          <v:stroke joinstyle="miter"/>
          <v:path gradientshapeok="t" o:connecttype="rect"/>
        </v:shapetype>
        <v:shape id="Text Box 2" o:spid="_x0000_s5123" type="#_x0000_t202" style="position:absolute;left:0;text-align:left;margin-left:355.8pt;margin-top:-102.1pt;width:131.4pt;height:59.6pt;z-index:251657728;visibility:visible;mso-wrap-distance-left:5.7pt;mso-wrap-distance-top:5.7pt;mso-wrap-distance-right:5.7pt;mso-wrap-distance-bottom:5.7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" stroked="f">
          <v:fill opacity="0"/>
          <v:textbox inset="0,0,0,0">
            <w:txbxContent>
              <w:p w:rsidR="00646E18" w:rsidRDefault="00646E18">
                <w:pPr>
                  <w:pStyle w:val="Contedodoquadro"/>
                  <w:spacing w:before="120"/>
                </w:pPr>
                <w:r>
                  <w:rPr>
                    <w:sz w:val="19"/>
                    <w:szCs w:val="19"/>
                  </w:rPr>
                  <w:t>Fls.: ____________________</w:t>
                </w:r>
              </w:p>
              <w:p w:rsidR="00646E18" w:rsidRDefault="00646E18">
                <w:pPr>
                  <w:pStyle w:val="NormalWeb"/>
                  <w:spacing w:before="120" w:after="0"/>
                  <w:jc w:val="both"/>
                </w:pPr>
                <w:r>
                  <w:rPr>
                    <w:rFonts w:ascii="Arial" w:hAnsi="Arial" w:cs="Arial"/>
                    <w:sz w:val="19"/>
                    <w:szCs w:val="19"/>
                  </w:rPr>
                  <w:t xml:space="preserve">Proc.: </w:t>
                </w:r>
                <w:r w:rsidRPr="00F5612F">
                  <w:rPr>
                    <w:rFonts w:ascii="Arial" w:hAnsi="Arial" w:cs="Arial"/>
                    <w:sz w:val="19"/>
                    <w:szCs w:val="19"/>
                  </w:rPr>
                  <w:t>59540____________</w:t>
                </w:r>
              </w:p>
              <w:p w:rsidR="00646E18" w:rsidRDefault="00646E18">
                <w:pPr>
                  <w:pStyle w:val="NormalWeb"/>
                  <w:spacing w:before="120" w:after="0"/>
                  <w:jc w:val="both"/>
                </w:pPr>
                <w:r>
                  <w:rPr>
                    <w:rFonts w:ascii="Arial" w:hAnsi="Arial" w:cs="Arial"/>
                    <w:sz w:val="19"/>
                    <w:szCs w:val="19"/>
                  </w:rPr>
                  <w:t>________________________</w:t>
                </w:r>
              </w:p>
            </w:txbxContent>
          </v:textbox>
        </v:shape>
      </w:pict>
    </w:r>
    <w:r w:rsidRPr="00740B29">
      <w:rPr>
        <w:noProof/>
      </w:rPr>
      <w:pict>
        <v:shape id="AutoShape 3" o:spid="_x0000_s5122" style="position:absolute;left:0;text-align:left;margin-left:0;margin-top:0;width:50pt;height:50pt;z-index:251658752;visibility:hidden;mso-position-horizontal-relative:text;mso-position-vertical-relative:text"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" adj="0,,0" path="m,l,,,,,xe">
          <v:stroke joinstyle="miter"/>
          <v:formulas/>
          <v:path o:connecttype="custom" o:connectlocs="635000,317500;317500,635000;0,317500;317500,0" o:connectangles="0,90,180,270" textboxrect="3163,3163,18437,18437"/>
          <o:lock v:ext="edit" selection="t"/>
        </v:shape>
      </w:pict>
    </w:r>
    <w:r w:rsidRPr="00740B29">
      <w:rPr>
        <w:noProof/>
      </w:rPr>
      <w:pict>
        <v:shape id="Rectangle 2" o:spid="_x0000_s5121" style="position:absolute;left:0;text-align:left;margin-left:355.2pt;margin-top:-90.1pt;width:131.4pt;height:59.6pt;z-index:-251659776;visibility:visible;mso-position-horizontal-relative:text;mso-position-vertical-relative:text" coordsize="1668780,7569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" adj="0,,0" path="m,l,,,,,xe" stroked="f" strokecolor="#3465a4">
          <v:stroke joinstyle="round"/>
          <v:formulas/>
          <v:path o:connecttype="custom" o:connectlocs="1668780,378460;834390,756920;0,378460;834390,0" o:connectangles="0,90,180,270" textboxrect="0,0,1668780,75692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3F6B9B2"/>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b w:val="0"/>
        <w:color w:val="00000A"/>
        <w:sz w:val="20"/>
        <w:szCs w:val="20"/>
      </w:rPr>
    </w:lvl>
    <w:lvl w:ilvl="2">
      <w:start w:val="1"/>
      <w:numFmt w:val="decimal"/>
      <w:lvlText w:val="%1.%2.%3."/>
      <w:lvlJc w:val="left"/>
      <w:pPr>
        <w:tabs>
          <w:tab w:val="num" w:pos="0"/>
        </w:tabs>
        <w:ind w:left="1224" w:hanging="504"/>
      </w:pPr>
      <w:rPr>
        <w:color w:val="00000A"/>
      </w:rPr>
    </w:lvl>
    <w:lvl w:ilvl="3">
      <w:start w:val="1"/>
      <w:numFmt w:val="decimal"/>
      <w:lvlText w:val="%1.%2.%3.%4."/>
      <w:lvlJc w:val="left"/>
      <w:pPr>
        <w:tabs>
          <w:tab w:val="num" w:pos="0"/>
        </w:tabs>
        <w:ind w:left="1728" w:hanging="648"/>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color w:val="00000A"/>
      </w:rPr>
    </w:lvl>
    <w:lvl w:ilvl="2">
      <w:start w:val="1"/>
      <w:numFmt w:val="decimal"/>
      <w:pStyle w:val="Ttulo3"/>
      <w:lvlText w:val="%1.%2.%3"/>
      <w:lvlJc w:val="left"/>
      <w:pPr>
        <w:ind w:left="720" w:hanging="720"/>
      </w:pPr>
      <w:rPr>
        <w:color w:val="00000A"/>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nsid w:val="00000003"/>
    <w:multiLevelType w:val="multilevel"/>
    <w:tmpl w:val="00000003"/>
    <w:name w:val="WWNum3"/>
    <w:lvl w:ilvl="0">
      <w:start w:val="1"/>
      <w:numFmt w:val="bullet"/>
      <w:lvlText w:val="-"/>
      <w:lvlJc w:val="left"/>
      <w:pPr>
        <w:tabs>
          <w:tab w:val="num" w:pos="1000"/>
        </w:tabs>
        <w:ind w:left="1720" w:hanging="360"/>
      </w:pPr>
      <w:rPr>
        <w:rFonts w:ascii="Courier New" w:hAnsi="Courier New" w:cs="Courier New"/>
      </w:rPr>
    </w:lvl>
    <w:lvl w:ilvl="1">
      <w:start w:val="1"/>
      <w:numFmt w:val="bullet"/>
      <w:lvlText w:val="o"/>
      <w:lvlJc w:val="left"/>
      <w:pPr>
        <w:tabs>
          <w:tab w:val="num" w:pos="1000"/>
        </w:tabs>
        <w:ind w:left="2440" w:hanging="360"/>
      </w:pPr>
      <w:rPr>
        <w:rFonts w:ascii="Courier New" w:hAnsi="Courier New" w:cs="Courier New"/>
      </w:rPr>
    </w:lvl>
    <w:lvl w:ilvl="2">
      <w:start w:val="1"/>
      <w:numFmt w:val="bullet"/>
      <w:lvlText w:val=""/>
      <w:lvlJc w:val="left"/>
      <w:pPr>
        <w:tabs>
          <w:tab w:val="num" w:pos="1000"/>
        </w:tabs>
        <w:ind w:left="3160" w:hanging="360"/>
      </w:pPr>
      <w:rPr>
        <w:rFonts w:ascii="Wingdings" w:hAnsi="Wingdings" w:cs="Wingdings"/>
      </w:rPr>
    </w:lvl>
    <w:lvl w:ilvl="3">
      <w:start w:val="1"/>
      <w:numFmt w:val="bullet"/>
      <w:lvlText w:val=""/>
      <w:lvlJc w:val="left"/>
      <w:pPr>
        <w:tabs>
          <w:tab w:val="num" w:pos="1000"/>
        </w:tabs>
        <w:ind w:left="3880" w:hanging="360"/>
      </w:pPr>
      <w:rPr>
        <w:rFonts w:ascii="Symbol" w:hAnsi="Symbol" w:cs="Symbol"/>
      </w:rPr>
    </w:lvl>
    <w:lvl w:ilvl="4">
      <w:start w:val="1"/>
      <w:numFmt w:val="bullet"/>
      <w:lvlText w:val="o"/>
      <w:lvlJc w:val="left"/>
      <w:pPr>
        <w:tabs>
          <w:tab w:val="num" w:pos="1000"/>
        </w:tabs>
        <w:ind w:left="4600" w:hanging="360"/>
      </w:pPr>
      <w:rPr>
        <w:rFonts w:ascii="Courier New" w:hAnsi="Courier New" w:cs="Courier New"/>
      </w:rPr>
    </w:lvl>
    <w:lvl w:ilvl="5">
      <w:start w:val="1"/>
      <w:numFmt w:val="bullet"/>
      <w:lvlText w:val=""/>
      <w:lvlJc w:val="left"/>
      <w:pPr>
        <w:tabs>
          <w:tab w:val="num" w:pos="1000"/>
        </w:tabs>
        <w:ind w:left="5320" w:hanging="360"/>
      </w:pPr>
      <w:rPr>
        <w:rFonts w:ascii="Wingdings" w:hAnsi="Wingdings" w:cs="Wingdings"/>
      </w:rPr>
    </w:lvl>
    <w:lvl w:ilvl="6">
      <w:start w:val="1"/>
      <w:numFmt w:val="bullet"/>
      <w:lvlText w:val=""/>
      <w:lvlJc w:val="left"/>
      <w:pPr>
        <w:tabs>
          <w:tab w:val="num" w:pos="1000"/>
        </w:tabs>
        <w:ind w:left="6040" w:hanging="360"/>
      </w:pPr>
      <w:rPr>
        <w:rFonts w:ascii="Symbol" w:hAnsi="Symbol" w:cs="Symbol"/>
      </w:rPr>
    </w:lvl>
    <w:lvl w:ilvl="7">
      <w:start w:val="1"/>
      <w:numFmt w:val="bullet"/>
      <w:lvlText w:val="o"/>
      <w:lvlJc w:val="left"/>
      <w:pPr>
        <w:tabs>
          <w:tab w:val="num" w:pos="1000"/>
        </w:tabs>
        <w:ind w:left="6760" w:hanging="360"/>
      </w:pPr>
      <w:rPr>
        <w:rFonts w:ascii="Courier New" w:hAnsi="Courier New" w:cs="Courier New"/>
      </w:rPr>
    </w:lvl>
    <w:lvl w:ilvl="8">
      <w:start w:val="1"/>
      <w:numFmt w:val="bullet"/>
      <w:lvlText w:val=""/>
      <w:lvlJc w:val="left"/>
      <w:pPr>
        <w:tabs>
          <w:tab w:val="num" w:pos="1000"/>
        </w:tabs>
        <w:ind w:left="7480" w:hanging="360"/>
      </w:pPr>
      <w:rPr>
        <w:rFonts w:ascii="Wingdings" w:hAnsi="Wingdings" w:cs="Wingdings"/>
      </w:rPr>
    </w:lvl>
  </w:abstractNum>
  <w:abstractNum w:abstractNumId="3">
    <w:nsid w:val="00000004"/>
    <w:multiLevelType w:val="multilevel"/>
    <w:tmpl w:val="D8F82CE6"/>
    <w:name w:val="WWNum6"/>
    <w:lvl w:ilvl="0">
      <w:start w:val="1"/>
      <w:numFmt w:val="lowerRoman"/>
      <w:lvlText w:val="%1."/>
      <w:lvlJc w:val="righ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00000005"/>
    <w:name w:val="WWNum8"/>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5">
    <w:nsid w:val="00000006"/>
    <w:multiLevelType w:val="multilevel"/>
    <w:tmpl w:val="00000006"/>
    <w:name w:val="WWNum9"/>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6">
    <w:nsid w:val="00000007"/>
    <w:multiLevelType w:val="multilevel"/>
    <w:tmpl w:val="00000007"/>
    <w:name w:val="WWNum10"/>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7">
    <w:nsid w:val="00000008"/>
    <w:multiLevelType w:val="multilevel"/>
    <w:tmpl w:val="00000008"/>
    <w:name w:val="WWNum11"/>
    <w:lvl w:ilvl="0">
      <w:start w:val="1"/>
      <w:numFmt w:val="bullet"/>
      <w:lvlText w:val="-"/>
      <w:lvlJc w:val="left"/>
      <w:pPr>
        <w:tabs>
          <w:tab w:val="num" w:pos="0"/>
        </w:tabs>
        <w:ind w:left="1933" w:hanging="360"/>
      </w:pPr>
      <w:rPr>
        <w:rFonts w:ascii="Courier New" w:hAnsi="Courier New" w:cs="Courier New"/>
      </w:rPr>
    </w:lvl>
    <w:lvl w:ilvl="1">
      <w:start w:val="1"/>
      <w:numFmt w:val="bullet"/>
      <w:lvlText w:val="o"/>
      <w:lvlJc w:val="left"/>
      <w:pPr>
        <w:tabs>
          <w:tab w:val="num" w:pos="0"/>
        </w:tabs>
        <w:ind w:left="2653" w:hanging="360"/>
      </w:pPr>
      <w:rPr>
        <w:rFonts w:ascii="Courier New" w:hAnsi="Courier New" w:cs="Courier New"/>
      </w:rPr>
    </w:lvl>
    <w:lvl w:ilvl="2">
      <w:start w:val="1"/>
      <w:numFmt w:val="bullet"/>
      <w:lvlText w:val=""/>
      <w:lvlJc w:val="left"/>
      <w:pPr>
        <w:tabs>
          <w:tab w:val="num" w:pos="0"/>
        </w:tabs>
        <w:ind w:left="3373" w:hanging="360"/>
      </w:pPr>
      <w:rPr>
        <w:rFonts w:ascii="Wingdings" w:hAnsi="Wingdings" w:cs="Wingdings"/>
      </w:rPr>
    </w:lvl>
    <w:lvl w:ilvl="3">
      <w:start w:val="1"/>
      <w:numFmt w:val="bullet"/>
      <w:lvlText w:val=""/>
      <w:lvlJc w:val="left"/>
      <w:pPr>
        <w:tabs>
          <w:tab w:val="num" w:pos="0"/>
        </w:tabs>
        <w:ind w:left="4093" w:hanging="360"/>
      </w:pPr>
      <w:rPr>
        <w:rFonts w:ascii="Symbol" w:hAnsi="Symbol" w:cs="Symbol"/>
      </w:rPr>
    </w:lvl>
    <w:lvl w:ilvl="4">
      <w:start w:val="1"/>
      <w:numFmt w:val="bullet"/>
      <w:lvlText w:val="o"/>
      <w:lvlJc w:val="left"/>
      <w:pPr>
        <w:tabs>
          <w:tab w:val="num" w:pos="0"/>
        </w:tabs>
        <w:ind w:left="4813" w:hanging="360"/>
      </w:pPr>
      <w:rPr>
        <w:rFonts w:ascii="Courier New" w:hAnsi="Courier New" w:cs="Courier New"/>
      </w:rPr>
    </w:lvl>
    <w:lvl w:ilvl="5">
      <w:start w:val="1"/>
      <w:numFmt w:val="bullet"/>
      <w:lvlText w:val=""/>
      <w:lvlJc w:val="left"/>
      <w:pPr>
        <w:tabs>
          <w:tab w:val="num" w:pos="0"/>
        </w:tabs>
        <w:ind w:left="5533" w:hanging="360"/>
      </w:pPr>
      <w:rPr>
        <w:rFonts w:ascii="Wingdings" w:hAnsi="Wingdings" w:cs="Wingdings"/>
      </w:rPr>
    </w:lvl>
    <w:lvl w:ilvl="6">
      <w:start w:val="1"/>
      <w:numFmt w:val="bullet"/>
      <w:lvlText w:val=""/>
      <w:lvlJc w:val="left"/>
      <w:pPr>
        <w:tabs>
          <w:tab w:val="num" w:pos="0"/>
        </w:tabs>
        <w:ind w:left="6253" w:hanging="360"/>
      </w:pPr>
      <w:rPr>
        <w:rFonts w:ascii="Symbol" w:hAnsi="Symbol" w:cs="Symbol"/>
      </w:rPr>
    </w:lvl>
    <w:lvl w:ilvl="7">
      <w:start w:val="1"/>
      <w:numFmt w:val="bullet"/>
      <w:lvlText w:val="o"/>
      <w:lvlJc w:val="left"/>
      <w:pPr>
        <w:tabs>
          <w:tab w:val="num" w:pos="0"/>
        </w:tabs>
        <w:ind w:left="6973" w:hanging="360"/>
      </w:pPr>
      <w:rPr>
        <w:rFonts w:ascii="Courier New" w:hAnsi="Courier New" w:cs="Courier New"/>
      </w:rPr>
    </w:lvl>
    <w:lvl w:ilvl="8">
      <w:start w:val="1"/>
      <w:numFmt w:val="bullet"/>
      <w:lvlText w:val=""/>
      <w:lvlJc w:val="left"/>
      <w:pPr>
        <w:tabs>
          <w:tab w:val="num" w:pos="0"/>
        </w:tabs>
        <w:ind w:left="7693" w:hanging="360"/>
      </w:pPr>
      <w:rPr>
        <w:rFonts w:ascii="Wingdings" w:hAnsi="Wingdings" w:cs="Wingdings"/>
      </w:rPr>
    </w:lvl>
  </w:abstractNum>
  <w:abstractNum w:abstractNumId="8">
    <w:nsid w:val="00000009"/>
    <w:multiLevelType w:val="multilevel"/>
    <w:tmpl w:val="00000009"/>
    <w:name w:val="WWNum12"/>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Num13"/>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4"/>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5"/>
    <w:lvl w:ilvl="0">
      <w:start w:val="1"/>
      <w:numFmt w:val="bullet"/>
      <w:lvlText w:val="-"/>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0D"/>
    <w:multiLevelType w:val="multilevel"/>
    <w:tmpl w:val="0000000D"/>
    <w:name w:val="WWNum16"/>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000000E"/>
    <w:name w:val="WWNum17"/>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0F"/>
    <w:multiLevelType w:val="multilevel"/>
    <w:tmpl w:val="0000000F"/>
    <w:name w:val="WWNum18"/>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10"/>
    <w:multiLevelType w:val="multilevel"/>
    <w:tmpl w:val="43046FA2"/>
    <w:name w:val="WWNum21"/>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00000011"/>
    <w:multiLevelType w:val="multilevel"/>
    <w:tmpl w:val="00000011"/>
    <w:name w:val="WWNum22"/>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23"/>
    <w:lvl w:ilvl="0">
      <w:start w:val="1"/>
      <w:numFmt w:val="bullet"/>
      <w:lvlText w:val="-"/>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nsid w:val="00000013"/>
    <w:multiLevelType w:val="multilevel"/>
    <w:tmpl w:val="00000013"/>
    <w:name w:val="WWNum24"/>
    <w:lvl w:ilvl="0">
      <w:start w:val="1"/>
      <w:numFmt w:val="bullet"/>
      <w:lvlText w:val="-"/>
      <w:lvlJc w:val="left"/>
      <w:pPr>
        <w:tabs>
          <w:tab w:val="num" w:pos="0"/>
        </w:tabs>
        <w:ind w:left="720" w:hanging="360"/>
      </w:pPr>
      <w:rPr>
        <w:rFonts w:ascii="Courier New" w:hAnsi="Courier New" w:cs="Courier New"/>
        <w:b w:val="0"/>
        <w:i w:val="0"/>
        <w:sz w:val="23"/>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nsid w:val="00000014"/>
    <w:multiLevelType w:val="multilevel"/>
    <w:tmpl w:val="00000014"/>
    <w:name w:val="WWNum25"/>
    <w:lvl w:ilvl="0">
      <w:start w:val="4"/>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B1CC8938"/>
    <w:name w:val="WWNum26"/>
    <w:lvl w:ilvl="0">
      <w:start w:val="1"/>
      <w:numFmt w:val="lowerLetter"/>
      <w:lvlText w:val="%1)"/>
      <w:lvlJc w:val="left"/>
      <w:pPr>
        <w:tabs>
          <w:tab w:val="num" w:pos="0"/>
        </w:tabs>
        <w:ind w:left="786" w:hanging="360"/>
      </w:pPr>
      <w:rPr>
        <w:sz w:val="23"/>
      </w:rPr>
    </w:lvl>
    <w:lvl w:ilvl="1">
      <w:start w:val="1"/>
      <w:numFmt w:val="decimal"/>
      <w:lvlText w:val="c%2)"/>
      <w:lvlJc w:val="left"/>
      <w:pPr>
        <w:tabs>
          <w:tab w:val="num" w:pos="0"/>
        </w:tabs>
        <w:ind w:left="1506" w:hanging="360"/>
      </w:pPr>
      <w:rPr>
        <w:rFonts w:hint="default"/>
        <w:b w:val="0"/>
        <w:i w:val="0"/>
        <w:color w:val="auto"/>
        <w:sz w:val="20"/>
        <w:szCs w:val="20"/>
      </w:rPr>
    </w:lvl>
    <w:lvl w:ilvl="2">
      <w:start w:val="1"/>
      <w:numFmt w:val="decimal"/>
      <w:lvlText w:val="%3."/>
      <w:lvlJc w:val="left"/>
      <w:pPr>
        <w:tabs>
          <w:tab w:val="num" w:pos="0"/>
        </w:tabs>
        <w:ind w:left="2226" w:hanging="180"/>
      </w:pPr>
      <w:rPr>
        <w:rFonts w:hint="default"/>
        <w:b w:val="0"/>
        <w:i w:val="0"/>
        <w:color w:val="auto"/>
        <w:sz w:val="20"/>
      </w:r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1">
    <w:nsid w:val="00000016"/>
    <w:multiLevelType w:val="multilevel"/>
    <w:tmpl w:val="00000016"/>
    <w:name w:val="WWNum27"/>
    <w:lvl w:ilvl="0">
      <w:start w:val="1"/>
      <w:numFmt w:val="lowerLetter"/>
      <w:lvlText w:val="%1)"/>
      <w:lvlJc w:val="left"/>
      <w:pPr>
        <w:tabs>
          <w:tab w:val="num" w:pos="0"/>
        </w:tabs>
        <w:ind w:left="1080" w:hanging="360"/>
      </w:pPr>
      <w:rPr>
        <w:b w:val="0"/>
        <w:i w:val="0"/>
        <w:sz w:val="23"/>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nsid w:val="00000017"/>
    <w:multiLevelType w:val="multilevel"/>
    <w:tmpl w:val="00000017"/>
    <w:name w:val="WWNum30"/>
    <w:lvl w:ilvl="0">
      <w:start w:val="1"/>
      <w:numFmt w:val="decimal"/>
      <w:lvlText w:val="b.%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31"/>
    <w:lvl w:ilvl="0">
      <w:start w:val="1"/>
      <w:numFmt w:val="lowerLetter"/>
      <w:lvlText w:val="%1)"/>
      <w:lvlJc w:val="left"/>
      <w:pPr>
        <w:tabs>
          <w:tab w:val="num" w:pos="0"/>
        </w:tabs>
        <w:ind w:left="720" w:hanging="360"/>
      </w:pPr>
      <w:rPr>
        <w:b w:val="0"/>
        <w:i w:val="0"/>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32"/>
    <w:lvl w:ilvl="0">
      <w:start w:val="1"/>
      <w:numFmt w:val="lowerLetter"/>
      <w:lvlText w:val="%1)"/>
      <w:lvlJc w:val="left"/>
      <w:pPr>
        <w:tabs>
          <w:tab w:val="num" w:pos="0"/>
        </w:tabs>
        <w:ind w:left="720" w:hanging="360"/>
      </w:pPr>
      <w:rPr>
        <w:rFonts w:ascii="Arial" w:hAnsi="Arial"/>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0000001A"/>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B7A09F5"/>
    <w:multiLevelType w:val="multilevel"/>
    <w:tmpl w:val="4C92FB54"/>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221A69D5"/>
    <w:multiLevelType w:val="multilevel"/>
    <w:tmpl w:val="8B9659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000000" w:themeColor="text1"/>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55873C5"/>
    <w:multiLevelType w:val="multilevel"/>
    <w:tmpl w:val="34D6675A"/>
    <w:lvl w:ilvl="0">
      <w:start w:val="1"/>
      <w:numFmt w:val="decimal"/>
      <w:lvlText w:val="b.%1)"/>
      <w:lvlJc w:val="left"/>
      <w:pPr>
        <w:tabs>
          <w:tab w:val="num" w:pos="0"/>
        </w:tabs>
        <w:ind w:left="720" w:hanging="360"/>
      </w:p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533F6A23"/>
    <w:multiLevelType w:val="hybridMultilevel"/>
    <w:tmpl w:val="DB68D3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EAF2563"/>
    <w:multiLevelType w:val="multilevel"/>
    <w:tmpl w:val="43046FA2"/>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629073B0"/>
    <w:multiLevelType w:val="multilevel"/>
    <w:tmpl w:val="5276DE20"/>
    <w:lvl w:ilvl="0">
      <w:start w:val="1"/>
      <w:numFmt w:val="lowerLetter"/>
      <w:lvlText w:val="%1)"/>
      <w:lvlJc w:val="left"/>
      <w:pPr>
        <w:tabs>
          <w:tab w:val="num" w:pos="0"/>
        </w:tabs>
        <w:ind w:left="786" w:hanging="360"/>
      </w:pPr>
      <w:rPr>
        <w:sz w:val="23"/>
      </w:rPr>
    </w:lvl>
    <w:lvl w:ilvl="1">
      <w:start w:val="1"/>
      <w:numFmt w:val="decimal"/>
      <w:lvlText w:val="c%2)"/>
      <w:lvlJc w:val="left"/>
      <w:pPr>
        <w:tabs>
          <w:tab w:val="num" w:pos="0"/>
        </w:tabs>
        <w:ind w:left="1506" w:hanging="360"/>
      </w:pPr>
      <w:rPr>
        <w:rFonts w:hint="default"/>
        <w:b w:val="0"/>
        <w:i w:val="0"/>
        <w:color w:val="auto"/>
        <w:sz w:val="20"/>
        <w:szCs w:val="2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2">
    <w:nsid w:val="709C63E2"/>
    <w:multiLevelType w:val="multilevel"/>
    <w:tmpl w:val="430ECD14"/>
    <w:lvl w:ilvl="0">
      <w:start w:val="1"/>
      <w:numFmt w:val="lowerLetter"/>
      <w:lvlText w:val="%1)"/>
      <w:lvlJc w:val="left"/>
      <w:pPr>
        <w:tabs>
          <w:tab w:val="num" w:pos="0"/>
        </w:tabs>
        <w:ind w:left="720" w:hanging="360"/>
      </w:pPr>
      <w:rPr>
        <w:b w:val="0"/>
        <w:i w:val="0"/>
        <w:sz w:val="23"/>
      </w:rPr>
    </w:lvl>
    <w:lvl w:ilvl="1">
      <w:start w:val="1"/>
      <w:numFmt w:val="upperRoman"/>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2"/>
  </w:num>
  <w:num w:numId="12">
    <w:abstractNumId w:val="13"/>
  </w:num>
  <w:num w:numId="13">
    <w:abstractNumId w:val="15"/>
  </w:num>
  <w:num w:numId="14">
    <w:abstractNumId w:val="16"/>
  </w:num>
  <w:num w:numId="15">
    <w:abstractNumId w:val="17"/>
  </w:num>
  <w:num w:numId="16">
    <w:abstractNumId w:val="18"/>
  </w:num>
  <w:num w:numId="17">
    <w:abstractNumId w:val="20"/>
  </w:num>
  <w:num w:numId="18">
    <w:abstractNumId w:val="21"/>
  </w:num>
  <w:num w:numId="19">
    <w:abstractNumId w:val="24"/>
  </w:num>
  <w:num w:numId="20">
    <w:abstractNumId w:val="25"/>
  </w:num>
  <w:num w:numId="21">
    <w:abstractNumId w:val="30"/>
  </w:num>
  <w:num w:numId="22">
    <w:abstractNumId w:val="31"/>
  </w:num>
  <w:num w:numId="23">
    <w:abstractNumId w:val="27"/>
  </w:num>
  <w:num w:numId="24">
    <w:abstractNumId w:val="33"/>
  </w:num>
  <w:num w:numId="25">
    <w:abstractNumId w:val="28"/>
  </w:num>
  <w:num w:numId="26">
    <w:abstractNumId w:val="26"/>
  </w:num>
  <w:num w:numId="27">
    <w:abstractNumId w:val="32"/>
  </w:num>
  <w:num w:numId="28">
    <w:abstractNumId w:val="29"/>
  </w:num>
  <w:num w:numId="29">
    <w:abstractNumId w:val="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425"/>
  <w:defaultTableStyle w:val="Normal"/>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12290">
      <o:colormenu v:ext="edit" fillcolor="none [4]" strokecolor="none [1]" shadowcolor="none [2]"/>
    </o:shapedefaults>
    <o:shapelayout v:ext="edit">
      <o:idmap v:ext="edit" data="5"/>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122574"/>
    <w:rsid w:val="00010554"/>
    <w:rsid w:val="00015DC7"/>
    <w:rsid w:val="00122574"/>
    <w:rsid w:val="001344C6"/>
    <w:rsid w:val="001465B6"/>
    <w:rsid w:val="001C5CD5"/>
    <w:rsid w:val="00265291"/>
    <w:rsid w:val="002C75B4"/>
    <w:rsid w:val="002C7F0C"/>
    <w:rsid w:val="002F7FE3"/>
    <w:rsid w:val="00303B23"/>
    <w:rsid w:val="00396B31"/>
    <w:rsid w:val="003A60BF"/>
    <w:rsid w:val="003C710C"/>
    <w:rsid w:val="003E0CD7"/>
    <w:rsid w:val="00403BC9"/>
    <w:rsid w:val="00412521"/>
    <w:rsid w:val="00445F99"/>
    <w:rsid w:val="00474860"/>
    <w:rsid w:val="004865E4"/>
    <w:rsid w:val="004B57F5"/>
    <w:rsid w:val="004F6DBC"/>
    <w:rsid w:val="00500E57"/>
    <w:rsid w:val="0053540B"/>
    <w:rsid w:val="00555942"/>
    <w:rsid w:val="005657FB"/>
    <w:rsid w:val="006041B2"/>
    <w:rsid w:val="00632847"/>
    <w:rsid w:val="00646E18"/>
    <w:rsid w:val="00655396"/>
    <w:rsid w:val="00667337"/>
    <w:rsid w:val="00683567"/>
    <w:rsid w:val="006875C4"/>
    <w:rsid w:val="006A2867"/>
    <w:rsid w:val="006A78D5"/>
    <w:rsid w:val="006B3610"/>
    <w:rsid w:val="00740B29"/>
    <w:rsid w:val="007676A0"/>
    <w:rsid w:val="0079192B"/>
    <w:rsid w:val="007C4782"/>
    <w:rsid w:val="007F432E"/>
    <w:rsid w:val="007F6F86"/>
    <w:rsid w:val="00857C2F"/>
    <w:rsid w:val="008B765D"/>
    <w:rsid w:val="008E3182"/>
    <w:rsid w:val="00923930"/>
    <w:rsid w:val="00955912"/>
    <w:rsid w:val="009577E5"/>
    <w:rsid w:val="00974F27"/>
    <w:rsid w:val="009757C6"/>
    <w:rsid w:val="00A24A0E"/>
    <w:rsid w:val="00A45E93"/>
    <w:rsid w:val="00A705B0"/>
    <w:rsid w:val="00A77C4D"/>
    <w:rsid w:val="00A826B3"/>
    <w:rsid w:val="00AA2E2C"/>
    <w:rsid w:val="00AC41E9"/>
    <w:rsid w:val="00B04AFE"/>
    <w:rsid w:val="00B10A57"/>
    <w:rsid w:val="00B14E65"/>
    <w:rsid w:val="00B5056B"/>
    <w:rsid w:val="00B5773D"/>
    <w:rsid w:val="00B57827"/>
    <w:rsid w:val="00B93BFC"/>
    <w:rsid w:val="00BA19ED"/>
    <w:rsid w:val="00BD488D"/>
    <w:rsid w:val="00BD7CED"/>
    <w:rsid w:val="00BF32D1"/>
    <w:rsid w:val="00C076E7"/>
    <w:rsid w:val="00C12378"/>
    <w:rsid w:val="00C420D3"/>
    <w:rsid w:val="00CA402F"/>
    <w:rsid w:val="00CB317C"/>
    <w:rsid w:val="00CC241C"/>
    <w:rsid w:val="00CC5A4A"/>
    <w:rsid w:val="00D36B2F"/>
    <w:rsid w:val="00D93A04"/>
    <w:rsid w:val="00DF472E"/>
    <w:rsid w:val="00E32653"/>
    <w:rsid w:val="00E56DAF"/>
    <w:rsid w:val="00E65811"/>
    <w:rsid w:val="00E7202F"/>
    <w:rsid w:val="00EA6C70"/>
    <w:rsid w:val="00EB7B97"/>
    <w:rsid w:val="00F32757"/>
    <w:rsid w:val="00F3348F"/>
    <w:rsid w:val="00F45DA6"/>
    <w:rsid w:val="00F51323"/>
    <w:rsid w:val="00F527EF"/>
    <w:rsid w:val="00F5612F"/>
    <w:rsid w:val="00F64D90"/>
    <w:rsid w:val="00FF3CC7"/>
    <w:rsid w:val="00FF4946"/>
    <w:rsid w:val="1782C5A1"/>
    <w:rsid w:val="1E0D6869"/>
    <w:rsid w:val="2EDC7120"/>
    <w:rsid w:val="45E4AE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A57"/>
    <w:pPr>
      <w:suppressAutoHyphens/>
      <w:jc w:val="both"/>
    </w:pPr>
    <w:rPr>
      <w:rFonts w:ascii="Arial" w:eastAsia="Calibri" w:hAnsi="Arial" w:cs="Arial"/>
      <w:color w:val="00000A"/>
      <w:kern w:val="1"/>
      <w:szCs w:val="24"/>
      <w:lang w:eastAsia="en-US"/>
    </w:rPr>
  </w:style>
  <w:style w:type="paragraph" w:styleId="Ttulo1">
    <w:name w:val="heading 1"/>
    <w:basedOn w:val="Ttulo10"/>
    <w:next w:val="Normal"/>
    <w:qFormat/>
    <w:rsid w:val="00B10A57"/>
    <w:pPr>
      <w:widowControl w:val="0"/>
      <w:numPr>
        <w:numId w:val="2"/>
      </w:numPr>
      <w:jc w:val="left"/>
      <w:outlineLvl w:val="0"/>
    </w:pPr>
    <w:rPr>
      <w:rFonts w:ascii="Arial" w:eastAsia="Calibri" w:hAnsi="Arial" w:cs="font502"/>
      <w:b/>
      <w:sz w:val="20"/>
      <w:szCs w:val="22"/>
    </w:rPr>
  </w:style>
  <w:style w:type="paragraph" w:styleId="Ttulo2">
    <w:name w:val="heading 2"/>
    <w:basedOn w:val="Ttulo1"/>
    <w:next w:val="Normal"/>
    <w:qFormat/>
    <w:rsid w:val="00B10A57"/>
    <w:pPr>
      <w:numPr>
        <w:ilvl w:val="1"/>
      </w:numPr>
      <w:jc w:val="both"/>
      <w:outlineLvl w:val="1"/>
    </w:pPr>
    <w:rPr>
      <w:b w:val="0"/>
    </w:rPr>
  </w:style>
  <w:style w:type="paragraph" w:styleId="Ttulo3">
    <w:name w:val="heading 3"/>
    <w:basedOn w:val="Ttulo2"/>
    <w:next w:val="Normal"/>
    <w:qFormat/>
    <w:rsid w:val="00B10A57"/>
    <w:pPr>
      <w:numPr>
        <w:ilvl w:val="2"/>
      </w:numPr>
      <w:ind w:right="113"/>
      <w:outlineLvl w:val="2"/>
    </w:pPr>
  </w:style>
  <w:style w:type="paragraph" w:styleId="Ttulo4">
    <w:name w:val="heading 4"/>
    <w:basedOn w:val="Ttulo3"/>
    <w:next w:val="Normal"/>
    <w:qFormat/>
    <w:rsid w:val="00B10A57"/>
    <w:pPr>
      <w:numPr>
        <w:ilvl w:val="3"/>
      </w:numPr>
      <w:ind w:right="0"/>
      <w:outlineLvl w:val="3"/>
    </w:pPr>
  </w:style>
  <w:style w:type="paragraph" w:styleId="Ttulo5">
    <w:name w:val="heading 5"/>
    <w:basedOn w:val="Normal"/>
    <w:next w:val="Normal"/>
    <w:qFormat/>
    <w:rsid w:val="00B10A57"/>
    <w:pPr>
      <w:keepNext/>
      <w:keepLines/>
      <w:numPr>
        <w:ilvl w:val="4"/>
        <w:numId w:val="2"/>
      </w:numPr>
      <w:spacing w:before="200"/>
      <w:outlineLvl w:val="4"/>
    </w:pPr>
    <w:rPr>
      <w:rFonts w:ascii="Cambria" w:eastAsia="font502" w:hAnsi="Cambria" w:cs="font502"/>
      <w:color w:val="243F60"/>
    </w:rPr>
  </w:style>
  <w:style w:type="paragraph" w:styleId="Ttulo6">
    <w:name w:val="heading 6"/>
    <w:basedOn w:val="Normal"/>
    <w:next w:val="Normal"/>
    <w:qFormat/>
    <w:rsid w:val="00B10A57"/>
    <w:pPr>
      <w:keepNext/>
      <w:keepLines/>
      <w:numPr>
        <w:ilvl w:val="5"/>
        <w:numId w:val="2"/>
      </w:numPr>
      <w:spacing w:before="200"/>
      <w:outlineLvl w:val="5"/>
    </w:pPr>
    <w:rPr>
      <w:rFonts w:ascii="Cambria" w:eastAsia="font502" w:hAnsi="Cambria" w:cs="font502"/>
      <w:i/>
      <w:iCs/>
      <w:color w:val="243F60"/>
    </w:rPr>
  </w:style>
  <w:style w:type="paragraph" w:styleId="Ttulo7">
    <w:name w:val="heading 7"/>
    <w:basedOn w:val="Normal"/>
    <w:next w:val="Normal"/>
    <w:qFormat/>
    <w:rsid w:val="00B10A57"/>
    <w:pPr>
      <w:keepNext/>
      <w:numPr>
        <w:ilvl w:val="6"/>
        <w:numId w:val="2"/>
      </w:numPr>
      <w:outlineLvl w:val="6"/>
    </w:pPr>
    <w:rPr>
      <w:rFonts w:eastAsia="Times New Roman" w:cs="Times New Roman"/>
      <w:b/>
      <w:bCs/>
      <w:color w:val="FF0000"/>
      <w:sz w:val="22"/>
      <w:szCs w:val="20"/>
      <w:lang w:eastAsia="ar-SA"/>
    </w:rPr>
  </w:style>
  <w:style w:type="paragraph" w:styleId="Ttulo8">
    <w:name w:val="heading 8"/>
    <w:basedOn w:val="Normal"/>
    <w:next w:val="Normal"/>
    <w:qFormat/>
    <w:rsid w:val="00B10A57"/>
    <w:pPr>
      <w:keepNext/>
      <w:numPr>
        <w:ilvl w:val="7"/>
        <w:numId w:val="2"/>
      </w:numPr>
      <w:spacing w:before="120" w:after="120"/>
      <w:jc w:val="center"/>
      <w:outlineLvl w:val="7"/>
    </w:pPr>
    <w:rPr>
      <w:rFonts w:eastAsia="Times New Roman" w:cs="Times New Roman"/>
      <w:b/>
      <w:spacing w:val="74"/>
      <w:sz w:val="28"/>
      <w:szCs w:val="20"/>
      <w:lang w:eastAsia="ar-SA"/>
    </w:rPr>
  </w:style>
  <w:style w:type="paragraph" w:styleId="Ttulo9">
    <w:name w:val="heading 9"/>
    <w:basedOn w:val="Normal"/>
    <w:next w:val="Normal"/>
    <w:qFormat/>
    <w:rsid w:val="00B10A57"/>
    <w:pPr>
      <w:keepNext/>
      <w:keepLines/>
      <w:numPr>
        <w:ilvl w:val="8"/>
        <w:numId w:val="2"/>
      </w:numPr>
      <w:spacing w:before="200"/>
      <w:outlineLvl w:val="8"/>
    </w:pPr>
    <w:rPr>
      <w:rFonts w:ascii="Cambria" w:eastAsia="font502" w:hAnsi="Cambria" w:cs="font502"/>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rsid w:val="00B10A57"/>
  </w:style>
  <w:style w:type="character" w:customStyle="1" w:styleId="Ttulo1Char">
    <w:name w:val="Título 1 Char"/>
    <w:basedOn w:val="Fontepargpadro1"/>
    <w:rsid w:val="00B10A57"/>
    <w:rPr>
      <w:rFonts w:ascii="Arial" w:hAnsi="Arial" w:cs="Arial"/>
      <w:b/>
      <w:sz w:val="20"/>
      <w:szCs w:val="24"/>
    </w:rPr>
  </w:style>
  <w:style w:type="character" w:customStyle="1" w:styleId="Ttulo2Char">
    <w:name w:val="Título 2 Char"/>
    <w:basedOn w:val="Fontepargpadro1"/>
    <w:rsid w:val="00B10A57"/>
    <w:rPr>
      <w:rFonts w:ascii="Arial" w:hAnsi="Arial" w:cs="Arial"/>
      <w:sz w:val="20"/>
      <w:szCs w:val="24"/>
    </w:rPr>
  </w:style>
  <w:style w:type="character" w:customStyle="1" w:styleId="Ttulo3Char">
    <w:name w:val="Título 3 Char"/>
    <w:basedOn w:val="Fontepargpadro1"/>
    <w:rsid w:val="00B10A57"/>
    <w:rPr>
      <w:rFonts w:ascii="Arial" w:hAnsi="Arial" w:cs="Arial"/>
      <w:sz w:val="20"/>
      <w:szCs w:val="24"/>
    </w:rPr>
  </w:style>
  <w:style w:type="character" w:customStyle="1" w:styleId="Ttulo4Char">
    <w:name w:val="Título 4 Char"/>
    <w:basedOn w:val="Fontepargpadro1"/>
    <w:rsid w:val="00B10A57"/>
    <w:rPr>
      <w:rFonts w:ascii="Arial" w:hAnsi="Arial" w:cs="Arial"/>
      <w:sz w:val="20"/>
      <w:szCs w:val="24"/>
    </w:rPr>
  </w:style>
  <w:style w:type="character" w:customStyle="1" w:styleId="Ttulo5Char">
    <w:name w:val="Título 5 Char"/>
    <w:basedOn w:val="Fontepargpadro1"/>
    <w:rsid w:val="00B10A57"/>
    <w:rPr>
      <w:rFonts w:ascii="Cambria" w:eastAsia="font502" w:hAnsi="Cambria" w:cs="font502"/>
      <w:color w:val="243F60"/>
      <w:sz w:val="24"/>
      <w:szCs w:val="24"/>
    </w:rPr>
  </w:style>
  <w:style w:type="character" w:customStyle="1" w:styleId="Ttulo6Char">
    <w:name w:val="Título 6 Char"/>
    <w:basedOn w:val="Fontepargpadro1"/>
    <w:rsid w:val="00B10A57"/>
    <w:rPr>
      <w:rFonts w:ascii="Cambria" w:eastAsia="font502" w:hAnsi="Cambria" w:cs="font502"/>
      <w:i/>
      <w:iCs/>
      <w:color w:val="243F60"/>
      <w:sz w:val="24"/>
      <w:szCs w:val="24"/>
    </w:rPr>
  </w:style>
  <w:style w:type="character" w:customStyle="1" w:styleId="Ttulo7Char">
    <w:name w:val="Título 7 Char"/>
    <w:basedOn w:val="Fontepargpadro1"/>
    <w:rsid w:val="00B10A57"/>
    <w:rPr>
      <w:rFonts w:ascii="Arial" w:eastAsia="Times New Roman" w:hAnsi="Arial" w:cs="Times New Roman"/>
      <w:b/>
      <w:bCs/>
      <w:color w:val="FF0000"/>
      <w:szCs w:val="20"/>
      <w:lang w:eastAsia="ar-SA"/>
    </w:rPr>
  </w:style>
  <w:style w:type="character" w:customStyle="1" w:styleId="Ttulo8Char">
    <w:name w:val="Título 8 Char"/>
    <w:basedOn w:val="Fontepargpadro1"/>
    <w:rsid w:val="00B10A57"/>
    <w:rPr>
      <w:rFonts w:ascii="Arial" w:eastAsia="Times New Roman" w:hAnsi="Arial" w:cs="Times New Roman"/>
      <w:b/>
      <w:spacing w:val="74"/>
      <w:sz w:val="28"/>
      <w:szCs w:val="20"/>
      <w:lang w:eastAsia="ar-SA"/>
    </w:rPr>
  </w:style>
  <w:style w:type="character" w:customStyle="1" w:styleId="Ttulo9Char">
    <w:name w:val="Título 9 Char"/>
    <w:basedOn w:val="Fontepargpadro1"/>
    <w:rsid w:val="00B10A57"/>
    <w:rPr>
      <w:rFonts w:ascii="Cambria" w:eastAsia="font502" w:hAnsi="Cambria" w:cs="font502"/>
      <w:i/>
      <w:iCs/>
      <w:color w:val="404040"/>
      <w:sz w:val="20"/>
      <w:szCs w:val="20"/>
    </w:rPr>
  </w:style>
  <w:style w:type="character" w:customStyle="1" w:styleId="CabealhoChar">
    <w:name w:val="Cabeçalho Char"/>
    <w:basedOn w:val="Fontepargpadro1"/>
    <w:rsid w:val="00B10A57"/>
    <w:rPr>
      <w:rFonts w:ascii="Arial" w:hAnsi="Arial" w:cs="Arial"/>
      <w:sz w:val="24"/>
      <w:szCs w:val="24"/>
    </w:rPr>
  </w:style>
  <w:style w:type="character" w:customStyle="1" w:styleId="RodapChar">
    <w:name w:val="Rodapé Char"/>
    <w:basedOn w:val="Fontepargpadro1"/>
    <w:rsid w:val="00B10A57"/>
    <w:rPr>
      <w:rFonts w:ascii="Arial" w:hAnsi="Arial" w:cs="Arial"/>
      <w:sz w:val="24"/>
      <w:szCs w:val="24"/>
    </w:rPr>
  </w:style>
  <w:style w:type="character" w:customStyle="1" w:styleId="TextodebaloChar">
    <w:name w:val="Texto de balão Char"/>
    <w:basedOn w:val="Fontepargpadro1"/>
    <w:rsid w:val="00B10A57"/>
    <w:rPr>
      <w:rFonts w:ascii="Tahoma" w:hAnsi="Tahoma" w:cs="Tahoma"/>
      <w:sz w:val="16"/>
      <w:szCs w:val="16"/>
    </w:rPr>
  </w:style>
  <w:style w:type="character" w:styleId="Hyperlink">
    <w:name w:val="Hyperlink"/>
    <w:basedOn w:val="Fontepargpadro1"/>
    <w:rsid w:val="00B10A57"/>
    <w:rPr>
      <w:color w:val="0000FF"/>
      <w:u w:val="single"/>
    </w:rPr>
  </w:style>
  <w:style w:type="character" w:customStyle="1" w:styleId="CorpodetextoChar">
    <w:name w:val="Corpo de texto Char"/>
    <w:basedOn w:val="Fontepargpadro1"/>
    <w:rsid w:val="00B10A57"/>
    <w:rPr>
      <w:rFonts w:ascii="Times New Roman" w:eastAsia="Times New Roman" w:hAnsi="Times New Roman" w:cs="Times New Roman"/>
      <w:b/>
      <w:i/>
      <w:color w:val="000000"/>
      <w:sz w:val="20"/>
      <w:szCs w:val="20"/>
      <w:lang w:val="pt-PT"/>
    </w:rPr>
  </w:style>
  <w:style w:type="character" w:customStyle="1" w:styleId="TtuloChar">
    <w:name w:val="Título Char"/>
    <w:basedOn w:val="Fontepargpadro1"/>
    <w:rsid w:val="00B10A57"/>
    <w:rPr>
      <w:rFonts w:ascii="Arial" w:eastAsia="Times New Roman" w:hAnsi="Arial" w:cs="Arial"/>
      <w:b/>
      <w:bCs/>
      <w:sz w:val="28"/>
      <w:szCs w:val="32"/>
      <w:lang w:eastAsia="pt-BR"/>
    </w:rPr>
  </w:style>
  <w:style w:type="character" w:customStyle="1" w:styleId="TextodenotaderodapChar">
    <w:name w:val="Texto de nota de rodapé Char"/>
    <w:basedOn w:val="Fontepargpadro1"/>
    <w:rsid w:val="00B10A57"/>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1"/>
    <w:rsid w:val="00B10A57"/>
    <w:rPr>
      <w:rFonts w:ascii="Arial" w:hAnsi="Arial" w:cs="Arial"/>
      <w:sz w:val="24"/>
      <w:szCs w:val="24"/>
    </w:rPr>
  </w:style>
  <w:style w:type="character" w:customStyle="1" w:styleId="TextodoEspaoReservado1">
    <w:name w:val="Texto do Espaço Reservado1"/>
    <w:basedOn w:val="Fontepargpadro1"/>
    <w:rsid w:val="00B10A57"/>
    <w:rPr>
      <w:color w:val="808080"/>
    </w:rPr>
  </w:style>
  <w:style w:type="character" w:customStyle="1" w:styleId="apple-converted-space">
    <w:name w:val="apple-converted-space"/>
    <w:basedOn w:val="Fontepargpadro1"/>
    <w:rsid w:val="00B10A57"/>
  </w:style>
  <w:style w:type="character" w:customStyle="1" w:styleId="Recuodecorpodetexto2Char">
    <w:name w:val="Recuo de corpo de texto 2 Char"/>
    <w:basedOn w:val="Fontepargpadro1"/>
    <w:rsid w:val="00B10A57"/>
    <w:rPr>
      <w:rFonts w:ascii="Arial" w:hAnsi="Arial" w:cs="Arial"/>
      <w:sz w:val="20"/>
      <w:szCs w:val="24"/>
    </w:rPr>
  </w:style>
  <w:style w:type="character" w:customStyle="1" w:styleId="WW8Num4z0">
    <w:name w:val="WW8Num4z0"/>
    <w:rsid w:val="00B10A57"/>
    <w:rPr>
      <w:b w:val="0"/>
      <w:i w:val="0"/>
    </w:rPr>
  </w:style>
  <w:style w:type="character" w:customStyle="1" w:styleId="Absatz-Standardschriftart">
    <w:name w:val="Absatz-Standardschriftart"/>
    <w:rsid w:val="00B10A57"/>
  </w:style>
  <w:style w:type="character" w:customStyle="1" w:styleId="CitaoChar">
    <w:name w:val="Citação Char"/>
    <w:basedOn w:val="Fontepargpadro1"/>
    <w:rsid w:val="00B10A57"/>
    <w:rPr>
      <w:rFonts w:ascii="Ecofont_Spranq_eco_Sans" w:eastAsia="Calibri" w:hAnsi="Ecofont_Spranq_eco_Sans" w:cs="Tahoma"/>
      <w:i/>
      <w:iCs/>
      <w:color w:val="000000"/>
      <w:sz w:val="20"/>
      <w:szCs w:val="24"/>
      <w:shd w:val="clear" w:color="auto" w:fill="FFFFCC"/>
    </w:rPr>
  </w:style>
  <w:style w:type="character" w:styleId="nfase">
    <w:name w:val="Emphasis"/>
    <w:basedOn w:val="Fontepargpadro1"/>
    <w:qFormat/>
    <w:rsid w:val="00B10A57"/>
    <w:rPr>
      <w:i/>
      <w:iCs/>
    </w:rPr>
  </w:style>
  <w:style w:type="character" w:customStyle="1" w:styleId="ListLabel1">
    <w:name w:val="ListLabel 1"/>
    <w:rsid w:val="00B10A57"/>
    <w:rPr>
      <w:b w:val="0"/>
      <w:color w:val="00000A"/>
    </w:rPr>
  </w:style>
  <w:style w:type="character" w:customStyle="1" w:styleId="ListLabel2">
    <w:name w:val="ListLabel 2"/>
    <w:rsid w:val="00B10A57"/>
    <w:rPr>
      <w:color w:val="00000A"/>
    </w:rPr>
  </w:style>
  <w:style w:type="character" w:customStyle="1" w:styleId="ListLabel3">
    <w:name w:val="ListLabel 3"/>
    <w:rsid w:val="00B10A57"/>
    <w:rPr>
      <w:rFonts w:cs="Courier New"/>
    </w:rPr>
  </w:style>
  <w:style w:type="character" w:customStyle="1" w:styleId="ListLabel4">
    <w:name w:val="ListLabel 4"/>
    <w:rsid w:val="00B10A57"/>
    <w:rPr>
      <w:rFonts w:cs="Courier New"/>
    </w:rPr>
  </w:style>
  <w:style w:type="character" w:customStyle="1" w:styleId="ListLabel5">
    <w:name w:val="ListLabel 5"/>
    <w:rsid w:val="00B10A57"/>
    <w:rPr>
      <w:rFonts w:cs="Courier New"/>
    </w:rPr>
  </w:style>
  <w:style w:type="character" w:customStyle="1" w:styleId="ListLabel6">
    <w:name w:val="ListLabel 6"/>
    <w:rsid w:val="00B10A57"/>
    <w:rPr>
      <w:b w:val="0"/>
      <w:i w:val="0"/>
      <w:sz w:val="23"/>
    </w:rPr>
  </w:style>
  <w:style w:type="character" w:customStyle="1" w:styleId="ListLabel7">
    <w:name w:val="ListLabel 7"/>
    <w:rsid w:val="00B10A57"/>
    <w:rPr>
      <w:b w:val="0"/>
      <w:i w:val="0"/>
      <w:sz w:val="23"/>
    </w:rPr>
  </w:style>
  <w:style w:type="character" w:customStyle="1" w:styleId="ListLabel8">
    <w:name w:val="ListLabel 8"/>
    <w:rsid w:val="00B10A57"/>
    <w:rPr>
      <w:rFonts w:cs="Courier New"/>
    </w:rPr>
  </w:style>
  <w:style w:type="character" w:customStyle="1" w:styleId="ListLabel9">
    <w:name w:val="ListLabel 9"/>
    <w:rsid w:val="00B10A57"/>
    <w:rPr>
      <w:rFonts w:cs="Courier New"/>
    </w:rPr>
  </w:style>
  <w:style w:type="character" w:customStyle="1" w:styleId="ListLabel10">
    <w:name w:val="ListLabel 10"/>
    <w:rsid w:val="00B10A57"/>
    <w:rPr>
      <w:rFonts w:cs="Courier New"/>
    </w:rPr>
  </w:style>
  <w:style w:type="character" w:customStyle="1" w:styleId="ListLabel11">
    <w:name w:val="ListLabel 11"/>
    <w:rsid w:val="00B10A57"/>
    <w:rPr>
      <w:b w:val="0"/>
      <w:i w:val="0"/>
      <w:sz w:val="23"/>
    </w:rPr>
  </w:style>
  <w:style w:type="character" w:customStyle="1" w:styleId="ListLabel12">
    <w:name w:val="ListLabel 12"/>
    <w:rsid w:val="00B10A57"/>
    <w:rPr>
      <w:rFonts w:cs="Courier New"/>
    </w:rPr>
  </w:style>
  <w:style w:type="character" w:customStyle="1" w:styleId="ListLabel13">
    <w:name w:val="ListLabel 13"/>
    <w:rsid w:val="00B10A57"/>
    <w:rPr>
      <w:rFonts w:cs="Courier New"/>
    </w:rPr>
  </w:style>
  <w:style w:type="character" w:customStyle="1" w:styleId="ListLabel14">
    <w:name w:val="ListLabel 14"/>
    <w:rsid w:val="00B10A57"/>
    <w:rPr>
      <w:rFonts w:cs="Courier New"/>
    </w:rPr>
  </w:style>
  <w:style w:type="character" w:customStyle="1" w:styleId="ListLabel15">
    <w:name w:val="ListLabel 15"/>
    <w:rsid w:val="00B10A57"/>
    <w:rPr>
      <w:rFonts w:cs="Courier New"/>
    </w:rPr>
  </w:style>
  <w:style w:type="character" w:customStyle="1" w:styleId="ListLabel16">
    <w:name w:val="ListLabel 16"/>
    <w:rsid w:val="00B10A57"/>
    <w:rPr>
      <w:rFonts w:cs="Courier New"/>
    </w:rPr>
  </w:style>
  <w:style w:type="character" w:customStyle="1" w:styleId="ListLabel17">
    <w:name w:val="ListLabel 17"/>
    <w:rsid w:val="00B10A57"/>
    <w:rPr>
      <w:rFonts w:cs="Courier New"/>
    </w:rPr>
  </w:style>
  <w:style w:type="character" w:customStyle="1" w:styleId="ListLabel18">
    <w:name w:val="ListLabel 18"/>
    <w:rsid w:val="00B10A57"/>
    <w:rPr>
      <w:rFonts w:cs="Courier New"/>
    </w:rPr>
  </w:style>
  <w:style w:type="character" w:customStyle="1" w:styleId="ListLabel19">
    <w:name w:val="ListLabel 19"/>
    <w:rsid w:val="00B10A57"/>
    <w:rPr>
      <w:rFonts w:cs="Courier New"/>
    </w:rPr>
  </w:style>
  <w:style w:type="character" w:customStyle="1" w:styleId="ListLabel20">
    <w:name w:val="ListLabel 20"/>
    <w:rsid w:val="00B10A57"/>
    <w:rPr>
      <w:rFonts w:cs="Courier New"/>
    </w:rPr>
  </w:style>
  <w:style w:type="character" w:customStyle="1" w:styleId="ListLabel21">
    <w:name w:val="ListLabel 21"/>
    <w:rsid w:val="00B10A57"/>
    <w:rPr>
      <w:rFonts w:cs="Courier New"/>
    </w:rPr>
  </w:style>
  <w:style w:type="character" w:customStyle="1" w:styleId="ListLabel22">
    <w:name w:val="ListLabel 22"/>
    <w:rsid w:val="00B10A57"/>
    <w:rPr>
      <w:rFonts w:cs="Courier New"/>
    </w:rPr>
  </w:style>
  <w:style w:type="character" w:customStyle="1" w:styleId="ListLabel23">
    <w:name w:val="ListLabel 23"/>
    <w:rsid w:val="00B10A57"/>
    <w:rPr>
      <w:rFonts w:cs="Courier New"/>
    </w:rPr>
  </w:style>
  <w:style w:type="character" w:customStyle="1" w:styleId="ListLabel24">
    <w:name w:val="ListLabel 24"/>
    <w:rsid w:val="00B10A57"/>
    <w:rPr>
      <w:rFonts w:cs="Courier New"/>
    </w:rPr>
  </w:style>
  <w:style w:type="character" w:customStyle="1" w:styleId="ListLabel25">
    <w:name w:val="ListLabel 25"/>
    <w:rsid w:val="00B10A57"/>
    <w:rPr>
      <w:rFonts w:cs="Courier New"/>
    </w:rPr>
  </w:style>
  <w:style w:type="character" w:customStyle="1" w:styleId="ListLabel26">
    <w:name w:val="ListLabel 26"/>
    <w:rsid w:val="00B10A57"/>
    <w:rPr>
      <w:rFonts w:cs="Courier New"/>
    </w:rPr>
  </w:style>
  <w:style w:type="character" w:customStyle="1" w:styleId="ListLabel27">
    <w:name w:val="ListLabel 27"/>
    <w:rsid w:val="00B10A57"/>
    <w:rPr>
      <w:b w:val="0"/>
      <w:i w:val="0"/>
      <w:sz w:val="23"/>
    </w:rPr>
  </w:style>
  <w:style w:type="character" w:customStyle="1" w:styleId="ListLabel28">
    <w:name w:val="ListLabel 28"/>
    <w:rsid w:val="00B10A57"/>
    <w:rPr>
      <w:b w:val="0"/>
      <w:i w:val="0"/>
      <w:sz w:val="23"/>
    </w:rPr>
  </w:style>
  <w:style w:type="character" w:customStyle="1" w:styleId="ListLabel29">
    <w:name w:val="ListLabel 29"/>
    <w:rsid w:val="00B10A57"/>
    <w:rPr>
      <w:rFonts w:cs="Courier New"/>
    </w:rPr>
  </w:style>
  <w:style w:type="character" w:customStyle="1" w:styleId="ListLabel30">
    <w:name w:val="ListLabel 30"/>
    <w:rsid w:val="00B10A57"/>
    <w:rPr>
      <w:rFonts w:cs="Courier New"/>
    </w:rPr>
  </w:style>
  <w:style w:type="character" w:customStyle="1" w:styleId="ListLabel31">
    <w:name w:val="ListLabel 31"/>
    <w:rsid w:val="00B10A57"/>
    <w:rPr>
      <w:rFonts w:cs="Courier New"/>
    </w:rPr>
  </w:style>
  <w:style w:type="character" w:customStyle="1" w:styleId="ListLabel32">
    <w:name w:val="ListLabel 32"/>
    <w:rsid w:val="00B10A57"/>
    <w:rPr>
      <w:b w:val="0"/>
      <w:i w:val="0"/>
      <w:sz w:val="23"/>
    </w:rPr>
  </w:style>
  <w:style w:type="character" w:customStyle="1" w:styleId="ListLabel33">
    <w:name w:val="ListLabel 33"/>
    <w:rsid w:val="00B10A57"/>
    <w:rPr>
      <w:b w:val="0"/>
      <w:i w:val="0"/>
      <w:sz w:val="23"/>
    </w:rPr>
  </w:style>
  <w:style w:type="character" w:customStyle="1" w:styleId="ListLabel34">
    <w:name w:val="ListLabel 34"/>
    <w:rsid w:val="00B10A57"/>
    <w:rPr>
      <w:b w:val="0"/>
      <w:i w:val="0"/>
      <w:sz w:val="23"/>
    </w:rPr>
  </w:style>
  <w:style w:type="character" w:customStyle="1" w:styleId="ListLabel35">
    <w:name w:val="ListLabel 35"/>
    <w:rsid w:val="00B10A57"/>
    <w:rPr>
      <w:b/>
      <w:i w:val="0"/>
      <w:sz w:val="23"/>
    </w:rPr>
  </w:style>
  <w:style w:type="character" w:customStyle="1" w:styleId="ListLabel36">
    <w:name w:val="ListLabel 36"/>
    <w:rsid w:val="00B10A57"/>
    <w:rPr>
      <w:b w:val="0"/>
      <w:i w:val="0"/>
      <w:sz w:val="23"/>
    </w:rPr>
  </w:style>
  <w:style w:type="character" w:customStyle="1" w:styleId="ListLabel37">
    <w:name w:val="ListLabel 37"/>
    <w:rsid w:val="00B10A57"/>
    <w:rPr>
      <w:b w:val="0"/>
      <w:i w:val="0"/>
      <w:sz w:val="23"/>
    </w:rPr>
  </w:style>
  <w:style w:type="character" w:customStyle="1" w:styleId="ListLabel38">
    <w:name w:val="ListLabel 38"/>
    <w:rsid w:val="00B10A57"/>
    <w:rPr>
      <w:rFonts w:cs="Courier New"/>
    </w:rPr>
  </w:style>
  <w:style w:type="character" w:customStyle="1" w:styleId="ListLabel39">
    <w:name w:val="ListLabel 39"/>
    <w:rsid w:val="00B10A57"/>
    <w:rPr>
      <w:rFonts w:cs="Courier New"/>
    </w:rPr>
  </w:style>
  <w:style w:type="character" w:customStyle="1" w:styleId="ListLabel40">
    <w:name w:val="ListLabel 40"/>
    <w:rsid w:val="00B10A57"/>
    <w:rPr>
      <w:rFonts w:cs="Courier New"/>
    </w:rPr>
  </w:style>
  <w:style w:type="character" w:customStyle="1" w:styleId="ListLabel41">
    <w:name w:val="ListLabel 41"/>
    <w:rsid w:val="00B10A57"/>
    <w:rPr>
      <w:b w:val="0"/>
      <w:i w:val="0"/>
      <w:sz w:val="23"/>
    </w:rPr>
  </w:style>
  <w:style w:type="character" w:customStyle="1" w:styleId="ListLabel42">
    <w:name w:val="ListLabel 42"/>
    <w:rsid w:val="00B10A57"/>
    <w:rPr>
      <w:rFonts w:cs="Courier New"/>
    </w:rPr>
  </w:style>
  <w:style w:type="character" w:customStyle="1" w:styleId="ListLabel43">
    <w:name w:val="ListLabel 43"/>
    <w:rsid w:val="00B10A57"/>
    <w:rPr>
      <w:rFonts w:cs="Courier New"/>
    </w:rPr>
  </w:style>
  <w:style w:type="character" w:customStyle="1" w:styleId="ListLabel44">
    <w:name w:val="ListLabel 44"/>
    <w:rsid w:val="00B10A57"/>
    <w:rPr>
      <w:rFonts w:cs="Courier New"/>
    </w:rPr>
  </w:style>
  <w:style w:type="character" w:customStyle="1" w:styleId="ListLabel45">
    <w:name w:val="ListLabel 45"/>
    <w:rsid w:val="00B10A57"/>
    <w:rPr>
      <w:b w:val="0"/>
      <w:i w:val="0"/>
      <w:sz w:val="23"/>
    </w:rPr>
  </w:style>
  <w:style w:type="character" w:customStyle="1" w:styleId="ListLabel46">
    <w:name w:val="ListLabel 46"/>
    <w:rsid w:val="00B10A57"/>
    <w:rPr>
      <w:b w:val="0"/>
      <w:i w:val="0"/>
      <w:color w:val="00000A"/>
      <w:sz w:val="20"/>
      <w:szCs w:val="20"/>
    </w:rPr>
  </w:style>
  <w:style w:type="character" w:customStyle="1" w:styleId="ListLabel47">
    <w:name w:val="ListLabel 47"/>
    <w:rsid w:val="00B10A57"/>
    <w:rPr>
      <w:sz w:val="23"/>
    </w:rPr>
  </w:style>
  <w:style w:type="character" w:customStyle="1" w:styleId="ListLabel48">
    <w:name w:val="ListLabel 48"/>
    <w:rsid w:val="00B10A57"/>
    <w:rPr>
      <w:b w:val="0"/>
      <w:i w:val="0"/>
      <w:sz w:val="23"/>
    </w:rPr>
  </w:style>
  <w:style w:type="character" w:customStyle="1" w:styleId="ListLabel49">
    <w:name w:val="ListLabel 49"/>
    <w:rsid w:val="00B10A57"/>
    <w:rPr>
      <w:b w:val="0"/>
      <w:i w:val="0"/>
      <w:sz w:val="23"/>
    </w:rPr>
  </w:style>
  <w:style w:type="character" w:customStyle="1" w:styleId="ListLabel50">
    <w:name w:val="ListLabel 50"/>
    <w:rsid w:val="00B10A57"/>
    <w:rPr>
      <w:b w:val="0"/>
      <w:i w:val="0"/>
      <w:sz w:val="23"/>
    </w:rPr>
  </w:style>
  <w:style w:type="character" w:customStyle="1" w:styleId="ListLabel51">
    <w:name w:val="ListLabel 51"/>
    <w:rsid w:val="00B10A57"/>
    <w:rPr>
      <w:b w:val="0"/>
      <w:i w:val="0"/>
      <w:sz w:val="23"/>
    </w:rPr>
  </w:style>
  <w:style w:type="character" w:customStyle="1" w:styleId="ListLabel52">
    <w:name w:val="ListLabel 52"/>
    <w:rsid w:val="00B10A57"/>
    <w:rPr>
      <w:b w:val="0"/>
      <w:i w:val="0"/>
      <w:sz w:val="23"/>
    </w:rPr>
  </w:style>
  <w:style w:type="character" w:customStyle="1" w:styleId="Vnculodendice">
    <w:name w:val="Vínculo de índice"/>
    <w:rsid w:val="00B10A57"/>
  </w:style>
  <w:style w:type="character" w:customStyle="1" w:styleId="ListLabel53">
    <w:name w:val="ListLabel 53"/>
    <w:rsid w:val="00B10A57"/>
    <w:rPr>
      <w:b/>
      <w:color w:val="00000A"/>
      <w:sz w:val="24"/>
    </w:rPr>
  </w:style>
  <w:style w:type="character" w:customStyle="1" w:styleId="ListLabel54">
    <w:name w:val="ListLabel 54"/>
    <w:rsid w:val="00B10A57"/>
    <w:rPr>
      <w:color w:val="00000A"/>
    </w:rPr>
  </w:style>
  <w:style w:type="character" w:customStyle="1" w:styleId="ListLabel55">
    <w:name w:val="ListLabel 55"/>
    <w:rsid w:val="00B10A57"/>
    <w:rPr>
      <w:b w:val="0"/>
      <w:color w:val="00000A"/>
    </w:rPr>
  </w:style>
  <w:style w:type="character" w:customStyle="1" w:styleId="ListLabel56">
    <w:name w:val="ListLabel 56"/>
    <w:rsid w:val="00B10A57"/>
    <w:rPr>
      <w:color w:val="00000A"/>
    </w:rPr>
  </w:style>
  <w:style w:type="character" w:customStyle="1" w:styleId="ListLabel57">
    <w:name w:val="ListLabel 57"/>
    <w:rsid w:val="00B10A57"/>
    <w:rPr>
      <w:rFonts w:cs="Courier New"/>
    </w:rPr>
  </w:style>
  <w:style w:type="character" w:customStyle="1" w:styleId="ListLabel58">
    <w:name w:val="ListLabel 58"/>
    <w:rsid w:val="00B10A57"/>
    <w:rPr>
      <w:rFonts w:cs="Courier New"/>
    </w:rPr>
  </w:style>
  <w:style w:type="character" w:customStyle="1" w:styleId="ListLabel59">
    <w:name w:val="ListLabel 59"/>
    <w:rsid w:val="00B10A57"/>
    <w:rPr>
      <w:rFonts w:cs="Wingdings"/>
    </w:rPr>
  </w:style>
  <w:style w:type="character" w:customStyle="1" w:styleId="ListLabel60">
    <w:name w:val="ListLabel 60"/>
    <w:rsid w:val="00B10A57"/>
    <w:rPr>
      <w:rFonts w:cs="Symbol"/>
    </w:rPr>
  </w:style>
  <w:style w:type="character" w:customStyle="1" w:styleId="ListLabel61">
    <w:name w:val="ListLabel 61"/>
    <w:rsid w:val="00B10A57"/>
    <w:rPr>
      <w:rFonts w:cs="Courier New"/>
    </w:rPr>
  </w:style>
  <w:style w:type="character" w:customStyle="1" w:styleId="ListLabel62">
    <w:name w:val="ListLabel 62"/>
    <w:rsid w:val="00B10A57"/>
    <w:rPr>
      <w:rFonts w:cs="Wingdings"/>
    </w:rPr>
  </w:style>
  <w:style w:type="character" w:customStyle="1" w:styleId="ListLabel63">
    <w:name w:val="ListLabel 63"/>
    <w:rsid w:val="00B10A57"/>
    <w:rPr>
      <w:rFonts w:cs="Symbol"/>
    </w:rPr>
  </w:style>
  <w:style w:type="character" w:customStyle="1" w:styleId="ListLabel64">
    <w:name w:val="ListLabel 64"/>
    <w:rsid w:val="00B10A57"/>
    <w:rPr>
      <w:rFonts w:cs="Courier New"/>
    </w:rPr>
  </w:style>
  <w:style w:type="character" w:customStyle="1" w:styleId="ListLabel65">
    <w:name w:val="ListLabel 65"/>
    <w:rsid w:val="00B10A57"/>
    <w:rPr>
      <w:rFonts w:cs="Wingdings"/>
    </w:rPr>
  </w:style>
  <w:style w:type="character" w:customStyle="1" w:styleId="ListLabel66">
    <w:name w:val="ListLabel 66"/>
    <w:rsid w:val="00B10A57"/>
    <w:rPr>
      <w:b w:val="0"/>
      <w:i w:val="0"/>
      <w:sz w:val="23"/>
    </w:rPr>
  </w:style>
  <w:style w:type="character" w:customStyle="1" w:styleId="ListLabel67">
    <w:name w:val="ListLabel 67"/>
    <w:rsid w:val="00B10A57"/>
    <w:rPr>
      <w:b w:val="0"/>
      <w:i w:val="0"/>
      <w:sz w:val="23"/>
    </w:rPr>
  </w:style>
  <w:style w:type="character" w:customStyle="1" w:styleId="ListLabel68">
    <w:name w:val="ListLabel 68"/>
    <w:rsid w:val="00B10A57"/>
    <w:rPr>
      <w:rFonts w:cs="Courier New"/>
    </w:rPr>
  </w:style>
  <w:style w:type="character" w:customStyle="1" w:styleId="ListLabel69">
    <w:name w:val="ListLabel 69"/>
    <w:rsid w:val="00B10A57"/>
    <w:rPr>
      <w:rFonts w:cs="Courier New"/>
    </w:rPr>
  </w:style>
  <w:style w:type="character" w:customStyle="1" w:styleId="ListLabel70">
    <w:name w:val="ListLabel 70"/>
    <w:rsid w:val="00B10A57"/>
    <w:rPr>
      <w:rFonts w:cs="Wingdings"/>
    </w:rPr>
  </w:style>
  <w:style w:type="character" w:customStyle="1" w:styleId="ListLabel71">
    <w:name w:val="ListLabel 71"/>
    <w:rsid w:val="00B10A57"/>
    <w:rPr>
      <w:rFonts w:cs="Symbol"/>
    </w:rPr>
  </w:style>
  <w:style w:type="character" w:customStyle="1" w:styleId="ListLabel72">
    <w:name w:val="ListLabel 72"/>
    <w:rsid w:val="00B10A57"/>
    <w:rPr>
      <w:rFonts w:cs="Courier New"/>
    </w:rPr>
  </w:style>
  <w:style w:type="character" w:customStyle="1" w:styleId="ListLabel73">
    <w:name w:val="ListLabel 73"/>
    <w:rsid w:val="00B10A57"/>
    <w:rPr>
      <w:rFonts w:cs="Wingdings"/>
    </w:rPr>
  </w:style>
  <w:style w:type="character" w:customStyle="1" w:styleId="ListLabel74">
    <w:name w:val="ListLabel 74"/>
    <w:rsid w:val="00B10A57"/>
    <w:rPr>
      <w:rFonts w:cs="Symbol"/>
    </w:rPr>
  </w:style>
  <w:style w:type="character" w:customStyle="1" w:styleId="ListLabel75">
    <w:name w:val="ListLabel 75"/>
    <w:rsid w:val="00B10A57"/>
    <w:rPr>
      <w:rFonts w:cs="Courier New"/>
    </w:rPr>
  </w:style>
  <w:style w:type="character" w:customStyle="1" w:styleId="ListLabel76">
    <w:name w:val="ListLabel 76"/>
    <w:rsid w:val="00B10A57"/>
    <w:rPr>
      <w:rFonts w:cs="Wingdings"/>
    </w:rPr>
  </w:style>
  <w:style w:type="character" w:customStyle="1" w:styleId="ListLabel77">
    <w:name w:val="ListLabel 77"/>
    <w:rsid w:val="00B10A57"/>
    <w:rPr>
      <w:b w:val="0"/>
      <w:i w:val="0"/>
      <w:sz w:val="23"/>
    </w:rPr>
  </w:style>
  <w:style w:type="character" w:customStyle="1" w:styleId="ListLabel78">
    <w:name w:val="ListLabel 78"/>
    <w:rsid w:val="00B10A57"/>
    <w:rPr>
      <w:rFonts w:cs="Courier New"/>
    </w:rPr>
  </w:style>
  <w:style w:type="character" w:customStyle="1" w:styleId="ListLabel79">
    <w:name w:val="ListLabel 79"/>
    <w:rsid w:val="00B10A57"/>
    <w:rPr>
      <w:rFonts w:cs="Wingdings"/>
    </w:rPr>
  </w:style>
  <w:style w:type="character" w:customStyle="1" w:styleId="ListLabel80">
    <w:name w:val="ListLabel 80"/>
    <w:rsid w:val="00B10A57"/>
    <w:rPr>
      <w:rFonts w:cs="Symbol"/>
    </w:rPr>
  </w:style>
  <w:style w:type="character" w:customStyle="1" w:styleId="ListLabel81">
    <w:name w:val="ListLabel 81"/>
    <w:rsid w:val="00B10A57"/>
    <w:rPr>
      <w:rFonts w:cs="Courier New"/>
    </w:rPr>
  </w:style>
  <w:style w:type="character" w:customStyle="1" w:styleId="ListLabel82">
    <w:name w:val="ListLabel 82"/>
    <w:rsid w:val="00B10A57"/>
    <w:rPr>
      <w:rFonts w:cs="Wingdings"/>
    </w:rPr>
  </w:style>
  <w:style w:type="character" w:customStyle="1" w:styleId="ListLabel83">
    <w:name w:val="ListLabel 83"/>
    <w:rsid w:val="00B10A57"/>
    <w:rPr>
      <w:rFonts w:cs="Symbol"/>
    </w:rPr>
  </w:style>
  <w:style w:type="character" w:customStyle="1" w:styleId="ListLabel84">
    <w:name w:val="ListLabel 84"/>
    <w:rsid w:val="00B10A57"/>
    <w:rPr>
      <w:rFonts w:cs="Courier New"/>
    </w:rPr>
  </w:style>
  <w:style w:type="character" w:customStyle="1" w:styleId="ListLabel85">
    <w:name w:val="ListLabel 85"/>
    <w:rsid w:val="00B10A57"/>
    <w:rPr>
      <w:rFonts w:cs="Wingdings"/>
    </w:rPr>
  </w:style>
  <w:style w:type="character" w:customStyle="1" w:styleId="ListLabel86">
    <w:name w:val="ListLabel 86"/>
    <w:rsid w:val="00B10A57"/>
    <w:rPr>
      <w:rFonts w:cs="Courier New"/>
    </w:rPr>
  </w:style>
  <w:style w:type="character" w:customStyle="1" w:styleId="ListLabel87">
    <w:name w:val="ListLabel 87"/>
    <w:rsid w:val="00B10A57"/>
    <w:rPr>
      <w:rFonts w:cs="Courier New"/>
    </w:rPr>
  </w:style>
  <w:style w:type="character" w:customStyle="1" w:styleId="ListLabel88">
    <w:name w:val="ListLabel 88"/>
    <w:rsid w:val="00B10A57"/>
    <w:rPr>
      <w:rFonts w:cs="Wingdings"/>
    </w:rPr>
  </w:style>
  <w:style w:type="character" w:customStyle="1" w:styleId="ListLabel89">
    <w:name w:val="ListLabel 89"/>
    <w:rsid w:val="00B10A57"/>
    <w:rPr>
      <w:rFonts w:cs="Symbol"/>
    </w:rPr>
  </w:style>
  <w:style w:type="character" w:customStyle="1" w:styleId="ListLabel90">
    <w:name w:val="ListLabel 90"/>
    <w:rsid w:val="00B10A57"/>
    <w:rPr>
      <w:rFonts w:cs="Courier New"/>
    </w:rPr>
  </w:style>
  <w:style w:type="character" w:customStyle="1" w:styleId="ListLabel91">
    <w:name w:val="ListLabel 91"/>
    <w:rsid w:val="00B10A57"/>
    <w:rPr>
      <w:rFonts w:cs="Wingdings"/>
    </w:rPr>
  </w:style>
  <w:style w:type="character" w:customStyle="1" w:styleId="ListLabel92">
    <w:name w:val="ListLabel 92"/>
    <w:rsid w:val="00B10A57"/>
    <w:rPr>
      <w:rFonts w:cs="Symbol"/>
    </w:rPr>
  </w:style>
  <w:style w:type="character" w:customStyle="1" w:styleId="ListLabel93">
    <w:name w:val="ListLabel 93"/>
    <w:rsid w:val="00B10A57"/>
    <w:rPr>
      <w:rFonts w:cs="Courier New"/>
    </w:rPr>
  </w:style>
  <w:style w:type="character" w:customStyle="1" w:styleId="ListLabel94">
    <w:name w:val="ListLabel 94"/>
    <w:rsid w:val="00B10A57"/>
    <w:rPr>
      <w:rFonts w:cs="Wingdings"/>
    </w:rPr>
  </w:style>
  <w:style w:type="character" w:customStyle="1" w:styleId="ListLabel95">
    <w:name w:val="ListLabel 95"/>
    <w:rsid w:val="00B10A57"/>
    <w:rPr>
      <w:rFonts w:cs="Courier New"/>
    </w:rPr>
  </w:style>
  <w:style w:type="character" w:customStyle="1" w:styleId="ListLabel96">
    <w:name w:val="ListLabel 96"/>
    <w:rsid w:val="00B10A57"/>
    <w:rPr>
      <w:rFonts w:cs="Courier New"/>
    </w:rPr>
  </w:style>
  <w:style w:type="character" w:customStyle="1" w:styleId="ListLabel97">
    <w:name w:val="ListLabel 97"/>
    <w:rsid w:val="00B10A57"/>
    <w:rPr>
      <w:rFonts w:cs="Wingdings"/>
    </w:rPr>
  </w:style>
  <w:style w:type="character" w:customStyle="1" w:styleId="ListLabel98">
    <w:name w:val="ListLabel 98"/>
    <w:rsid w:val="00B10A57"/>
    <w:rPr>
      <w:rFonts w:cs="Symbol"/>
    </w:rPr>
  </w:style>
  <w:style w:type="character" w:customStyle="1" w:styleId="ListLabel99">
    <w:name w:val="ListLabel 99"/>
    <w:rsid w:val="00B10A57"/>
    <w:rPr>
      <w:rFonts w:cs="Courier New"/>
    </w:rPr>
  </w:style>
  <w:style w:type="character" w:customStyle="1" w:styleId="ListLabel100">
    <w:name w:val="ListLabel 100"/>
    <w:rsid w:val="00B10A57"/>
    <w:rPr>
      <w:rFonts w:cs="Wingdings"/>
    </w:rPr>
  </w:style>
  <w:style w:type="character" w:customStyle="1" w:styleId="ListLabel101">
    <w:name w:val="ListLabel 101"/>
    <w:rsid w:val="00B10A57"/>
    <w:rPr>
      <w:rFonts w:cs="Symbol"/>
    </w:rPr>
  </w:style>
  <w:style w:type="character" w:customStyle="1" w:styleId="ListLabel102">
    <w:name w:val="ListLabel 102"/>
    <w:rsid w:val="00B10A57"/>
    <w:rPr>
      <w:rFonts w:cs="Courier New"/>
    </w:rPr>
  </w:style>
  <w:style w:type="character" w:customStyle="1" w:styleId="ListLabel103">
    <w:name w:val="ListLabel 103"/>
    <w:rsid w:val="00B10A57"/>
    <w:rPr>
      <w:rFonts w:cs="Wingdings"/>
    </w:rPr>
  </w:style>
  <w:style w:type="character" w:customStyle="1" w:styleId="ListLabel104">
    <w:name w:val="ListLabel 104"/>
    <w:rsid w:val="00B10A57"/>
    <w:rPr>
      <w:rFonts w:cs="Courier New"/>
    </w:rPr>
  </w:style>
  <w:style w:type="character" w:customStyle="1" w:styleId="ListLabel105">
    <w:name w:val="ListLabel 105"/>
    <w:rsid w:val="00B10A57"/>
    <w:rPr>
      <w:rFonts w:cs="Courier New"/>
    </w:rPr>
  </w:style>
  <w:style w:type="character" w:customStyle="1" w:styleId="ListLabel106">
    <w:name w:val="ListLabel 106"/>
    <w:rsid w:val="00B10A57"/>
    <w:rPr>
      <w:rFonts w:cs="Wingdings"/>
    </w:rPr>
  </w:style>
  <w:style w:type="character" w:customStyle="1" w:styleId="ListLabel107">
    <w:name w:val="ListLabel 107"/>
    <w:rsid w:val="00B10A57"/>
    <w:rPr>
      <w:rFonts w:cs="Symbol"/>
    </w:rPr>
  </w:style>
  <w:style w:type="character" w:customStyle="1" w:styleId="ListLabel108">
    <w:name w:val="ListLabel 108"/>
    <w:rsid w:val="00B10A57"/>
    <w:rPr>
      <w:rFonts w:cs="Courier New"/>
    </w:rPr>
  </w:style>
  <w:style w:type="character" w:customStyle="1" w:styleId="ListLabel109">
    <w:name w:val="ListLabel 109"/>
    <w:rsid w:val="00B10A57"/>
    <w:rPr>
      <w:rFonts w:cs="Wingdings"/>
    </w:rPr>
  </w:style>
  <w:style w:type="character" w:customStyle="1" w:styleId="ListLabel110">
    <w:name w:val="ListLabel 110"/>
    <w:rsid w:val="00B10A57"/>
    <w:rPr>
      <w:rFonts w:cs="Symbol"/>
    </w:rPr>
  </w:style>
  <w:style w:type="character" w:customStyle="1" w:styleId="ListLabel111">
    <w:name w:val="ListLabel 111"/>
    <w:rsid w:val="00B10A57"/>
    <w:rPr>
      <w:rFonts w:cs="Courier New"/>
    </w:rPr>
  </w:style>
  <w:style w:type="character" w:customStyle="1" w:styleId="ListLabel112">
    <w:name w:val="ListLabel 112"/>
    <w:rsid w:val="00B10A57"/>
    <w:rPr>
      <w:rFonts w:cs="Wingdings"/>
    </w:rPr>
  </w:style>
  <w:style w:type="character" w:customStyle="1" w:styleId="ListLabel113">
    <w:name w:val="ListLabel 113"/>
    <w:rsid w:val="00B10A57"/>
    <w:rPr>
      <w:rFonts w:cs="Courier New"/>
    </w:rPr>
  </w:style>
  <w:style w:type="character" w:customStyle="1" w:styleId="ListLabel114">
    <w:name w:val="ListLabel 114"/>
    <w:rsid w:val="00B10A57"/>
    <w:rPr>
      <w:rFonts w:cs="Courier New"/>
    </w:rPr>
  </w:style>
  <w:style w:type="character" w:customStyle="1" w:styleId="ListLabel115">
    <w:name w:val="ListLabel 115"/>
    <w:rsid w:val="00B10A57"/>
    <w:rPr>
      <w:rFonts w:cs="Wingdings"/>
    </w:rPr>
  </w:style>
  <w:style w:type="character" w:customStyle="1" w:styleId="ListLabel116">
    <w:name w:val="ListLabel 116"/>
    <w:rsid w:val="00B10A57"/>
    <w:rPr>
      <w:rFonts w:cs="Symbol"/>
    </w:rPr>
  </w:style>
  <w:style w:type="character" w:customStyle="1" w:styleId="ListLabel117">
    <w:name w:val="ListLabel 117"/>
    <w:rsid w:val="00B10A57"/>
    <w:rPr>
      <w:rFonts w:cs="Courier New"/>
    </w:rPr>
  </w:style>
  <w:style w:type="character" w:customStyle="1" w:styleId="ListLabel118">
    <w:name w:val="ListLabel 118"/>
    <w:rsid w:val="00B10A57"/>
    <w:rPr>
      <w:rFonts w:cs="Wingdings"/>
    </w:rPr>
  </w:style>
  <w:style w:type="character" w:customStyle="1" w:styleId="ListLabel119">
    <w:name w:val="ListLabel 119"/>
    <w:rsid w:val="00B10A57"/>
    <w:rPr>
      <w:rFonts w:cs="Symbol"/>
    </w:rPr>
  </w:style>
  <w:style w:type="character" w:customStyle="1" w:styleId="ListLabel120">
    <w:name w:val="ListLabel 120"/>
    <w:rsid w:val="00B10A57"/>
    <w:rPr>
      <w:rFonts w:cs="Courier New"/>
    </w:rPr>
  </w:style>
  <w:style w:type="character" w:customStyle="1" w:styleId="ListLabel121">
    <w:name w:val="ListLabel 121"/>
    <w:rsid w:val="00B10A57"/>
    <w:rPr>
      <w:rFonts w:cs="Wingdings"/>
    </w:rPr>
  </w:style>
  <w:style w:type="character" w:customStyle="1" w:styleId="ListLabel122">
    <w:name w:val="ListLabel 122"/>
    <w:rsid w:val="00B10A57"/>
    <w:rPr>
      <w:b w:val="0"/>
      <w:i w:val="0"/>
      <w:sz w:val="23"/>
    </w:rPr>
  </w:style>
  <w:style w:type="character" w:customStyle="1" w:styleId="ListLabel123">
    <w:name w:val="ListLabel 123"/>
    <w:rsid w:val="00B10A57"/>
    <w:rPr>
      <w:b w:val="0"/>
      <w:i w:val="0"/>
      <w:sz w:val="23"/>
    </w:rPr>
  </w:style>
  <w:style w:type="character" w:customStyle="1" w:styleId="ListLabel124">
    <w:name w:val="ListLabel 124"/>
    <w:rsid w:val="00B10A57"/>
    <w:rPr>
      <w:rFonts w:cs="Courier New"/>
    </w:rPr>
  </w:style>
  <w:style w:type="character" w:customStyle="1" w:styleId="ListLabel125">
    <w:name w:val="ListLabel 125"/>
    <w:rsid w:val="00B10A57"/>
    <w:rPr>
      <w:rFonts w:cs="Courier New"/>
    </w:rPr>
  </w:style>
  <w:style w:type="character" w:customStyle="1" w:styleId="ListLabel126">
    <w:name w:val="ListLabel 126"/>
    <w:rsid w:val="00B10A57"/>
    <w:rPr>
      <w:rFonts w:cs="Wingdings"/>
    </w:rPr>
  </w:style>
  <w:style w:type="character" w:customStyle="1" w:styleId="ListLabel127">
    <w:name w:val="ListLabel 127"/>
    <w:rsid w:val="00B10A57"/>
    <w:rPr>
      <w:rFonts w:cs="Symbol"/>
    </w:rPr>
  </w:style>
  <w:style w:type="character" w:customStyle="1" w:styleId="ListLabel128">
    <w:name w:val="ListLabel 128"/>
    <w:rsid w:val="00B10A57"/>
    <w:rPr>
      <w:rFonts w:cs="Courier New"/>
    </w:rPr>
  </w:style>
  <w:style w:type="character" w:customStyle="1" w:styleId="ListLabel129">
    <w:name w:val="ListLabel 129"/>
    <w:rsid w:val="00B10A57"/>
    <w:rPr>
      <w:rFonts w:cs="Wingdings"/>
    </w:rPr>
  </w:style>
  <w:style w:type="character" w:customStyle="1" w:styleId="ListLabel130">
    <w:name w:val="ListLabel 130"/>
    <w:rsid w:val="00B10A57"/>
    <w:rPr>
      <w:rFonts w:cs="Symbol"/>
    </w:rPr>
  </w:style>
  <w:style w:type="character" w:customStyle="1" w:styleId="ListLabel131">
    <w:name w:val="ListLabel 131"/>
    <w:rsid w:val="00B10A57"/>
    <w:rPr>
      <w:rFonts w:cs="Courier New"/>
    </w:rPr>
  </w:style>
  <w:style w:type="character" w:customStyle="1" w:styleId="ListLabel132">
    <w:name w:val="ListLabel 132"/>
    <w:rsid w:val="00B10A57"/>
    <w:rPr>
      <w:rFonts w:cs="Wingdings"/>
    </w:rPr>
  </w:style>
  <w:style w:type="character" w:customStyle="1" w:styleId="ListLabel133">
    <w:name w:val="ListLabel 133"/>
    <w:rsid w:val="00B10A57"/>
    <w:rPr>
      <w:b w:val="0"/>
      <w:i w:val="0"/>
      <w:sz w:val="23"/>
    </w:rPr>
  </w:style>
  <w:style w:type="character" w:customStyle="1" w:styleId="ListLabel134">
    <w:name w:val="ListLabel 134"/>
    <w:rsid w:val="00B10A57"/>
    <w:rPr>
      <w:b w:val="0"/>
      <w:i w:val="0"/>
      <w:sz w:val="23"/>
    </w:rPr>
  </w:style>
  <w:style w:type="character" w:customStyle="1" w:styleId="ListLabel135">
    <w:name w:val="ListLabel 135"/>
    <w:rsid w:val="00B10A57"/>
    <w:rPr>
      <w:b w:val="0"/>
      <w:i w:val="0"/>
      <w:sz w:val="23"/>
    </w:rPr>
  </w:style>
  <w:style w:type="character" w:customStyle="1" w:styleId="ListLabel136">
    <w:name w:val="ListLabel 136"/>
    <w:rsid w:val="00B10A57"/>
    <w:rPr>
      <w:b/>
      <w:i w:val="0"/>
      <w:sz w:val="23"/>
    </w:rPr>
  </w:style>
  <w:style w:type="character" w:customStyle="1" w:styleId="ListLabel137">
    <w:name w:val="ListLabel 137"/>
    <w:rsid w:val="00B10A57"/>
    <w:rPr>
      <w:b w:val="0"/>
      <w:i w:val="0"/>
      <w:sz w:val="23"/>
    </w:rPr>
  </w:style>
  <w:style w:type="character" w:customStyle="1" w:styleId="ListLabel138">
    <w:name w:val="ListLabel 138"/>
    <w:rsid w:val="00B10A57"/>
    <w:rPr>
      <w:b w:val="0"/>
      <w:i w:val="0"/>
      <w:sz w:val="23"/>
    </w:rPr>
  </w:style>
  <w:style w:type="character" w:customStyle="1" w:styleId="ListLabel139">
    <w:name w:val="ListLabel 139"/>
    <w:rsid w:val="00B10A57"/>
    <w:rPr>
      <w:rFonts w:cs="Courier New"/>
    </w:rPr>
  </w:style>
  <w:style w:type="character" w:customStyle="1" w:styleId="ListLabel140">
    <w:name w:val="ListLabel 140"/>
    <w:rsid w:val="00B10A57"/>
    <w:rPr>
      <w:rFonts w:cs="Courier New"/>
    </w:rPr>
  </w:style>
  <w:style w:type="character" w:customStyle="1" w:styleId="ListLabel141">
    <w:name w:val="ListLabel 141"/>
    <w:rsid w:val="00B10A57"/>
    <w:rPr>
      <w:rFonts w:cs="Wingdings"/>
    </w:rPr>
  </w:style>
  <w:style w:type="character" w:customStyle="1" w:styleId="ListLabel142">
    <w:name w:val="ListLabel 142"/>
    <w:rsid w:val="00B10A57"/>
    <w:rPr>
      <w:rFonts w:cs="Symbol"/>
    </w:rPr>
  </w:style>
  <w:style w:type="character" w:customStyle="1" w:styleId="ListLabel143">
    <w:name w:val="ListLabel 143"/>
    <w:rsid w:val="00B10A57"/>
    <w:rPr>
      <w:rFonts w:cs="Courier New"/>
    </w:rPr>
  </w:style>
  <w:style w:type="character" w:customStyle="1" w:styleId="ListLabel144">
    <w:name w:val="ListLabel 144"/>
    <w:rsid w:val="00B10A57"/>
    <w:rPr>
      <w:rFonts w:cs="Wingdings"/>
    </w:rPr>
  </w:style>
  <w:style w:type="character" w:customStyle="1" w:styleId="ListLabel145">
    <w:name w:val="ListLabel 145"/>
    <w:rsid w:val="00B10A57"/>
    <w:rPr>
      <w:rFonts w:cs="Symbol"/>
    </w:rPr>
  </w:style>
  <w:style w:type="character" w:customStyle="1" w:styleId="ListLabel146">
    <w:name w:val="ListLabel 146"/>
    <w:rsid w:val="00B10A57"/>
    <w:rPr>
      <w:rFonts w:cs="Courier New"/>
    </w:rPr>
  </w:style>
  <w:style w:type="character" w:customStyle="1" w:styleId="ListLabel147">
    <w:name w:val="ListLabel 147"/>
    <w:rsid w:val="00B10A57"/>
    <w:rPr>
      <w:rFonts w:cs="Wingdings"/>
    </w:rPr>
  </w:style>
  <w:style w:type="character" w:customStyle="1" w:styleId="ListLabel148">
    <w:name w:val="ListLabel 148"/>
    <w:rsid w:val="00B10A57"/>
    <w:rPr>
      <w:rFonts w:cs="Courier New"/>
      <w:b w:val="0"/>
      <w:i w:val="0"/>
      <w:sz w:val="23"/>
    </w:rPr>
  </w:style>
  <w:style w:type="character" w:customStyle="1" w:styleId="ListLabel149">
    <w:name w:val="ListLabel 149"/>
    <w:rsid w:val="00B10A57"/>
    <w:rPr>
      <w:rFonts w:cs="Courier New"/>
    </w:rPr>
  </w:style>
  <w:style w:type="character" w:customStyle="1" w:styleId="ListLabel150">
    <w:name w:val="ListLabel 150"/>
    <w:rsid w:val="00B10A57"/>
    <w:rPr>
      <w:rFonts w:cs="Wingdings"/>
    </w:rPr>
  </w:style>
  <w:style w:type="character" w:customStyle="1" w:styleId="ListLabel151">
    <w:name w:val="ListLabel 151"/>
    <w:rsid w:val="00B10A57"/>
    <w:rPr>
      <w:rFonts w:cs="Symbol"/>
    </w:rPr>
  </w:style>
  <w:style w:type="character" w:customStyle="1" w:styleId="ListLabel152">
    <w:name w:val="ListLabel 152"/>
    <w:rsid w:val="00B10A57"/>
    <w:rPr>
      <w:rFonts w:cs="Courier New"/>
    </w:rPr>
  </w:style>
  <w:style w:type="character" w:customStyle="1" w:styleId="ListLabel153">
    <w:name w:val="ListLabel 153"/>
    <w:rsid w:val="00B10A57"/>
    <w:rPr>
      <w:rFonts w:cs="Wingdings"/>
    </w:rPr>
  </w:style>
  <w:style w:type="character" w:customStyle="1" w:styleId="ListLabel154">
    <w:name w:val="ListLabel 154"/>
    <w:rsid w:val="00B10A57"/>
    <w:rPr>
      <w:rFonts w:cs="Symbol"/>
    </w:rPr>
  </w:style>
  <w:style w:type="character" w:customStyle="1" w:styleId="ListLabel155">
    <w:name w:val="ListLabel 155"/>
    <w:rsid w:val="00B10A57"/>
    <w:rPr>
      <w:rFonts w:cs="Courier New"/>
    </w:rPr>
  </w:style>
  <w:style w:type="character" w:customStyle="1" w:styleId="ListLabel156">
    <w:name w:val="ListLabel 156"/>
    <w:rsid w:val="00B10A57"/>
    <w:rPr>
      <w:rFonts w:cs="Wingdings"/>
    </w:rPr>
  </w:style>
  <w:style w:type="character" w:customStyle="1" w:styleId="ListLabel157">
    <w:name w:val="ListLabel 157"/>
    <w:rsid w:val="00B10A57"/>
    <w:rPr>
      <w:b w:val="0"/>
      <w:i w:val="0"/>
      <w:sz w:val="23"/>
    </w:rPr>
  </w:style>
  <w:style w:type="character" w:customStyle="1" w:styleId="ListLabel158">
    <w:name w:val="ListLabel 158"/>
    <w:rsid w:val="00B10A57"/>
    <w:rPr>
      <w:sz w:val="23"/>
    </w:rPr>
  </w:style>
  <w:style w:type="character" w:customStyle="1" w:styleId="ListLabel159">
    <w:name w:val="ListLabel 159"/>
    <w:rsid w:val="00B10A57"/>
    <w:rPr>
      <w:b w:val="0"/>
      <w:i w:val="0"/>
      <w:sz w:val="23"/>
    </w:rPr>
  </w:style>
  <w:style w:type="character" w:customStyle="1" w:styleId="ListLabel160">
    <w:name w:val="ListLabel 160"/>
    <w:rsid w:val="00B10A57"/>
    <w:rPr>
      <w:b w:val="0"/>
      <w:i w:val="0"/>
      <w:sz w:val="23"/>
    </w:rPr>
  </w:style>
  <w:style w:type="character" w:customStyle="1" w:styleId="ListLabel161">
    <w:name w:val="ListLabel 161"/>
    <w:rsid w:val="00B10A57"/>
    <w:rPr>
      <w:b w:val="0"/>
      <w:i w:val="0"/>
      <w:sz w:val="23"/>
    </w:rPr>
  </w:style>
  <w:style w:type="character" w:customStyle="1" w:styleId="ListLabel162">
    <w:name w:val="ListLabel 162"/>
    <w:rsid w:val="00B10A57"/>
    <w:rPr>
      <w:b w:val="0"/>
      <w:i w:val="0"/>
      <w:sz w:val="23"/>
    </w:rPr>
  </w:style>
  <w:style w:type="character" w:customStyle="1" w:styleId="ListLabel163">
    <w:name w:val="ListLabel 163"/>
    <w:rsid w:val="00B10A57"/>
    <w:rPr>
      <w:b w:val="0"/>
      <w:i w:val="0"/>
      <w:sz w:val="23"/>
    </w:rPr>
  </w:style>
  <w:style w:type="character" w:customStyle="1" w:styleId="ListLabel164">
    <w:name w:val="ListLabel 164"/>
    <w:rsid w:val="00B10A57"/>
    <w:rPr>
      <w:b/>
      <w:color w:val="00000A"/>
      <w:sz w:val="24"/>
    </w:rPr>
  </w:style>
  <w:style w:type="character" w:customStyle="1" w:styleId="ListLabel165">
    <w:name w:val="ListLabel 165"/>
    <w:rsid w:val="00B10A57"/>
    <w:rPr>
      <w:color w:val="00000A"/>
    </w:rPr>
  </w:style>
  <w:style w:type="character" w:customStyle="1" w:styleId="ListLabel166">
    <w:name w:val="ListLabel 166"/>
    <w:rsid w:val="00B10A57"/>
    <w:rPr>
      <w:b w:val="0"/>
      <w:color w:val="00000A"/>
    </w:rPr>
  </w:style>
  <w:style w:type="character" w:customStyle="1" w:styleId="ListLabel167">
    <w:name w:val="ListLabel 167"/>
    <w:rsid w:val="00B10A57"/>
    <w:rPr>
      <w:color w:val="00000A"/>
    </w:rPr>
  </w:style>
  <w:style w:type="character" w:customStyle="1" w:styleId="ListLabel168">
    <w:name w:val="ListLabel 168"/>
    <w:rsid w:val="00B10A57"/>
    <w:rPr>
      <w:rFonts w:cs="Courier New"/>
    </w:rPr>
  </w:style>
  <w:style w:type="character" w:customStyle="1" w:styleId="ListLabel169">
    <w:name w:val="ListLabel 169"/>
    <w:rsid w:val="00B10A57"/>
    <w:rPr>
      <w:rFonts w:cs="Courier New"/>
    </w:rPr>
  </w:style>
  <w:style w:type="character" w:customStyle="1" w:styleId="ListLabel170">
    <w:name w:val="ListLabel 170"/>
    <w:rsid w:val="00B10A57"/>
    <w:rPr>
      <w:rFonts w:cs="Wingdings"/>
    </w:rPr>
  </w:style>
  <w:style w:type="character" w:customStyle="1" w:styleId="ListLabel171">
    <w:name w:val="ListLabel 171"/>
    <w:rsid w:val="00B10A57"/>
    <w:rPr>
      <w:rFonts w:cs="Symbol"/>
    </w:rPr>
  </w:style>
  <w:style w:type="character" w:customStyle="1" w:styleId="ListLabel172">
    <w:name w:val="ListLabel 172"/>
    <w:rsid w:val="00B10A57"/>
    <w:rPr>
      <w:rFonts w:cs="Courier New"/>
    </w:rPr>
  </w:style>
  <w:style w:type="character" w:customStyle="1" w:styleId="ListLabel173">
    <w:name w:val="ListLabel 173"/>
    <w:rsid w:val="00B10A57"/>
    <w:rPr>
      <w:rFonts w:cs="Wingdings"/>
    </w:rPr>
  </w:style>
  <w:style w:type="character" w:customStyle="1" w:styleId="ListLabel174">
    <w:name w:val="ListLabel 174"/>
    <w:rsid w:val="00B10A57"/>
    <w:rPr>
      <w:rFonts w:cs="Symbol"/>
    </w:rPr>
  </w:style>
  <w:style w:type="character" w:customStyle="1" w:styleId="ListLabel175">
    <w:name w:val="ListLabel 175"/>
    <w:rsid w:val="00B10A57"/>
    <w:rPr>
      <w:rFonts w:cs="Courier New"/>
    </w:rPr>
  </w:style>
  <w:style w:type="character" w:customStyle="1" w:styleId="ListLabel176">
    <w:name w:val="ListLabel 176"/>
    <w:rsid w:val="00B10A57"/>
    <w:rPr>
      <w:rFonts w:cs="Wingdings"/>
    </w:rPr>
  </w:style>
  <w:style w:type="character" w:customStyle="1" w:styleId="ListLabel177">
    <w:name w:val="ListLabel 177"/>
    <w:rsid w:val="00B10A57"/>
    <w:rPr>
      <w:b w:val="0"/>
      <w:i w:val="0"/>
      <w:sz w:val="23"/>
    </w:rPr>
  </w:style>
  <w:style w:type="character" w:customStyle="1" w:styleId="ListLabel178">
    <w:name w:val="ListLabel 178"/>
    <w:rsid w:val="00B10A57"/>
    <w:rPr>
      <w:b w:val="0"/>
      <w:i w:val="0"/>
      <w:sz w:val="23"/>
    </w:rPr>
  </w:style>
  <w:style w:type="character" w:customStyle="1" w:styleId="ListLabel179">
    <w:name w:val="ListLabel 179"/>
    <w:rsid w:val="00B10A57"/>
    <w:rPr>
      <w:rFonts w:cs="Courier New"/>
    </w:rPr>
  </w:style>
  <w:style w:type="character" w:customStyle="1" w:styleId="ListLabel180">
    <w:name w:val="ListLabel 180"/>
    <w:rsid w:val="00B10A57"/>
    <w:rPr>
      <w:rFonts w:cs="Courier New"/>
    </w:rPr>
  </w:style>
  <w:style w:type="character" w:customStyle="1" w:styleId="ListLabel181">
    <w:name w:val="ListLabel 181"/>
    <w:rsid w:val="00B10A57"/>
    <w:rPr>
      <w:rFonts w:cs="Wingdings"/>
    </w:rPr>
  </w:style>
  <w:style w:type="character" w:customStyle="1" w:styleId="ListLabel182">
    <w:name w:val="ListLabel 182"/>
    <w:rsid w:val="00B10A57"/>
    <w:rPr>
      <w:rFonts w:cs="Symbol"/>
    </w:rPr>
  </w:style>
  <w:style w:type="character" w:customStyle="1" w:styleId="ListLabel183">
    <w:name w:val="ListLabel 183"/>
    <w:rsid w:val="00B10A57"/>
    <w:rPr>
      <w:rFonts w:cs="Courier New"/>
    </w:rPr>
  </w:style>
  <w:style w:type="character" w:customStyle="1" w:styleId="ListLabel184">
    <w:name w:val="ListLabel 184"/>
    <w:rsid w:val="00B10A57"/>
    <w:rPr>
      <w:rFonts w:cs="Wingdings"/>
    </w:rPr>
  </w:style>
  <w:style w:type="character" w:customStyle="1" w:styleId="ListLabel185">
    <w:name w:val="ListLabel 185"/>
    <w:rsid w:val="00B10A57"/>
    <w:rPr>
      <w:rFonts w:cs="Symbol"/>
    </w:rPr>
  </w:style>
  <w:style w:type="character" w:customStyle="1" w:styleId="ListLabel186">
    <w:name w:val="ListLabel 186"/>
    <w:rsid w:val="00B10A57"/>
    <w:rPr>
      <w:rFonts w:cs="Courier New"/>
    </w:rPr>
  </w:style>
  <w:style w:type="character" w:customStyle="1" w:styleId="ListLabel187">
    <w:name w:val="ListLabel 187"/>
    <w:rsid w:val="00B10A57"/>
    <w:rPr>
      <w:rFonts w:cs="Wingdings"/>
    </w:rPr>
  </w:style>
  <w:style w:type="character" w:customStyle="1" w:styleId="ListLabel188">
    <w:name w:val="ListLabel 188"/>
    <w:rsid w:val="00B10A57"/>
    <w:rPr>
      <w:b w:val="0"/>
      <w:i w:val="0"/>
      <w:sz w:val="23"/>
    </w:rPr>
  </w:style>
  <w:style w:type="character" w:customStyle="1" w:styleId="ListLabel189">
    <w:name w:val="ListLabel 189"/>
    <w:rsid w:val="00B10A57"/>
    <w:rPr>
      <w:rFonts w:cs="Courier New"/>
    </w:rPr>
  </w:style>
  <w:style w:type="character" w:customStyle="1" w:styleId="ListLabel190">
    <w:name w:val="ListLabel 190"/>
    <w:rsid w:val="00B10A57"/>
    <w:rPr>
      <w:rFonts w:cs="Wingdings"/>
    </w:rPr>
  </w:style>
  <w:style w:type="character" w:customStyle="1" w:styleId="ListLabel191">
    <w:name w:val="ListLabel 191"/>
    <w:rsid w:val="00B10A57"/>
    <w:rPr>
      <w:rFonts w:cs="Symbol"/>
    </w:rPr>
  </w:style>
  <w:style w:type="character" w:customStyle="1" w:styleId="ListLabel192">
    <w:name w:val="ListLabel 192"/>
    <w:rsid w:val="00B10A57"/>
    <w:rPr>
      <w:rFonts w:cs="Courier New"/>
    </w:rPr>
  </w:style>
  <w:style w:type="character" w:customStyle="1" w:styleId="ListLabel193">
    <w:name w:val="ListLabel 193"/>
    <w:rsid w:val="00B10A57"/>
    <w:rPr>
      <w:rFonts w:cs="Wingdings"/>
    </w:rPr>
  </w:style>
  <w:style w:type="character" w:customStyle="1" w:styleId="ListLabel194">
    <w:name w:val="ListLabel 194"/>
    <w:rsid w:val="00B10A57"/>
    <w:rPr>
      <w:rFonts w:cs="Symbol"/>
    </w:rPr>
  </w:style>
  <w:style w:type="character" w:customStyle="1" w:styleId="ListLabel195">
    <w:name w:val="ListLabel 195"/>
    <w:rsid w:val="00B10A57"/>
    <w:rPr>
      <w:rFonts w:cs="Courier New"/>
    </w:rPr>
  </w:style>
  <w:style w:type="character" w:customStyle="1" w:styleId="ListLabel196">
    <w:name w:val="ListLabel 196"/>
    <w:rsid w:val="00B10A57"/>
    <w:rPr>
      <w:rFonts w:cs="Wingdings"/>
    </w:rPr>
  </w:style>
  <w:style w:type="character" w:customStyle="1" w:styleId="ListLabel197">
    <w:name w:val="ListLabel 197"/>
    <w:rsid w:val="00B10A57"/>
    <w:rPr>
      <w:rFonts w:cs="Courier New"/>
    </w:rPr>
  </w:style>
  <w:style w:type="character" w:customStyle="1" w:styleId="ListLabel198">
    <w:name w:val="ListLabel 198"/>
    <w:rsid w:val="00B10A57"/>
    <w:rPr>
      <w:rFonts w:cs="Courier New"/>
    </w:rPr>
  </w:style>
  <w:style w:type="character" w:customStyle="1" w:styleId="ListLabel199">
    <w:name w:val="ListLabel 199"/>
    <w:rsid w:val="00B10A57"/>
    <w:rPr>
      <w:rFonts w:cs="Wingdings"/>
    </w:rPr>
  </w:style>
  <w:style w:type="character" w:customStyle="1" w:styleId="ListLabel200">
    <w:name w:val="ListLabel 200"/>
    <w:rsid w:val="00B10A57"/>
    <w:rPr>
      <w:rFonts w:cs="Symbol"/>
    </w:rPr>
  </w:style>
  <w:style w:type="character" w:customStyle="1" w:styleId="ListLabel201">
    <w:name w:val="ListLabel 201"/>
    <w:rsid w:val="00B10A57"/>
    <w:rPr>
      <w:rFonts w:cs="Courier New"/>
    </w:rPr>
  </w:style>
  <w:style w:type="character" w:customStyle="1" w:styleId="ListLabel202">
    <w:name w:val="ListLabel 202"/>
    <w:rsid w:val="00B10A57"/>
    <w:rPr>
      <w:rFonts w:cs="Wingdings"/>
    </w:rPr>
  </w:style>
  <w:style w:type="character" w:customStyle="1" w:styleId="ListLabel203">
    <w:name w:val="ListLabel 203"/>
    <w:rsid w:val="00B10A57"/>
    <w:rPr>
      <w:rFonts w:cs="Symbol"/>
    </w:rPr>
  </w:style>
  <w:style w:type="character" w:customStyle="1" w:styleId="ListLabel204">
    <w:name w:val="ListLabel 204"/>
    <w:rsid w:val="00B10A57"/>
    <w:rPr>
      <w:rFonts w:cs="Courier New"/>
    </w:rPr>
  </w:style>
  <w:style w:type="character" w:customStyle="1" w:styleId="ListLabel205">
    <w:name w:val="ListLabel 205"/>
    <w:rsid w:val="00B10A57"/>
    <w:rPr>
      <w:rFonts w:cs="Wingdings"/>
    </w:rPr>
  </w:style>
  <w:style w:type="character" w:customStyle="1" w:styleId="ListLabel206">
    <w:name w:val="ListLabel 206"/>
    <w:rsid w:val="00B10A57"/>
    <w:rPr>
      <w:rFonts w:cs="Courier New"/>
    </w:rPr>
  </w:style>
  <w:style w:type="character" w:customStyle="1" w:styleId="ListLabel207">
    <w:name w:val="ListLabel 207"/>
    <w:rsid w:val="00B10A57"/>
    <w:rPr>
      <w:rFonts w:cs="Courier New"/>
    </w:rPr>
  </w:style>
  <w:style w:type="character" w:customStyle="1" w:styleId="ListLabel208">
    <w:name w:val="ListLabel 208"/>
    <w:rsid w:val="00B10A57"/>
    <w:rPr>
      <w:rFonts w:cs="Wingdings"/>
    </w:rPr>
  </w:style>
  <w:style w:type="character" w:customStyle="1" w:styleId="ListLabel209">
    <w:name w:val="ListLabel 209"/>
    <w:rsid w:val="00B10A57"/>
    <w:rPr>
      <w:rFonts w:cs="Symbol"/>
    </w:rPr>
  </w:style>
  <w:style w:type="character" w:customStyle="1" w:styleId="ListLabel210">
    <w:name w:val="ListLabel 210"/>
    <w:rsid w:val="00B10A57"/>
    <w:rPr>
      <w:rFonts w:cs="Courier New"/>
    </w:rPr>
  </w:style>
  <w:style w:type="character" w:customStyle="1" w:styleId="ListLabel211">
    <w:name w:val="ListLabel 211"/>
    <w:rsid w:val="00B10A57"/>
    <w:rPr>
      <w:rFonts w:cs="Wingdings"/>
    </w:rPr>
  </w:style>
  <w:style w:type="character" w:customStyle="1" w:styleId="ListLabel212">
    <w:name w:val="ListLabel 212"/>
    <w:rsid w:val="00B10A57"/>
    <w:rPr>
      <w:rFonts w:cs="Symbol"/>
    </w:rPr>
  </w:style>
  <w:style w:type="character" w:customStyle="1" w:styleId="ListLabel213">
    <w:name w:val="ListLabel 213"/>
    <w:rsid w:val="00B10A57"/>
    <w:rPr>
      <w:rFonts w:cs="Courier New"/>
    </w:rPr>
  </w:style>
  <w:style w:type="character" w:customStyle="1" w:styleId="ListLabel214">
    <w:name w:val="ListLabel 214"/>
    <w:rsid w:val="00B10A57"/>
    <w:rPr>
      <w:rFonts w:cs="Wingdings"/>
    </w:rPr>
  </w:style>
  <w:style w:type="character" w:customStyle="1" w:styleId="ListLabel215">
    <w:name w:val="ListLabel 215"/>
    <w:rsid w:val="00B10A57"/>
    <w:rPr>
      <w:rFonts w:cs="Courier New"/>
    </w:rPr>
  </w:style>
  <w:style w:type="character" w:customStyle="1" w:styleId="ListLabel216">
    <w:name w:val="ListLabel 216"/>
    <w:rsid w:val="00B10A57"/>
    <w:rPr>
      <w:rFonts w:cs="Courier New"/>
    </w:rPr>
  </w:style>
  <w:style w:type="character" w:customStyle="1" w:styleId="ListLabel217">
    <w:name w:val="ListLabel 217"/>
    <w:rsid w:val="00B10A57"/>
    <w:rPr>
      <w:rFonts w:cs="Wingdings"/>
    </w:rPr>
  </w:style>
  <w:style w:type="character" w:customStyle="1" w:styleId="ListLabel218">
    <w:name w:val="ListLabel 218"/>
    <w:rsid w:val="00B10A57"/>
    <w:rPr>
      <w:rFonts w:cs="Symbol"/>
    </w:rPr>
  </w:style>
  <w:style w:type="character" w:customStyle="1" w:styleId="ListLabel219">
    <w:name w:val="ListLabel 219"/>
    <w:rsid w:val="00B10A57"/>
    <w:rPr>
      <w:rFonts w:cs="Courier New"/>
    </w:rPr>
  </w:style>
  <w:style w:type="character" w:customStyle="1" w:styleId="ListLabel220">
    <w:name w:val="ListLabel 220"/>
    <w:rsid w:val="00B10A57"/>
    <w:rPr>
      <w:rFonts w:cs="Wingdings"/>
    </w:rPr>
  </w:style>
  <w:style w:type="character" w:customStyle="1" w:styleId="ListLabel221">
    <w:name w:val="ListLabel 221"/>
    <w:rsid w:val="00B10A57"/>
    <w:rPr>
      <w:rFonts w:cs="Symbol"/>
    </w:rPr>
  </w:style>
  <w:style w:type="character" w:customStyle="1" w:styleId="ListLabel222">
    <w:name w:val="ListLabel 222"/>
    <w:rsid w:val="00B10A57"/>
    <w:rPr>
      <w:rFonts w:cs="Courier New"/>
    </w:rPr>
  </w:style>
  <w:style w:type="character" w:customStyle="1" w:styleId="ListLabel223">
    <w:name w:val="ListLabel 223"/>
    <w:rsid w:val="00B10A57"/>
    <w:rPr>
      <w:rFonts w:cs="Wingdings"/>
    </w:rPr>
  </w:style>
  <w:style w:type="character" w:customStyle="1" w:styleId="ListLabel224">
    <w:name w:val="ListLabel 224"/>
    <w:rsid w:val="00B10A57"/>
    <w:rPr>
      <w:rFonts w:cs="Courier New"/>
    </w:rPr>
  </w:style>
  <w:style w:type="character" w:customStyle="1" w:styleId="ListLabel225">
    <w:name w:val="ListLabel 225"/>
    <w:rsid w:val="00B10A57"/>
    <w:rPr>
      <w:rFonts w:cs="Courier New"/>
    </w:rPr>
  </w:style>
  <w:style w:type="character" w:customStyle="1" w:styleId="ListLabel226">
    <w:name w:val="ListLabel 226"/>
    <w:rsid w:val="00B10A57"/>
    <w:rPr>
      <w:rFonts w:cs="Wingdings"/>
    </w:rPr>
  </w:style>
  <w:style w:type="character" w:customStyle="1" w:styleId="ListLabel227">
    <w:name w:val="ListLabel 227"/>
    <w:rsid w:val="00B10A57"/>
    <w:rPr>
      <w:rFonts w:cs="Symbol"/>
    </w:rPr>
  </w:style>
  <w:style w:type="character" w:customStyle="1" w:styleId="ListLabel228">
    <w:name w:val="ListLabel 228"/>
    <w:rsid w:val="00B10A57"/>
    <w:rPr>
      <w:rFonts w:cs="Courier New"/>
    </w:rPr>
  </w:style>
  <w:style w:type="character" w:customStyle="1" w:styleId="ListLabel229">
    <w:name w:val="ListLabel 229"/>
    <w:rsid w:val="00B10A57"/>
    <w:rPr>
      <w:rFonts w:cs="Wingdings"/>
    </w:rPr>
  </w:style>
  <w:style w:type="character" w:customStyle="1" w:styleId="ListLabel230">
    <w:name w:val="ListLabel 230"/>
    <w:rsid w:val="00B10A57"/>
    <w:rPr>
      <w:rFonts w:cs="Symbol"/>
    </w:rPr>
  </w:style>
  <w:style w:type="character" w:customStyle="1" w:styleId="ListLabel231">
    <w:name w:val="ListLabel 231"/>
    <w:rsid w:val="00B10A57"/>
    <w:rPr>
      <w:rFonts w:cs="Courier New"/>
    </w:rPr>
  </w:style>
  <w:style w:type="character" w:customStyle="1" w:styleId="ListLabel232">
    <w:name w:val="ListLabel 232"/>
    <w:rsid w:val="00B10A57"/>
    <w:rPr>
      <w:rFonts w:cs="Wingdings"/>
    </w:rPr>
  </w:style>
  <w:style w:type="character" w:customStyle="1" w:styleId="ListLabel233">
    <w:name w:val="ListLabel 233"/>
    <w:rsid w:val="00B10A57"/>
    <w:rPr>
      <w:b w:val="0"/>
      <w:i w:val="0"/>
      <w:sz w:val="23"/>
    </w:rPr>
  </w:style>
  <w:style w:type="character" w:customStyle="1" w:styleId="ListLabel234">
    <w:name w:val="ListLabel 234"/>
    <w:rsid w:val="00B10A57"/>
    <w:rPr>
      <w:b w:val="0"/>
      <w:i w:val="0"/>
      <w:sz w:val="23"/>
    </w:rPr>
  </w:style>
  <w:style w:type="character" w:customStyle="1" w:styleId="ListLabel235">
    <w:name w:val="ListLabel 235"/>
    <w:rsid w:val="00B10A57"/>
    <w:rPr>
      <w:rFonts w:cs="Courier New"/>
    </w:rPr>
  </w:style>
  <w:style w:type="character" w:customStyle="1" w:styleId="ListLabel236">
    <w:name w:val="ListLabel 236"/>
    <w:rsid w:val="00B10A57"/>
    <w:rPr>
      <w:rFonts w:cs="Courier New"/>
    </w:rPr>
  </w:style>
  <w:style w:type="character" w:customStyle="1" w:styleId="ListLabel237">
    <w:name w:val="ListLabel 237"/>
    <w:rsid w:val="00B10A57"/>
    <w:rPr>
      <w:rFonts w:cs="Wingdings"/>
    </w:rPr>
  </w:style>
  <w:style w:type="character" w:customStyle="1" w:styleId="ListLabel238">
    <w:name w:val="ListLabel 238"/>
    <w:rsid w:val="00B10A57"/>
    <w:rPr>
      <w:rFonts w:cs="Symbol"/>
    </w:rPr>
  </w:style>
  <w:style w:type="character" w:customStyle="1" w:styleId="ListLabel239">
    <w:name w:val="ListLabel 239"/>
    <w:rsid w:val="00B10A57"/>
    <w:rPr>
      <w:rFonts w:cs="Courier New"/>
    </w:rPr>
  </w:style>
  <w:style w:type="character" w:customStyle="1" w:styleId="ListLabel240">
    <w:name w:val="ListLabel 240"/>
    <w:rsid w:val="00B10A57"/>
    <w:rPr>
      <w:rFonts w:cs="Wingdings"/>
    </w:rPr>
  </w:style>
  <w:style w:type="character" w:customStyle="1" w:styleId="ListLabel241">
    <w:name w:val="ListLabel 241"/>
    <w:rsid w:val="00B10A57"/>
    <w:rPr>
      <w:rFonts w:cs="Symbol"/>
    </w:rPr>
  </w:style>
  <w:style w:type="character" w:customStyle="1" w:styleId="ListLabel242">
    <w:name w:val="ListLabel 242"/>
    <w:rsid w:val="00B10A57"/>
    <w:rPr>
      <w:rFonts w:cs="Courier New"/>
    </w:rPr>
  </w:style>
  <w:style w:type="character" w:customStyle="1" w:styleId="ListLabel243">
    <w:name w:val="ListLabel 243"/>
    <w:rsid w:val="00B10A57"/>
    <w:rPr>
      <w:rFonts w:cs="Wingdings"/>
    </w:rPr>
  </w:style>
  <w:style w:type="character" w:customStyle="1" w:styleId="ListLabel244">
    <w:name w:val="ListLabel 244"/>
    <w:rsid w:val="00B10A57"/>
    <w:rPr>
      <w:b w:val="0"/>
      <w:i w:val="0"/>
      <w:sz w:val="23"/>
    </w:rPr>
  </w:style>
  <w:style w:type="character" w:customStyle="1" w:styleId="ListLabel245">
    <w:name w:val="ListLabel 245"/>
    <w:rsid w:val="00B10A57"/>
    <w:rPr>
      <w:b w:val="0"/>
      <w:i w:val="0"/>
      <w:sz w:val="23"/>
    </w:rPr>
  </w:style>
  <w:style w:type="character" w:customStyle="1" w:styleId="ListLabel246">
    <w:name w:val="ListLabel 246"/>
    <w:rsid w:val="00B10A57"/>
    <w:rPr>
      <w:b w:val="0"/>
      <w:i w:val="0"/>
      <w:sz w:val="23"/>
    </w:rPr>
  </w:style>
  <w:style w:type="character" w:customStyle="1" w:styleId="ListLabel247">
    <w:name w:val="ListLabel 247"/>
    <w:rsid w:val="00B10A57"/>
    <w:rPr>
      <w:b/>
      <w:i w:val="0"/>
      <w:sz w:val="23"/>
    </w:rPr>
  </w:style>
  <w:style w:type="character" w:customStyle="1" w:styleId="ListLabel248">
    <w:name w:val="ListLabel 248"/>
    <w:rsid w:val="00B10A57"/>
    <w:rPr>
      <w:b w:val="0"/>
      <w:i w:val="0"/>
      <w:sz w:val="23"/>
    </w:rPr>
  </w:style>
  <w:style w:type="character" w:customStyle="1" w:styleId="ListLabel249">
    <w:name w:val="ListLabel 249"/>
    <w:rsid w:val="00B10A57"/>
    <w:rPr>
      <w:b w:val="0"/>
      <w:i w:val="0"/>
      <w:sz w:val="23"/>
    </w:rPr>
  </w:style>
  <w:style w:type="character" w:customStyle="1" w:styleId="ListLabel250">
    <w:name w:val="ListLabel 250"/>
    <w:rsid w:val="00B10A57"/>
    <w:rPr>
      <w:rFonts w:cs="Courier New"/>
    </w:rPr>
  </w:style>
  <w:style w:type="character" w:customStyle="1" w:styleId="ListLabel251">
    <w:name w:val="ListLabel 251"/>
    <w:rsid w:val="00B10A57"/>
    <w:rPr>
      <w:rFonts w:cs="Courier New"/>
    </w:rPr>
  </w:style>
  <w:style w:type="character" w:customStyle="1" w:styleId="ListLabel252">
    <w:name w:val="ListLabel 252"/>
    <w:rsid w:val="00B10A57"/>
    <w:rPr>
      <w:rFonts w:cs="Wingdings"/>
    </w:rPr>
  </w:style>
  <w:style w:type="character" w:customStyle="1" w:styleId="ListLabel253">
    <w:name w:val="ListLabel 253"/>
    <w:rsid w:val="00B10A57"/>
    <w:rPr>
      <w:rFonts w:cs="Symbol"/>
    </w:rPr>
  </w:style>
  <w:style w:type="character" w:customStyle="1" w:styleId="ListLabel254">
    <w:name w:val="ListLabel 254"/>
    <w:rsid w:val="00B10A57"/>
    <w:rPr>
      <w:rFonts w:cs="Courier New"/>
    </w:rPr>
  </w:style>
  <w:style w:type="character" w:customStyle="1" w:styleId="ListLabel255">
    <w:name w:val="ListLabel 255"/>
    <w:rsid w:val="00B10A57"/>
    <w:rPr>
      <w:rFonts w:cs="Wingdings"/>
    </w:rPr>
  </w:style>
  <w:style w:type="character" w:customStyle="1" w:styleId="ListLabel256">
    <w:name w:val="ListLabel 256"/>
    <w:rsid w:val="00B10A57"/>
    <w:rPr>
      <w:rFonts w:cs="Symbol"/>
    </w:rPr>
  </w:style>
  <w:style w:type="character" w:customStyle="1" w:styleId="ListLabel257">
    <w:name w:val="ListLabel 257"/>
    <w:rsid w:val="00B10A57"/>
    <w:rPr>
      <w:rFonts w:cs="Courier New"/>
    </w:rPr>
  </w:style>
  <w:style w:type="character" w:customStyle="1" w:styleId="ListLabel258">
    <w:name w:val="ListLabel 258"/>
    <w:rsid w:val="00B10A57"/>
    <w:rPr>
      <w:rFonts w:cs="Wingdings"/>
    </w:rPr>
  </w:style>
  <w:style w:type="character" w:customStyle="1" w:styleId="ListLabel259">
    <w:name w:val="ListLabel 259"/>
    <w:rsid w:val="00B10A57"/>
    <w:rPr>
      <w:rFonts w:cs="Courier New"/>
      <w:b w:val="0"/>
      <w:i w:val="0"/>
      <w:sz w:val="23"/>
    </w:rPr>
  </w:style>
  <w:style w:type="character" w:customStyle="1" w:styleId="ListLabel260">
    <w:name w:val="ListLabel 260"/>
    <w:rsid w:val="00B10A57"/>
    <w:rPr>
      <w:rFonts w:cs="Courier New"/>
    </w:rPr>
  </w:style>
  <w:style w:type="character" w:customStyle="1" w:styleId="ListLabel261">
    <w:name w:val="ListLabel 261"/>
    <w:rsid w:val="00B10A57"/>
    <w:rPr>
      <w:rFonts w:cs="Wingdings"/>
    </w:rPr>
  </w:style>
  <w:style w:type="character" w:customStyle="1" w:styleId="ListLabel262">
    <w:name w:val="ListLabel 262"/>
    <w:rsid w:val="00B10A57"/>
    <w:rPr>
      <w:rFonts w:cs="Symbol"/>
    </w:rPr>
  </w:style>
  <w:style w:type="character" w:customStyle="1" w:styleId="ListLabel263">
    <w:name w:val="ListLabel 263"/>
    <w:rsid w:val="00B10A57"/>
    <w:rPr>
      <w:rFonts w:cs="Courier New"/>
    </w:rPr>
  </w:style>
  <w:style w:type="character" w:customStyle="1" w:styleId="ListLabel264">
    <w:name w:val="ListLabel 264"/>
    <w:rsid w:val="00B10A57"/>
    <w:rPr>
      <w:rFonts w:cs="Wingdings"/>
    </w:rPr>
  </w:style>
  <w:style w:type="character" w:customStyle="1" w:styleId="ListLabel265">
    <w:name w:val="ListLabel 265"/>
    <w:rsid w:val="00B10A57"/>
    <w:rPr>
      <w:rFonts w:cs="Symbol"/>
    </w:rPr>
  </w:style>
  <w:style w:type="character" w:customStyle="1" w:styleId="ListLabel266">
    <w:name w:val="ListLabel 266"/>
    <w:rsid w:val="00B10A57"/>
    <w:rPr>
      <w:rFonts w:cs="Courier New"/>
    </w:rPr>
  </w:style>
  <w:style w:type="character" w:customStyle="1" w:styleId="ListLabel267">
    <w:name w:val="ListLabel 267"/>
    <w:rsid w:val="00B10A57"/>
    <w:rPr>
      <w:rFonts w:cs="Wingdings"/>
    </w:rPr>
  </w:style>
  <w:style w:type="character" w:customStyle="1" w:styleId="ListLabel268">
    <w:name w:val="ListLabel 268"/>
    <w:rsid w:val="00B10A57"/>
    <w:rPr>
      <w:b w:val="0"/>
      <w:i w:val="0"/>
      <w:sz w:val="23"/>
    </w:rPr>
  </w:style>
  <w:style w:type="character" w:customStyle="1" w:styleId="ListLabel269">
    <w:name w:val="ListLabel 269"/>
    <w:rsid w:val="00B10A57"/>
    <w:rPr>
      <w:sz w:val="23"/>
    </w:rPr>
  </w:style>
  <w:style w:type="character" w:customStyle="1" w:styleId="ListLabel270">
    <w:name w:val="ListLabel 270"/>
    <w:rsid w:val="00B10A57"/>
    <w:rPr>
      <w:b w:val="0"/>
      <w:i w:val="0"/>
      <w:sz w:val="23"/>
    </w:rPr>
  </w:style>
  <w:style w:type="character" w:customStyle="1" w:styleId="ListLabel271">
    <w:name w:val="ListLabel 271"/>
    <w:rsid w:val="00B10A57"/>
    <w:rPr>
      <w:b w:val="0"/>
      <w:i w:val="0"/>
      <w:sz w:val="23"/>
    </w:rPr>
  </w:style>
  <w:style w:type="character" w:customStyle="1" w:styleId="ListLabel272">
    <w:name w:val="ListLabel 272"/>
    <w:rsid w:val="00B10A57"/>
    <w:rPr>
      <w:b w:val="0"/>
      <w:i w:val="0"/>
      <w:sz w:val="23"/>
    </w:rPr>
  </w:style>
  <w:style w:type="character" w:customStyle="1" w:styleId="ListLabel273">
    <w:name w:val="ListLabel 273"/>
    <w:rsid w:val="00B10A57"/>
    <w:rPr>
      <w:b w:val="0"/>
      <w:i w:val="0"/>
      <w:sz w:val="23"/>
    </w:rPr>
  </w:style>
  <w:style w:type="character" w:customStyle="1" w:styleId="ListLabel274">
    <w:name w:val="ListLabel 274"/>
    <w:rsid w:val="00B10A57"/>
    <w:rPr>
      <w:b w:val="0"/>
      <w:i w:val="0"/>
      <w:sz w:val="23"/>
    </w:rPr>
  </w:style>
  <w:style w:type="character" w:customStyle="1" w:styleId="ListLabel275">
    <w:name w:val="ListLabel 275"/>
    <w:rsid w:val="00B10A57"/>
    <w:rPr>
      <w:b/>
      <w:color w:val="00000A"/>
      <w:sz w:val="24"/>
    </w:rPr>
  </w:style>
  <w:style w:type="character" w:customStyle="1" w:styleId="ListLabel276">
    <w:name w:val="ListLabel 276"/>
    <w:rsid w:val="00B10A57"/>
    <w:rPr>
      <w:color w:val="00000A"/>
    </w:rPr>
  </w:style>
  <w:style w:type="character" w:customStyle="1" w:styleId="ListLabel277">
    <w:name w:val="ListLabel 277"/>
    <w:rsid w:val="00B10A57"/>
    <w:rPr>
      <w:rFonts w:ascii="Arial" w:hAnsi="Arial"/>
      <w:b w:val="0"/>
      <w:color w:val="00000A"/>
    </w:rPr>
  </w:style>
  <w:style w:type="character" w:customStyle="1" w:styleId="ListLabel278">
    <w:name w:val="ListLabel 278"/>
    <w:rsid w:val="00B10A57"/>
    <w:rPr>
      <w:rFonts w:ascii="Arial" w:hAnsi="Arial"/>
      <w:color w:val="00000A"/>
    </w:rPr>
  </w:style>
  <w:style w:type="character" w:customStyle="1" w:styleId="ListLabel279">
    <w:name w:val="ListLabel 279"/>
    <w:rsid w:val="00B10A57"/>
    <w:rPr>
      <w:rFonts w:cs="Courier New"/>
    </w:rPr>
  </w:style>
  <w:style w:type="character" w:customStyle="1" w:styleId="ListLabel280">
    <w:name w:val="ListLabel 280"/>
    <w:rsid w:val="00B10A57"/>
    <w:rPr>
      <w:rFonts w:cs="Courier New"/>
    </w:rPr>
  </w:style>
  <w:style w:type="character" w:customStyle="1" w:styleId="ListLabel281">
    <w:name w:val="ListLabel 281"/>
    <w:rsid w:val="00B10A57"/>
    <w:rPr>
      <w:rFonts w:cs="Wingdings"/>
    </w:rPr>
  </w:style>
  <w:style w:type="character" w:customStyle="1" w:styleId="ListLabel282">
    <w:name w:val="ListLabel 282"/>
    <w:rsid w:val="00B10A57"/>
    <w:rPr>
      <w:rFonts w:cs="Symbol"/>
    </w:rPr>
  </w:style>
  <w:style w:type="character" w:customStyle="1" w:styleId="ListLabel283">
    <w:name w:val="ListLabel 283"/>
    <w:rsid w:val="00B10A57"/>
    <w:rPr>
      <w:rFonts w:cs="Courier New"/>
    </w:rPr>
  </w:style>
  <w:style w:type="character" w:customStyle="1" w:styleId="ListLabel284">
    <w:name w:val="ListLabel 284"/>
    <w:rsid w:val="00B10A57"/>
    <w:rPr>
      <w:rFonts w:cs="Wingdings"/>
    </w:rPr>
  </w:style>
  <w:style w:type="character" w:customStyle="1" w:styleId="ListLabel285">
    <w:name w:val="ListLabel 285"/>
    <w:rsid w:val="00B10A57"/>
    <w:rPr>
      <w:rFonts w:cs="Symbol"/>
    </w:rPr>
  </w:style>
  <w:style w:type="character" w:customStyle="1" w:styleId="ListLabel286">
    <w:name w:val="ListLabel 286"/>
    <w:rsid w:val="00B10A57"/>
    <w:rPr>
      <w:rFonts w:cs="Courier New"/>
    </w:rPr>
  </w:style>
  <w:style w:type="character" w:customStyle="1" w:styleId="ListLabel287">
    <w:name w:val="ListLabel 287"/>
    <w:rsid w:val="00B10A57"/>
    <w:rPr>
      <w:rFonts w:cs="Wingdings"/>
    </w:rPr>
  </w:style>
  <w:style w:type="character" w:customStyle="1" w:styleId="ListLabel288">
    <w:name w:val="ListLabel 288"/>
    <w:rsid w:val="00B10A57"/>
    <w:rPr>
      <w:b w:val="0"/>
      <w:i w:val="0"/>
      <w:sz w:val="23"/>
    </w:rPr>
  </w:style>
  <w:style w:type="character" w:customStyle="1" w:styleId="ListLabel289">
    <w:name w:val="ListLabel 289"/>
    <w:rsid w:val="00B10A57"/>
    <w:rPr>
      <w:b w:val="0"/>
      <w:i w:val="0"/>
      <w:sz w:val="23"/>
    </w:rPr>
  </w:style>
  <w:style w:type="character" w:customStyle="1" w:styleId="ListLabel290">
    <w:name w:val="ListLabel 290"/>
    <w:rsid w:val="00B10A57"/>
    <w:rPr>
      <w:rFonts w:cs="Courier New"/>
    </w:rPr>
  </w:style>
  <w:style w:type="character" w:customStyle="1" w:styleId="ListLabel291">
    <w:name w:val="ListLabel 291"/>
    <w:rsid w:val="00B10A57"/>
    <w:rPr>
      <w:rFonts w:cs="Courier New"/>
    </w:rPr>
  </w:style>
  <w:style w:type="character" w:customStyle="1" w:styleId="ListLabel292">
    <w:name w:val="ListLabel 292"/>
    <w:rsid w:val="00B10A57"/>
    <w:rPr>
      <w:rFonts w:cs="Wingdings"/>
    </w:rPr>
  </w:style>
  <w:style w:type="character" w:customStyle="1" w:styleId="ListLabel293">
    <w:name w:val="ListLabel 293"/>
    <w:rsid w:val="00B10A57"/>
    <w:rPr>
      <w:rFonts w:cs="Symbol"/>
    </w:rPr>
  </w:style>
  <w:style w:type="character" w:customStyle="1" w:styleId="ListLabel294">
    <w:name w:val="ListLabel 294"/>
    <w:rsid w:val="00B10A57"/>
    <w:rPr>
      <w:rFonts w:cs="Courier New"/>
    </w:rPr>
  </w:style>
  <w:style w:type="character" w:customStyle="1" w:styleId="ListLabel295">
    <w:name w:val="ListLabel 295"/>
    <w:rsid w:val="00B10A57"/>
    <w:rPr>
      <w:rFonts w:cs="Wingdings"/>
    </w:rPr>
  </w:style>
  <w:style w:type="character" w:customStyle="1" w:styleId="ListLabel296">
    <w:name w:val="ListLabel 296"/>
    <w:rsid w:val="00B10A57"/>
    <w:rPr>
      <w:rFonts w:cs="Symbol"/>
    </w:rPr>
  </w:style>
  <w:style w:type="character" w:customStyle="1" w:styleId="ListLabel297">
    <w:name w:val="ListLabel 297"/>
    <w:rsid w:val="00B10A57"/>
    <w:rPr>
      <w:rFonts w:cs="Courier New"/>
    </w:rPr>
  </w:style>
  <w:style w:type="character" w:customStyle="1" w:styleId="ListLabel298">
    <w:name w:val="ListLabel 298"/>
    <w:rsid w:val="00B10A57"/>
    <w:rPr>
      <w:rFonts w:cs="Wingdings"/>
    </w:rPr>
  </w:style>
  <w:style w:type="character" w:customStyle="1" w:styleId="ListLabel299">
    <w:name w:val="ListLabel 299"/>
    <w:rsid w:val="00B10A57"/>
    <w:rPr>
      <w:b w:val="0"/>
      <w:i w:val="0"/>
      <w:sz w:val="23"/>
    </w:rPr>
  </w:style>
  <w:style w:type="character" w:customStyle="1" w:styleId="ListLabel300">
    <w:name w:val="ListLabel 300"/>
    <w:rsid w:val="00B10A57"/>
    <w:rPr>
      <w:rFonts w:cs="Courier New"/>
    </w:rPr>
  </w:style>
  <w:style w:type="character" w:customStyle="1" w:styleId="ListLabel301">
    <w:name w:val="ListLabel 301"/>
    <w:rsid w:val="00B10A57"/>
    <w:rPr>
      <w:rFonts w:cs="Wingdings"/>
    </w:rPr>
  </w:style>
  <w:style w:type="character" w:customStyle="1" w:styleId="ListLabel302">
    <w:name w:val="ListLabel 302"/>
    <w:rsid w:val="00B10A57"/>
    <w:rPr>
      <w:rFonts w:cs="Symbol"/>
    </w:rPr>
  </w:style>
  <w:style w:type="character" w:customStyle="1" w:styleId="ListLabel303">
    <w:name w:val="ListLabel 303"/>
    <w:rsid w:val="00B10A57"/>
    <w:rPr>
      <w:rFonts w:cs="Courier New"/>
    </w:rPr>
  </w:style>
  <w:style w:type="character" w:customStyle="1" w:styleId="ListLabel304">
    <w:name w:val="ListLabel 304"/>
    <w:rsid w:val="00B10A57"/>
    <w:rPr>
      <w:rFonts w:cs="Wingdings"/>
    </w:rPr>
  </w:style>
  <w:style w:type="character" w:customStyle="1" w:styleId="ListLabel305">
    <w:name w:val="ListLabel 305"/>
    <w:rsid w:val="00B10A57"/>
    <w:rPr>
      <w:rFonts w:cs="Symbol"/>
    </w:rPr>
  </w:style>
  <w:style w:type="character" w:customStyle="1" w:styleId="ListLabel306">
    <w:name w:val="ListLabel 306"/>
    <w:rsid w:val="00B10A57"/>
    <w:rPr>
      <w:rFonts w:cs="Courier New"/>
    </w:rPr>
  </w:style>
  <w:style w:type="character" w:customStyle="1" w:styleId="ListLabel307">
    <w:name w:val="ListLabel 307"/>
    <w:rsid w:val="00B10A57"/>
    <w:rPr>
      <w:rFonts w:cs="Wingdings"/>
    </w:rPr>
  </w:style>
  <w:style w:type="character" w:customStyle="1" w:styleId="ListLabel308">
    <w:name w:val="ListLabel 308"/>
    <w:rsid w:val="00B10A57"/>
    <w:rPr>
      <w:rFonts w:cs="Courier New"/>
    </w:rPr>
  </w:style>
  <w:style w:type="character" w:customStyle="1" w:styleId="ListLabel309">
    <w:name w:val="ListLabel 309"/>
    <w:rsid w:val="00B10A57"/>
    <w:rPr>
      <w:rFonts w:cs="Courier New"/>
    </w:rPr>
  </w:style>
  <w:style w:type="character" w:customStyle="1" w:styleId="ListLabel310">
    <w:name w:val="ListLabel 310"/>
    <w:rsid w:val="00B10A57"/>
    <w:rPr>
      <w:rFonts w:cs="Wingdings"/>
    </w:rPr>
  </w:style>
  <w:style w:type="character" w:customStyle="1" w:styleId="ListLabel311">
    <w:name w:val="ListLabel 311"/>
    <w:rsid w:val="00B10A57"/>
    <w:rPr>
      <w:rFonts w:cs="Symbol"/>
    </w:rPr>
  </w:style>
  <w:style w:type="character" w:customStyle="1" w:styleId="ListLabel312">
    <w:name w:val="ListLabel 312"/>
    <w:rsid w:val="00B10A57"/>
    <w:rPr>
      <w:rFonts w:cs="Courier New"/>
    </w:rPr>
  </w:style>
  <w:style w:type="character" w:customStyle="1" w:styleId="ListLabel313">
    <w:name w:val="ListLabel 313"/>
    <w:rsid w:val="00B10A57"/>
    <w:rPr>
      <w:rFonts w:cs="Wingdings"/>
    </w:rPr>
  </w:style>
  <w:style w:type="character" w:customStyle="1" w:styleId="ListLabel314">
    <w:name w:val="ListLabel 314"/>
    <w:rsid w:val="00B10A57"/>
    <w:rPr>
      <w:rFonts w:cs="Symbol"/>
    </w:rPr>
  </w:style>
  <w:style w:type="character" w:customStyle="1" w:styleId="ListLabel315">
    <w:name w:val="ListLabel 315"/>
    <w:rsid w:val="00B10A57"/>
    <w:rPr>
      <w:rFonts w:cs="Courier New"/>
    </w:rPr>
  </w:style>
  <w:style w:type="character" w:customStyle="1" w:styleId="ListLabel316">
    <w:name w:val="ListLabel 316"/>
    <w:rsid w:val="00B10A57"/>
    <w:rPr>
      <w:rFonts w:cs="Wingdings"/>
    </w:rPr>
  </w:style>
  <w:style w:type="character" w:customStyle="1" w:styleId="ListLabel317">
    <w:name w:val="ListLabel 317"/>
    <w:rsid w:val="00B10A57"/>
    <w:rPr>
      <w:rFonts w:cs="Courier New"/>
    </w:rPr>
  </w:style>
  <w:style w:type="character" w:customStyle="1" w:styleId="ListLabel318">
    <w:name w:val="ListLabel 318"/>
    <w:rsid w:val="00B10A57"/>
    <w:rPr>
      <w:rFonts w:cs="Courier New"/>
    </w:rPr>
  </w:style>
  <w:style w:type="character" w:customStyle="1" w:styleId="ListLabel319">
    <w:name w:val="ListLabel 319"/>
    <w:rsid w:val="00B10A57"/>
    <w:rPr>
      <w:rFonts w:cs="Wingdings"/>
    </w:rPr>
  </w:style>
  <w:style w:type="character" w:customStyle="1" w:styleId="ListLabel320">
    <w:name w:val="ListLabel 320"/>
    <w:rsid w:val="00B10A57"/>
    <w:rPr>
      <w:rFonts w:cs="Symbol"/>
    </w:rPr>
  </w:style>
  <w:style w:type="character" w:customStyle="1" w:styleId="ListLabel321">
    <w:name w:val="ListLabel 321"/>
    <w:rsid w:val="00B10A57"/>
    <w:rPr>
      <w:rFonts w:cs="Courier New"/>
    </w:rPr>
  </w:style>
  <w:style w:type="character" w:customStyle="1" w:styleId="ListLabel322">
    <w:name w:val="ListLabel 322"/>
    <w:rsid w:val="00B10A57"/>
    <w:rPr>
      <w:rFonts w:cs="Wingdings"/>
    </w:rPr>
  </w:style>
  <w:style w:type="character" w:customStyle="1" w:styleId="ListLabel323">
    <w:name w:val="ListLabel 323"/>
    <w:rsid w:val="00B10A57"/>
    <w:rPr>
      <w:rFonts w:cs="Symbol"/>
    </w:rPr>
  </w:style>
  <w:style w:type="character" w:customStyle="1" w:styleId="ListLabel324">
    <w:name w:val="ListLabel 324"/>
    <w:rsid w:val="00B10A57"/>
    <w:rPr>
      <w:rFonts w:cs="Courier New"/>
    </w:rPr>
  </w:style>
  <w:style w:type="character" w:customStyle="1" w:styleId="ListLabel325">
    <w:name w:val="ListLabel 325"/>
    <w:rsid w:val="00B10A57"/>
    <w:rPr>
      <w:rFonts w:cs="Wingdings"/>
    </w:rPr>
  </w:style>
  <w:style w:type="character" w:customStyle="1" w:styleId="ListLabel326">
    <w:name w:val="ListLabel 326"/>
    <w:rsid w:val="00B10A57"/>
    <w:rPr>
      <w:rFonts w:cs="Courier New"/>
    </w:rPr>
  </w:style>
  <w:style w:type="character" w:customStyle="1" w:styleId="ListLabel327">
    <w:name w:val="ListLabel 327"/>
    <w:rsid w:val="00B10A57"/>
    <w:rPr>
      <w:rFonts w:cs="Courier New"/>
    </w:rPr>
  </w:style>
  <w:style w:type="character" w:customStyle="1" w:styleId="ListLabel328">
    <w:name w:val="ListLabel 328"/>
    <w:rsid w:val="00B10A57"/>
    <w:rPr>
      <w:rFonts w:cs="Wingdings"/>
    </w:rPr>
  </w:style>
  <w:style w:type="character" w:customStyle="1" w:styleId="ListLabel329">
    <w:name w:val="ListLabel 329"/>
    <w:rsid w:val="00B10A57"/>
    <w:rPr>
      <w:rFonts w:cs="Symbol"/>
    </w:rPr>
  </w:style>
  <w:style w:type="character" w:customStyle="1" w:styleId="ListLabel330">
    <w:name w:val="ListLabel 330"/>
    <w:rsid w:val="00B10A57"/>
    <w:rPr>
      <w:rFonts w:cs="Courier New"/>
    </w:rPr>
  </w:style>
  <w:style w:type="character" w:customStyle="1" w:styleId="ListLabel331">
    <w:name w:val="ListLabel 331"/>
    <w:rsid w:val="00B10A57"/>
    <w:rPr>
      <w:rFonts w:cs="Wingdings"/>
    </w:rPr>
  </w:style>
  <w:style w:type="character" w:customStyle="1" w:styleId="ListLabel332">
    <w:name w:val="ListLabel 332"/>
    <w:rsid w:val="00B10A57"/>
    <w:rPr>
      <w:rFonts w:cs="Symbol"/>
    </w:rPr>
  </w:style>
  <w:style w:type="character" w:customStyle="1" w:styleId="ListLabel333">
    <w:name w:val="ListLabel 333"/>
    <w:rsid w:val="00B10A57"/>
    <w:rPr>
      <w:rFonts w:cs="Courier New"/>
    </w:rPr>
  </w:style>
  <w:style w:type="character" w:customStyle="1" w:styleId="ListLabel334">
    <w:name w:val="ListLabel 334"/>
    <w:rsid w:val="00B10A57"/>
    <w:rPr>
      <w:rFonts w:cs="Wingdings"/>
    </w:rPr>
  </w:style>
  <w:style w:type="character" w:customStyle="1" w:styleId="ListLabel335">
    <w:name w:val="ListLabel 335"/>
    <w:rsid w:val="00B10A57"/>
    <w:rPr>
      <w:rFonts w:cs="Courier New"/>
    </w:rPr>
  </w:style>
  <w:style w:type="character" w:customStyle="1" w:styleId="ListLabel336">
    <w:name w:val="ListLabel 336"/>
    <w:rsid w:val="00B10A57"/>
    <w:rPr>
      <w:rFonts w:cs="Courier New"/>
    </w:rPr>
  </w:style>
  <w:style w:type="character" w:customStyle="1" w:styleId="ListLabel337">
    <w:name w:val="ListLabel 337"/>
    <w:rsid w:val="00B10A57"/>
    <w:rPr>
      <w:rFonts w:cs="Wingdings"/>
    </w:rPr>
  </w:style>
  <w:style w:type="character" w:customStyle="1" w:styleId="ListLabel338">
    <w:name w:val="ListLabel 338"/>
    <w:rsid w:val="00B10A57"/>
    <w:rPr>
      <w:rFonts w:cs="Symbol"/>
    </w:rPr>
  </w:style>
  <w:style w:type="character" w:customStyle="1" w:styleId="ListLabel339">
    <w:name w:val="ListLabel 339"/>
    <w:rsid w:val="00B10A57"/>
    <w:rPr>
      <w:rFonts w:cs="Courier New"/>
    </w:rPr>
  </w:style>
  <w:style w:type="character" w:customStyle="1" w:styleId="ListLabel340">
    <w:name w:val="ListLabel 340"/>
    <w:rsid w:val="00B10A57"/>
    <w:rPr>
      <w:rFonts w:cs="Wingdings"/>
    </w:rPr>
  </w:style>
  <w:style w:type="character" w:customStyle="1" w:styleId="ListLabel341">
    <w:name w:val="ListLabel 341"/>
    <w:rsid w:val="00B10A57"/>
    <w:rPr>
      <w:rFonts w:cs="Symbol"/>
    </w:rPr>
  </w:style>
  <w:style w:type="character" w:customStyle="1" w:styleId="ListLabel342">
    <w:name w:val="ListLabel 342"/>
    <w:rsid w:val="00B10A57"/>
    <w:rPr>
      <w:rFonts w:cs="Courier New"/>
    </w:rPr>
  </w:style>
  <w:style w:type="character" w:customStyle="1" w:styleId="ListLabel343">
    <w:name w:val="ListLabel 343"/>
    <w:rsid w:val="00B10A57"/>
    <w:rPr>
      <w:rFonts w:cs="Wingdings"/>
    </w:rPr>
  </w:style>
  <w:style w:type="character" w:customStyle="1" w:styleId="ListLabel344">
    <w:name w:val="ListLabel 344"/>
    <w:rsid w:val="00B10A57"/>
    <w:rPr>
      <w:b w:val="0"/>
      <w:i w:val="0"/>
      <w:sz w:val="23"/>
    </w:rPr>
  </w:style>
  <w:style w:type="character" w:customStyle="1" w:styleId="ListLabel345">
    <w:name w:val="ListLabel 345"/>
    <w:rsid w:val="00B10A57"/>
    <w:rPr>
      <w:b w:val="0"/>
      <w:i w:val="0"/>
      <w:sz w:val="23"/>
    </w:rPr>
  </w:style>
  <w:style w:type="character" w:customStyle="1" w:styleId="ListLabel346">
    <w:name w:val="ListLabel 346"/>
    <w:rsid w:val="00B10A57"/>
    <w:rPr>
      <w:rFonts w:cs="Courier New"/>
    </w:rPr>
  </w:style>
  <w:style w:type="character" w:customStyle="1" w:styleId="ListLabel347">
    <w:name w:val="ListLabel 347"/>
    <w:rsid w:val="00B10A57"/>
    <w:rPr>
      <w:rFonts w:cs="Courier New"/>
    </w:rPr>
  </w:style>
  <w:style w:type="character" w:customStyle="1" w:styleId="ListLabel348">
    <w:name w:val="ListLabel 348"/>
    <w:rsid w:val="00B10A57"/>
    <w:rPr>
      <w:rFonts w:cs="Wingdings"/>
    </w:rPr>
  </w:style>
  <w:style w:type="character" w:customStyle="1" w:styleId="ListLabel349">
    <w:name w:val="ListLabel 349"/>
    <w:rsid w:val="00B10A57"/>
    <w:rPr>
      <w:rFonts w:cs="Symbol"/>
    </w:rPr>
  </w:style>
  <w:style w:type="character" w:customStyle="1" w:styleId="ListLabel350">
    <w:name w:val="ListLabel 350"/>
    <w:rsid w:val="00B10A57"/>
    <w:rPr>
      <w:rFonts w:cs="Courier New"/>
    </w:rPr>
  </w:style>
  <w:style w:type="character" w:customStyle="1" w:styleId="ListLabel351">
    <w:name w:val="ListLabel 351"/>
    <w:rsid w:val="00B10A57"/>
    <w:rPr>
      <w:rFonts w:cs="Wingdings"/>
    </w:rPr>
  </w:style>
  <w:style w:type="character" w:customStyle="1" w:styleId="ListLabel352">
    <w:name w:val="ListLabel 352"/>
    <w:rsid w:val="00B10A57"/>
    <w:rPr>
      <w:rFonts w:cs="Symbol"/>
    </w:rPr>
  </w:style>
  <w:style w:type="character" w:customStyle="1" w:styleId="ListLabel353">
    <w:name w:val="ListLabel 353"/>
    <w:rsid w:val="00B10A57"/>
    <w:rPr>
      <w:rFonts w:cs="Courier New"/>
    </w:rPr>
  </w:style>
  <w:style w:type="character" w:customStyle="1" w:styleId="ListLabel354">
    <w:name w:val="ListLabel 354"/>
    <w:rsid w:val="00B10A57"/>
    <w:rPr>
      <w:rFonts w:cs="Wingdings"/>
    </w:rPr>
  </w:style>
  <w:style w:type="character" w:customStyle="1" w:styleId="ListLabel355">
    <w:name w:val="ListLabel 355"/>
    <w:rsid w:val="00B10A57"/>
    <w:rPr>
      <w:b w:val="0"/>
      <w:i w:val="0"/>
      <w:sz w:val="23"/>
    </w:rPr>
  </w:style>
  <w:style w:type="character" w:customStyle="1" w:styleId="ListLabel356">
    <w:name w:val="ListLabel 356"/>
    <w:rsid w:val="00B10A57"/>
    <w:rPr>
      <w:b w:val="0"/>
      <w:i w:val="0"/>
      <w:sz w:val="23"/>
    </w:rPr>
  </w:style>
  <w:style w:type="character" w:customStyle="1" w:styleId="ListLabel357">
    <w:name w:val="ListLabel 357"/>
    <w:rsid w:val="00B10A57"/>
    <w:rPr>
      <w:b w:val="0"/>
      <w:i w:val="0"/>
      <w:sz w:val="23"/>
    </w:rPr>
  </w:style>
  <w:style w:type="character" w:customStyle="1" w:styleId="ListLabel358">
    <w:name w:val="ListLabel 358"/>
    <w:rsid w:val="00B10A57"/>
    <w:rPr>
      <w:b/>
      <w:i w:val="0"/>
      <w:sz w:val="23"/>
    </w:rPr>
  </w:style>
  <w:style w:type="character" w:customStyle="1" w:styleId="ListLabel359">
    <w:name w:val="ListLabel 359"/>
    <w:rsid w:val="00B10A57"/>
    <w:rPr>
      <w:b w:val="0"/>
      <w:i w:val="0"/>
      <w:sz w:val="23"/>
    </w:rPr>
  </w:style>
  <w:style w:type="character" w:customStyle="1" w:styleId="ListLabel360">
    <w:name w:val="ListLabel 360"/>
    <w:rsid w:val="00B10A57"/>
    <w:rPr>
      <w:b w:val="0"/>
      <w:i w:val="0"/>
      <w:sz w:val="23"/>
    </w:rPr>
  </w:style>
  <w:style w:type="character" w:customStyle="1" w:styleId="ListLabel361">
    <w:name w:val="ListLabel 361"/>
    <w:rsid w:val="00B10A57"/>
    <w:rPr>
      <w:rFonts w:cs="Courier New"/>
    </w:rPr>
  </w:style>
  <w:style w:type="character" w:customStyle="1" w:styleId="ListLabel362">
    <w:name w:val="ListLabel 362"/>
    <w:rsid w:val="00B10A57"/>
    <w:rPr>
      <w:rFonts w:cs="Courier New"/>
    </w:rPr>
  </w:style>
  <w:style w:type="character" w:customStyle="1" w:styleId="ListLabel363">
    <w:name w:val="ListLabel 363"/>
    <w:rsid w:val="00B10A57"/>
    <w:rPr>
      <w:rFonts w:cs="Wingdings"/>
    </w:rPr>
  </w:style>
  <w:style w:type="character" w:customStyle="1" w:styleId="ListLabel364">
    <w:name w:val="ListLabel 364"/>
    <w:rsid w:val="00B10A57"/>
    <w:rPr>
      <w:rFonts w:cs="Symbol"/>
    </w:rPr>
  </w:style>
  <w:style w:type="character" w:customStyle="1" w:styleId="ListLabel365">
    <w:name w:val="ListLabel 365"/>
    <w:rsid w:val="00B10A57"/>
    <w:rPr>
      <w:rFonts w:cs="Courier New"/>
    </w:rPr>
  </w:style>
  <w:style w:type="character" w:customStyle="1" w:styleId="ListLabel366">
    <w:name w:val="ListLabel 366"/>
    <w:rsid w:val="00B10A57"/>
    <w:rPr>
      <w:rFonts w:cs="Wingdings"/>
    </w:rPr>
  </w:style>
  <w:style w:type="character" w:customStyle="1" w:styleId="ListLabel367">
    <w:name w:val="ListLabel 367"/>
    <w:rsid w:val="00B10A57"/>
    <w:rPr>
      <w:rFonts w:cs="Symbol"/>
    </w:rPr>
  </w:style>
  <w:style w:type="character" w:customStyle="1" w:styleId="ListLabel368">
    <w:name w:val="ListLabel 368"/>
    <w:rsid w:val="00B10A57"/>
    <w:rPr>
      <w:rFonts w:cs="Courier New"/>
    </w:rPr>
  </w:style>
  <w:style w:type="character" w:customStyle="1" w:styleId="ListLabel369">
    <w:name w:val="ListLabel 369"/>
    <w:rsid w:val="00B10A57"/>
    <w:rPr>
      <w:rFonts w:cs="Wingdings"/>
    </w:rPr>
  </w:style>
  <w:style w:type="character" w:customStyle="1" w:styleId="ListLabel370">
    <w:name w:val="ListLabel 370"/>
    <w:rsid w:val="00B10A57"/>
    <w:rPr>
      <w:rFonts w:cs="Courier New"/>
      <w:b w:val="0"/>
      <w:i w:val="0"/>
      <w:sz w:val="23"/>
    </w:rPr>
  </w:style>
  <w:style w:type="character" w:customStyle="1" w:styleId="ListLabel371">
    <w:name w:val="ListLabel 371"/>
    <w:rsid w:val="00B10A57"/>
    <w:rPr>
      <w:rFonts w:cs="Courier New"/>
    </w:rPr>
  </w:style>
  <w:style w:type="character" w:customStyle="1" w:styleId="ListLabel372">
    <w:name w:val="ListLabel 372"/>
    <w:rsid w:val="00B10A57"/>
    <w:rPr>
      <w:rFonts w:cs="Wingdings"/>
    </w:rPr>
  </w:style>
  <w:style w:type="character" w:customStyle="1" w:styleId="ListLabel373">
    <w:name w:val="ListLabel 373"/>
    <w:rsid w:val="00B10A57"/>
    <w:rPr>
      <w:rFonts w:cs="Symbol"/>
    </w:rPr>
  </w:style>
  <w:style w:type="character" w:customStyle="1" w:styleId="ListLabel374">
    <w:name w:val="ListLabel 374"/>
    <w:rsid w:val="00B10A57"/>
    <w:rPr>
      <w:rFonts w:cs="Courier New"/>
    </w:rPr>
  </w:style>
  <w:style w:type="character" w:customStyle="1" w:styleId="ListLabel375">
    <w:name w:val="ListLabel 375"/>
    <w:rsid w:val="00B10A57"/>
    <w:rPr>
      <w:rFonts w:cs="Wingdings"/>
    </w:rPr>
  </w:style>
  <w:style w:type="character" w:customStyle="1" w:styleId="ListLabel376">
    <w:name w:val="ListLabel 376"/>
    <w:rsid w:val="00B10A57"/>
    <w:rPr>
      <w:rFonts w:cs="Symbol"/>
    </w:rPr>
  </w:style>
  <w:style w:type="character" w:customStyle="1" w:styleId="ListLabel377">
    <w:name w:val="ListLabel 377"/>
    <w:rsid w:val="00B10A57"/>
    <w:rPr>
      <w:rFonts w:cs="Courier New"/>
    </w:rPr>
  </w:style>
  <w:style w:type="character" w:customStyle="1" w:styleId="ListLabel378">
    <w:name w:val="ListLabel 378"/>
    <w:rsid w:val="00B10A57"/>
    <w:rPr>
      <w:rFonts w:cs="Wingdings"/>
    </w:rPr>
  </w:style>
  <w:style w:type="character" w:customStyle="1" w:styleId="ListLabel379">
    <w:name w:val="ListLabel 379"/>
    <w:rsid w:val="00B10A57"/>
    <w:rPr>
      <w:b w:val="0"/>
      <w:i w:val="0"/>
      <w:sz w:val="23"/>
    </w:rPr>
  </w:style>
  <w:style w:type="character" w:customStyle="1" w:styleId="ListLabel380">
    <w:name w:val="ListLabel 380"/>
    <w:rsid w:val="00B10A57"/>
    <w:rPr>
      <w:sz w:val="23"/>
    </w:rPr>
  </w:style>
  <w:style w:type="character" w:customStyle="1" w:styleId="ListLabel381">
    <w:name w:val="ListLabel 381"/>
    <w:rsid w:val="00B10A57"/>
    <w:rPr>
      <w:b w:val="0"/>
      <w:i w:val="0"/>
      <w:sz w:val="23"/>
    </w:rPr>
  </w:style>
  <w:style w:type="character" w:customStyle="1" w:styleId="ListLabel382">
    <w:name w:val="ListLabel 382"/>
    <w:rsid w:val="00B10A57"/>
    <w:rPr>
      <w:b w:val="0"/>
      <w:i w:val="0"/>
      <w:sz w:val="23"/>
    </w:rPr>
  </w:style>
  <w:style w:type="character" w:customStyle="1" w:styleId="ListLabel383">
    <w:name w:val="ListLabel 383"/>
    <w:rsid w:val="00B10A57"/>
    <w:rPr>
      <w:b w:val="0"/>
      <w:i w:val="0"/>
      <w:sz w:val="23"/>
    </w:rPr>
  </w:style>
  <w:style w:type="character" w:customStyle="1" w:styleId="ListLabel384">
    <w:name w:val="ListLabel 384"/>
    <w:rsid w:val="00B10A57"/>
    <w:rPr>
      <w:b w:val="0"/>
      <w:i w:val="0"/>
      <w:sz w:val="23"/>
    </w:rPr>
  </w:style>
  <w:style w:type="character" w:customStyle="1" w:styleId="ListLabel385">
    <w:name w:val="ListLabel 385"/>
    <w:rsid w:val="00B10A57"/>
    <w:rPr>
      <w:rFonts w:ascii="Arial" w:hAnsi="Arial"/>
      <w:b w:val="0"/>
      <w:i w:val="0"/>
      <w:sz w:val="20"/>
      <w:szCs w:val="20"/>
    </w:rPr>
  </w:style>
  <w:style w:type="paragraph" w:customStyle="1" w:styleId="Ttulo10">
    <w:name w:val="Título1"/>
    <w:basedOn w:val="Normal"/>
    <w:next w:val="Corpodetexto"/>
    <w:rsid w:val="00B10A57"/>
    <w:pPr>
      <w:keepNext/>
      <w:spacing w:before="240" w:after="120"/>
    </w:pPr>
    <w:rPr>
      <w:rFonts w:ascii="Liberation Sans" w:eastAsia="Microsoft YaHei" w:hAnsi="Liberation Sans"/>
      <w:sz w:val="28"/>
      <w:szCs w:val="28"/>
    </w:rPr>
  </w:style>
  <w:style w:type="paragraph" w:styleId="Corpodetexto">
    <w:name w:val="Body Text"/>
    <w:basedOn w:val="Normal"/>
    <w:rsid w:val="00B10A57"/>
    <w:pPr>
      <w:jc w:val="center"/>
    </w:pPr>
    <w:rPr>
      <w:rFonts w:ascii="Times New Roman" w:eastAsia="Times New Roman" w:hAnsi="Times New Roman" w:cs="Times New Roman"/>
      <w:b/>
      <w:i/>
      <w:color w:val="000000"/>
      <w:szCs w:val="20"/>
      <w:lang w:val="pt-PT"/>
    </w:rPr>
  </w:style>
  <w:style w:type="paragraph" w:styleId="Lista">
    <w:name w:val="List"/>
    <w:basedOn w:val="Corpodetexto"/>
    <w:rsid w:val="00B10A57"/>
    <w:rPr>
      <w:rFonts w:cs="Arial"/>
    </w:rPr>
  </w:style>
  <w:style w:type="paragraph" w:styleId="Legenda">
    <w:name w:val="caption"/>
    <w:basedOn w:val="Normal"/>
    <w:qFormat/>
    <w:rsid w:val="00B10A57"/>
    <w:pPr>
      <w:suppressLineNumbers/>
      <w:spacing w:before="120" w:after="120"/>
    </w:pPr>
    <w:rPr>
      <w:i/>
      <w:iCs/>
      <w:sz w:val="24"/>
    </w:rPr>
  </w:style>
  <w:style w:type="paragraph" w:customStyle="1" w:styleId="ndice">
    <w:name w:val="Índice"/>
    <w:basedOn w:val="Normal"/>
    <w:rsid w:val="00B10A57"/>
    <w:pPr>
      <w:suppressLineNumbers/>
    </w:pPr>
  </w:style>
  <w:style w:type="paragraph" w:customStyle="1" w:styleId="PargrafodaLista1">
    <w:name w:val="Parágrafo da Lista1"/>
    <w:basedOn w:val="Normal"/>
    <w:rsid w:val="00B10A57"/>
    <w:pPr>
      <w:ind w:left="720" w:hanging="360"/>
      <w:contextualSpacing/>
    </w:pPr>
  </w:style>
  <w:style w:type="paragraph" w:styleId="Cabealho">
    <w:name w:val="header"/>
    <w:basedOn w:val="Normal"/>
    <w:rsid w:val="00B10A57"/>
    <w:pPr>
      <w:tabs>
        <w:tab w:val="center" w:pos="4252"/>
        <w:tab w:val="right" w:pos="8504"/>
      </w:tabs>
    </w:pPr>
  </w:style>
  <w:style w:type="paragraph" w:styleId="Rodap">
    <w:name w:val="footer"/>
    <w:basedOn w:val="Normal"/>
    <w:rsid w:val="00B10A57"/>
    <w:pPr>
      <w:tabs>
        <w:tab w:val="center" w:pos="4252"/>
        <w:tab w:val="right" w:pos="8504"/>
      </w:tabs>
    </w:pPr>
  </w:style>
  <w:style w:type="paragraph" w:customStyle="1" w:styleId="Textodebalo1">
    <w:name w:val="Texto de balão1"/>
    <w:basedOn w:val="Normal"/>
    <w:rsid w:val="00B10A57"/>
    <w:rPr>
      <w:rFonts w:ascii="Tahoma" w:hAnsi="Tahoma" w:cs="Tahoma"/>
      <w:sz w:val="16"/>
      <w:szCs w:val="16"/>
    </w:rPr>
  </w:style>
  <w:style w:type="paragraph" w:customStyle="1" w:styleId="Legenda1">
    <w:name w:val="Legenda1"/>
    <w:basedOn w:val="Normal"/>
    <w:next w:val="Normal"/>
    <w:rsid w:val="00B10A57"/>
    <w:pPr>
      <w:jc w:val="center"/>
    </w:pPr>
    <w:rPr>
      <w:rFonts w:ascii="Arial Negrito" w:hAnsi="Arial Negrito"/>
      <w:b/>
      <w:bCs/>
      <w:szCs w:val="18"/>
    </w:rPr>
  </w:style>
  <w:style w:type="paragraph" w:customStyle="1" w:styleId="Numerada1">
    <w:name w:val="Numerada1"/>
    <w:basedOn w:val="Normal"/>
    <w:rsid w:val="00B10A57"/>
    <w:pPr>
      <w:keepNext/>
      <w:tabs>
        <w:tab w:val="left"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B10A57"/>
    <w:pPr>
      <w:tabs>
        <w:tab w:val="left" w:pos="484"/>
        <w:tab w:val="right" w:pos="8149"/>
      </w:tabs>
      <w:suppressAutoHyphens/>
      <w:spacing w:line="352" w:lineRule="exact"/>
    </w:pPr>
    <w:rPr>
      <w:color w:val="00000A"/>
      <w:kern w:val="1"/>
      <w:sz w:val="24"/>
      <w:lang w:val="en-US"/>
    </w:rPr>
  </w:style>
  <w:style w:type="paragraph" w:customStyle="1" w:styleId="Padro">
    <w:name w:val="Padrão"/>
    <w:rsid w:val="00B10A57"/>
    <w:pPr>
      <w:tabs>
        <w:tab w:val="left" w:pos="709"/>
      </w:tabs>
      <w:suppressAutoHyphens/>
    </w:pPr>
    <w:rPr>
      <w:rFonts w:ascii="Calibri" w:hAnsi="Calibri"/>
      <w:color w:val="00000A"/>
      <w:kern w:val="1"/>
      <w:lang w:eastAsia="zh-CN"/>
    </w:rPr>
  </w:style>
  <w:style w:type="paragraph" w:customStyle="1" w:styleId="PargrafodaLista10">
    <w:name w:val="Parágrafo da Lista10"/>
    <w:basedOn w:val="Normal"/>
    <w:rsid w:val="00B10A57"/>
    <w:pPr>
      <w:spacing w:before="120" w:after="120" w:line="360" w:lineRule="auto"/>
      <w:ind w:left="720"/>
    </w:pPr>
    <w:rPr>
      <w:rFonts w:eastAsia="Times New Roman"/>
    </w:rPr>
  </w:style>
  <w:style w:type="paragraph" w:customStyle="1" w:styleId="Item">
    <w:name w:val="Item"/>
    <w:basedOn w:val="Padro"/>
    <w:rsid w:val="00B10A57"/>
    <w:rPr>
      <w:rFonts w:ascii="Arial" w:hAnsi="Arial" w:cs="Arial"/>
      <w:b/>
      <w:bCs/>
      <w:sz w:val="24"/>
      <w:szCs w:val="24"/>
      <w:u w:val="single"/>
    </w:rPr>
  </w:style>
  <w:style w:type="paragraph" w:styleId="Sumrio1">
    <w:name w:val="toc 1"/>
    <w:basedOn w:val="Normal"/>
    <w:next w:val="Normal"/>
    <w:autoRedefine/>
    <w:uiPriority w:val="39"/>
    <w:rsid w:val="00B10A57"/>
    <w:pPr>
      <w:tabs>
        <w:tab w:val="left" w:pos="660"/>
        <w:tab w:val="right" w:leader="dot" w:pos="9061"/>
      </w:tabs>
      <w:spacing w:line="360" w:lineRule="auto"/>
    </w:pPr>
    <w:rPr>
      <w:szCs w:val="20"/>
    </w:rPr>
  </w:style>
  <w:style w:type="paragraph" w:customStyle="1" w:styleId="ndicedeilustraes1">
    <w:name w:val="Índice de ilustrações1"/>
    <w:basedOn w:val="Normal"/>
    <w:next w:val="Normal"/>
    <w:rsid w:val="00B10A57"/>
  </w:style>
  <w:style w:type="paragraph" w:customStyle="1" w:styleId="Corpodetexto31">
    <w:name w:val="Corpo de texto 31"/>
    <w:basedOn w:val="Normal"/>
    <w:rsid w:val="00B10A57"/>
    <w:pPr>
      <w:spacing w:line="270" w:lineRule="exact"/>
    </w:pPr>
    <w:rPr>
      <w:rFonts w:eastAsia="Times New Roman" w:cs="Times New Roman"/>
      <w:szCs w:val="20"/>
      <w:lang w:eastAsia="ar-SA"/>
    </w:rPr>
  </w:style>
  <w:style w:type="paragraph" w:customStyle="1" w:styleId="FR-PARAGRAFOTITULOFOLHAROSTO">
    <w:name w:val="FR-PARAGRAFO TITULO FOLHA ROSTO"/>
    <w:rsid w:val="00B10A57"/>
    <w:pPr>
      <w:suppressAutoHyphens/>
      <w:spacing w:before="4600" w:line="480" w:lineRule="exact"/>
      <w:jc w:val="center"/>
    </w:pPr>
    <w:rPr>
      <w:rFonts w:ascii="Calibri" w:eastAsia="Arial" w:hAnsi="Calibri"/>
      <w:b/>
      <w:caps/>
      <w:color w:val="00000A"/>
      <w:kern w:val="1"/>
      <w:sz w:val="28"/>
      <w:szCs w:val="22"/>
      <w:lang w:eastAsia="ar-SA"/>
    </w:rPr>
  </w:style>
  <w:style w:type="paragraph" w:customStyle="1" w:styleId="xl66">
    <w:name w:val="xl66"/>
    <w:basedOn w:val="Normal"/>
    <w:rsid w:val="00B10A57"/>
    <w:pPr>
      <w:spacing w:before="100" w:after="100" w:line="276" w:lineRule="auto"/>
      <w:jc w:val="left"/>
      <w:textAlignment w:val="center"/>
    </w:pPr>
    <w:rPr>
      <w:sz w:val="16"/>
      <w:szCs w:val="16"/>
      <w:lang w:eastAsia="pt-BR"/>
    </w:rPr>
  </w:style>
  <w:style w:type="paragraph" w:styleId="Ttulo">
    <w:name w:val="Title"/>
    <w:basedOn w:val="Normal"/>
    <w:qFormat/>
    <w:rsid w:val="00B10A57"/>
    <w:pPr>
      <w:spacing w:before="240" w:after="60"/>
      <w:jc w:val="center"/>
    </w:pPr>
    <w:rPr>
      <w:rFonts w:eastAsia="Times New Roman"/>
      <w:b/>
      <w:bCs/>
      <w:sz w:val="28"/>
      <w:szCs w:val="32"/>
      <w:lang w:eastAsia="pt-BR"/>
    </w:rPr>
  </w:style>
  <w:style w:type="paragraph" w:customStyle="1" w:styleId="Textodenotaderodap1">
    <w:name w:val="Texto de nota de rodapé1"/>
    <w:basedOn w:val="Normal"/>
    <w:rsid w:val="00B10A57"/>
    <w:pPr>
      <w:jc w:val="left"/>
    </w:pPr>
    <w:rPr>
      <w:rFonts w:ascii="Times New Roman" w:eastAsia="Times New Roman" w:hAnsi="Times New Roman" w:cs="Times New Roman"/>
      <w:szCs w:val="20"/>
      <w:lang w:eastAsia="pt-BR"/>
    </w:rPr>
  </w:style>
  <w:style w:type="paragraph" w:customStyle="1" w:styleId="Default">
    <w:name w:val="Default"/>
    <w:rsid w:val="00B10A57"/>
    <w:pPr>
      <w:widowControl w:val="0"/>
      <w:suppressAutoHyphens/>
    </w:pPr>
    <w:rPr>
      <w:rFonts w:ascii="Times New Roman PS" w:hAnsi="Times New Roman PS"/>
      <w:color w:val="000000"/>
      <w:kern w:val="1"/>
      <w:sz w:val="24"/>
      <w:szCs w:val="24"/>
    </w:rPr>
  </w:style>
  <w:style w:type="paragraph" w:customStyle="1" w:styleId="PargrafodaLista2">
    <w:name w:val="Parágrafo da Lista2"/>
    <w:basedOn w:val="Normal"/>
    <w:rsid w:val="00B10A57"/>
    <w:pPr>
      <w:spacing w:before="120" w:after="120" w:line="360" w:lineRule="auto"/>
      <w:ind w:left="720"/>
    </w:pPr>
    <w:rPr>
      <w:rFonts w:eastAsia="Times New Roman"/>
    </w:rPr>
  </w:style>
  <w:style w:type="paragraph" w:customStyle="1" w:styleId="xl77">
    <w:name w:val="xl77"/>
    <w:basedOn w:val="Normal"/>
    <w:rsid w:val="00B10A57"/>
    <w:pPr>
      <w:pBdr>
        <w:top w:val="none" w:sz="0" w:space="0" w:color="000000"/>
        <w:left w:val="single" w:sz="4" w:space="0" w:color="00000A"/>
        <w:bottom w:val="single" w:sz="4" w:space="0" w:color="00000A"/>
        <w:right w:val="none" w:sz="0" w:space="0" w:color="000000"/>
      </w:pBdr>
      <w:spacing w:before="280" w:after="280"/>
      <w:jc w:val="center"/>
      <w:textAlignment w:val="top"/>
    </w:pPr>
    <w:rPr>
      <w:rFonts w:eastAsia="Arial Unicode MS"/>
      <w:b/>
      <w:bCs/>
      <w:lang w:eastAsia="pt-BR"/>
    </w:rPr>
  </w:style>
  <w:style w:type="paragraph" w:styleId="Recuodecorpodetexto">
    <w:name w:val="Body Text Indent"/>
    <w:basedOn w:val="Normal"/>
    <w:rsid w:val="00B10A57"/>
    <w:pPr>
      <w:spacing w:after="120"/>
      <w:ind w:left="283"/>
    </w:pPr>
  </w:style>
  <w:style w:type="paragraph" w:customStyle="1" w:styleId="Recuodecorpodetexto21">
    <w:name w:val="Recuo de corpo de texto 21"/>
    <w:basedOn w:val="Normal"/>
    <w:rsid w:val="00B10A57"/>
    <w:pPr>
      <w:spacing w:after="120" w:line="480" w:lineRule="auto"/>
      <w:ind w:left="283"/>
    </w:pPr>
  </w:style>
  <w:style w:type="paragraph" w:styleId="NormalWeb">
    <w:name w:val="Normal (Web)"/>
    <w:basedOn w:val="Normal"/>
    <w:rsid w:val="00B10A57"/>
    <w:pPr>
      <w:spacing w:before="280" w:after="280"/>
      <w:jc w:val="left"/>
    </w:pPr>
    <w:rPr>
      <w:rFonts w:ascii="Times New Roman" w:eastAsia="Times New Roman" w:hAnsi="Times New Roman" w:cs="Times New Roman"/>
      <w:sz w:val="24"/>
      <w:lang w:eastAsia="pt-BR"/>
    </w:rPr>
  </w:style>
  <w:style w:type="paragraph" w:customStyle="1" w:styleId="artigo">
    <w:name w:val="artigo"/>
    <w:basedOn w:val="Normal"/>
    <w:rsid w:val="00B10A57"/>
    <w:pPr>
      <w:spacing w:before="280" w:after="280"/>
      <w:jc w:val="left"/>
    </w:pPr>
    <w:rPr>
      <w:rFonts w:ascii="Times New Roman" w:eastAsia="Times New Roman" w:hAnsi="Times New Roman" w:cs="Times New Roman"/>
      <w:sz w:val="24"/>
      <w:lang w:eastAsia="pt-BR"/>
    </w:rPr>
  </w:style>
  <w:style w:type="paragraph" w:customStyle="1" w:styleId="PT">
    <w:name w:val="PT"/>
    <w:basedOn w:val="Normal"/>
    <w:rsid w:val="00B10A57"/>
    <w:pPr>
      <w:overflowPunct w:val="0"/>
      <w:spacing w:line="360" w:lineRule="atLeast"/>
      <w:textAlignment w:val="baseline"/>
    </w:pPr>
    <w:rPr>
      <w:b/>
      <w:bCs/>
      <w:spacing w:val="30"/>
      <w:sz w:val="24"/>
      <w:lang w:eastAsia="pt-BR"/>
    </w:rPr>
  </w:style>
  <w:style w:type="paragraph" w:customStyle="1" w:styleId="Citao1">
    <w:name w:val="Citação1"/>
    <w:basedOn w:val="Normal"/>
    <w:next w:val="Normal"/>
    <w:rsid w:val="00B10A57"/>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cs="Tahoma"/>
      <w:i/>
      <w:iCs/>
      <w:color w:val="000000"/>
    </w:rPr>
  </w:style>
  <w:style w:type="paragraph" w:customStyle="1" w:styleId="Contedodoquadro">
    <w:name w:val="Conteúdo do quadro"/>
    <w:basedOn w:val="Normal"/>
    <w:rsid w:val="00B10A57"/>
  </w:style>
  <w:style w:type="paragraph" w:customStyle="1" w:styleId="Contedodatabela">
    <w:name w:val="Conteúdo da tabela"/>
    <w:basedOn w:val="Normal"/>
    <w:rsid w:val="00B10A57"/>
  </w:style>
  <w:style w:type="paragraph" w:styleId="PargrafodaLista">
    <w:name w:val="List Paragraph"/>
    <w:basedOn w:val="Normal"/>
    <w:qFormat/>
    <w:rsid w:val="00BA19ED"/>
    <w:pPr>
      <w:ind w:left="708"/>
    </w:pPr>
  </w:style>
  <w:style w:type="paragraph" w:styleId="Textodebalo">
    <w:name w:val="Balloon Text"/>
    <w:basedOn w:val="Normal"/>
    <w:link w:val="TextodebaloChar1"/>
    <w:uiPriority w:val="99"/>
    <w:semiHidden/>
    <w:unhideWhenUsed/>
    <w:rsid w:val="00396B31"/>
    <w:rPr>
      <w:rFonts w:ascii="Segoe UI" w:hAnsi="Segoe UI" w:cs="Segoe UI"/>
      <w:sz w:val="18"/>
      <w:szCs w:val="18"/>
    </w:rPr>
  </w:style>
  <w:style w:type="character" w:customStyle="1" w:styleId="TextodebaloChar1">
    <w:name w:val="Texto de balão Char1"/>
    <w:basedOn w:val="Fontepargpadro"/>
    <w:link w:val="Textodebalo"/>
    <w:uiPriority w:val="99"/>
    <w:semiHidden/>
    <w:rsid w:val="00396B31"/>
    <w:rPr>
      <w:rFonts w:ascii="Segoe UI" w:eastAsia="Calibri" w:hAnsi="Segoe UI" w:cs="Segoe UI"/>
      <w:color w:val="00000A"/>
      <w:kern w:val="1"/>
      <w:sz w:val="18"/>
      <w:szCs w:val="18"/>
      <w:lang w:eastAsia="en-US"/>
    </w:rPr>
  </w:style>
  <w:style w:type="character" w:styleId="TextodoEspaoReservado">
    <w:name w:val="Placeholder Text"/>
    <w:basedOn w:val="Fontepargpadro"/>
    <w:uiPriority w:val="99"/>
    <w:semiHidden/>
    <w:rsid w:val="007F432E"/>
    <w:rPr>
      <w:color w:val="808080"/>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38</Pages>
  <Words>13150</Words>
  <Characters>71014</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José Dantas Mendes Neto</cp:lastModifiedBy>
  <cp:revision>19</cp:revision>
  <cp:lastPrinted>2018-08-29T00:27:00Z</cp:lastPrinted>
  <dcterms:created xsi:type="dcterms:W3CDTF">2018-07-31T22:01:00Z</dcterms:created>
  <dcterms:modified xsi:type="dcterms:W3CDTF">2018-08-29T00:51:00Z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