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C420D3">
      <w:pPr>
        <w:jc w:val="center"/>
      </w:pPr>
      <w:r>
        <w:rPr>
          <w:b/>
          <w:sz w:val="24"/>
        </w:rPr>
        <w:t>TERMO DE REFERÊNCIA</w:t>
      </w:r>
    </w:p>
    <w:p w:rsidR="006041B2" w:rsidRDefault="006041B2">
      <w:pPr>
        <w:rPr>
          <w:sz w:val="22"/>
        </w:rPr>
      </w:pPr>
    </w:p>
    <w:p w:rsidR="00CB317C" w:rsidRDefault="00CB317C" w:rsidP="00CB317C">
      <w:pPr>
        <w:jc w:val="center"/>
      </w:pPr>
      <w:r>
        <w:t>EMPREITADA POR PREÇO UNITÁRIO</w:t>
      </w:r>
    </w:p>
    <w:p w:rsidR="00CB317C" w:rsidRDefault="2EDC7120" w:rsidP="00CB317C">
      <w:pPr>
        <w:jc w:val="center"/>
      </w:pPr>
      <w:r>
        <w:t>VALOR ESTIMADO PÚBLICO</w:t>
      </w:r>
    </w:p>
    <w:p w:rsidR="2EDC7120" w:rsidRDefault="2EDC7120" w:rsidP="2EDC7120">
      <w:pPr>
        <w:spacing w:line="259" w:lineRule="auto"/>
        <w:jc w:val="center"/>
      </w:pPr>
      <w:r>
        <w:t>MAIOR DESCONTO</w:t>
      </w:r>
    </w:p>
    <w:p w:rsidR="006041B2" w:rsidRDefault="006041B2"/>
    <w:p w:rsidR="006041B2" w:rsidRDefault="006041B2"/>
    <w:p w:rsidR="006041B2" w:rsidRDefault="006041B2"/>
    <w:p w:rsidR="006041B2" w:rsidRDefault="006041B2"/>
    <w:p w:rsidR="006041B2" w:rsidRDefault="006041B2"/>
    <w:p w:rsidR="006041B2" w:rsidRDefault="00C420D3">
      <w:r>
        <w:rPr>
          <w:b/>
          <w:sz w:val="24"/>
        </w:rPr>
        <w:t xml:space="preserve">EXECUÇÃO DE PAVIMENTAÇÃO EM VIA PÚBLICA NO </w:t>
      </w:r>
      <w:r w:rsidR="00F45DA6">
        <w:rPr>
          <w:b/>
          <w:sz w:val="24"/>
        </w:rPr>
        <w:t>POVOADO CACIMBAS</w:t>
      </w:r>
      <w:r>
        <w:rPr>
          <w:rFonts w:eastAsia="Times New Roman"/>
          <w:b/>
          <w:sz w:val="24"/>
          <w:szCs w:val="20"/>
        </w:rPr>
        <w:t xml:space="preserve">, LOCALIZADO NO </w:t>
      </w:r>
      <w:r w:rsidR="00F45DA6">
        <w:rPr>
          <w:rFonts w:eastAsia="Times New Roman"/>
          <w:b/>
          <w:sz w:val="24"/>
          <w:szCs w:val="20"/>
        </w:rPr>
        <w:t xml:space="preserve">MUNICIPIO DE NEÓPOLIS, </w:t>
      </w:r>
      <w:r>
        <w:rPr>
          <w:rFonts w:eastAsia="Times New Roman"/>
          <w:b/>
          <w:sz w:val="24"/>
          <w:szCs w:val="20"/>
        </w:rPr>
        <w:t>ESTADO</w:t>
      </w:r>
      <w:r>
        <w:rPr>
          <w:b/>
          <w:sz w:val="24"/>
        </w:rPr>
        <w:t>SERGIPE.</w:t>
      </w:r>
    </w:p>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CB317C" w:rsidRDefault="00CB317C"/>
    <w:p w:rsidR="00CB317C" w:rsidRDefault="00CB317C"/>
    <w:p w:rsidR="006041B2" w:rsidRDefault="006041B2"/>
    <w:p w:rsidR="006041B2" w:rsidRDefault="006041B2"/>
    <w:p w:rsidR="006041B2" w:rsidRDefault="00C420D3">
      <w:pPr>
        <w:ind w:left="-1276" w:right="-710"/>
        <w:jc w:val="center"/>
      </w:pPr>
      <w:r>
        <w:rPr>
          <w:b/>
          <w:sz w:val="24"/>
        </w:rPr>
        <w:t>J</w:t>
      </w:r>
      <w:r w:rsidR="00F45DA6">
        <w:rPr>
          <w:b/>
          <w:sz w:val="24"/>
        </w:rPr>
        <w:t xml:space="preserve">ULHO DE </w:t>
      </w:r>
      <w:r>
        <w:rPr>
          <w:b/>
          <w:sz w:val="24"/>
        </w:rPr>
        <w:t>2018</w:t>
      </w:r>
    </w:p>
    <w:p w:rsidR="006041B2" w:rsidRDefault="00C420D3">
      <w:pPr>
        <w:pageBreakBefore/>
        <w:jc w:val="center"/>
      </w:pPr>
      <w:r>
        <w:rPr>
          <w:b/>
          <w:szCs w:val="20"/>
        </w:rPr>
        <w:lastRenderedPageBreak/>
        <w:t>ÍNDICE</w:t>
      </w:r>
    </w:p>
    <w:p w:rsidR="006041B2" w:rsidRDefault="006041B2"/>
    <w:p w:rsidR="0053540B" w:rsidRDefault="00C30F8F">
      <w:pPr>
        <w:pStyle w:val="Sumrio1"/>
        <w:rPr>
          <w:rFonts w:asciiTheme="minorHAnsi" w:eastAsiaTheme="minorEastAsia" w:hAnsiTheme="minorHAnsi" w:cstheme="minorBidi"/>
          <w:noProof/>
          <w:color w:val="auto"/>
          <w:kern w:val="0"/>
          <w:sz w:val="22"/>
          <w:szCs w:val="22"/>
          <w:lang w:eastAsia="pt-BR"/>
        </w:rPr>
      </w:pPr>
      <w:r w:rsidRPr="00C30F8F">
        <w:fldChar w:fldCharType="begin"/>
      </w:r>
      <w:r w:rsidR="00C420D3">
        <w:instrText xml:space="preserve"> TOC \z \o "1-1" \u </w:instrText>
      </w:r>
      <w:r w:rsidRPr="00C30F8F">
        <w:fldChar w:fldCharType="separate"/>
      </w:r>
      <w:r w:rsidR="0053540B">
        <w:rPr>
          <w:noProof/>
        </w:rPr>
        <w:t>1.</w:t>
      </w:r>
      <w:r w:rsidR="0053540B">
        <w:rPr>
          <w:rFonts w:asciiTheme="minorHAnsi" w:eastAsiaTheme="minorEastAsia" w:hAnsiTheme="minorHAnsi" w:cstheme="minorBidi"/>
          <w:noProof/>
          <w:color w:val="auto"/>
          <w:kern w:val="0"/>
          <w:sz w:val="22"/>
          <w:szCs w:val="22"/>
          <w:lang w:eastAsia="pt-BR"/>
        </w:rPr>
        <w:tab/>
      </w:r>
      <w:r w:rsidR="0053540B">
        <w:rPr>
          <w:noProof/>
        </w:rPr>
        <w:t>OBJETO DA CONTRATAÇÃO</w:t>
      </w:r>
      <w:r w:rsidR="0053540B">
        <w:rPr>
          <w:noProof/>
          <w:webHidden/>
        </w:rPr>
        <w:tab/>
      </w:r>
      <w:r>
        <w:rPr>
          <w:noProof/>
          <w:webHidden/>
        </w:rPr>
        <w:fldChar w:fldCharType="begin"/>
      </w:r>
      <w:r w:rsidR="0053540B">
        <w:rPr>
          <w:noProof/>
          <w:webHidden/>
        </w:rPr>
        <w:instrText xml:space="preserve"> PAGEREF _Toc519944846 \h </w:instrText>
      </w:r>
      <w:r>
        <w:rPr>
          <w:noProof/>
          <w:webHidden/>
        </w:rPr>
      </w:r>
      <w:r>
        <w:rPr>
          <w:noProof/>
          <w:webHidden/>
        </w:rPr>
        <w:fldChar w:fldCharType="separate"/>
      </w:r>
      <w:r w:rsidR="007F6F86">
        <w:rPr>
          <w:noProof/>
          <w:webHidden/>
        </w:rPr>
        <w:t>3</w:t>
      </w:r>
      <w:r>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2.</w:t>
      </w:r>
      <w:r>
        <w:rPr>
          <w:rFonts w:asciiTheme="minorHAnsi" w:eastAsiaTheme="minorEastAsia" w:hAnsiTheme="minorHAnsi" w:cstheme="minorBidi"/>
          <w:noProof/>
          <w:color w:val="auto"/>
          <w:kern w:val="0"/>
          <w:sz w:val="22"/>
          <w:szCs w:val="22"/>
          <w:lang w:eastAsia="pt-BR"/>
        </w:rPr>
        <w:tab/>
      </w:r>
      <w:r>
        <w:rPr>
          <w:noProof/>
        </w:rPr>
        <w:t>TERMINOLOGIAS E DEFINIÇÕES</w:t>
      </w:r>
      <w:r>
        <w:rPr>
          <w:noProof/>
          <w:webHidden/>
        </w:rPr>
        <w:tab/>
      </w:r>
      <w:r w:rsidR="00C30F8F">
        <w:rPr>
          <w:noProof/>
          <w:webHidden/>
        </w:rPr>
        <w:fldChar w:fldCharType="begin"/>
      </w:r>
      <w:r>
        <w:rPr>
          <w:noProof/>
          <w:webHidden/>
        </w:rPr>
        <w:instrText xml:space="preserve"> PAGEREF _Toc519944847 \h </w:instrText>
      </w:r>
      <w:r w:rsidR="00C30F8F">
        <w:rPr>
          <w:noProof/>
          <w:webHidden/>
        </w:rPr>
      </w:r>
      <w:r w:rsidR="00C30F8F">
        <w:rPr>
          <w:noProof/>
          <w:webHidden/>
        </w:rPr>
        <w:fldChar w:fldCharType="separate"/>
      </w:r>
      <w:r w:rsidR="007F6F86">
        <w:rPr>
          <w:noProof/>
          <w:webHidden/>
        </w:rPr>
        <w:t>3</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3.</w:t>
      </w:r>
      <w:r>
        <w:rPr>
          <w:rFonts w:asciiTheme="minorHAnsi" w:eastAsiaTheme="minorEastAsia" w:hAnsiTheme="minorHAnsi" w:cstheme="minorBidi"/>
          <w:noProof/>
          <w:color w:val="auto"/>
          <w:kern w:val="0"/>
          <w:sz w:val="22"/>
          <w:szCs w:val="22"/>
          <w:lang w:eastAsia="pt-BR"/>
        </w:rPr>
        <w:tab/>
      </w:r>
      <w:r>
        <w:rPr>
          <w:noProof/>
        </w:rPr>
        <w:t>REGIME DE EXECUÇÃO, VALOR ESTIMADO E CRITÉRIO DE JULGAMENTO.</w:t>
      </w:r>
      <w:r>
        <w:rPr>
          <w:noProof/>
          <w:webHidden/>
        </w:rPr>
        <w:tab/>
      </w:r>
      <w:r w:rsidR="00C30F8F">
        <w:rPr>
          <w:noProof/>
          <w:webHidden/>
        </w:rPr>
        <w:fldChar w:fldCharType="begin"/>
      </w:r>
      <w:r>
        <w:rPr>
          <w:noProof/>
          <w:webHidden/>
        </w:rPr>
        <w:instrText xml:space="preserve"> PAGEREF _Toc519944848 \h </w:instrText>
      </w:r>
      <w:r w:rsidR="00C30F8F">
        <w:rPr>
          <w:noProof/>
          <w:webHidden/>
        </w:rPr>
      </w:r>
      <w:r w:rsidR="00C30F8F">
        <w:rPr>
          <w:noProof/>
          <w:webHidden/>
        </w:rPr>
        <w:fldChar w:fldCharType="separate"/>
      </w:r>
      <w:r w:rsidR="007F6F86">
        <w:rPr>
          <w:noProof/>
          <w:webHidden/>
        </w:rPr>
        <w:t>5</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4.</w:t>
      </w:r>
      <w:r>
        <w:rPr>
          <w:rFonts w:asciiTheme="minorHAnsi" w:eastAsiaTheme="minorEastAsia" w:hAnsiTheme="minorHAnsi" w:cstheme="minorBidi"/>
          <w:noProof/>
          <w:color w:val="auto"/>
          <w:kern w:val="0"/>
          <w:sz w:val="22"/>
          <w:szCs w:val="22"/>
          <w:lang w:eastAsia="pt-BR"/>
        </w:rPr>
        <w:tab/>
      </w:r>
      <w:r>
        <w:rPr>
          <w:noProof/>
        </w:rPr>
        <w:t>LOCALIZAÇÃO DO OBJETO</w:t>
      </w:r>
      <w:r>
        <w:rPr>
          <w:noProof/>
          <w:webHidden/>
        </w:rPr>
        <w:tab/>
      </w:r>
      <w:r w:rsidR="00C30F8F">
        <w:rPr>
          <w:noProof/>
          <w:webHidden/>
        </w:rPr>
        <w:fldChar w:fldCharType="begin"/>
      </w:r>
      <w:r>
        <w:rPr>
          <w:noProof/>
          <w:webHidden/>
        </w:rPr>
        <w:instrText xml:space="preserve"> PAGEREF _Toc519944849 \h </w:instrText>
      </w:r>
      <w:r w:rsidR="00C30F8F">
        <w:rPr>
          <w:noProof/>
          <w:webHidden/>
        </w:rPr>
      </w:r>
      <w:r w:rsidR="00C30F8F">
        <w:rPr>
          <w:noProof/>
          <w:webHidden/>
        </w:rPr>
        <w:fldChar w:fldCharType="separate"/>
      </w:r>
      <w:r w:rsidR="007F6F86">
        <w:rPr>
          <w:noProof/>
          <w:webHidden/>
        </w:rPr>
        <w:t>5</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5.</w:t>
      </w:r>
      <w:r>
        <w:rPr>
          <w:rFonts w:asciiTheme="minorHAnsi" w:eastAsiaTheme="minorEastAsia" w:hAnsiTheme="minorHAnsi" w:cstheme="minorBidi"/>
          <w:noProof/>
          <w:color w:val="auto"/>
          <w:kern w:val="0"/>
          <w:sz w:val="22"/>
          <w:szCs w:val="22"/>
          <w:lang w:eastAsia="pt-BR"/>
        </w:rPr>
        <w:tab/>
      </w:r>
      <w:r>
        <w:rPr>
          <w:noProof/>
        </w:rPr>
        <w:t>DESCRIÇÃO DOS SERVIÇOS</w:t>
      </w:r>
      <w:r>
        <w:rPr>
          <w:noProof/>
          <w:webHidden/>
        </w:rPr>
        <w:tab/>
      </w:r>
      <w:r w:rsidR="00C30F8F">
        <w:rPr>
          <w:noProof/>
          <w:webHidden/>
        </w:rPr>
        <w:fldChar w:fldCharType="begin"/>
      </w:r>
      <w:r>
        <w:rPr>
          <w:noProof/>
          <w:webHidden/>
        </w:rPr>
        <w:instrText xml:space="preserve"> PAGEREF _Toc519944850 \h </w:instrText>
      </w:r>
      <w:r w:rsidR="00C30F8F">
        <w:rPr>
          <w:noProof/>
          <w:webHidden/>
        </w:rPr>
      </w:r>
      <w:r w:rsidR="00C30F8F">
        <w:rPr>
          <w:noProof/>
          <w:webHidden/>
        </w:rPr>
        <w:fldChar w:fldCharType="separate"/>
      </w:r>
      <w:r w:rsidR="007F6F86">
        <w:rPr>
          <w:noProof/>
          <w:webHidden/>
        </w:rPr>
        <w:t>5</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6.</w:t>
      </w:r>
      <w:r>
        <w:rPr>
          <w:rFonts w:asciiTheme="minorHAnsi" w:eastAsiaTheme="minorEastAsia" w:hAnsiTheme="minorHAnsi" w:cstheme="minorBidi"/>
          <w:noProof/>
          <w:color w:val="auto"/>
          <w:kern w:val="0"/>
          <w:sz w:val="22"/>
          <w:szCs w:val="22"/>
          <w:lang w:eastAsia="pt-BR"/>
        </w:rPr>
        <w:tab/>
      </w:r>
      <w:r>
        <w:rPr>
          <w:noProof/>
        </w:rPr>
        <w:t>CONDIÇÕES DE PARTICIPAÇÃO</w:t>
      </w:r>
      <w:r>
        <w:rPr>
          <w:noProof/>
          <w:webHidden/>
        </w:rPr>
        <w:tab/>
      </w:r>
      <w:r w:rsidR="00C30F8F">
        <w:rPr>
          <w:noProof/>
          <w:webHidden/>
        </w:rPr>
        <w:fldChar w:fldCharType="begin"/>
      </w:r>
      <w:r>
        <w:rPr>
          <w:noProof/>
          <w:webHidden/>
        </w:rPr>
        <w:instrText xml:space="preserve"> PAGEREF _Toc519944851 \h </w:instrText>
      </w:r>
      <w:r w:rsidR="00C30F8F">
        <w:rPr>
          <w:noProof/>
          <w:webHidden/>
        </w:rPr>
      </w:r>
      <w:r w:rsidR="00C30F8F">
        <w:rPr>
          <w:noProof/>
          <w:webHidden/>
        </w:rPr>
        <w:fldChar w:fldCharType="separate"/>
      </w:r>
      <w:r w:rsidR="007F6F86">
        <w:rPr>
          <w:noProof/>
          <w:webHidden/>
        </w:rPr>
        <w:t>6</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7.</w:t>
      </w:r>
      <w:r>
        <w:rPr>
          <w:rFonts w:asciiTheme="minorHAnsi" w:eastAsiaTheme="minorEastAsia" w:hAnsiTheme="minorHAnsi" w:cstheme="minorBidi"/>
          <w:noProof/>
          <w:color w:val="auto"/>
          <w:kern w:val="0"/>
          <w:sz w:val="22"/>
          <w:szCs w:val="22"/>
          <w:lang w:eastAsia="pt-BR"/>
        </w:rPr>
        <w:tab/>
      </w:r>
      <w:r>
        <w:rPr>
          <w:noProof/>
        </w:rPr>
        <w:t>PROPOSTA FINANCEIRA</w:t>
      </w:r>
      <w:r>
        <w:rPr>
          <w:noProof/>
          <w:webHidden/>
        </w:rPr>
        <w:tab/>
      </w:r>
      <w:r w:rsidR="00C30F8F">
        <w:rPr>
          <w:noProof/>
          <w:webHidden/>
        </w:rPr>
        <w:fldChar w:fldCharType="begin"/>
      </w:r>
      <w:r>
        <w:rPr>
          <w:noProof/>
          <w:webHidden/>
        </w:rPr>
        <w:instrText xml:space="preserve"> PAGEREF _Toc519944864 \h </w:instrText>
      </w:r>
      <w:r w:rsidR="00C30F8F">
        <w:rPr>
          <w:noProof/>
          <w:webHidden/>
        </w:rPr>
      </w:r>
      <w:r w:rsidR="00C30F8F">
        <w:rPr>
          <w:noProof/>
          <w:webHidden/>
        </w:rPr>
        <w:fldChar w:fldCharType="separate"/>
      </w:r>
      <w:r w:rsidR="007F6F86">
        <w:rPr>
          <w:noProof/>
          <w:webHidden/>
        </w:rPr>
        <w:t>7</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8.</w:t>
      </w:r>
      <w:r>
        <w:rPr>
          <w:rFonts w:asciiTheme="minorHAnsi" w:eastAsiaTheme="minorEastAsia" w:hAnsiTheme="minorHAnsi" w:cstheme="minorBidi"/>
          <w:noProof/>
          <w:color w:val="auto"/>
          <w:kern w:val="0"/>
          <w:sz w:val="22"/>
          <w:szCs w:val="22"/>
          <w:lang w:eastAsia="pt-BR"/>
        </w:rPr>
        <w:tab/>
      </w:r>
      <w:r>
        <w:rPr>
          <w:noProof/>
        </w:rPr>
        <w:t>DOCUMENTAÇÃO DE HABILITAÇÃO</w:t>
      </w:r>
      <w:r>
        <w:rPr>
          <w:noProof/>
          <w:webHidden/>
        </w:rPr>
        <w:tab/>
      </w:r>
      <w:r w:rsidR="00C30F8F">
        <w:rPr>
          <w:noProof/>
          <w:webHidden/>
        </w:rPr>
        <w:fldChar w:fldCharType="begin"/>
      </w:r>
      <w:r>
        <w:rPr>
          <w:noProof/>
          <w:webHidden/>
        </w:rPr>
        <w:instrText xml:space="preserve"> PAGEREF _Toc519944865 \h </w:instrText>
      </w:r>
      <w:r w:rsidR="00C30F8F">
        <w:rPr>
          <w:noProof/>
          <w:webHidden/>
        </w:rPr>
      </w:r>
      <w:r w:rsidR="00C30F8F">
        <w:rPr>
          <w:noProof/>
          <w:webHidden/>
        </w:rPr>
        <w:fldChar w:fldCharType="separate"/>
      </w:r>
      <w:r w:rsidR="007F6F86">
        <w:rPr>
          <w:noProof/>
          <w:webHidden/>
        </w:rPr>
        <w:t>8</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9.</w:t>
      </w:r>
      <w:r>
        <w:rPr>
          <w:rFonts w:asciiTheme="minorHAnsi" w:eastAsiaTheme="minorEastAsia" w:hAnsiTheme="minorHAnsi" w:cstheme="minorBidi"/>
          <w:noProof/>
          <w:color w:val="auto"/>
          <w:kern w:val="0"/>
          <w:sz w:val="22"/>
          <w:szCs w:val="22"/>
          <w:lang w:eastAsia="pt-BR"/>
        </w:rPr>
        <w:tab/>
      </w:r>
      <w:r>
        <w:rPr>
          <w:noProof/>
        </w:rPr>
        <w:t>ORÇAMENTO DE REFERÊNCIA OU ESTIMATIVA DE CUSTO, REFERÊNCIA DE PREÇOS E DOTAÇÃO ORÇAMENTÁRIA</w:t>
      </w:r>
      <w:r>
        <w:rPr>
          <w:noProof/>
          <w:webHidden/>
        </w:rPr>
        <w:tab/>
      </w:r>
      <w:r w:rsidR="00C30F8F">
        <w:rPr>
          <w:noProof/>
          <w:webHidden/>
        </w:rPr>
        <w:fldChar w:fldCharType="begin"/>
      </w:r>
      <w:r>
        <w:rPr>
          <w:noProof/>
          <w:webHidden/>
        </w:rPr>
        <w:instrText xml:space="preserve"> PAGEREF _Toc519944866 \h </w:instrText>
      </w:r>
      <w:r w:rsidR="00C30F8F">
        <w:rPr>
          <w:noProof/>
          <w:webHidden/>
        </w:rPr>
      </w:r>
      <w:r w:rsidR="00C30F8F">
        <w:rPr>
          <w:noProof/>
          <w:webHidden/>
        </w:rPr>
        <w:fldChar w:fldCharType="separate"/>
      </w:r>
      <w:r w:rsidR="007F6F86">
        <w:rPr>
          <w:noProof/>
          <w:webHidden/>
        </w:rPr>
        <w:t>10</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10.</w:t>
      </w:r>
      <w:r>
        <w:rPr>
          <w:rFonts w:asciiTheme="minorHAnsi" w:eastAsiaTheme="minorEastAsia" w:hAnsiTheme="minorHAnsi" w:cstheme="minorBidi"/>
          <w:noProof/>
          <w:color w:val="auto"/>
          <w:kern w:val="0"/>
          <w:sz w:val="22"/>
          <w:szCs w:val="22"/>
          <w:lang w:eastAsia="pt-BR"/>
        </w:rPr>
        <w:tab/>
      </w:r>
      <w:r>
        <w:rPr>
          <w:noProof/>
        </w:rPr>
        <w:t>PRAZO DE EXECUÇÃO</w:t>
      </w:r>
      <w:r>
        <w:rPr>
          <w:noProof/>
          <w:webHidden/>
        </w:rPr>
        <w:tab/>
      </w:r>
      <w:r w:rsidR="00C30F8F">
        <w:rPr>
          <w:noProof/>
          <w:webHidden/>
        </w:rPr>
        <w:fldChar w:fldCharType="begin"/>
      </w:r>
      <w:r>
        <w:rPr>
          <w:noProof/>
          <w:webHidden/>
        </w:rPr>
        <w:instrText xml:space="preserve"> PAGEREF _Toc519944867 \h </w:instrText>
      </w:r>
      <w:r w:rsidR="00C30F8F">
        <w:rPr>
          <w:noProof/>
          <w:webHidden/>
        </w:rPr>
      </w:r>
      <w:r w:rsidR="00C30F8F">
        <w:rPr>
          <w:noProof/>
          <w:webHidden/>
        </w:rPr>
        <w:fldChar w:fldCharType="separate"/>
      </w:r>
      <w:r w:rsidR="007F6F86">
        <w:rPr>
          <w:noProof/>
          <w:webHidden/>
        </w:rPr>
        <w:t>10</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11.</w:t>
      </w:r>
      <w:r>
        <w:rPr>
          <w:rFonts w:asciiTheme="minorHAnsi" w:eastAsiaTheme="minorEastAsia" w:hAnsiTheme="minorHAnsi" w:cstheme="minorBidi"/>
          <w:noProof/>
          <w:color w:val="auto"/>
          <w:kern w:val="0"/>
          <w:sz w:val="22"/>
          <w:szCs w:val="22"/>
          <w:lang w:eastAsia="pt-BR"/>
        </w:rPr>
        <w:tab/>
      </w:r>
      <w:r>
        <w:rPr>
          <w:noProof/>
        </w:rPr>
        <w:t>FORMAS E CONDIÇÕES DE PAGAMENTO</w:t>
      </w:r>
      <w:r>
        <w:rPr>
          <w:noProof/>
          <w:webHidden/>
        </w:rPr>
        <w:tab/>
      </w:r>
      <w:r w:rsidR="00C30F8F">
        <w:rPr>
          <w:noProof/>
          <w:webHidden/>
        </w:rPr>
        <w:fldChar w:fldCharType="begin"/>
      </w:r>
      <w:r>
        <w:rPr>
          <w:noProof/>
          <w:webHidden/>
        </w:rPr>
        <w:instrText xml:space="preserve"> PAGEREF _Toc519944872 \h </w:instrText>
      </w:r>
      <w:r w:rsidR="00C30F8F">
        <w:rPr>
          <w:noProof/>
          <w:webHidden/>
        </w:rPr>
      </w:r>
      <w:r w:rsidR="00C30F8F">
        <w:rPr>
          <w:noProof/>
          <w:webHidden/>
        </w:rPr>
        <w:fldChar w:fldCharType="separate"/>
      </w:r>
      <w:r w:rsidR="007F6F86">
        <w:rPr>
          <w:noProof/>
          <w:webHidden/>
        </w:rPr>
        <w:t>11</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12.</w:t>
      </w:r>
      <w:r>
        <w:rPr>
          <w:rFonts w:asciiTheme="minorHAnsi" w:eastAsiaTheme="minorEastAsia" w:hAnsiTheme="minorHAnsi" w:cstheme="minorBidi"/>
          <w:noProof/>
          <w:color w:val="auto"/>
          <w:kern w:val="0"/>
          <w:sz w:val="22"/>
          <w:szCs w:val="22"/>
          <w:lang w:eastAsia="pt-BR"/>
        </w:rPr>
        <w:tab/>
      </w:r>
      <w:r>
        <w:rPr>
          <w:noProof/>
        </w:rPr>
        <w:t>REAJUSTAMENTO</w:t>
      </w:r>
      <w:r>
        <w:rPr>
          <w:noProof/>
          <w:webHidden/>
        </w:rPr>
        <w:tab/>
      </w:r>
      <w:r w:rsidR="00C30F8F">
        <w:rPr>
          <w:noProof/>
          <w:webHidden/>
        </w:rPr>
        <w:fldChar w:fldCharType="begin"/>
      </w:r>
      <w:r>
        <w:rPr>
          <w:noProof/>
          <w:webHidden/>
        </w:rPr>
        <w:instrText xml:space="preserve"> PAGEREF _Toc519944873 \h </w:instrText>
      </w:r>
      <w:r w:rsidR="00C30F8F">
        <w:rPr>
          <w:noProof/>
          <w:webHidden/>
        </w:rPr>
      </w:r>
      <w:r w:rsidR="00C30F8F">
        <w:rPr>
          <w:noProof/>
          <w:webHidden/>
        </w:rPr>
        <w:fldChar w:fldCharType="separate"/>
      </w:r>
      <w:r w:rsidR="007F6F86">
        <w:rPr>
          <w:noProof/>
          <w:webHidden/>
        </w:rPr>
        <w:t>12</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13.</w:t>
      </w:r>
      <w:r>
        <w:rPr>
          <w:rFonts w:asciiTheme="minorHAnsi" w:eastAsiaTheme="minorEastAsia" w:hAnsiTheme="minorHAnsi" w:cstheme="minorBidi"/>
          <w:noProof/>
          <w:color w:val="auto"/>
          <w:kern w:val="0"/>
          <w:sz w:val="22"/>
          <w:szCs w:val="22"/>
          <w:lang w:eastAsia="pt-BR"/>
        </w:rPr>
        <w:tab/>
      </w:r>
      <w:r>
        <w:rPr>
          <w:noProof/>
        </w:rPr>
        <w:t>FISCALIZAÇÃO</w:t>
      </w:r>
      <w:r>
        <w:rPr>
          <w:noProof/>
          <w:webHidden/>
        </w:rPr>
        <w:tab/>
      </w:r>
      <w:r w:rsidR="00C30F8F">
        <w:rPr>
          <w:noProof/>
          <w:webHidden/>
        </w:rPr>
        <w:fldChar w:fldCharType="begin"/>
      </w:r>
      <w:r>
        <w:rPr>
          <w:noProof/>
          <w:webHidden/>
        </w:rPr>
        <w:instrText xml:space="preserve"> PAGEREF _Toc519944887 \h </w:instrText>
      </w:r>
      <w:r w:rsidR="00C30F8F">
        <w:rPr>
          <w:noProof/>
          <w:webHidden/>
        </w:rPr>
      </w:r>
      <w:r w:rsidR="00C30F8F">
        <w:rPr>
          <w:noProof/>
          <w:webHidden/>
        </w:rPr>
        <w:fldChar w:fldCharType="separate"/>
      </w:r>
      <w:r w:rsidR="007F6F86">
        <w:rPr>
          <w:noProof/>
          <w:webHidden/>
        </w:rPr>
        <w:t>12</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14.</w:t>
      </w:r>
      <w:r>
        <w:rPr>
          <w:rFonts w:asciiTheme="minorHAnsi" w:eastAsiaTheme="minorEastAsia" w:hAnsiTheme="minorHAnsi" w:cstheme="minorBidi"/>
          <w:noProof/>
          <w:color w:val="auto"/>
          <w:kern w:val="0"/>
          <w:sz w:val="22"/>
          <w:szCs w:val="22"/>
          <w:lang w:eastAsia="pt-BR"/>
        </w:rPr>
        <w:tab/>
      </w:r>
      <w:r>
        <w:rPr>
          <w:noProof/>
        </w:rPr>
        <w:t>RECEBIMENTO DEFINITIVO DOS SERVIÇOS</w:t>
      </w:r>
      <w:r>
        <w:rPr>
          <w:noProof/>
          <w:webHidden/>
        </w:rPr>
        <w:tab/>
      </w:r>
      <w:r w:rsidR="00C30F8F">
        <w:rPr>
          <w:noProof/>
          <w:webHidden/>
        </w:rPr>
        <w:fldChar w:fldCharType="begin"/>
      </w:r>
      <w:r>
        <w:rPr>
          <w:noProof/>
          <w:webHidden/>
        </w:rPr>
        <w:instrText xml:space="preserve"> PAGEREF _Toc519944888 \h </w:instrText>
      </w:r>
      <w:r w:rsidR="00C30F8F">
        <w:rPr>
          <w:noProof/>
          <w:webHidden/>
        </w:rPr>
      </w:r>
      <w:r w:rsidR="00C30F8F">
        <w:rPr>
          <w:noProof/>
          <w:webHidden/>
        </w:rPr>
        <w:fldChar w:fldCharType="separate"/>
      </w:r>
      <w:r w:rsidR="007F6F86">
        <w:rPr>
          <w:noProof/>
          <w:webHidden/>
        </w:rPr>
        <w:t>15</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15.</w:t>
      </w:r>
      <w:r>
        <w:rPr>
          <w:rFonts w:asciiTheme="minorHAnsi" w:eastAsiaTheme="minorEastAsia" w:hAnsiTheme="minorHAnsi" w:cstheme="minorBidi"/>
          <w:noProof/>
          <w:color w:val="auto"/>
          <w:kern w:val="0"/>
          <w:sz w:val="22"/>
          <w:szCs w:val="22"/>
          <w:lang w:eastAsia="pt-BR"/>
        </w:rPr>
        <w:tab/>
      </w:r>
      <w:r>
        <w:rPr>
          <w:noProof/>
        </w:rPr>
        <w:t>SEGURANÇA E MEDICINA DO TRABALHO</w:t>
      </w:r>
      <w:r>
        <w:rPr>
          <w:noProof/>
          <w:webHidden/>
        </w:rPr>
        <w:tab/>
      </w:r>
      <w:r w:rsidR="00C30F8F">
        <w:rPr>
          <w:noProof/>
          <w:webHidden/>
        </w:rPr>
        <w:fldChar w:fldCharType="begin"/>
      </w:r>
      <w:r>
        <w:rPr>
          <w:noProof/>
          <w:webHidden/>
        </w:rPr>
        <w:instrText xml:space="preserve"> PAGEREF _Toc519944891 \h </w:instrText>
      </w:r>
      <w:r w:rsidR="00C30F8F">
        <w:rPr>
          <w:noProof/>
          <w:webHidden/>
        </w:rPr>
      </w:r>
      <w:r w:rsidR="00C30F8F">
        <w:rPr>
          <w:noProof/>
          <w:webHidden/>
        </w:rPr>
        <w:fldChar w:fldCharType="separate"/>
      </w:r>
      <w:r w:rsidR="007F6F86">
        <w:rPr>
          <w:noProof/>
          <w:webHidden/>
        </w:rPr>
        <w:t>16</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16.</w:t>
      </w:r>
      <w:r>
        <w:rPr>
          <w:rFonts w:asciiTheme="minorHAnsi" w:eastAsiaTheme="minorEastAsia" w:hAnsiTheme="minorHAnsi" w:cstheme="minorBidi"/>
          <w:noProof/>
          <w:color w:val="auto"/>
          <w:kern w:val="0"/>
          <w:sz w:val="22"/>
          <w:szCs w:val="22"/>
          <w:lang w:eastAsia="pt-BR"/>
        </w:rPr>
        <w:tab/>
      </w:r>
      <w:r>
        <w:rPr>
          <w:noProof/>
        </w:rPr>
        <w:t>CRITÉRIOS DE SUSTENTABILIDADE AMBIENTAL</w:t>
      </w:r>
      <w:r>
        <w:rPr>
          <w:noProof/>
          <w:webHidden/>
        </w:rPr>
        <w:tab/>
      </w:r>
      <w:r w:rsidR="00C30F8F">
        <w:rPr>
          <w:noProof/>
          <w:webHidden/>
        </w:rPr>
        <w:fldChar w:fldCharType="begin"/>
      </w:r>
      <w:r>
        <w:rPr>
          <w:noProof/>
          <w:webHidden/>
        </w:rPr>
        <w:instrText xml:space="preserve"> PAGEREF _Toc519944892 \h </w:instrText>
      </w:r>
      <w:r w:rsidR="00C30F8F">
        <w:rPr>
          <w:noProof/>
          <w:webHidden/>
        </w:rPr>
      </w:r>
      <w:r w:rsidR="00C30F8F">
        <w:rPr>
          <w:noProof/>
          <w:webHidden/>
        </w:rPr>
        <w:fldChar w:fldCharType="separate"/>
      </w:r>
      <w:r w:rsidR="007F6F86">
        <w:rPr>
          <w:noProof/>
          <w:webHidden/>
        </w:rPr>
        <w:t>16</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17.</w:t>
      </w:r>
      <w:r>
        <w:rPr>
          <w:rFonts w:asciiTheme="minorHAnsi" w:eastAsiaTheme="minorEastAsia" w:hAnsiTheme="minorHAnsi" w:cstheme="minorBidi"/>
          <w:noProof/>
          <w:color w:val="auto"/>
          <w:kern w:val="0"/>
          <w:sz w:val="22"/>
          <w:szCs w:val="22"/>
          <w:lang w:eastAsia="pt-BR"/>
        </w:rPr>
        <w:tab/>
      </w:r>
      <w:r>
        <w:rPr>
          <w:noProof/>
        </w:rPr>
        <w:t>OBRIGAÇÕES DA CONTRATADA</w:t>
      </w:r>
      <w:r>
        <w:rPr>
          <w:noProof/>
          <w:webHidden/>
        </w:rPr>
        <w:tab/>
      </w:r>
      <w:r w:rsidR="00C30F8F">
        <w:rPr>
          <w:noProof/>
          <w:webHidden/>
        </w:rPr>
        <w:fldChar w:fldCharType="begin"/>
      </w:r>
      <w:r>
        <w:rPr>
          <w:noProof/>
          <w:webHidden/>
        </w:rPr>
        <w:instrText xml:space="preserve"> PAGEREF _Toc519944893 \h </w:instrText>
      </w:r>
      <w:r w:rsidR="00C30F8F">
        <w:rPr>
          <w:noProof/>
          <w:webHidden/>
        </w:rPr>
      </w:r>
      <w:r w:rsidR="00C30F8F">
        <w:rPr>
          <w:noProof/>
          <w:webHidden/>
        </w:rPr>
        <w:fldChar w:fldCharType="separate"/>
      </w:r>
      <w:r w:rsidR="007F6F86">
        <w:rPr>
          <w:noProof/>
          <w:webHidden/>
        </w:rPr>
        <w:t>19</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18.</w:t>
      </w:r>
      <w:r>
        <w:rPr>
          <w:rFonts w:asciiTheme="minorHAnsi" w:eastAsiaTheme="minorEastAsia" w:hAnsiTheme="minorHAnsi" w:cstheme="minorBidi"/>
          <w:noProof/>
          <w:color w:val="auto"/>
          <w:kern w:val="0"/>
          <w:sz w:val="22"/>
          <w:szCs w:val="22"/>
          <w:lang w:eastAsia="pt-BR"/>
        </w:rPr>
        <w:tab/>
      </w:r>
      <w:r>
        <w:rPr>
          <w:noProof/>
        </w:rPr>
        <w:t>OBRIGAÇÕES DA CODEVASF</w:t>
      </w:r>
      <w:r>
        <w:rPr>
          <w:noProof/>
          <w:webHidden/>
        </w:rPr>
        <w:tab/>
      </w:r>
      <w:r w:rsidR="00C30F8F">
        <w:rPr>
          <w:noProof/>
          <w:webHidden/>
        </w:rPr>
        <w:fldChar w:fldCharType="begin"/>
      </w:r>
      <w:r>
        <w:rPr>
          <w:noProof/>
          <w:webHidden/>
        </w:rPr>
        <w:instrText xml:space="preserve"> PAGEREF _Toc519944897 \h </w:instrText>
      </w:r>
      <w:r w:rsidR="00C30F8F">
        <w:rPr>
          <w:noProof/>
          <w:webHidden/>
        </w:rPr>
      </w:r>
      <w:r w:rsidR="00C30F8F">
        <w:rPr>
          <w:noProof/>
          <w:webHidden/>
        </w:rPr>
        <w:fldChar w:fldCharType="separate"/>
      </w:r>
      <w:r w:rsidR="007F6F86">
        <w:rPr>
          <w:noProof/>
          <w:webHidden/>
        </w:rPr>
        <w:t>23</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19.</w:t>
      </w:r>
      <w:r>
        <w:rPr>
          <w:rFonts w:asciiTheme="minorHAnsi" w:eastAsiaTheme="minorEastAsia" w:hAnsiTheme="minorHAnsi" w:cstheme="minorBidi"/>
          <w:noProof/>
          <w:color w:val="auto"/>
          <w:kern w:val="0"/>
          <w:sz w:val="22"/>
          <w:szCs w:val="22"/>
          <w:lang w:eastAsia="pt-BR"/>
        </w:rPr>
        <w:tab/>
      </w:r>
      <w:r>
        <w:rPr>
          <w:noProof/>
        </w:rPr>
        <w:t>CONDIÇÕES GERAIS</w:t>
      </w:r>
      <w:r>
        <w:rPr>
          <w:noProof/>
          <w:webHidden/>
        </w:rPr>
        <w:tab/>
      </w:r>
      <w:r w:rsidR="00C30F8F">
        <w:rPr>
          <w:noProof/>
          <w:webHidden/>
        </w:rPr>
        <w:fldChar w:fldCharType="begin"/>
      </w:r>
      <w:r>
        <w:rPr>
          <w:noProof/>
          <w:webHidden/>
        </w:rPr>
        <w:instrText xml:space="preserve"> PAGEREF _Toc519944898 \h </w:instrText>
      </w:r>
      <w:r w:rsidR="00C30F8F">
        <w:rPr>
          <w:noProof/>
          <w:webHidden/>
        </w:rPr>
      </w:r>
      <w:r w:rsidR="00C30F8F">
        <w:rPr>
          <w:noProof/>
          <w:webHidden/>
        </w:rPr>
        <w:fldChar w:fldCharType="separate"/>
      </w:r>
      <w:r w:rsidR="007F6F86">
        <w:rPr>
          <w:noProof/>
          <w:webHidden/>
        </w:rPr>
        <w:t>24</w:t>
      </w:r>
      <w:r w:rsidR="00C30F8F">
        <w:rPr>
          <w:noProof/>
          <w:webHidden/>
        </w:rPr>
        <w:fldChar w:fldCharType="end"/>
      </w:r>
    </w:p>
    <w:p w:rsidR="0053540B" w:rsidRDefault="0053540B">
      <w:pPr>
        <w:pStyle w:val="Sumrio1"/>
        <w:rPr>
          <w:rFonts w:asciiTheme="minorHAnsi" w:eastAsiaTheme="minorEastAsia" w:hAnsiTheme="minorHAnsi" w:cstheme="minorBidi"/>
          <w:noProof/>
          <w:color w:val="auto"/>
          <w:kern w:val="0"/>
          <w:sz w:val="22"/>
          <w:szCs w:val="22"/>
          <w:lang w:eastAsia="pt-BR"/>
        </w:rPr>
      </w:pPr>
      <w:r>
        <w:rPr>
          <w:noProof/>
        </w:rPr>
        <w:t>20.</w:t>
      </w:r>
      <w:r>
        <w:rPr>
          <w:rFonts w:asciiTheme="minorHAnsi" w:eastAsiaTheme="minorEastAsia" w:hAnsiTheme="minorHAnsi" w:cstheme="minorBidi"/>
          <w:noProof/>
          <w:color w:val="auto"/>
          <w:kern w:val="0"/>
          <w:sz w:val="22"/>
          <w:szCs w:val="22"/>
          <w:lang w:eastAsia="pt-BR"/>
        </w:rPr>
        <w:tab/>
      </w:r>
      <w:r>
        <w:rPr>
          <w:noProof/>
        </w:rPr>
        <w:t>ANEXOS</w:t>
      </w:r>
      <w:r>
        <w:rPr>
          <w:noProof/>
          <w:webHidden/>
        </w:rPr>
        <w:tab/>
      </w:r>
      <w:r w:rsidR="00C30F8F">
        <w:rPr>
          <w:noProof/>
          <w:webHidden/>
        </w:rPr>
        <w:fldChar w:fldCharType="begin"/>
      </w:r>
      <w:r>
        <w:rPr>
          <w:noProof/>
          <w:webHidden/>
        </w:rPr>
        <w:instrText xml:space="preserve"> PAGEREF _Toc519944899 \h </w:instrText>
      </w:r>
      <w:r w:rsidR="00C30F8F">
        <w:rPr>
          <w:noProof/>
          <w:webHidden/>
        </w:rPr>
      </w:r>
      <w:r w:rsidR="00C30F8F">
        <w:rPr>
          <w:noProof/>
          <w:webHidden/>
        </w:rPr>
        <w:fldChar w:fldCharType="separate"/>
      </w:r>
      <w:r w:rsidR="007F6F86">
        <w:rPr>
          <w:noProof/>
          <w:webHidden/>
        </w:rPr>
        <w:t>24</w:t>
      </w:r>
      <w:r w:rsidR="00C30F8F">
        <w:rPr>
          <w:noProof/>
          <w:webHidden/>
        </w:rPr>
        <w:fldChar w:fldCharType="end"/>
      </w:r>
    </w:p>
    <w:p w:rsidR="006041B2" w:rsidRDefault="00C30F8F">
      <w:pPr>
        <w:rPr>
          <w:szCs w:val="20"/>
        </w:rPr>
      </w:pPr>
      <w:r>
        <w:fldChar w:fldCharType="end"/>
      </w:r>
    </w:p>
    <w:p w:rsidR="006041B2" w:rsidRDefault="006041B2">
      <w:pPr>
        <w:rPr>
          <w:szCs w:val="20"/>
        </w:rPr>
      </w:pPr>
    </w:p>
    <w:p w:rsidR="006041B2" w:rsidRDefault="00C420D3">
      <w:pPr>
        <w:pageBreakBefore/>
        <w:jc w:val="center"/>
      </w:pPr>
      <w:r>
        <w:rPr>
          <w:b/>
          <w:szCs w:val="20"/>
        </w:rPr>
        <w:lastRenderedPageBreak/>
        <w:t>TERMO DE REFERÊNCIA</w:t>
      </w:r>
    </w:p>
    <w:p w:rsidR="006041B2" w:rsidRDefault="006041B2">
      <w:pPr>
        <w:rPr>
          <w:szCs w:val="20"/>
        </w:rPr>
      </w:pPr>
    </w:p>
    <w:p w:rsidR="006041B2" w:rsidRDefault="00C420D3">
      <w:pPr>
        <w:pStyle w:val="Ttulo1"/>
        <w:numPr>
          <w:ilvl w:val="0"/>
          <w:numId w:val="2"/>
        </w:numPr>
      </w:pPr>
      <w:bookmarkStart w:id="0" w:name="_Ref400449093"/>
      <w:bookmarkStart w:id="1" w:name="_Toc519944846"/>
      <w:bookmarkEnd w:id="0"/>
      <w:r>
        <w:t>OBJETO DA CONTRATAÇÃO</w:t>
      </w:r>
      <w:bookmarkEnd w:id="1"/>
    </w:p>
    <w:p w:rsidR="006041B2" w:rsidRDefault="00C420D3">
      <w:r>
        <w:rPr>
          <w:szCs w:val="20"/>
        </w:rPr>
        <w:t>Contratação de empresa para execução de obra de pavimentação de rua com paralelepípedos graníticos nos povoado</w:t>
      </w:r>
      <w:r w:rsidR="00F45DA6">
        <w:rPr>
          <w:szCs w:val="20"/>
        </w:rPr>
        <w:t>Cacimbas</w:t>
      </w:r>
      <w:r>
        <w:rPr>
          <w:szCs w:val="20"/>
        </w:rPr>
        <w:t xml:space="preserve">, localizados no município de </w:t>
      </w:r>
      <w:r w:rsidR="00F45DA6">
        <w:rPr>
          <w:szCs w:val="20"/>
        </w:rPr>
        <w:t>Neópolis</w:t>
      </w:r>
      <w:r>
        <w:rPr>
          <w:szCs w:val="20"/>
        </w:rPr>
        <w:t>,estado de Sergipe.</w:t>
      </w:r>
    </w:p>
    <w:p w:rsidR="006041B2" w:rsidRDefault="00C420D3">
      <w:pPr>
        <w:pStyle w:val="Ttulo1"/>
        <w:numPr>
          <w:ilvl w:val="0"/>
          <w:numId w:val="2"/>
        </w:numPr>
      </w:pPr>
      <w:bookmarkStart w:id="2" w:name="_Toc401910394"/>
      <w:bookmarkStart w:id="3" w:name="_Ref4004490931"/>
      <w:bookmarkStart w:id="4" w:name="_Toc519944847"/>
      <w:bookmarkEnd w:id="2"/>
      <w:bookmarkEnd w:id="3"/>
      <w:r>
        <w:t>TERMINOLOGIAS E DEFINIÇÕES</w:t>
      </w:r>
      <w:bookmarkEnd w:id="4"/>
    </w:p>
    <w:p w:rsidR="006041B2" w:rsidRDefault="00C420D3">
      <w:r>
        <w:rPr>
          <w:szCs w:val="20"/>
        </w:rPr>
        <w:t>Neste Termo de Referência (TR) ou em quaisquer outros documentos relacionados com os serviços acima solicitados, os termos ou expressões têm o seguinte significado e/ou interpretação:</w:t>
      </w:r>
    </w:p>
    <w:p w:rsidR="006041B2" w:rsidRDefault="006041B2">
      <w:pPr>
        <w:rPr>
          <w:szCs w:val="20"/>
        </w:rPr>
      </w:pPr>
    </w:p>
    <w:p w:rsidR="006041B2" w:rsidRDefault="00C420D3">
      <w:r>
        <w:rPr>
          <w:b/>
          <w:szCs w:val="20"/>
        </w:rPr>
        <w:t>ÁREA DE DESENVOLVIMENTO INTEGRADO E INFRAESTRUTURA</w:t>
      </w:r>
      <w:r>
        <w:rPr>
          <w:szCs w:val="20"/>
        </w:rPr>
        <w:t xml:space="preserve">– Unidade da administração superior da </w:t>
      </w:r>
      <w:proofErr w:type="spellStart"/>
      <w:r>
        <w:rPr>
          <w:szCs w:val="20"/>
        </w:rPr>
        <w:t>Codevasf</w:t>
      </w:r>
      <w:proofErr w:type="spellEnd"/>
      <w:r>
        <w:rPr>
          <w:szCs w:val="20"/>
        </w:rPr>
        <w:t xml:space="preserve">, a qual </w:t>
      </w:r>
      <w:r w:rsidR="00DF472E">
        <w:rPr>
          <w:szCs w:val="20"/>
        </w:rPr>
        <w:t>está</w:t>
      </w:r>
      <w:r>
        <w:rPr>
          <w:szCs w:val="20"/>
        </w:rPr>
        <w:t xml:space="preserve"> afeta as demais unidades técnicas que têm por competência a fiscalização e a coordenação dos serviços de engenharia objeto deste Termo de Referência.</w:t>
      </w:r>
    </w:p>
    <w:p w:rsidR="006041B2" w:rsidRDefault="006041B2">
      <w:pPr>
        <w:rPr>
          <w:szCs w:val="20"/>
        </w:rPr>
      </w:pPr>
    </w:p>
    <w:p w:rsidR="006041B2" w:rsidRDefault="00C420D3">
      <w:r>
        <w:rPr>
          <w:b/>
          <w:szCs w:val="20"/>
        </w:rPr>
        <w:t>CANTEIRO DE OBRAS</w:t>
      </w:r>
      <w:r>
        <w:rPr>
          <w:szCs w:val="20"/>
        </w:rP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w:t>
      </w:r>
      <w:proofErr w:type="spellStart"/>
      <w:r>
        <w:rPr>
          <w:szCs w:val="20"/>
        </w:rPr>
        <w:t>Codevasf</w:t>
      </w:r>
      <w:proofErr w:type="spellEnd"/>
      <w:r>
        <w:rPr>
          <w:szCs w:val="20"/>
        </w:rPr>
        <w:t>.</w:t>
      </w:r>
    </w:p>
    <w:p w:rsidR="006041B2" w:rsidRDefault="006041B2">
      <w:pPr>
        <w:rPr>
          <w:szCs w:val="20"/>
        </w:rPr>
      </w:pPr>
    </w:p>
    <w:p w:rsidR="006041B2" w:rsidRDefault="00C420D3">
      <w:r>
        <w:rPr>
          <w:b/>
          <w:szCs w:val="20"/>
        </w:rPr>
        <w:t>CODEVASF</w:t>
      </w:r>
      <w:r>
        <w:rPr>
          <w:szCs w:val="20"/>
        </w:rPr>
        <w:t xml:space="preserve"> – Companhia de Desenvolvimento dos Vales do São Francisco e do Parnaíba – Empresa pública vinculada ao Ministério da Integração Nacional, com sede no Setor de Grandes Áreas Norte, Quadra 601 – Lote 1 – Brasília-DF.</w:t>
      </w:r>
    </w:p>
    <w:p w:rsidR="006041B2" w:rsidRDefault="006041B2">
      <w:pPr>
        <w:rPr>
          <w:szCs w:val="20"/>
        </w:rPr>
      </w:pPr>
    </w:p>
    <w:p w:rsidR="006041B2" w:rsidRDefault="00C420D3">
      <w:r>
        <w:rPr>
          <w:b/>
          <w:szCs w:val="20"/>
        </w:rPr>
        <w:t xml:space="preserve">COMO CONSTRUÍDO (AS BUILT) </w:t>
      </w:r>
      <w:r>
        <w:rPr>
          <w:szCs w:val="20"/>
        </w:rPr>
        <w:t>– É a definição qualitativa e quantitativa de todos os serviços executados, resultante do Projeto Executivo com as alterações e modificações ocorridas durante a execução da obra, como desenhos, listas, planilhas, etc.</w:t>
      </w:r>
    </w:p>
    <w:p w:rsidR="006041B2" w:rsidRDefault="006041B2">
      <w:pPr>
        <w:rPr>
          <w:szCs w:val="20"/>
        </w:rPr>
      </w:pPr>
    </w:p>
    <w:p w:rsidR="006041B2" w:rsidRDefault="00C420D3">
      <w:r>
        <w:rPr>
          <w:b/>
          <w:szCs w:val="20"/>
        </w:rPr>
        <w:t>CONTRATADA</w:t>
      </w:r>
      <w:r>
        <w:rPr>
          <w:szCs w:val="20"/>
        </w:rPr>
        <w:t xml:space="preserve"> – Empresa licitante selecionada e contratada pela </w:t>
      </w:r>
      <w:proofErr w:type="spellStart"/>
      <w:r>
        <w:rPr>
          <w:szCs w:val="20"/>
        </w:rPr>
        <w:t>Codevasf</w:t>
      </w:r>
      <w:proofErr w:type="spellEnd"/>
      <w:r>
        <w:rPr>
          <w:szCs w:val="20"/>
        </w:rPr>
        <w:t xml:space="preserve"> para a execução dos serviços.</w:t>
      </w:r>
    </w:p>
    <w:p w:rsidR="006041B2" w:rsidRDefault="006041B2">
      <w:pPr>
        <w:rPr>
          <w:szCs w:val="20"/>
        </w:rPr>
      </w:pPr>
    </w:p>
    <w:p w:rsidR="006041B2" w:rsidRDefault="00C420D3">
      <w:r>
        <w:rPr>
          <w:b/>
          <w:szCs w:val="20"/>
        </w:rPr>
        <w:t>CONTRATO</w:t>
      </w:r>
      <w:r>
        <w:rPr>
          <w:szCs w:val="20"/>
        </w:rPr>
        <w:t xml:space="preserve"> – Documento, subscrito pela </w:t>
      </w:r>
      <w:proofErr w:type="spellStart"/>
      <w:r>
        <w:rPr>
          <w:szCs w:val="20"/>
        </w:rPr>
        <w:t>Codevasf</w:t>
      </w:r>
      <w:proofErr w:type="spellEnd"/>
      <w:r>
        <w:rPr>
          <w:szCs w:val="20"/>
        </w:rPr>
        <w:t xml:space="preserve"> e a licitante vencedora do certame, que define as obrigações e direitos de ambas com relação à execução dos serviços.</w:t>
      </w:r>
    </w:p>
    <w:p w:rsidR="006041B2" w:rsidRDefault="006041B2">
      <w:pPr>
        <w:rPr>
          <w:szCs w:val="20"/>
        </w:rPr>
      </w:pPr>
    </w:p>
    <w:p w:rsidR="006041B2" w:rsidRDefault="00C420D3">
      <w:r>
        <w:rPr>
          <w:b/>
          <w:szCs w:val="20"/>
        </w:rPr>
        <w:t>CRONOGRAMA FÍSICO-FINANCEIRO</w:t>
      </w:r>
      <w:r>
        <w:rPr>
          <w:szCs w:val="20"/>
        </w:rPr>
        <w:t xml:space="preserve"> – representação gráfica da programação parcial ou total de um trabalho ou serviço, no qual são indicadas as suas diversas etapas e respectivos prazos para conclusão, aliados aos custos ou preços.</w:t>
      </w:r>
    </w:p>
    <w:p w:rsidR="006041B2" w:rsidRDefault="006041B2">
      <w:pPr>
        <w:rPr>
          <w:szCs w:val="20"/>
        </w:rPr>
      </w:pPr>
    </w:p>
    <w:p w:rsidR="006041B2" w:rsidRDefault="00C420D3">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Referência.</w:t>
      </w:r>
    </w:p>
    <w:p w:rsidR="006041B2" w:rsidRDefault="006041B2">
      <w:pPr>
        <w:rPr>
          <w:szCs w:val="20"/>
        </w:rPr>
      </w:pPr>
    </w:p>
    <w:p w:rsidR="006041B2" w:rsidRDefault="00C420D3">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rsidR="006041B2" w:rsidRDefault="006041B2">
      <w:pPr>
        <w:rPr>
          <w:szCs w:val="20"/>
        </w:rPr>
      </w:pPr>
    </w:p>
    <w:p w:rsidR="006041B2" w:rsidRDefault="00C420D3">
      <w:r>
        <w:rPr>
          <w:b/>
          <w:szCs w:val="20"/>
        </w:rPr>
        <w:t>DIÁRIO DE OBRA</w:t>
      </w:r>
      <w:r>
        <w:rPr>
          <w:szCs w:val="20"/>
        </w:rPr>
        <w:t xml:space="preserve"> – </w:t>
      </w:r>
      <w:r>
        <w:rPr>
          <w:color w:val="333333"/>
          <w:szCs w:val="20"/>
        </w:rPr>
        <w:t>É uma espécie de memorial da obra,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rsidR="006041B2" w:rsidRDefault="006041B2">
      <w:pPr>
        <w:rPr>
          <w:szCs w:val="20"/>
        </w:rPr>
      </w:pPr>
    </w:p>
    <w:p w:rsidR="006041B2" w:rsidRDefault="00C420D3">
      <w:r>
        <w:rPr>
          <w:b/>
          <w:szCs w:val="20"/>
        </w:rPr>
        <w:t>ESPECIFICAÇÃO TÉCNICA</w:t>
      </w:r>
      <w:r>
        <w:rPr>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rsidR="006041B2" w:rsidRDefault="006041B2">
      <w:pPr>
        <w:rPr>
          <w:szCs w:val="20"/>
        </w:rPr>
      </w:pPr>
    </w:p>
    <w:p w:rsidR="006041B2" w:rsidRDefault="00C420D3">
      <w:pPr>
        <w:pStyle w:val="PargrafodaLista1"/>
        <w:numPr>
          <w:ilvl w:val="0"/>
          <w:numId w:val="19"/>
        </w:numPr>
      </w:pPr>
      <w:r>
        <w:rPr>
          <w:szCs w:val="20"/>
        </w:rPr>
        <w:lastRenderedPageBreak/>
        <w:t>Generalidades - incluem o objetivo, identificação da obra, regime de execução da obra, fiscalização, recebimento da obra, modificações de projeto, classificação dos serviços (item c). Havendo caderno de encargos, este englobará quase todos estes aspectos.</w:t>
      </w:r>
    </w:p>
    <w:p w:rsidR="006041B2" w:rsidRDefault="00C420D3">
      <w:pPr>
        <w:pStyle w:val="PargrafodaLista1"/>
        <w:numPr>
          <w:ilvl w:val="0"/>
          <w:numId w:val="19"/>
        </w:numPr>
      </w:pPr>
      <w:r>
        <w:rPr>
          <w:szCs w:val="20"/>
        </w:rPr>
        <w:t>Especificação dos materiais - pode ser escrito de duas formas: genérica (aplicável a qualquer obra) ou específica (relacionando apenas os materiais a serem usados na obra em questão).</w:t>
      </w:r>
    </w:p>
    <w:p w:rsidR="006041B2" w:rsidRDefault="00C420D3">
      <w:pPr>
        <w:pStyle w:val="PargrafodaLista1"/>
        <w:numPr>
          <w:ilvl w:val="0"/>
          <w:numId w:val="19"/>
        </w:numPr>
      </w:pPr>
      <w:r>
        <w:rPr>
          <w:szCs w:val="20"/>
        </w:rPr>
        <w:t>Discriminação dos serviços - especifica como devem ser executados os serviços, indicando traços de argamassa, método de assentamento, forma de corte de peças, etc.</w:t>
      </w:r>
    </w:p>
    <w:p w:rsidR="006041B2" w:rsidRDefault="006041B2">
      <w:pPr>
        <w:rPr>
          <w:szCs w:val="20"/>
        </w:rPr>
      </w:pPr>
    </w:p>
    <w:p w:rsidR="006041B2" w:rsidRDefault="00C420D3">
      <w:r>
        <w:rPr>
          <w:b/>
          <w:szCs w:val="20"/>
        </w:rPr>
        <w:t>FISCALIZAÇÃO</w:t>
      </w:r>
      <w:r>
        <w:rPr>
          <w:szCs w:val="20"/>
        </w:rPr>
        <w:t xml:space="preserve"> – Equipe da </w:t>
      </w:r>
      <w:proofErr w:type="spellStart"/>
      <w:r>
        <w:rPr>
          <w:szCs w:val="20"/>
        </w:rPr>
        <w:t>Codevasf</w:t>
      </w:r>
      <w:proofErr w:type="spellEnd"/>
      <w:r>
        <w:rPr>
          <w:szCs w:val="20"/>
        </w:rPr>
        <w:t xml:space="preserve"> indicada para exercer em sua representação a fiscalização do contrato.</w:t>
      </w:r>
    </w:p>
    <w:p w:rsidR="006041B2" w:rsidRDefault="006041B2">
      <w:pPr>
        <w:rPr>
          <w:szCs w:val="20"/>
        </w:rPr>
      </w:pPr>
    </w:p>
    <w:p w:rsidR="006041B2" w:rsidRDefault="00C420D3">
      <w:r>
        <w:rPr>
          <w:b/>
          <w:szCs w:val="20"/>
        </w:rPr>
        <w:t>LICITANTE</w:t>
      </w:r>
      <w:r>
        <w:rPr>
          <w:szCs w:val="20"/>
        </w:rPr>
        <w:t xml:space="preserve"> – Empresa habilitada para apresentar proposta.</w:t>
      </w:r>
    </w:p>
    <w:p w:rsidR="006041B2" w:rsidRDefault="006041B2">
      <w:pPr>
        <w:rPr>
          <w:szCs w:val="20"/>
        </w:rPr>
      </w:pPr>
    </w:p>
    <w:p w:rsidR="006041B2" w:rsidRDefault="00C420D3">
      <w:r>
        <w:rPr>
          <w:b/>
          <w:szCs w:val="20"/>
        </w:rPr>
        <w:t>OBRAS E SERVIÇOS DE ENGENHARIA</w:t>
      </w:r>
      <w:r>
        <w:rPr>
          <w:szCs w:val="20"/>
        </w:rPr>
        <w:t xml:space="preserve"> – São todas as atividades relativas à execução das obras civis, de construção, reforma, recuperação ou ampliação de bem imóvel.</w:t>
      </w:r>
    </w:p>
    <w:p w:rsidR="006041B2" w:rsidRDefault="006041B2">
      <w:pPr>
        <w:rPr>
          <w:szCs w:val="20"/>
        </w:rPr>
      </w:pPr>
    </w:p>
    <w:p w:rsidR="006041B2" w:rsidRDefault="00C420D3">
      <w:r>
        <w:rPr>
          <w:b/>
          <w:szCs w:val="20"/>
        </w:rPr>
        <w:t xml:space="preserve">PLANILHA DE </w:t>
      </w:r>
      <w:r w:rsidR="003C710C">
        <w:rPr>
          <w:b/>
          <w:szCs w:val="20"/>
        </w:rPr>
        <w:t>CUSTOS</w:t>
      </w:r>
      <w:r>
        <w:rPr>
          <w:b/>
          <w:szCs w:val="20"/>
        </w:rPr>
        <w:t xml:space="preserve"> DO VALOR DA PROPOSTA DA LICITANTE</w:t>
      </w:r>
      <w:r>
        <w:rPr>
          <w:szCs w:val="20"/>
        </w:rPr>
        <w:t xml:space="preserve"> – Representa o produto do somatório do preço da Licitante de cada item discriminado, multiplicado pelos respectivos quantitativos, gerando o valor para execução do objeto que se pretende contratar.</w:t>
      </w:r>
    </w:p>
    <w:p w:rsidR="006041B2" w:rsidRDefault="006041B2">
      <w:pPr>
        <w:rPr>
          <w:szCs w:val="20"/>
        </w:rPr>
      </w:pPr>
    </w:p>
    <w:p w:rsidR="006041B2" w:rsidRDefault="00C420D3">
      <w:r>
        <w:rPr>
          <w:b/>
          <w:szCs w:val="20"/>
        </w:rPr>
        <w:t xml:space="preserve">PLANILHA DE </w:t>
      </w:r>
      <w:r w:rsidR="003C710C">
        <w:rPr>
          <w:b/>
          <w:szCs w:val="20"/>
        </w:rPr>
        <w:t>CUSTOS</w:t>
      </w:r>
      <w:r>
        <w:rPr>
          <w:b/>
          <w:szCs w:val="20"/>
        </w:rPr>
        <w:t xml:space="preserve"> DO VALOR DO ORÇAMENTO DE REFERÊNCIA</w:t>
      </w:r>
      <w:r>
        <w:rPr>
          <w:szCs w:val="20"/>
        </w:rPr>
        <w:t xml:space="preserve"> – Representa o produto do somatório do preço de referência da </w:t>
      </w:r>
      <w:proofErr w:type="spellStart"/>
      <w:r>
        <w:rPr>
          <w:szCs w:val="20"/>
        </w:rPr>
        <w:t>Codevasf</w:t>
      </w:r>
      <w:proofErr w:type="spellEnd"/>
      <w:r>
        <w:rPr>
          <w:szCs w:val="20"/>
        </w:rPr>
        <w:t xml:space="preserve"> de cada item discriminado, multiplicado pelos respectivos quantitativos, gerando o valor estimado para a reserva orçamentária e o limite para o pagamento do objeto que se pretende contratar.</w:t>
      </w:r>
    </w:p>
    <w:p w:rsidR="006041B2" w:rsidRDefault="006041B2">
      <w:pPr>
        <w:rPr>
          <w:szCs w:val="20"/>
        </w:rPr>
      </w:pPr>
    </w:p>
    <w:p w:rsidR="006041B2" w:rsidRDefault="00C420D3">
      <w:r>
        <w:rPr>
          <w:b/>
          <w:szCs w:val="20"/>
        </w:rPr>
        <w:t>PLANO DE TRABALHO</w:t>
      </w:r>
      <w:r>
        <w:rPr>
          <w:szCs w:val="20"/>
        </w:rPr>
        <w:t xml:space="preserve"> – Documento que descreve a sequência de fases de uma tarefa ou a sequência de tarefas referentes a determinado serviço ou trabalho, indicando, inclusive, o tempo a ser gasto em cada uma.</w:t>
      </w:r>
    </w:p>
    <w:p w:rsidR="006041B2" w:rsidRDefault="00C420D3">
      <w:pPr>
        <w:spacing w:before="280"/>
      </w:pPr>
      <w:r>
        <w:rPr>
          <w:b/>
          <w:szCs w:val="20"/>
        </w:rPr>
        <w:t xml:space="preserve">PLANO DE CONTROLE AMBIENTAL DA OBRA - </w:t>
      </w:r>
      <w:r>
        <w:rPr>
          <w:szCs w:val="20"/>
        </w:rPr>
        <w:t xml:space="preserve">PGAO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 </w:t>
      </w:r>
      <w:r>
        <w:rPr>
          <w:rFonts w:eastAsia="Times New Roman" w:cs="Times New Roman"/>
          <w:szCs w:val="20"/>
          <w:lang w:eastAsia="pt-BR"/>
        </w:rPr>
        <w:t xml:space="preserve">Como objetivos específicos: </w:t>
      </w:r>
    </w:p>
    <w:p w:rsidR="006041B2" w:rsidRDefault="00C420D3">
      <w:pPr>
        <w:pStyle w:val="PargrafodaLista1"/>
        <w:numPr>
          <w:ilvl w:val="0"/>
          <w:numId w:val="22"/>
        </w:numPr>
      </w:pPr>
      <w:r>
        <w:rPr>
          <w:rFonts w:eastAsia="Times New Roman"/>
          <w:szCs w:val="20"/>
          <w:lang w:eastAsia="pt-BR"/>
        </w:rPr>
        <w:t xml:space="preserve">Executar a obra de forma a evitar, controlar e/ou mitigar os impactos ambientais associados; </w:t>
      </w:r>
    </w:p>
    <w:p w:rsidR="006041B2" w:rsidRDefault="00C420D3">
      <w:pPr>
        <w:pStyle w:val="PargrafodaLista1"/>
        <w:numPr>
          <w:ilvl w:val="0"/>
          <w:numId w:val="22"/>
        </w:numPr>
      </w:pPr>
      <w:r>
        <w:rPr>
          <w:rFonts w:eastAsia="Times New Roman"/>
          <w:szCs w:val="20"/>
          <w:lang w:eastAsia="pt-BR"/>
        </w:rPr>
        <w:t xml:space="preserve">Estabelecer diretrizes que zelem pela melhor qualidade ambiental possível da água, solo, ar, fauna e flora; </w:t>
      </w:r>
    </w:p>
    <w:p w:rsidR="006041B2" w:rsidRDefault="00C420D3">
      <w:pPr>
        <w:pStyle w:val="PargrafodaLista1"/>
        <w:numPr>
          <w:ilvl w:val="0"/>
          <w:numId w:val="22"/>
        </w:numPr>
        <w:jc w:val="left"/>
      </w:pPr>
      <w:r>
        <w:rPr>
          <w:rFonts w:eastAsia="Times New Roman"/>
          <w:szCs w:val="20"/>
          <w:lang w:eastAsia="pt-BR"/>
        </w:rPr>
        <w:t xml:space="preserve">Executar trabalhos de educação ambiental junto aos operários da obra; </w:t>
      </w:r>
    </w:p>
    <w:p w:rsidR="006041B2" w:rsidRDefault="00C420D3">
      <w:pPr>
        <w:pStyle w:val="PargrafodaLista1"/>
        <w:numPr>
          <w:ilvl w:val="0"/>
          <w:numId w:val="22"/>
        </w:numPr>
      </w:pPr>
      <w:r>
        <w:rPr>
          <w:rFonts w:eastAsia="Times New Roman"/>
          <w:szCs w:val="20"/>
          <w:lang w:eastAsia="pt-BR"/>
        </w:rPr>
        <w:t xml:space="preserve">Evitar interferências negativas, das atividades na obra e dos seus colaboradores sobre o meio ambiente. </w:t>
      </w:r>
    </w:p>
    <w:p w:rsidR="006041B2" w:rsidRDefault="006041B2">
      <w:pPr>
        <w:rPr>
          <w:szCs w:val="20"/>
        </w:rPr>
      </w:pPr>
    </w:p>
    <w:p w:rsidR="006041B2" w:rsidRDefault="00C420D3">
      <w:r>
        <w:rPr>
          <w:b/>
          <w:szCs w:val="20"/>
        </w:rPr>
        <w:t>PROJETO BÁSICO</w:t>
      </w:r>
      <w:r>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6041B2" w:rsidRDefault="006041B2">
      <w:pPr>
        <w:rPr>
          <w:szCs w:val="20"/>
        </w:rPr>
      </w:pPr>
    </w:p>
    <w:p w:rsidR="006041B2" w:rsidRDefault="00C420D3">
      <w:pPr>
        <w:pStyle w:val="PargrafodaLista1"/>
        <w:numPr>
          <w:ilvl w:val="0"/>
          <w:numId w:val="17"/>
        </w:numPr>
      </w:pPr>
      <w:r>
        <w:rPr>
          <w:szCs w:val="20"/>
        </w:rPr>
        <w:t>Desenvolvimento da solução escolhida de forma a fornecer visão global da obra e identificar todos os seus elementos constitutivos com clareza;</w:t>
      </w:r>
    </w:p>
    <w:p w:rsidR="006041B2" w:rsidRDefault="00C420D3">
      <w:pPr>
        <w:pStyle w:val="PargrafodaLista1"/>
        <w:numPr>
          <w:ilvl w:val="0"/>
          <w:numId w:val="17"/>
        </w:numPr>
      </w:pPr>
      <w:r>
        <w:rPr>
          <w:szCs w:val="20"/>
        </w:rPr>
        <w:t>Soluções técnicas globais e localizadas, suficientemente detalhadas, de forma a minimizar a necessidade de reformulação ou de variantes durante as fases de elaboração do projeto executivo e de realização das obras e montagem;</w:t>
      </w:r>
    </w:p>
    <w:p w:rsidR="006041B2" w:rsidRDefault="00C420D3">
      <w:pPr>
        <w:pStyle w:val="PargrafodaLista1"/>
        <w:numPr>
          <w:ilvl w:val="0"/>
          <w:numId w:val="17"/>
        </w:numPr>
      </w:pPr>
      <w:r>
        <w:rPr>
          <w:szCs w:val="20"/>
        </w:rPr>
        <w:lastRenderedPageBreak/>
        <w:t>Identificação dos tipos de serviços a executar e de materiais e equipamentos a incorporar à obra, bem como suas especificações que assegurem os melhores resultados para o empreendimento, sem frustrar o caráter competitivo para a sua execução;</w:t>
      </w:r>
    </w:p>
    <w:p w:rsidR="006041B2" w:rsidRDefault="00C420D3">
      <w:pPr>
        <w:pStyle w:val="PargrafodaLista1"/>
        <w:numPr>
          <w:ilvl w:val="0"/>
          <w:numId w:val="17"/>
        </w:numPr>
      </w:pPr>
      <w:r>
        <w:rPr>
          <w:szCs w:val="20"/>
        </w:rPr>
        <w:t>Informações que possibilitem o estudo e a dedução de métodos construtivos, instalações provisórias e condições organizacionais para a obra, sem frustrar o caráter competitivo para a sua execução;</w:t>
      </w:r>
    </w:p>
    <w:p w:rsidR="006041B2" w:rsidRDefault="00C420D3">
      <w:pPr>
        <w:pStyle w:val="PargrafodaLista1"/>
        <w:numPr>
          <w:ilvl w:val="0"/>
          <w:numId w:val="17"/>
        </w:numPr>
      </w:pPr>
      <w:r>
        <w:rPr>
          <w:szCs w:val="20"/>
        </w:rPr>
        <w:t>Subsídios para montagem do plano de licitação e gestão da obra, compreendendo a sua programação, a estratégia de suprimentos, as normas de fiscalização e outros dados necessários em cada caso;</w:t>
      </w:r>
    </w:p>
    <w:p w:rsidR="006041B2" w:rsidRDefault="006041B2">
      <w:pPr>
        <w:rPr>
          <w:szCs w:val="20"/>
        </w:rPr>
      </w:pPr>
    </w:p>
    <w:p w:rsidR="006041B2" w:rsidRDefault="00C420D3">
      <w:r>
        <w:rPr>
          <w:b/>
          <w:szCs w:val="20"/>
        </w:rPr>
        <w:t>PROJETO EXECUTIVO</w:t>
      </w:r>
      <w:r>
        <w:rPr>
          <w:szCs w:val="20"/>
        </w:rPr>
        <w:t xml:space="preserve"> – É o conjunto dos elementos necessários e suficientes à execução completa da obra, contendo soluções detalhadas, identificação de serviços, materiais e equipamentos a incorporar à obra, bem como especificações técnicas, de acordo com as normas técnicas pertinentes</w:t>
      </w:r>
    </w:p>
    <w:p w:rsidR="006041B2" w:rsidRDefault="006041B2">
      <w:pPr>
        <w:rPr>
          <w:szCs w:val="20"/>
        </w:rPr>
      </w:pPr>
    </w:p>
    <w:p w:rsidR="006041B2" w:rsidRDefault="00C420D3">
      <w:r>
        <w:rPr>
          <w:b/>
          <w:szCs w:val="20"/>
        </w:rPr>
        <w:t>PROPOSTA FINANCEIRA</w:t>
      </w:r>
      <w:r>
        <w:rPr>
          <w:szCs w:val="20"/>
        </w:rPr>
        <w:t xml:space="preserve"> – Documento gerado pelo licitante que estabelece os valores unitário e global dos serviços e fornecimentos, apresentando todo o detalhamento dos custos e preços unitários propostos.</w:t>
      </w:r>
    </w:p>
    <w:p w:rsidR="006041B2" w:rsidRDefault="006041B2">
      <w:pPr>
        <w:rPr>
          <w:szCs w:val="20"/>
        </w:rPr>
      </w:pPr>
    </w:p>
    <w:p w:rsidR="006041B2" w:rsidRDefault="00C420D3">
      <w:r>
        <w:rPr>
          <w:b/>
          <w:szCs w:val="20"/>
        </w:rPr>
        <w:t>RELATÓRIO DE OBRAS</w:t>
      </w:r>
      <w:r>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6041B2" w:rsidRDefault="006041B2">
      <w:pPr>
        <w:rPr>
          <w:szCs w:val="20"/>
        </w:rPr>
      </w:pPr>
    </w:p>
    <w:p w:rsidR="006041B2" w:rsidRDefault="00C420D3">
      <w:r>
        <w:rPr>
          <w:b/>
          <w:szCs w:val="20"/>
        </w:rPr>
        <w:t>REUNIÃO DE PARTIDA</w:t>
      </w:r>
      <w:r>
        <w:rPr>
          <w:szCs w:val="20"/>
        </w:rPr>
        <w:t xml:space="preserve"> – Reunião com as partes envolvidas, CONTRATADA, </w:t>
      </w:r>
      <w:proofErr w:type="spellStart"/>
      <w:r>
        <w:rPr>
          <w:szCs w:val="20"/>
        </w:rPr>
        <w:t>Codevasf</w:t>
      </w:r>
      <w:proofErr w:type="spellEnd"/>
      <w:r>
        <w:rPr>
          <w:szCs w:val="20"/>
        </w:rPr>
        <w:t xml:space="preserve"> e fornecedores, onde se define todos os detalhes do plano de trabalho e dá-se o “start </w:t>
      </w:r>
      <w:proofErr w:type="spellStart"/>
      <w:r>
        <w:rPr>
          <w:szCs w:val="20"/>
        </w:rPr>
        <w:t>up</w:t>
      </w:r>
      <w:proofErr w:type="spellEnd"/>
      <w:r>
        <w:rPr>
          <w:szCs w:val="20"/>
        </w:rPr>
        <w:t>” da execução das obras.</w:t>
      </w:r>
    </w:p>
    <w:p w:rsidR="006041B2" w:rsidRDefault="006041B2">
      <w:pPr>
        <w:rPr>
          <w:szCs w:val="20"/>
        </w:rPr>
      </w:pPr>
    </w:p>
    <w:p w:rsidR="006041B2" w:rsidRDefault="00C420D3">
      <w:r>
        <w:rPr>
          <w:b/>
          <w:szCs w:val="20"/>
        </w:rPr>
        <w:t>SUPERINTENDÊNCIA REGIONAL</w:t>
      </w:r>
      <w:r>
        <w:rPr>
          <w:szCs w:val="20"/>
        </w:rPr>
        <w:t xml:space="preserve"> – Unidade executiva descentralizada subordinada diretamente à presidência da </w:t>
      </w:r>
      <w:proofErr w:type="spellStart"/>
      <w:r>
        <w:rPr>
          <w:szCs w:val="20"/>
        </w:rPr>
        <w:t>Codevasf</w:t>
      </w:r>
      <w:proofErr w:type="spellEnd"/>
      <w:r>
        <w:rPr>
          <w:szCs w:val="20"/>
        </w:rPr>
        <w:t>, situada em Aracaju/SE, em cuja jurisdição territorial localizam-se os serviços de engenharia objeto deste Termo de Referência.</w:t>
      </w:r>
    </w:p>
    <w:p w:rsidR="006041B2" w:rsidRDefault="006041B2">
      <w:pPr>
        <w:rPr>
          <w:szCs w:val="20"/>
        </w:rPr>
      </w:pPr>
    </w:p>
    <w:p w:rsidR="006041B2" w:rsidRDefault="00C420D3">
      <w:r>
        <w:rPr>
          <w:b/>
          <w:bCs/>
          <w:szCs w:val="20"/>
        </w:rPr>
        <w:t xml:space="preserve">TERMO DE REFERÊNCIA </w:t>
      </w:r>
      <w:r>
        <w:rPr>
          <w:szCs w:val="20"/>
        </w:rPr>
        <w:t>– Conjunto de elementos necessários e suficientes, com nível de precisão adequado, para caracterizar os serviços a serem contratados ou os bens a serem fornecidos.</w:t>
      </w:r>
    </w:p>
    <w:p w:rsidR="006041B2" w:rsidRDefault="006041B2">
      <w:pPr>
        <w:rPr>
          <w:szCs w:val="20"/>
        </w:rPr>
      </w:pPr>
    </w:p>
    <w:p w:rsidR="006041B2" w:rsidRDefault="00C420D3">
      <w:pPr>
        <w:pStyle w:val="Ttulo1"/>
        <w:numPr>
          <w:ilvl w:val="0"/>
          <w:numId w:val="2"/>
        </w:numPr>
      </w:pPr>
      <w:bookmarkStart w:id="5" w:name="_Toc401910395"/>
      <w:bookmarkStart w:id="6" w:name="_Toc519944848"/>
      <w:r>
        <w:t>REGIME DE EXECUÇÃO, VALOR ESTIMADO E CRITÉRIO DE JULGAMENTO</w:t>
      </w:r>
      <w:bookmarkEnd w:id="5"/>
      <w:r>
        <w:t>.</w:t>
      </w:r>
      <w:bookmarkEnd w:id="6"/>
    </w:p>
    <w:p w:rsidR="006041B2" w:rsidRDefault="00C420D3">
      <w:pPr>
        <w:pStyle w:val="Ttulo2"/>
        <w:numPr>
          <w:ilvl w:val="1"/>
          <w:numId w:val="2"/>
        </w:numPr>
        <w:tabs>
          <w:tab w:val="left" w:pos="851"/>
        </w:tabs>
        <w:ind w:left="426" w:firstLine="0"/>
      </w:pPr>
      <w:r>
        <w:rPr>
          <w:b/>
        </w:rPr>
        <w:t>Regime de Execução</w:t>
      </w:r>
      <w:r>
        <w:rPr>
          <w:color w:val="0070C0"/>
        </w:rPr>
        <w:t>:</w:t>
      </w:r>
      <w:r>
        <w:t>Empreitada por Preço Unitário.</w:t>
      </w:r>
    </w:p>
    <w:p w:rsidR="006041B2" w:rsidRDefault="00C420D3">
      <w:pPr>
        <w:pStyle w:val="Ttulo2"/>
        <w:numPr>
          <w:ilvl w:val="1"/>
          <w:numId w:val="2"/>
        </w:numPr>
      </w:pPr>
      <w:r>
        <w:rPr>
          <w:b/>
          <w:color w:val="000000"/>
        </w:rPr>
        <w:t>Valor estimado</w:t>
      </w:r>
      <w:r>
        <w:t xml:space="preserve">: Público, conforme justificativa no Anexo 1. </w:t>
      </w:r>
    </w:p>
    <w:p w:rsidR="006041B2" w:rsidRDefault="2EDC7120">
      <w:pPr>
        <w:pStyle w:val="Ttulo2"/>
        <w:numPr>
          <w:ilvl w:val="1"/>
          <w:numId w:val="2"/>
        </w:numPr>
      </w:pPr>
      <w:r w:rsidRPr="2EDC7120">
        <w:rPr>
          <w:b/>
          <w:bCs/>
        </w:rPr>
        <w:t xml:space="preserve">Critério de Julgamento: </w:t>
      </w:r>
      <w:r>
        <w:t>Maior Desconto</w:t>
      </w:r>
    </w:p>
    <w:p w:rsidR="006041B2" w:rsidRDefault="00C420D3">
      <w:pPr>
        <w:pStyle w:val="Ttulo1"/>
        <w:numPr>
          <w:ilvl w:val="0"/>
          <w:numId w:val="2"/>
        </w:numPr>
      </w:pPr>
      <w:bookmarkStart w:id="7" w:name="_Toc519944849"/>
      <w:r>
        <w:t>LOCALIZAÇÃO DO OBJETO</w:t>
      </w:r>
      <w:bookmarkEnd w:id="7"/>
    </w:p>
    <w:p w:rsidR="006041B2" w:rsidRDefault="00C420D3">
      <w:pPr>
        <w:pStyle w:val="Ttulo2"/>
        <w:numPr>
          <w:ilvl w:val="1"/>
          <w:numId w:val="2"/>
        </w:numPr>
      </w:pPr>
      <w:r>
        <w:t xml:space="preserve">Os serviços serão executados no município de </w:t>
      </w:r>
      <w:r w:rsidR="0079192B">
        <w:t>Neópolis</w:t>
      </w:r>
      <w:bookmarkStart w:id="8" w:name="_GoBack"/>
      <w:bookmarkEnd w:id="8"/>
      <w:r>
        <w:rPr>
          <w:color w:val="0070C0"/>
        </w:rPr>
        <w:t>,</w:t>
      </w:r>
      <w:r>
        <w:t xml:space="preserve"> distante aproximadamente 98 km de Aracaju, capital do Estado de Sergipe na área sob jurisdição da 4ª Superintendência Regional da </w:t>
      </w:r>
      <w:proofErr w:type="spellStart"/>
      <w:r>
        <w:t>Codevasf</w:t>
      </w:r>
      <w:proofErr w:type="spellEnd"/>
      <w:r>
        <w:t>.</w:t>
      </w:r>
      <w:r w:rsidR="00E56DAF">
        <w:t xml:space="preserve"> Especificamente nos povoados Segredo, Papel dos Dias e Facão. As localizações exatas dos povoados constam no Projeto Básico.</w:t>
      </w:r>
    </w:p>
    <w:p w:rsidR="006041B2" w:rsidRDefault="00C420D3">
      <w:pPr>
        <w:pStyle w:val="Ttulo1"/>
        <w:numPr>
          <w:ilvl w:val="0"/>
          <w:numId w:val="2"/>
        </w:numPr>
      </w:pPr>
      <w:bookmarkStart w:id="9" w:name="_Toc519944850"/>
      <w:r>
        <w:t>DESCRIÇÃO DOS SERVIÇOS</w:t>
      </w:r>
      <w:bookmarkEnd w:id="9"/>
    </w:p>
    <w:p w:rsidR="006041B2" w:rsidRDefault="00C420D3">
      <w:pPr>
        <w:pStyle w:val="Ttulo2"/>
        <w:numPr>
          <w:ilvl w:val="1"/>
          <w:numId w:val="2"/>
        </w:numPr>
      </w:pPr>
      <w:r>
        <w:t>As obras e serviços de engenharia objeto desta licitação encontram-se descritos e caracterizados no Projeto Básico, Desenhos e Especificações Técnicas e quantificados na P</w:t>
      </w:r>
      <w:r>
        <w:rPr>
          <w:szCs w:val="20"/>
        </w:rPr>
        <w:t xml:space="preserve">lanilha de </w:t>
      </w:r>
      <w:r w:rsidR="003C710C">
        <w:rPr>
          <w:szCs w:val="20"/>
        </w:rPr>
        <w:t>Custos</w:t>
      </w:r>
      <w:r>
        <w:rPr>
          <w:szCs w:val="20"/>
        </w:rPr>
        <w:t xml:space="preserve"> do Valor do Orçamento de Referência</w:t>
      </w:r>
      <w:r>
        <w:t xml:space="preserve">, que integram este Termo de Referência </w:t>
      </w:r>
      <w:r w:rsidRPr="00BA19ED">
        <w:rPr>
          <w:color w:val="auto"/>
        </w:rPr>
        <w:t>(</w:t>
      </w:r>
      <w:r w:rsidR="00C30F8F">
        <w:rPr>
          <w:color w:val="0070C0"/>
        </w:rPr>
        <w:fldChar w:fldCharType="begin"/>
      </w:r>
      <w:r>
        <w:rPr>
          <w:color w:val="0070C0"/>
        </w:rPr>
        <w:instrText xml:space="preserve"> REF _Ref450205759 \h </w:instrText>
      </w:r>
      <w:r w:rsidR="00C30F8F">
        <w:rPr>
          <w:color w:val="0070C0"/>
        </w:rPr>
      </w:r>
      <w:r w:rsidR="00C30F8F">
        <w:rPr>
          <w:color w:val="0070C0"/>
        </w:rPr>
        <w:fldChar w:fldCharType="separate"/>
      </w:r>
      <w:r w:rsidR="007F6F86">
        <w:t xml:space="preserve">Anexo </w:t>
      </w:r>
      <w:proofErr w:type="spellStart"/>
      <w:r w:rsidR="007F6F86">
        <w:rPr>
          <w:noProof/>
        </w:rPr>
        <w:t>IV</w:t>
      </w:r>
      <w:r w:rsidR="00C30F8F">
        <w:rPr>
          <w:color w:val="0070C0"/>
        </w:rPr>
        <w:fldChar w:fldCharType="end"/>
      </w:r>
      <w:r w:rsidRPr="00BA19ED">
        <w:rPr>
          <w:color w:val="auto"/>
        </w:rPr>
        <w:t>e</w:t>
      </w:r>
      <w:r w:rsidR="00C30F8F">
        <w:rPr>
          <w:color w:val="0070C0"/>
        </w:rPr>
        <w:fldChar w:fldCharType="begin"/>
      </w:r>
      <w:r>
        <w:rPr>
          <w:color w:val="0070C0"/>
        </w:rPr>
        <w:instrText xml:space="preserve"> REF _Ref450205763 \h </w:instrText>
      </w:r>
      <w:r w:rsidR="00C30F8F">
        <w:rPr>
          <w:color w:val="0070C0"/>
        </w:rPr>
      </w:r>
      <w:r w:rsidR="00C30F8F">
        <w:rPr>
          <w:color w:val="0070C0"/>
        </w:rPr>
        <w:fldChar w:fldCharType="separate"/>
      </w:r>
      <w:r w:rsidR="007F6F86">
        <w:t>Anexo</w:t>
      </w:r>
      <w:proofErr w:type="spellEnd"/>
      <w:r w:rsidR="007F6F86">
        <w:t xml:space="preserve"> </w:t>
      </w:r>
      <w:r w:rsidR="007F6F86">
        <w:rPr>
          <w:noProof/>
        </w:rPr>
        <w:t>VII</w:t>
      </w:r>
      <w:r w:rsidR="00C30F8F">
        <w:rPr>
          <w:color w:val="0070C0"/>
        </w:rPr>
        <w:fldChar w:fldCharType="end"/>
      </w:r>
      <w:r w:rsidRPr="00BA19ED">
        <w:rPr>
          <w:color w:val="auto"/>
        </w:rPr>
        <w:t>).</w:t>
      </w:r>
    </w:p>
    <w:p w:rsidR="006041B2" w:rsidRDefault="00C420D3">
      <w:pPr>
        <w:pStyle w:val="Ttulo2"/>
        <w:numPr>
          <w:ilvl w:val="1"/>
          <w:numId w:val="2"/>
        </w:numPr>
      </w:pPr>
      <w:r>
        <w:t>O objeto do presente certame licitatório compreende basicamente os seguintes serviços:</w:t>
      </w:r>
    </w:p>
    <w:p w:rsidR="00BA19ED" w:rsidRPr="00BA19ED" w:rsidRDefault="00BA19ED" w:rsidP="00BA19ED"/>
    <w:p w:rsidR="006041B2" w:rsidRDefault="00BA19ED">
      <w:pPr>
        <w:numPr>
          <w:ilvl w:val="0"/>
          <w:numId w:val="25"/>
        </w:numPr>
        <w:spacing w:before="57" w:after="57" w:line="276" w:lineRule="auto"/>
        <w:jc w:val="left"/>
      </w:pPr>
      <w:r>
        <w:lastRenderedPageBreak/>
        <w:t>INSTALAÇÕES;</w:t>
      </w:r>
    </w:p>
    <w:p w:rsidR="006041B2" w:rsidRDefault="00C420D3">
      <w:pPr>
        <w:numPr>
          <w:ilvl w:val="0"/>
          <w:numId w:val="25"/>
        </w:numPr>
        <w:spacing w:before="57" w:after="57" w:line="276" w:lineRule="auto"/>
        <w:jc w:val="left"/>
      </w:pPr>
      <w:r>
        <w:t>MOBILIZAÇÃO DE EQUIPAMENTOS E PESSOAL</w:t>
      </w:r>
      <w:r w:rsidR="00BA19ED">
        <w:t>;</w:t>
      </w:r>
    </w:p>
    <w:p w:rsidR="006041B2" w:rsidRDefault="00C420D3">
      <w:pPr>
        <w:numPr>
          <w:ilvl w:val="0"/>
          <w:numId w:val="25"/>
        </w:numPr>
        <w:spacing w:before="57" w:after="57" w:line="276" w:lineRule="auto"/>
        <w:jc w:val="left"/>
      </w:pPr>
      <w:r>
        <w:t>ADMINISTRAÇÃO LOCAL E MANUTENÇÃO DE CANTEIRO</w:t>
      </w:r>
      <w:r w:rsidR="00BA19ED">
        <w:t>;</w:t>
      </w:r>
    </w:p>
    <w:p w:rsidR="006041B2" w:rsidRDefault="00C420D3">
      <w:pPr>
        <w:numPr>
          <w:ilvl w:val="0"/>
          <w:numId w:val="25"/>
        </w:numPr>
        <w:spacing w:before="57" w:after="57" w:line="276" w:lineRule="auto"/>
        <w:jc w:val="left"/>
      </w:pPr>
      <w:r>
        <w:t>SERVIÇOS PRELIMINARES</w:t>
      </w:r>
      <w:r w:rsidR="00BA19ED">
        <w:t>;</w:t>
      </w:r>
    </w:p>
    <w:p w:rsidR="006041B2" w:rsidRDefault="00C420D3">
      <w:pPr>
        <w:numPr>
          <w:ilvl w:val="0"/>
          <w:numId w:val="25"/>
        </w:numPr>
        <w:spacing w:before="57" w:after="57" w:line="276" w:lineRule="auto"/>
        <w:jc w:val="left"/>
      </w:pPr>
      <w:r>
        <w:t>MOVIMENTO DE TERRA</w:t>
      </w:r>
      <w:r w:rsidR="00BA19ED">
        <w:t>;</w:t>
      </w:r>
    </w:p>
    <w:p w:rsidR="006041B2" w:rsidRDefault="00C420D3">
      <w:pPr>
        <w:numPr>
          <w:ilvl w:val="0"/>
          <w:numId w:val="25"/>
        </w:numPr>
        <w:spacing w:before="57" w:after="57" w:line="276" w:lineRule="auto"/>
        <w:jc w:val="left"/>
      </w:pPr>
      <w:r>
        <w:t>PAVIMENTAÇÃO</w:t>
      </w:r>
      <w:r w:rsidR="00BA19ED">
        <w:t>;</w:t>
      </w:r>
    </w:p>
    <w:p w:rsidR="00F45DA6" w:rsidRDefault="00F45DA6">
      <w:pPr>
        <w:numPr>
          <w:ilvl w:val="0"/>
          <w:numId w:val="25"/>
        </w:numPr>
        <w:spacing w:before="57" w:after="57" w:line="276" w:lineRule="auto"/>
        <w:jc w:val="left"/>
      </w:pPr>
      <w:r>
        <w:t>CALÇADAS;</w:t>
      </w:r>
    </w:p>
    <w:p w:rsidR="006041B2" w:rsidRDefault="00C420D3">
      <w:pPr>
        <w:numPr>
          <w:ilvl w:val="0"/>
          <w:numId w:val="25"/>
        </w:numPr>
        <w:spacing w:before="57" w:after="57" w:line="276" w:lineRule="auto"/>
        <w:jc w:val="left"/>
      </w:pPr>
      <w:r>
        <w:t>DRENAGEM SUPERFICIAL</w:t>
      </w:r>
      <w:r w:rsidR="00BA19ED">
        <w:t>;</w:t>
      </w:r>
    </w:p>
    <w:p w:rsidR="006041B2" w:rsidRDefault="00C420D3">
      <w:pPr>
        <w:numPr>
          <w:ilvl w:val="0"/>
          <w:numId w:val="25"/>
        </w:numPr>
        <w:spacing w:before="57" w:after="57" w:line="276" w:lineRule="auto"/>
        <w:jc w:val="left"/>
      </w:pPr>
      <w:r>
        <w:t>SERVIÇOS COMPLEMENTARES/DIVERSOS</w:t>
      </w:r>
      <w:r w:rsidR="00BA19ED">
        <w:t>;</w:t>
      </w:r>
    </w:p>
    <w:p w:rsidR="006041B2" w:rsidRDefault="00C420D3">
      <w:pPr>
        <w:numPr>
          <w:ilvl w:val="0"/>
          <w:numId w:val="25"/>
        </w:numPr>
        <w:spacing w:before="57" w:after="57" w:line="276" w:lineRule="auto"/>
        <w:jc w:val="left"/>
      </w:pPr>
      <w:r>
        <w:t>DESMOBILIZAÇÃO DE EQUIPAMENTOS E PESSOAL</w:t>
      </w:r>
      <w:r w:rsidR="00BA19ED">
        <w:t>.</w:t>
      </w:r>
    </w:p>
    <w:p w:rsidR="006041B2" w:rsidRDefault="00C420D3">
      <w:pPr>
        <w:pStyle w:val="Ttulo1"/>
        <w:numPr>
          <w:ilvl w:val="0"/>
          <w:numId w:val="2"/>
        </w:numPr>
      </w:pPr>
      <w:bookmarkStart w:id="10" w:name="_Toc519944851"/>
      <w:r>
        <w:lastRenderedPageBreak/>
        <w:t>CONDIÇÕES DE PARTICIPAÇÃO</w:t>
      </w:r>
      <w:bookmarkEnd w:id="10"/>
    </w:p>
    <w:p w:rsidR="006041B2" w:rsidRDefault="00C420D3">
      <w:pPr>
        <w:pStyle w:val="Ttulo2"/>
        <w:numPr>
          <w:ilvl w:val="1"/>
          <w:numId w:val="2"/>
        </w:numPr>
      </w:pPr>
      <w:bookmarkStart w:id="11" w:name="_Ref449450707"/>
      <w:bookmarkEnd w:id="11"/>
      <w:r>
        <w:t xml:space="preserve">Poderão participar da presente licitação as empresas do ramo, pertinente e compatível com o objeto desta licitação, individuais, que atendam </w:t>
      </w:r>
      <w:r w:rsidR="00F45DA6">
        <w:t>às</w:t>
      </w:r>
      <w:r>
        <w:t xml:space="preserve"> exigências d</w:t>
      </w:r>
      <w:r w:rsidR="00F45DA6">
        <w:t>este</w:t>
      </w:r>
      <w:r>
        <w:t xml:space="preserve"> T</w:t>
      </w:r>
      <w:r w:rsidR="00F45DA6">
        <w:t xml:space="preserve">ermo de </w:t>
      </w:r>
      <w:r>
        <w:t>R</w:t>
      </w:r>
      <w:r w:rsidR="00F45DA6">
        <w:t>eferência</w:t>
      </w:r>
      <w:r>
        <w:t xml:space="preserve"> e seus anexos.</w:t>
      </w:r>
    </w:p>
    <w:p w:rsidR="006041B2" w:rsidRDefault="00C420D3">
      <w:pPr>
        <w:pStyle w:val="Ttulo2"/>
        <w:numPr>
          <w:ilvl w:val="1"/>
          <w:numId w:val="2"/>
        </w:numPr>
      </w:pPr>
      <w:bookmarkStart w:id="12" w:name="_Ref4494507071"/>
      <w:bookmarkEnd w:id="12"/>
      <w:r>
        <w:rPr>
          <w:b/>
        </w:rPr>
        <w:t>CONSÓRCIO</w:t>
      </w:r>
    </w:p>
    <w:p w:rsidR="006041B2" w:rsidRDefault="00C420D3">
      <w:pPr>
        <w:pStyle w:val="Ttulo3"/>
        <w:numPr>
          <w:ilvl w:val="2"/>
          <w:numId w:val="2"/>
        </w:numPr>
      </w:pPr>
      <w:r>
        <w:t>Não será permitida a participação de pessoas jurídicas organizadas sob a forma de Consórcio, conforme justificativa no Anexo 1.</w:t>
      </w:r>
    </w:p>
    <w:p w:rsidR="006041B2" w:rsidRDefault="00C420D3">
      <w:pPr>
        <w:pStyle w:val="Ttulo2"/>
        <w:numPr>
          <w:ilvl w:val="1"/>
          <w:numId w:val="2"/>
        </w:numPr>
      </w:pPr>
      <w:bookmarkStart w:id="13" w:name="_Ref455652949"/>
      <w:bookmarkStart w:id="14" w:name="_Ref441152334"/>
      <w:bookmarkEnd w:id="13"/>
      <w:bookmarkEnd w:id="14"/>
      <w:r>
        <w:rPr>
          <w:b/>
        </w:rPr>
        <w:t>SUBCONTRATAÇÃO</w:t>
      </w:r>
    </w:p>
    <w:p w:rsidR="00BA19ED" w:rsidRPr="00BA19ED" w:rsidRDefault="00BA19ED" w:rsidP="00BA19ED">
      <w:pPr>
        <w:pStyle w:val="PargrafodaLista"/>
        <w:keepNext/>
        <w:widowControl w:val="0"/>
        <w:numPr>
          <w:ilvl w:val="0"/>
          <w:numId w:val="1"/>
        </w:numPr>
        <w:spacing w:before="240" w:after="120"/>
        <w:jc w:val="left"/>
        <w:outlineLvl w:val="0"/>
        <w:rPr>
          <w:rFonts w:cs="font502"/>
          <w:b/>
          <w:vanish/>
          <w:szCs w:val="20"/>
        </w:rPr>
      </w:pPr>
      <w:bookmarkStart w:id="15" w:name="_Toc519944852"/>
      <w:bookmarkEnd w:id="15"/>
    </w:p>
    <w:p w:rsidR="00BA19ED" w:rsidRPr="00BA19ED" w:rsidRDefault="00BA19ED" w:rsidP="00BA19ED">
      <w:pPr>
        <w:pStyle w:val="PargrafodaLista"/>
        <w:keepNext/>
        <w:widowControl w:val="0"/>
        <w:numPr>
          <w:ilvl w:val="0"/>
          <w:numId w:val="1"/>
        </w:numPr>
        <w:spacing w:before="240" w:after="120"/>
        <w:jc w:val="left"/>
        <w:outlineLvl w:val="0"/>
        <w:rPr>
          <w:rFonts w:cs="font502"/>
          <w:b/>
          <w:vanish/>
          <w:szCs w:val="20"/>
        </w:rPr>
      </w:pPr>
      <w:bookmarkStart w:id="16" w:name="_Toc519944853"/>
      <w:bookmarkEnd w:id="16"/>
    </w:p>
    <w:p w:rsidR="00BA19ED" w:rsidRPr="00BA19ED" w:rsidRDefault="00BA19ED" w:rsidP="00BA19ED">
      <w:pPr>
        <w:pStyle w:val="PargrafodaLista"/>
        <w:keepNext/>
        <w:widowControl w:val="0"/>
        <w:numPr>
          <w:ilvl w:val="0"/>
          <w:numId w:val="1"/>
        </w:numPr>
        <w:spacing w:before="240" w:after="120"/>
        <w:jc w:val="left"/>
        <w:outlineLvl w:val="0"/>
        <w:rPr>
          <w:rFonts w:cs="font502"/>
          <w:b/>
          <w:vanish/>
          <w:szCs w:val="20"/>
        </w:rPr>
      </w:pPr>
      <w:bookmarkStart w:id="17" w:name="_Toc519944854"/>
      <w:bookmarkEnd w:id="17"/>
    </w:p>
    <w:p w:rsidR="00BA19ED" w:rsidRPr="00BA19ED" w:rsidRDefault="00BA19ED" w:rsidP="00BA19ED">
      <w:pPr>
        <w:pStyle w:val="PargrafodaLista"/>
        <w:keepNext/>
        <w:widowControl w:val="0"/>
        <w:numPr>
          <w:ilvl w:val="0"/>
          <w:numId w:val="1"/>
        </w:numPr>
        <w:spacing w:before="240" w:after="120"/>
        <w:jc w:val="left"/>
        <w:outlineLvl w:val="0"/>
        <w:rPr>
          <w:rFonts w:cs="font502"/>
          <w:b/>
          <w:vanish/>
          <w:szCs w:val="20"/>
        </w:rPr>
      </w:pPr>
      <w:bookmarkStart w:id="18" w:name="_Toc519944855"/>
      <w:bookmarkEnd w:id="18"/>
    </w:p>
    <w:p w:rsidR="00BA19ED" w:rsidRPr="00BA19ED" w:rsidRDefault="00BA19ED" w:rsidP="00BA19ED">
      <w:pPr>
        <w:pStyle w:val="PargrafodaLista"/>
        <w:keepNext/>
        <w:widowControl w:val="0"/>
        <w:numPr>
          <w:ilvl w:val="0"/>
          <w:numId w:val="1"/>
        </w:numPr>
        <w:spacing w:before="240" w:after="120"/>
        <w:jc w:val="left"/>
        <w:outlineLvl w:val="0"/>
        <w:rPr>
          <w:rFonts w:cs="font502"/>
          <w:b/>
          <w:vanish/>
          <w:szCs w:val="20"/>
        </w:rPr>
      </w:pPr>
      <w:bookmarkStart w:id="19" w:name="_Toc519944856"/>
      <w:bookmarkEnd w:id="19"/>
    </w:p>
    <w:p w:rsidR="00BA19ED" w:rsidRPr="00BA19ED" w:rsidRDefault="00BA19ED" w:rsidP="00BA19ED">
      <w:pPr>
        <w:pStyle w:val="PargrafodaLista"/>
        <w:keepNext/>
        <w:widowControl w:val="0"/>
        <w:numPr>
          <w:ilvl w:val="0"/>
          <w:numId w:val="1"/>
        </w:numPr>
        <w:spacing w:before="240" w:after="120"/>
        <w:jc w:val="left"/>
        <w:outlineLvl w:val="0"/>
        <w:rPr>
          <w:rFonts w:cs="font502"/>
          <w:b/>
          <w:vanish/>
          <w:szCs w:val="20"/>
        </w:rPr>
      </w:pPr>
      <w:bookmarkStart w:id="20" w:name="_Toc519944857"/>
      <w:bookmarkEnd w:id="20"/>
    </w:p>
    <w:p w:rsidR="00BA19ED" w:rsidRPr="00BA19ED" w:rsidRDefault="00BA19ED" w:rsidP="00BA19ED">
      <w:pPr>
        <w:pStyle w:val="PargrafodaLista"/>
        <w:keepNext/>
        <w:widowControl w:val="0"/>
        <w:numPr>
          <w:ilvl w:val="1"/>
          <w:numId w:val="1"/>
        </w:numPr>
        <w:spacing w:before="240" w:after="120"/>
        <w:outlineLvl w:val="1"/>
        <w:rPr>
          <w:rFonts w:cs="font502"/>
          <w:vanish/>
          <w:szCs w:val="20"/>
        </w:rPr>
      </w:pPr>
    </w:p>
    <w:p w:rsidR="00BA19ED" w:rsidRPr="00BA19ED" w:rsidRDefault="00BA19ED" w:rsidP="00BA19ED">
      <w:pPr>
        <w:pStyle w:val="PargrafodaLista"/>
        <w:keepNext/>
        <w:widowControl w:val="0"/>
        <w:numPr>
          <w:ilvl w:val="1"/>
          <w:numId w:val="1"/>
        </w:numPr>
        <w:spacing w:before="240" w:after="120"/>
        <w:outlineLvl w:val="1"/>
        <w:rPr>
          <w:rFonts w:cs="font502"/>
          <w:vanish/>
          <w:szCs w:val="20"/>
        </w:rPr>
      </w:pPr>
    </w:p>
    <w:p w:rsidR="00BA19ED" w:rsidRPr="00BA19ED" w:rsidRDefault="00BA19ED" w:rsidP="00BA19ED">
      <w:pPr>
        <w:pStyle w:val="PargrafodaLista"/>
        <w:keepNext/>
        <w:widowControl w:val="0"/>
        <w:numPr>
          <w:ilvl w:val="1"/>
          <w:numId w:val="1"/>
        </w:numPr>
        <w:spacing w:before="240" w:after="120"/>
        <w:outlineLvl w:val="1"/>
        <w:rPr>
          <w:rFonts w:cs="font502"/>
          <w:vanish/>
          <w:szCs w:val="20"/>
        </w:rPr>
      </w:pPr>
    </w:p>
    <w:p w:rsidR="00BD7CED" w:rsidRPr="00BD7CED" w:rsidRDefault="00BD7CED" w:rsidP="00BD7CED">
      <w:pPr>
        <w:pStyle w:val="PargrafodaLista"/>
        <w:keepNext/>
        <w:widowControl w:val="0"/>
        <w:numPr>
          <w:ilvl w:val="0"/>
          <w:numId w:val="29"/>
        </w:numPr>
        <w:spacing w:before="240" w:after="120"/>
        <w:jc w:val="left"/>
        <w:outlineLvl w:val="0"/>
        <w:rPr>
          <w:rFonts w:cs="font502"/>
          <w:b/>
          <w:vanish/>
          <w:szCs w:val="20"/>
        </w:rPr>
      </w:pPr>
      <w:bookmarkStart w:id="21" w:name="_Toc519944858"/>
      <w:bookmarkEnd w:id="21"/>
    </w:p>
    <w:p w:rsidR="00BD7CED" w:rsidRPr="00BD7CED" w:rsidRDefault="00BD7CED" w:rsidP="00BD7CED">
      <w:pPr>
        <w:pStyle w:val="PargrafodaLista"/>
        <w:keepNext/>
        <w:widowControl w:val="0"/>
        <w:numPr>
          <w:ilvl w:val="0"/>
          <w:numId w:val="29"/>
        </w:numPr>
        <w:spacing w:before="240" w:after="120"/>
        <w:jc w:val="left"/>
        <w:outlineLvl w:val="0"/>
        <w:rPr>
          <w:rFonts w:cs="font502"/>
          <w:b/>
          <w:vanish/>
          <w:szCs w:val="20"/>
        </w:rPr>
      </w:pPr>
      <w:bookmarkStart w:id="22" w:name="_Toc519944859"/>
      <w:bookmarkEnd w:id="22"/>
    </w:p>
    <w:p w:rsidR="00BD7CED" w:rsidRPr="00BD7CED" w:rsidRDefault="00BD7CED" w:rsidP="00BD7CED">
      <w:pPr>
        <w:pStyle w:val="PargrafodaLista"/>
        <w:keepNext/>
        <w:widowControl w:val="0"/>
        <w:numPr>
          <w:ilvl w:val="0"/>
          <w:numId w:val="29"/>
        </w:numPr>
        <w:spacing w:before="240" w:after="120"/>
        <w:jc w:val="left"/>
        <w:outlineLvl w:val="0"/>
        <w:rPr>
          <w:rFonts w:cs="font502"/>
          <w:b/>
          <w:vanish/>
          <w:szCs w:val="20"/>
        </w:rPr>
      </w:pPr>
      <w:bookmarkStart w:id="23" w:name="_Toc519944860"/>
      <w:bookmarkEnd w:id="23"/>
    </w:p>
    <w:p w:rsidR="00BD7CED" w:rsidRPr="00BD7CED" w:rsidRDefault="00BD7CED" w:rsidP="00BD7CED">
      <w:pPr>
        <w:pStyle w:val="PargrafodaLista"/>
        <w:keepNext/>
        <w:widowControl w:val="0"/>
        <w:numPr>
          <w:ilvl w:val="0"/>
          <w:numId w:val="29"/>
        </w:numPr>
        <w:spacing w:before="240" w:after="120"/>
        <w:jc w:val="left"/>
        <w:outlineLvl w:val="0"/>
        <w:rPr>
          <w:rFonts w:cs="font502"/>
          <w:b/>
          <w:vanish/>
          <w:szCs w:val="20"/>
        </w:rPr>
      </w:pPr>
      <w:bookmarkStart w:id="24" w:name="_Toc519944861"/>
      <w:bookmarkEnd w:id="24"/>
    </w:p>
    <w:p w:rsidR="00BD7CED" w:rsidRPr="00BD7CED" w:rsidRDefault="00BD7CED" w:rsidP="00BD7CED">
      <w:pPr>
        <w:pStyle w:val="PargrafodaLista"/>
        <w:keepNext/>
        <w:widowControl w:val="0"/>
        <w:numPr>
          <w:ilvl w:val="0"/>
          <w:numId w:val="29"/>
        </w:numPr>
        <w:spacing w:before="240" w:after="120"/>
        <w:jc w:val="left"/>
        <w:outlineLvl w:val="0"/>
        <w:rPr>
          <w:rFonts w:cs="font502"/>
          <w:b/>
          <w:vanish/>
          <w:szCs w:val="20"/>
        </w:rPr>
      </w:pPr>
      <w:bookmarkStart w:id="25" w:name="_Toc519944862"/>
      <w:bookmarkEnd w:id="25"/>
    </w:p>
    <w:p w:rsidR="00BD7CED" w:rsidRPr="00BD7CED" w:rsidRDefault="00BD7CED" w:rsidP="00BD7CED">
      <w:pPr>
        <w:pStyle w:val="PargrafodaLista"/>
        <w:keepNext/>
        <w:widowControl w:val="0"/>
        <w:numPr>
          <w:ilvl w:val="0"/>
          <w:numId w:val="29"/>
        </w:numPr>
        <w:spacing w:before="240" w:after="120"/>
        <w:jc w:val="left"/>
        <w:outlineLvl w:val="0"/>
        <w:rPr>
          <w:rFonts w:cs="font502"/>
          <w:b/>
          <w:vanish/>
          <w:szCs w:val="20"/>
        </w:rPr>
      </w:pPr>
      <w:bookmarkStart w:id="26" w:name="_Toc519944863"/>
      <w:bookmarkEnd w:id="26"/>
    </w:p>
    <w:p w:rsidR="00BD7CED" w:rsidRPr="00BD7CED" w:rsidRDefault="00BD7CED" w:rsidP="00BD7CED">
      <w:pPr>
        <w:pStyle w:val="PargrafodaLista"/>
        <w:keepNext/>
        <w:widowControl w:val="0"/>
        <w:numPr>
          <w:ilvl w:val="1"/>
          <w:numId w:val="29"/>
        </w:numPr>
        <w:spacing w:before="240" w:after="120"/>
        <w:outlineLvl w:val="1"/>
        <w:rPr>
          <w:rFonts w:cs="font502"/>
          <w:vanish/>
          <w:szCs w:val="20"/>
        </w:rPr>
      </w:pPr>
    </w:p>
    <w:p w:rsidR="00BD7CED" w:rsidRPr="00BD7CED" w:rsidRDefault="00BD7CED" w:rsidP="00BD7CED">
      <w:pPr>
        <w:pStyle w:val="PargrafodaLista"/>
        <w:keepNext/>
        <w:widowControl w:val="0"/>
        <w:numPr>
          <w:ilvl w:val="1"/>
          <w:numId w:val="29"/>
        </w:numPr>
        <w:spacing w:before="240" w:after="120"/>
        <w:outlineLvl w:val="1"/>
        <w:rPr>
          <w:rFonts w:cs="font502"/>
          <w:vanish/>
          <w:szCs w:val="20"/>
        </w:rPr>
      </w:pPr>
    </w:p>
    <w:p w:rsidR="00BD7CED" w:rsidRPr="00BD7CED" w:rsidRDefault="00BD7CED" w:rsidP="00BD7CED">
      <w:pPr>
        <w:pStyle w:val="PargrafodaLista"/>
        <w:keepNext/>
        <w:widowControl w:val="0"/>
        <w:numPr>
          <w:ilvl w:val="1"/>
          <w:numId w:val="29"/>
        </w:numPr>
        <w:spacing w:before="240" w:after="120"/>
        <w:outlineLvl w:val="1"/>
        <w:rPr>
          <w:rFonts w:cs="font502"/>
          <w:vanish/>
          <w:szCs w:val="20"/>
        </w:rPr>
      </w:pPr>
    </w:p>
    <w:p w:rsidR="006041B2" w:rsidRDefault="00C420D3" w:rsidP="00BD7CED">
      <w:pPr>
        <w:pStyle w:val="Ttulo3"/>
      </w:pPr>
      <w:r>
        <w:rPr>
          <w:szCs w:val="20"/>
        </w:rPr>
        <w:tab/>
      </w:r>
      <w:r>
        <w:t>Será permitida a subcontratação dos serviços objeto deste T</w:t>
      </w:r>
      <w:r w:rsidR="00F45DA6">
        <w:t>ermo</w:t>
      </w:r>
      <w:r>
        <w:t xml:space="preserve">, com anuência prévia da </w:t>
      </w:r>
      <w:proofErr w:type="spellStart"/>
      <w:r>
        <w:t>Codevasf</w:t>
      </w:r>
      <w:proofErr w:type="spellEnd"/>
      <w:r>
        <w:t>, com exceção de: Pavimentação em paralelepípedo granítico e execução de Meio-fio de concreto simples</w:t>
      </w:r>
      <w:r w:rsidR="00F45DA6">
        <w:t>,</w:t>
      </w:r>
      <w:r>
        <w:rPr>
          <w:color w:val="auto"/>
        </w:rPr>
        <w:t xml:space="preserve"> por serem os principais serviços da obra.</w:t>
      </w:r>
    </w:p>
    <w:p w:rsidR="006041B2" w:rsidRDefault="00C420D3">
      <w:pPr>
        <w:pStyle w:val="Ttulo2"/>
        <w:numPr>
          <w:ilvl w:val="1"/>
          <w:numId w:val="2"/>
        </w:numPr>
      </w:pPr>
      <w:r>
        <w:rPr>
          <w:b/>
        </w:rPr>
        <w:t>VISITA AO LOCAL DAS OBRAS</w:t>
      </w:r>
    </w:p>
    <w:p w:rsidR="006041B2" w:rsidRDefault="00C420D3">
      <w:pPr>
        <w:pStyle w:val="Ttulo3"/>
        <w:numPr>
          <w:ilvl w:val="2"/>
          <w:numId w:val="2"/>
        </w:numPr>
      </w:pPr>
      <w:r>
        <w:t>A visita aos locais de prestação dos serviços não será obrigatória,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6041B2" w:rsidRDefault="00C420D3">
      <w:pPr>
        <w:pStyle w:val="Ttulo3"/>
        <w:numPr>
          <w:ilvl w:val="2"/>
          <w:numId w:val="2"/>
        </w:numPr>
      </w:pPr>
      <w: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6041B2" w:rsidRDefault="00C420D3">
      <w:pPr>
        <w:pStyle w:val="Ttulo3"/>
        <w:numPr>
          <w:ilvl w:val="2"/>
          <w:numId w:val="2"/>
        </w:numPr>
      </w:pPr>
      <w:r>
        <w:t>Os custos de visita aos locais das obras e serviços de engenharia correrão por exclusiva conta da licitante.</w:t>
      </w:r>
    </w:p>
    <w:p w:rsidR="006041B2" w:rsidRDefault="00C420D3">
      <w:pPr>
        <w:pStyle w:val="Ttulo3"/>
        <w:numPr>
          <w:ilvl w:val="2"/>
          <w:numId w:val="2"/>
        </w:numPr>
      </w:pPr>
      <w:r>
        <w:t xml:space="preserve">Em caso de dúvidas sobre a visita ao local onde serão executadas as obras e serviços de engenharia, as licitantes deverão contatar com a Gerência Regional de </w:t>
      </w:r>
      <w:proofErr w:type="spellStart"/>
      <w:r>
        <w:t>infraestrutura</w:t>
      </w:r>
      <w:proofErr w:type="spellEnd"/>
      <w:r>
        <w:t xml:space="preserve"> da </w:t>
      </w:r>
      <w:proofErr w:type="spellStart"/>
      <w:r>
        <w:t>Codevasf</w:t>
      </w:r>
      <w:proofErr w:type="spellEnd"/>
      <w:r>
        <w:t>, em Aracaju, no estado de Sergipe</w:t>
      </w:r>
      <w:r>
        <w:rPr>
          <w:color w:val="0070C0"/>
        </w:rPr>
        <w:t xml:space="preserve">, </w:t>
      </w:r>
      <w:r>
        <w:t>nos telefones: (79)3194-4265</w:t>
      </w:r>
      <w:r>
        <w:rPr>
          <w:iCs/>
          <w:color w:val="0070C0"/>
        </w:rPr>
        <w:t>.</w:t>
      </w:r>
    </w:p>
    <w:p w:rsidR="006041B2" w:rsidRDefault="00C420D3">
      <w:pPr>
        <w:pStyle w:val="Ttulo3"/>
        <w:numPr>
          <w:ilvl w:val="2"/>
          <w:numId w:val="2"/>
        </w:numPr>
      </w:pPr>
      <w:bookmarkStart w:id="27" w:name="_Ref441155895"/>
      <w:r>
        <w:t xml:space="preserve">A declaração de que conhece o local onde serão </w:t>
      </w:r>
      <w:r w:rsidR="00A24A0E">
        <w:t>executadas</w:t>
      </w:r>
      <w:r>
        <w:t xml:space="preserve"> as obras/serviços e suas circunvizinhanças será obrigatoriamente emitida pela empresa licitante </w:t>
      </w:r>
      <w:r w:rsidRPr="00A24A0E">
        <w:rPr>
          <w:color w:val="auto"/>
        </w:rPr>
        <w:t xml:space="preserve">(Modelo de Declaração – </w:t>
      </w:r>
      <w:fldSimple w:instr=" REF _Ref450205804 \h  \* MERGEFORMAT ">
        <w:r w:rsidR="007F6F86" w:rsidRPr="007F6F86">
          <w:rPr>
            <w:color w:val="auto"/>
          </w:rPr>
          <w:t xml:space="preserve">Anexo </w:t>
        </w:r>
        <w:r w:rsidR="007F6F86" w:rsidRPr="007F6F86">
          <w:rPr>
            <w:noProof/>
            <w:color w:val="auto"/>
          </w:rPr>
          <w:t>II</w:t>
        </w:r>
      </w:fldSimple>
      <w:r w:rsidRPr="00A24A0E">
        <w:rPr>
          <w:color w:val="auto"/>
        </w:rPr>
        <w:t xml:space="preserve"> deste TR)</w:t>
      </w:r>
      <w:bookmarkEnd w:id="27"/>
      <w:r w:rsidRPr="00A24A0E">
        <w:rPr>
          <w:color w:val="auto"/>
        </w:rPr>
        <w:t>,</w:t>
      </w:r>
      <w:r>
        <w:t xml:space="preserve"> através dos seus prepostos.</w:t>
      </w:r>
    </w:p>
    <w:p w:rsidR="006041B2" w:rsidRDefault="00C420D3">
      <w:pPr>
        <w:pStyle w:val="Ttulo1"/>
        <w:numPr>
          <w:ilvl w:val="0"/>
          <w:numId w:val="2"/>
        </w:numPr>
      </w:pPr>
      <w:bookmarkStart w:id="28" w:name="_Toc519944864"/>
      <w:r>
        <w:t>PROPOSTA FINANCEIRA</w:t>
      </w:r>
      <w:bookmarkEnd w:id="28"/>
    </w:p>
    <w:p w:rsidR="006041B2" w:rsidRDefault="00C420D3">
      <w:pPr>
        <w:pStyle w:val="Ttulo2"/>
        <w:numPr>
          <w:ilvl w:val="1"/>
          <w:numId w:val="2"/>
        </w:numPr>
      </w:pPr>
      <w:r>
        <w:t>A Proposta Financeira, deverá ser firme e precisa, limitada rigorosamente ao objeto desta licitação, e não poderá conter condições ou alternativas não previstas neste T</w:t>
      </w:r>
      <w:r w:rsidR="00F45DA6">
        <w:t>ermo</w:t>
      </w:r>
      <w:r>
        <w:t xml:space="preserve"> e seus anexos constitutivos.</w:t>
      </w:r>
    </w:p>
    <w:p w:rsidR="006041B2" w:rsidRDefault="00C420D3">
      <w:pPr>
        <w:pStyle w:val="Ttulo2"/>
        <w:numPr>
          <w:ilvl w:val="1"/>
          <w:numId w:val="2"/>
        </w:numPr>
      </w:pPr>
      <w:r>
        <w:t>A Proposta Financeira constitui-se dos seguintes documentos:</w:t>
      </w:r>
    </w:p>
    <w:p w:rsidR="006041B2" w:rsidRDefault="00A24A0E" w:rsidP="00A24A0E">
      <w:pPr>
        <w:pStyle w:val="PargrafodaLista1"/>
        <w:numPr>
          <w:ilvl w:val="0"/>
          <w:numId w:val="16"/>
        </w:numPr>
        <w:spacing w:before="120" w:after="120"/>
        <w:ind w:left="992" w:hanging="425"/>
        <w:contextualSpacing w:val="0"/>
      </w:pPr>
      <w:r w:rsidRPr="000B7017">
        <w:lastRenderedPageBreak/>
        <w:t>Planilha d</w:t>
      </w:r>
      <w:r>
        <w:t>e Custos do Valor da Proposta do</w:t>
      </w:r>
      <w:r w:rsidRPr="000B7017">
        <w:t xml:space="preserve"> Licitante</w:t>
      </w:r>
      <w:r w:rsidRPr="00965202">
        <w:t xml:space="preserve"> com todos os seus itens, devidamente preenchida, com clareza e sem rasuras, conforme a </w:t>
      </w:r>
      <w:r w:rsidRPr="000B7017">
        <w:t>Planilha de Custos do Valor d</w:t>
      </w:r>
      <w:r>
        <w:t xml:space="preserve">o Orçamento de Referência </w:t>
      </w:r>
      <w:r w:rsidRPr="00965202">
        <w:t>–</w:t>
      </w:r>
      <w:r w:rsidR="00C30F8F" w:rsidRPr="00525FD5">
        <w:fldChar w:fldCharType="begin"/>
      </w:r>
      <w:r w:rsidRPr="00525FD5">
        <w:instrText xml:space="preserve"> REF _Ref450205763 \h </w:instrText>
      </w:r>
      <w:r w:rsidR="00C30F8F" w:rsidRPr="00525FD5">
        <w:fldChar w:fldCharType="separate"/>
      </w:r>
      <w:r w:rsidR="007F6F86">
        <w:t xml:space="preserve">Anexo </w:t>
      </w:r>
      <w:r w:rsidR="007F6F86">
        <w:rPr>
          <w:noProof/>
        </w:rPr>
        <w:t>VII</w:t>
      </w:r>
      <w:r w:rsidR="00C30F8F" w:rsidRPr="00525FD5">
        <w:fldChar w:fldCharType="end"/>
      </w:r>
      <w:r w:rsidRPr="00965202">
        <w:t>, que é parte integrante deste Termo de Referência</w:t>
      </w:r>
      <w:r w:rsidRPr="00EB3286">
        <w:t>.</w:t>
      </w:r>
    </w:p>
    <w:p w:rsidR="00A24A0E" w:rsidRDefault="00A24A0E" w:rsidP="00A24A0E">
      <w:pPr>
        <w:pStyle w:val="PargrafodaLista1"/>
        <w:numPr>
          <w:ilvl w:val="0"/>
          <w:numId w:val="16"/>
        </w:numPr>
        <w:spacing w:before="120" w:after="120"/>
        <w:ind w:left="992" w:hanging="425"/>
        <w:contextualSpacing w:val="0"/>
      </w:pPr>
      <w:r w:rsidRPr="00C41110">
        <w:t>Junto com a proposta, a Planilha</w:t>
      </w:r>
      <w:r>
        <w:t xml:space="preserve"> de Custos do Valor da Proposta do Licitante </w:t>
      </w:r>
      <w:r w:rsidRPr="00C41110">
        <w:t>dever</w:t>
      </w:r>
      <w:r>
        <w:t>á</w:t>
      </w:r>
      <w:r w:rsidRPr="00C41110">
        <w:t xml:space="preserve"> ser apresentada em meio eletrônico (Microsoft Excel ou software livre), sem proteção do arquivo, objetivando facilitar a conferência da mesma</w:t>
      </w:r>
      <w:r w:rsidRPr="000A296A">
        <w:t>.</w:t>
      </w:r>
    </w:p>
    <w:p w:rsidR="006041B2" w:rsidRPr="00A24A0E" w:rsidRDefault="00C420D3" w:rsidP="00A24A0E">
      <w:pPr>
        <w:pStyle w:val="PargrafodaLista1"/>
        <w:numPr>
          <w:ilvl w:val="0"/>
          <w:numId w:val="16"/>
        </w:numPr>
        <w:spacing w:before="120" w:after="120"/>
        <w:ind w:left="992" w:hanging="425"/>
        <w:contextualSpacing w:val="0"/>
      </w:pPr>
      <w:r>
        <w:t xml:space="preserve">As Planilhas de </w:t>
      </w:r>
      <w:r w:rsidR="003C710C">
        <w:t>Custos</w:t>
      </w:r>
      <w:r>
        <w:t xml:space="preserve"> Resumida e Detalhada da Licitante deverão ser preenchidas e assinadas por profissional competente, conforme os </w:t>
      </w:r>
      <w:proofErr w:type="spellStart"/>
      <w:r>
        <w:t>arts</w:t>
      </w:r>
      <w:proofErr w:type="spellEnd"/>
      <w:r>
        <w:t>. 13 e 14 da Lei 5194/1966.</w:t>
      </w:r>
    </w:p>
    <w:p w:rsidR="00655396" w:rsidRDefault="00655396" w:rsidP="00A24A0E">
      <w:pPr>
        <w:pStyle w:val="PargrafodaLista1"/>
        <w:numPr>
          <w:ilvl w:val="0"/>
          <w:numId w:val="16"/>
        </w:numPr>
        <w:spacing w:before="120" w:after="120"/>
        <w:ind w:left="992" w:hanging="425"/>
        <w:contextualSpacing w:val="0"/>
      </w:pPr>
      <w:r>
        <w:t xml:space="preserve">O licitante de melhor proposta classificada deverá preencher os formulários </w:t>
      </w:r>
      <w:r w:rsidRPr="00EB3286">
        <w:t>de composição de preços unitários, em formulário próprio, ofertados por item e subitem, com clareza e sem rasuras</w:t>
      </w:r>
      <w:r>
        <w:t>, vedada a utilização de unidades genéricas ou indicadas como verba.</w:t>
      </w:r>
    </w:p>
    <w:p w:rsidR="00655396" w:rsidRDefault="00655396" w:rsidP="00655396">
      <w:pPr>
        <w:pStyle w:val="PargrafodaLista1"/>
        <w:numPr>
          <w:ilvl w:val="1"/>
          <w:numId w:val="16"/>
        </w:numPr>
        <w:spacing w:before="120" w:after="120"/>
      </w:pPr>
      <w:r>
        <w:t>A planilha de composição de preços unitários deverá ser apresentada também em meio eletrônico (Microsoft Excel ou software livre), sem proteção do arquivo, objetivando facilitar a conferência da mesma;</w:t>
      </w:r>
    </w:p>
    <w:p w:rsidR="00655396" w:rsidRDefault="00655396" w:rsidP="00655396">
      <w:pPr>
        <w:pStyle w:val="PargrafodaLista1"/>
        <w:numPr>
          <w:ilvl w:val="1"/>
          <w:numId w:val="16"/>
        </w:numPr>
        <w:spacing w:before="120" w:after="120"/>
      </w:pPr>
      <w:r>
        <w:t>O licitante deverá apresentar a planilha de composição de preços unitários em conformidade com a Planilha de Custos do Valor da Proposta do Licitante;</w:t>
      </w:r>
    </w:p>
    <w:p w:rsidR="00655396" w:rsidRDefault="00655396" w:rsidP="00655396">
      <w:pPr>
        <w:pStyle w:val="PargrafodaLista1"/>
        <w:numPr>
          <w:ilvl w:val="1"/>
          <w:numId w:val="16"/>
        </w:numPr>
        <w:spacing w:before="120" w:after="120"/>
      </w:pPr>
      <w:r>
        <w:t>O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t>ão</w:t>
      </w:r>
      <w:proofErr w:type="spellEnd"/>
      <w:r>
        <w:t>) o(s) serviço(s), ou, quando esta abranger mais de um município;</w:t>
      </w:r>
    </w:p>
    <w:p w:rsidR="00655396" w:rsidRDefault="00655396" w:rsidP="00655396">
      <w:pPr>
        <w:pStyle w:val="PargrafodaLista1"/>
        <w:numPr>
          <w:ilvl w:val="1"/>
          <w:numId w:val="16"/>
        </w:numPr>
        <w:spacing w:before="120" w:after="120"/>
      </w:pPr>
      <w:r>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proofErr w:type="spellStart"/>
      <w:r>
        <w:t>arts</w:t>
      </w:r>
      <w:proofErr w:type="spellEnd"/>
      <w:r>
        <w:t xml:space="preserve">. 13 e 14 da Lei 5194/1966; </w:t>
      </w:r>
    </w:p>
    <w:p w:rsidR="006041B2" w:rsidRDefault="00655396" w:rsidP="00655396">
      <w:pPr>
        <w:pStyle w:val="PargrafodaLista1"/>
        <w:numPr>
          <w:ilvl w:val="1"/>
          <w:numId w:val="16"/>
        </w:numPr>
        <w:spacing w:before="120" w:after="120"/>
        <w:contextualSpacing w:val="0"/>
      </w:pPr>
      <w:r>
        <w:t>As composições de custos unitários poderão ser verificadas quanto à adequação ao projeto, cabendo à comissão solicitar a compatibilidade da composição de custo unitário ao projeto.</w:t>
      </w:r>
    </w:p>
    <w:p w:rsidR="00655396" w:rsidRPr="00923930" w:rsidRDefault="00C420D3" w:rsidP="00A24A0E">
      <w:pPr>
        <w:pStyle w:val="PargrafodaLista1"/>
        <w:numPr>
          <w:ilvl w:val="0"/>
          <w:numId w:val="16"/>
        </w:numPr>
        <w:spacing w:before="120" w:after="120"/>
        <w:ind w:left="992" w:hanging="425"/>
        <w:contextualSpacing w:val="0"/>
      </w:pPr>
      <w:r>
        <w:t xml:space="preserve">Detalhamento dos Encargos Sociais – </w:t>
      </w:r>
      <w:r w:rsidR="00C30F8F">
        <w:fldChar w:fldCharType="begin"/>
      </w:r>
      <w:r>
        <w:instrText xml:space="preserve"> REF _Ref450206017 \h </w:instrText>
      </w:r>
      <w:r w:rsidR="00C30F8F">
        <w:fldChar w:fldCharType="separate"/>
      </w:r>
      <w:r w:rsidR="007F6F86">
        <w:t xml:space="preserve">Anexo </w:t>
      </w:r>
      <w:r w:rsidR="007F6F86">
        <w:rPr>
          <w:noProof/>
        </w:rPr>
        <w:t>III</w:t>
      </w:r>
      <w:r w:rsidR="00C30F8F">
        <w:fldChar w:fldCharType="end"/>
      </w:r>
      <w:r w:rsidRPr="00655396">
        <w:rPr>
          <w:color w:val="0070C0"/>
        </w:rPr>
        <w:t>.</w:t>
      </w:r>
    </w:p>
    <w:p w:rsidR="00923930" w:rsidRPr="00655396" w:rsidRDefault="00923930" w:rsidP="00923930">
      <w:pPr>
        <w:pStyle w:val="PargrafodaLista1"/>
        <w:numPr>
          <w:ilvl w:val="1"/>
          <w:numId w:val="16"/>
        </w:numPr>
        <w:spacing w:before="120" w:after="120"/>
        <w:contextualSpacing w:val="0"/>
      </w:pPr>
      <w:r w:rsidRPr="00EB3286">
        <w:t>Encargos Sociais distintos</w:t>
      </w:r>
      <w:r w:rsidR="00F45DA6">
        <w:t>, um</w:t>
      </w:r>
      <w:r w:rsidRPr="00EB3286">
        <w:t xml:space="preserve"> para mensalistas e outro para horista.</w:t>
      </w:r>
    </w:p>
    <w:p w:rsidR="00655396" w:rsidRDefault="00C420D3" w:rsidP="00655396">
      <w:pPr>
        <w:pStyle w:val="PargrafodaLista1"/>
        <w:numPr>
          <w:ilvl w:val="0"/>
          <w:numId w:val="16"/>
        </w:numPr>
        <w:spacing w:before="120" w:after="120"/>
        <w:ind w:left="992" w:hanging="425"/>
        <w:contextualSpacing w:val="0"/>
      </w:pPr>
      <w:r>
        <w:t xml:space="preserve">Detalhamento do BDI – </w:t>
      </w:r>
      <w:r w:rsidR="00C30F8F">
        <w:fldChar w:fldCharType="begin"/>
      </w:r>
      <w:r>
        <w:instrText xml:space="preserve"> REF _Ref450206017 \h </w:instrText>
      </w:r>
      <w:r w:rsidR="00C30F8F">
        <w:fldChar w:fldCharType="separate"/>
      </w:r>
      <w:r w:rsidR="007F6F86">
        <w:t xml:space="preserve">Anexo </w:t>
      </w:r>
      <w:r w:rsidR="007F6F86">
        <w:rPr>
          <w:noProof/>
        </w:rPr>
        <w:t>III</w:t>
      </w:r>
      <w:r w:rsidR="00C30F8F">
        <w:fldChar w:fldCharType="end"/>
      </w:r>
      <w:r>
        <w:t>.</w:t>
      </w:r>
    </w:p>
    <w:p w:rsidR="00923930" w:rsidRDefault="00923930" w:rsidP="00923930">
      <w:pPr>
        <w:pStyle w:val="PargrafodaLista1"/>
        <w:numPr>
          <w:ilvl w:val="1"/>
          <w:numId w:val="16"/>
        </w:numPr>
        <w:spacing w:before="120" w:after="120"/>
      </w:pPr>
      <w:r>
        <w:t xml:space="preserve">Um quadro para o fornecimento de materiais e equipamentos e outro para os serviços, sob pena de desclassificação da proposta; Obs.: Não havendo fornecimento considerar apenas o Quadro </w:t>
      </w:r>
      <w:r w:rsidR="004B57F5">
        <w:t>para Serviços.</w:t>
      </w:r>
    </w:p>
    <w:p w:rsidR="00923930" w:rsidRDefault="00923930" w:rsidP="00923930">
      <w:pPr>
        <w:pStyle w:val="PargrafodaLista1"/>
        <w:numPr>
          <w:ilvl w:val="1"/>
          <w:numId w:val="16"/>
        </w:numPr>
        <w:spacing w:before="120" w:after="120"/>
      </w:pPr>
      <w:r>
        <w:t>No preenchimento dos Quadros – Detalhamento do BDI, o licitante deverá considerar todos os impostos, taxas e tributos, conforme previsto na legislação vigente, ou seja, aplicado sobre o preço de venda da obra;</w:t>
      </w:r>
    </w:p>
    <w:p w:rsidR="00923930" w:rsidRDefault="00923930" w:rsidP="00923930">
      <w:pPr>
        <w:pStyle w:val="PargrafodaLista1"/>
        <w:numPr>
          <w:ilvl w:val="1"/>
          <w:numId w:val="16"/>
        </w:numPr>
        <w:spacing w:before="120" w:after="120"/>
      </w:pPr>
      <w: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923930" w:rsidRDefault="00923930" w:rsidP="00923930">
      <w:pPr>
        <w:pStyle w:val="PargrafodaLista1"/>
        <w:numPr>
          <w:ilvl w:val="1"/>
          <w:numId w:val="16"/>
        </w:numPr>
        <w:spacing w:before="120" w:after="120"/>
      </w:pPr>
      <w:r>
        <w:t>Não poderão ser considerados no Detalhamento do BDI, bem como na Planilha de Custos do Valor da Proposta do Licitante, os tributos: Imposto de Renda Pessoa Jurídica – IRPJ e a Contribuição Social Sobre o Lucro Líquido – CSLL;</w:t>
      </w:r>
    </w:p>
    <w:p w:rsidR="00923930" w:rsidRDefault="00923930" w:rsidP="00923930">
      <w:pPr>
        <w:pStyle w:val="PargrafodaLista1"/>
        <w:numPr>
          <w:ilvl w:val="1"/>
          <w:numId w:val="16"/>
        </w:numPr>
        <w:spacing w:before="120" w:after="120"/>
      </w:pPr>
      <w:r>
        <w:t>No detalhamento do BDI, não deverá constar do item “Despesas Financeiras” a previsão de despesas relativas aos dissídios;</w:t>
      </w:r>
    </w:p>
    <w:p w:rsidR="006041B2" w:rsidRPr="004B57F5" w:rsidRDefault="00923930" w:rsidP="004B57F5">
      <w:pPr>
        <w:pStyle w:val="PargrafodaLista1"/>
        <w:numPr>
          <w:ilvl w:val="1"/>
          <w:numId w:val="16"/>
        </w:numPr>
        <w:spacing w:before="120" w:after="120"/>
        <w:contextualSpacing w:val="0"/>
      </w:pPr>
      <w:r>
        <w:t xml:space="preserve">Os custos referentes aos serviços de Administração Local e Manutenção do Canteiro (AM) não poderão ser considerados como despesas indiretas e, portanto, não deverão constar do BDI. O licitante deverá apresentar um montante global especifico para os serviços de “AM” na Planilha de Custos do Valor da Proposta, onde deverão estar contemplados os itens transporte de pessoal, mão-de-obra, ferramentas, medicina e segurança do trabalho, </w:t>
      </w:r>
      <w:r>
        <w:lastRenderedPageBreak/>
        <w:t>seguros, alimentação do pessoal, veículos e equipamentos, outros materiais diversos, controle tecnológico, comunicação e energia, etc., devendo observar os quantitativos mínimos necessários ao atendimento do escopo do Termo de Referência.</w:t>
      </w:r>
    </w:p>
    <w:p w:rsidR="006041B2" w:rsidRDefault="00F527EF" w:rsidP="00A24A0E">
      <w:pPr>
        <w:pStyle w:val="PargrafodaLista1"/>
        <w:numPr>
          <w:ilvl w:val="0"/>
          <w:numId w:val="16"/>
        </w:numPr>
        <w:spacing w:before="120" w:after="120"/>
        <w:ind w:left="992" w:hanging="425"/>
        <w:contextualSpacing w:val="0"/>
      </w:pPr>
      <w:r w:rsidRPr="00EB3286">
        <w:t xml:space="preserve">Cronograma Físico-Financeiro dos itens da </w:t>
      </w:r>
      <w:r>
        <w:t>Planilha de Custos do Valor da Proposta do Licitante</w:t>
      </w:r>
      <w:r w:rsidRPr="00EB3286">
        <w:t xml:space="preserve">, obedecendo às atividades e prazos, com quantitativos previstosmês a mês, observando o prazo estabelecido para a execução dos serviços, conforme </w:t>
      </w:r>
      <w:r>
        <w:t>estabelecido neste</w:t>
      </w:r>
      <w:r w:rsidRPr="00EB3286">
        <w:t xml:space="preserve"> T</w:t>
      </w:r>
      <w:r w:rsidR="00F45DA6">
        <w:t>ermo</w:t>
      </w:r>
      <w:r>
        <w:t>.</w:t>
      </w:r>
    </w:p>
    <w:p w:rsidR="006041B2" w:rsidRDefault="00C420D3">
      <w:pPr>
        <w:pStyle w:val="Ttulo2"/>
        <w:numPr>
          <w:ilvl w:val="1"/>
          <w:numId w:val="2"/>
        </w:numPr>
      </w:pPr>
      <w:r>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w:t>
      </w:r>
      <w:r w:rsidR="003C710C">
        <w:t>Custos</w:t>
      </w:r>
      <w:r>
        <w:t xml:space="preserve"> do Valor da Proposta da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6041B2" w:rsidRDefault="00C420D3">
      <w:pPr>
        <w:pStyle w:val="Ttulo2"/>
        <w:numPr>
          <w:ilvl w:val="1"/>
          <w:numId w:val="2"/>
        </w:numPr>
      </w:pPr>
      <w:r>
        <w:t xml:space="preserve">Os custos máximos da mobilização e desmobilização de pessoal, máquinas e equipamentos e da instalação do canteiro de apoio das obras e serviços de engenharia, bem como da construção de instalações permanentes e/ou provisórias, serão aqueles constantes da Planilha de </w:t>
      </w:r>
      <w:r w:rsidR="003C710C">
        <w:t>Custos</w:t>
      </w:r>
      <w:r>
        <w:t xml:space="preserve"> do Valor do Orçamento de Referência (Planilha Detalhada) – </w:t>
      </w:r>
      <w:r w:rsidR="00C30F8F">
        <w:fldChar w:fldCharType="begin"/>
      </w:r>
      <w:r>
        <w:instrText xml:space="preserve"> REF _Ref450205763 \h </w:instrText>
      </w:r>
      <w:r w:rsidR="00C30F8F">
        <w:fldChar w:fldCharType="separate"/>
      </w:r>
      <w:r w:rsidR="007F6F86">
        <w:t xml:space="preserve">Anexo </w:t>
      </w:r>
      <w:r w:rsidR="007F6F86">
        <w:rPr>
          <w:noProof/>
        </w:rPr>
        <w:t>VII</w:t>
      </w:r>
      <w:r w:rsidR="00C30F8F">
        <w:fldChar w:fldCharType="end"/>
      </w:r>
      <w:r>
        <w:t>, e que integram o presente Termo de Referência.</w:t>
      </w:r>
    </w:p>
    <w:p w:rsidR="006041B2" w:rsidRDefault="00C420D3">
      <w:pPr>
        <w:pStyle w:val="Ttulo2"/>
        <w:numPr>
          <w:ilvl w:val="1"/>
          <w:numId w:val="2"/>
        </w:numPr>
      </w:pPr>
      <w:r>
        <w:t>A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rsidR="006041B2" w:rsidRDefault="00C420D3">
      <w:pPr>
        <w:pStyle w:val="Ttulo2"/>
        <w:numPr>
          <w:ilvl w:val="1"/>
          <w:numId w:val="2"/>
        </w:numPr>
      </w:pPr>
      <w:r>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rsidR="006041B2" w:rsidRDefault="00C420D3">
      <w:pPr>
        <w:pStyle w:val="Ttulo1"/>
        <w:numPr>
          <w:ilvl w:val="0"/>
          <w:numId w:val="2"/>
        </w:numPr>
      </w:pPr>
      <w:bookmarkStart w:id="29" w:name="_Toc519944865"/>
      <w:r>
        <w:t>DOCUMENTAÇÃO DE HABILITAÇÃO</w:t>
      </w:r>
      <w:bookmarkEnd w:id="29"/>
    </w:p>
    <w:p w:rsidR="006041B2" w:rsidRDefault="00C420D3">
      <w:pPr>
        <w:pStyle w:val="Ttulo2"/>
        <w:numPr>
          <w:ilvl w:val="1"/>
          <w:numId w:val="2"/>
        </w:numPr>
      </w:pPr>
      <w:r>
        <w:rPr>
          <w:b/>
        </w:rPr>
        <w:t>QUALIFICAÇÃO TÉCNICA</w:t>
      </w:r>
    </w:p>
    <w:p w:rsidR="006041B2" w:rsidRPr="00F527EF" w:rsidRDefault="00C420D3" w:rsidP="00F527EF">
      <w:pPr>
        <w:pStyle w:val="Ttulo3"/>
        <w:numPr>
          <w:ilvl w:val="2"/>
          <w:numId w:val="2"/>
        </w:numPr>
      </w:pPr>
      <w:r>
        <w:t>A Licitante deverá apresentar os seguintes documentos:</w:t>
      </w:r>
    </w:p>
    <w:p w:rsidR="006041B2" w:rsidRPr="00F527EF" w:rsidRDefault="00C420D3" w:rsidP="00F527EF">
      <w:pPr>
        <w:pStyle w:val="PargrafodaLista10"/>
        <w:numPr>
          <w:ilvl w:val="0"/>
          <w:numId w:val="27"/>
        </w:numPr>
        <w:spacing w:line="240" w:lineRule="auto"/>
        <w:ind w:left="1276"/>
        <w:rPr>
          <w:rFonts w:eastAsia="Calibri"/>
        </w:rPr>
      </w:pPr>
      <w:r w:rsidRPr="00F527EF">
        <w:rPr>
          <w:rFonts w:eastAsia="Calibri"/>
        </w:rPr>
        <w:t>Registro ou inscrição da empresa no Conselho Regional de Engenharia e Agronomia (CREA), demonstrando o ramo de atividade pertinente e compatível com o objeto deste Termo de Referência;</w:t>
      </w:r>
    </w:p>
    <w:p w:rsidR="006041B2" w:rsidRPr="00F527EF" w:rsidRDefault="00C420D3" w:rsidP="00F527EF">
      <w:pPr>
        <w:pStyle w:val="PargrafodaLista10"/>
        <w:numPr>
          <w:ilvl w:val="0"/>
          <w:numId w:val="27"/>
        </w:numPr>
        <w:spacing w:line="240" w:lineRule="auto"/>
        <w:ind w:left="992" w:hanging="425"/>
        <w:rPr>
          <w:rFonts w:eastAsia="Calibri"/>
        </w:rPr>
      </w:pPr>
      <w:r w:rsidRPr="00F527EF">
        <w:rPr>
          <w:rFonts w:eastAsia="Calibri"/>
        </w:rPr>
        <w:t xml:space="preserve">DECLARAÇÃO DE CONHECIMENTO DO LOCAL DE EXECUÇÃO DOS SERVIÇOS (conforme subitem </w:t>
      </w:r>
      <w:fldSimple w:instr=" REF _Ref441155895 \r \h  \* MERGEFORMAT ">
        <w:r w:rsidR="007F6F86">
          <w:rPr>
            <w:rFonts w:eastAsia="Calibri"/>
          </w:rPr>
          <w:t>6.4.5</w:t>
        </w:r>
      </w:fldSimple>
      <w:r w:rsidRPr="00F527EF">
        <w:rPr>
          <w:rFonts w:eastAsia="Calibri"/>
        </w:rPr>
        <w:t xml:space="preserve"> e </w:t>
      </w:r>
      <w:fldSimple w:instr=" REF _Ref450205804 \h  \* MERGEFORMAT ">
        <w:r w:rsidR="007F6F86" w:rsidRPr="007F6F86">
          <w:rPr>
            <w:rFonts w:eastAsia="Calibri"/>
          </w:rPr>
          <w:t>Anexo II</w:t>
        </w:r>
      </w:fldSimple>
      <w:r w:rsidRPr="00F527EF">
        <w:rPr>
          <w:rFonts w:eastAsia="Calibri"/>
        </w:rPr>
        <w:t>) informando que tem conhecimento do local onde serão executadas as obras e serviços de engenharia, emitida pela própria licitante, assinada pelo(s) o(s) Responsável(is) Técnico(s) ou Representante Legal.</w:t>
      </w:r>
    </w:p>
    <w:p w:rsidR="006041B2" w:rsidRPr="00F527EF" w:rsidRDefault="00C420D3" w:rsidP="00F527EF">
      <w:pPr>
        <w:pStyle w:val="PargrafodaLista10"/>
        <w:numPr>
          <w:ilvl w:val="0"/>
          <w:numId w:val="27"/>
        </w:numPr>
        <w:spacing w:line="240" w:lineRule="auto"/>
        <w:ind w:left="992" w:hanging="425"/>
        <w:rPr>
          <w:rFonts w:eastAsia="Calibri"/>
        </w:rPr>
      </w:pPr>
      <w:r w:rsidRPr="00F527EF">
        <w:rPr>
          <w:rFonts w:eastAsia="Calibri"/>
        </w:rPr>
        <w:t>Atestado(s) de capacidade técnica, em nome da empresa, expedido por pessoa jurídica de direito público ou privado, acompanhado(s) da(s) respectiva(s) Certidão(</w:t>
      </w:r>
      <w:proofErr w:type="spellStart"/>
      <w:r w:rsidRPr="00F527EF">
        <w:rPr>
          <w:rFonts w:eastAsia="Calibri"/>
        </w:rPr>
        <w:t>ões</w:t>
      </w:r>
      <w:proofErr w:type="spellEnd"/>
      <w:r w:rsidRPr="00F527EF">
        <w:rPr>
          <w:rFonts w:eastAsia="Calibri"/>
        </w:rPr>
        <w:t>) de Acervo Técnico – CAT – dos profissionais, expedida(s) pelo CREA da região onde os serviços foram executados, que comprove que a licitante tenha executado serviços de pavimentação com paralelepípedos graníticos, executadas com técnicas construtivas semelhantes ou superiores às requeridas para execução dos itens relacionados abaixo, com os seguintes quantitativos mínimos:</w:t>
      </w:r>
    </w:p>
    <w:tbl>
      <w:tblPr>
        <w:tblW w:w="0" w:type="auto"/>
        <w:tblInd w:w="11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55" w:type="dxa"/>
          <w:left w:w="55" w:type="dxa"/>
          <w:bottom w:w="55" w:type="dxa"/>
          <w:right w:w="55" w:type="dxa"/>
        </w:tblCellMar>
        <w:tblLook w:val="0000"/>
      </w:tblPr>
      <w:tblGrid>
        <w:gridCol w:w="5992"/>
        <w:gridCol w:w="1022"/>
        <w:gridCol w:w="1577"/>
      </w:tblGrid>
      <w:tr w:rsidR="00122574" w:rsidTr="00F527EF">
        <w:tc>
          <w:tcPr>
            <w:tcW w:w="0" w:type="auto"/>
            <w:shd w:val="clear" w:color="auto" w:fill="CCCCCC"/>
          </w:tcPr>
          <w:p w:rsidR="006041B2" w:rsidRDefault="00C420D3">
            <w:pPr>
              <w:pStyle w:val="Contedodatabela"/>
              <w:jc w:val="center"/>
            </w:pPr>
            <w:r>
              <w:rPr>
                <w:b/>
                <w:bCs/>
              </w:rPr>
              <w:t>SERVIÇO</w:t>
            </w:r>
          </w:p>
        </w:tc>
        <w:tc>
          <w:tcPr>
            <w:tcW w:w="0" w:type="auto"/>
            <w:shd w:val="clear" w:color="auto" w:fill="CCCCCC"/>
          </w:tcPr>
          <w:p w:rsidR="006041B2" w:rsidRDefault="00C420D3">
            <w:pPr>
              <w:pStyle w:val="Contedodatabela"/>
              <w:jc w:val="center"/>
            </w:pPr>
            <w:r>
              <w:rPr>
                <w:b/>
                <w:bCs/>
              </w:rPr>
              <w:t>UNIDADE</w:t>
            </w:r>
          </w:p>
        </w:tc>
        <w:tc>
          <w:tcPr>
            <w:tcW w:w="0" w:type="auto"/>
            <w:shd w:val="clear" w:color="auto" w:fill="CCCCCC"/>
          </w:tcPr>
          <w:p w:rsidR="006041B2" w:rsidRDefault="00C420D3">
            <w:pPr>
              <w:pStyle w:val="Contedodatabela"/>
              <w:jc w:val="center"/>
            </w:pPr>
            <w:r>
              <w:rPr>
                <w:b/>
                <w:bCs/>
              </w:rPr>
              <w:t xml:space="preserve">QUANTIDADES </w:t>
            </w:r>
          </w:p>
        </w:tc>
      </w:tr>
      <w:tr w:rsidR="00122574" w:rsidTr="00F527EF">
        <w:tc>
          <w:tcPr>
            <w:tcW w:w="0" w:type="auto"/>
            <w:shd w:val="clear" w:color="auto" w:fill="auto"/>
            <w:vAlign w:val="center"/>
          </w:tcPr>
          <w:p w:rsidR="006041B2" w:rsidRDefault="00C420D3">
            <w:pPr>
              <w:jc w:val="center"/>
            </w:pPr>
            <w:r>
              <w:rPr>
                <w:szCs w:val="20"/>
              </w:rPr>
              <w:lastRenderedPageBreak/>
              <w:t>Pavimentação em paralelepípedo granítico sobre colchão de areia</w:t>
            </w:r>
          </w:p>
        </w:tc>
        <w:tc>
          <w:tcPr>
            <w:tcW w:w="0" w:type="auto"/>
            <w:shd w:val="clear" w:color="auto" w:fill="auto"/>
            <w:vAlign w:val="center"/>
          </w:tcPr>
          <w:p w:rsidR="006041B2" w:rsidRDefault="00C420D3">
            <w:pPr>
              <w:pStyle w:val="Contedodatabela"/>
              <w:jc w:val="center"/>
            </w:pPr>
            <w:r>
              <w:t>m²</w:t>
            </w:r>
          </w:p>
        </w:tc>
        <w:tc>
          <w:tcPr>
            <w:tcW w:w="0" w:type="auto"/>
            <w:shd w:val="clear" w:color="auto" w:fill="auto"/>
            <w:vAlign w:val="center"/>
          </w:tcPr>
          <w:p w:rsidR="006041B2" w:rsidRDefault="00F45DA6">
            <w:pPr>
              <w:pStyle w:val="Contedodatabela"/>
              <w:jc w:val="center"/>
            </w:pPr>
            <w:r>
              <w:t>550</w:t>
            </w:r>
          </w:p>
        </w:tc>
      </w:tr>
    </w:tbl>
    <w:p w:rsidR="006041B2" w:rsidRDefault="006041B2">
      <w:pPr>
        <w:pStyle w:val="PargrafodaLista1"/>
        <w:spacing w:before="57" w:after="57" w:line="276" w:lineRule="auto"/>
        <w:ind w:left="1146" w:firstLine="0"/>
      </w:pPr>
    </w:p>
    <w:p w:rsidR="006041B2" w:rsidRDefault="00C420D3">
      <w:pPr>
        <w:pStyle w:val="PargrafodaLista1"/>
        <w:numPr>
          <w:ilvl w:val="1"/>
          <w:numId w:val="21"/>
        </w:numPr>
        <w:spacing w:before="57" w:after="57" w:line="276" w:lineRule="auto"/>
      </w:pPr>
      <w:r>
        <w:t>É permitido o somatório dos quantitativos estipulados na alínea “c”, mediante comprovação em mais de um atestado;</w:t>
      </w:r>
    </w:p>
    <w:p w:rsidR="006041B2" w:rsidRDefault="00C420D3">
      <w:pPr>
        <w:pStyle w:val="PargrafodaLista1"/>
        <w:numPr>
          <w:ilvl w:val="1"/>
          <w:numId w:val="21"/>
        </w:numPr>
        <w:spacing w:before="57" w:after="57" w:line="276" w:lineRule="auto"/>
      </w:pPr>
      <w:r>
        <w:t>Definem-se como obras similares</w:t>
      </w:r>
      <w:r>
        <w:rPr>
          <w:color w:val="0070C0"/>
        </w:rPr>
        <w:t xml:space="preserve">: </w:t>
      </w:r>
      <w:r>
        <w:t>Construção, reforma ou recuperação de pavimentação em paralelepípedo, tratamento superficial ou asfáltica;</w:t>
      </w:r>
    </w:p>
    <w:p w:rsidR="004F6DBC" w:rsidRPr="004F6DBC" w:rsidRDefault="00C420D3" w:rsidP="004F6DBC">
      <w:pPr>
        <w:pStyle w:val="PargrafodaLista1"/>
        <w:numPr>
          <w:ilvl w:val="1"/>
          <w:numId w:val="21"/>
        </w:numPr>
        <w:spacing w:before="57" w:after="57" w:line="276" w:lineRule="auto"/>
      </w:pPr>
      <w:r>
        <w:t xml:space="preserve">Definem-se como obras de porte e complexidade similares àquelas que apresentam grandezas e características técnicas semelhantes às descritas no </w:t>
      </w:r>
      <w:r w:rsidRPr="00A77C4D">
        <w:rPr>
          <w:color w:val="auto"/>
        </w:rPr>
        <w:t>Projeto Básico – Anexo VI</w:t>
      </w:r>
      <w:r>
        <w:t>, parte integrante deste Termo de Referência</w:t>
      </w:r>
      <w:r w:rsidRPr="004F6DBC">
        <w:rPr>
          <w:color w:val="auto"/>
        </w:rPr>
        <w:t>.</w:t>
      </w:r>
    </w:p>
    <w:p w:rsidR="006041B2" w:rsidRDefault="00C420D3" w:rsidP="004F6DBC">
      <w:pPr>
        <w:pStyle w:val="PargrafodaLista1"/>
        <w:numPr>
          <w:ilvl w:val="1"/>
          <w:numId w:val="21"/>
        </w:numPr>
        <w:spacing w:before="57" w:after="57" w:line="276" w:lineRule="auto"/>
      </w:pPr>
      <w:r>
        <w:t>Deverá(</w:t>
      </w:r>
      <w:proofErr w:type="spellStart"/>
      <w:r>
        <w:t>ão</w:t>
      </w:r>
      <w:proofErr w:type="spellEnd"/>
      <w:r>
        <w:t>) constar do(s) atestado(s) ou da(s) certidão(</w:t>
      </w:r>
      <w:proofErr w:type="spellStart"/>
      <w:r>
        <w:t>ões</w:t>
      </w:r>
      <w:proofErr w:type="spellEnd"/>
      <w:r>
        <w:t>) expedida(s) pelo CREA, em destaque, os seguintes dados: local de execução, nome do contratante e da pessoa jurídica contratada, nome(s) do(s) responsável(is) técnicos(s), seu(s) título(s) profissional(is) e número(s) de registro(s) no CREA; descrição técnicas sucinta indicando os serviços e quantitativos executados e o prazo final de execução.</w:t>
      </w:r>
    </w:p>
    <w:p w:rsidR="006041B2" w:rsidRDefault="00C420D3" w:rsidP="004F6DBC">
      <w:pPr>
        <w:pStyle w:val="PargrafodaLista1"/>
        <w:numPr>
          <w:ilvl w:val="1"/>
          <w:numId w:val="21"/>
        </w:numPr>
        <w:spacing w:before="57" w:after="57" w:line="276" w:lineRule="auto"/>
      </w:pPr>
      <w:r>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6041B2" w:rsidRDefault="00C420D3">
      <w:pPr>
        <w:pStyle w:val="PargrafodaLista1"/>
        <w:numPr>
          <w:ilvl w:val="1"/>
          <w:numId w:val="21"/>
        </w:numPr>
        <w:spacing w:before="57" w:after="57" w:line="276" w:lineRule="auto"/>
        <w:ind w:left="1416"/>
      </w:pPr>
      <w:r>
        <w:t>Para fins de comprovação do percentual de participação do consorciado, deverá ser juntada à certidão/atestado, cópia do instrumento de constituição do consórcio.</w:t>
      </w:r>
    </w:p>
    <w:p w:rsidR="006041B2" w:rsidRPr="004F6DBC" w:rsidRDefault="00C420D3" w:rsidP="004F6DBC">
      <w:pPr>
        <w:pStyle w:val="PargrafodaLista10"/>
        <w:numPr>
          <w:ilvl w:val="0"/>
          <w:numId w:val="27"/>
        </w:numPr>
        <w:spacing w:line="240" w:lineRule="auto"/>
        <w:ind w:left="992" w:hanging="425"/>
        <w:rPr>
          <w:rFonts w:eastAsia="Calibri"/>
        </w:rPr>
      </w:pPr>
      <w:r w:rsidRPr="004F6DBC">
        <w:rPr>
          <w:rFonts w:eastAsia="Calibri"/>
        </w:rPr>
        <w:t>Comprovação de que a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 relativo à obra de pavimentação de ruas com paralelepípedos graníticos.</w:t>
      </w:r>
    </w:p>
    <w:p w:rsidR="004F6DBC" w:rsidRDefault="00C420D3" w:rsidP="004F6DBC">
      <w:pPr>
        <w:pStyle w:val="PargrafodaLista10"/>
        <w:numPr>
          <w:ilvl w:val="1"/>
          <w:numId w:val="27"/>
        </w:numPr>
        <w:spacing w:line="240" w:lineRule="auto"/>
        <w:rPr>
          <w:rFonts w:eastAsia="Calibri"/>
        </w:rPr>
      </w:pPr>
      <w:r w:rsidRPr="004F6DBC">
        <w:rPr>
          <w:rFonts w:eastAsia="Calibri"/>
        </w:rPr>
        <w:t>Entende-se, para fins deste Termo de Referência, como pertencente ao quadro permanente:</w:t>
      </w:r>
    </w:p>
    <w:p w:rsidR="004F6DBC" w:rsidRPr="004F6DBC" w:rsidRDefault="00C420D3" w:rsidP="004F6DBC">
      <w:pPr>
        <w:pStyle w:val="PargrafodaLista10"/>
        <w:numPr>
          <w:ilvl w:val="1"/>
          <w:numId w:val="28"/>
        </w:numPr>
        <w:spacing w:before="57" w:after="57" w:line="276" w:lineRule="auto"/>
        <w:ind w:left="1416"/>
      </w:pPr>
      <w:r w:rsidRPr="004F6DBC">
        <w:rPr>
          <w:szCs w:val="20"/>
        </w:rPr>
        <w:t>O empregado;</w:t>
      </w:r>
    </w:p>
    <w:p w:rsidR="004F6DBC" w:rsidRPr="004F6DBC" w:rsidRDefault="00C420D3" w:rsidP="004F6DBC">
      <w:pPr>
        <w:pStyle w:val="PargrafodaLista10"/>
        <w:numPr>
          <w:ilvl w:val="1"/>
          <w:numId w:val="28"/>
        </w:numPr>
        <w:spacing w:before="57" w:after="57" w:line="276" w:lineRule="auto"/>
        <w:ind w:left="1416"/>
      </w:pPr>
      <w:r w:rsidRPr="004F6DBC">
        <w:rPr>
          <w:szCs w:val="20"/>
        </w:rPr>
        <w:t>O sócio;</w:t>
      </w:r>
    </w:p>
    <w:p w:rsidR="006041B2" w:rsidRDefault="00C420D3" w:rsidP="004F6DBC">
      <w:pPr>
        <w:pStyle w:val="PargrafodaLista10"/>
        <w:numPr>
          <w:ilvl w:val="1"/>
          <w:numId w:val="28"/>
        </w:numPr>
        <w:spacing w:before="57" w:after="57" w:line="276" w:lineRule="auto"/>
        <w:ind w:left="1416"/>
      </w:pPr>
      <w:r w:rsidRPr="004F6DBC">
        <w:rPr>
          <w:szCs w:val="20"/>
        </w:rPr>
        <w:t>O detentor de contrato de prestação de serviço.</w:t>
      </w:r>
    </w:p>
    <w:p w:rsidR="006041B2" w:rsidRPr="004F6DBC" w:rsidRDefault="00C420D3" w:rsidP="004F6DBC">
      <w:pPr>
        <w:pStyle w:val="PargrafodaLista10"/>
        <w:numPr>
          <w:ilvl w:val="1"/>
          <w:numId w:val="27"/>
        </w:numPr>
        <w:spacing w:line="240" w:lineRule="auto"/>
        <w:rPr>
          <w:rFonts w:eastAsia="Calibri"/>
        </w:rPr>
      </w:pPr>
      <w:r w:rsidRPr="004F6DBC">
        <w:rPr>
          <w:rFonts w:eastAsia="Calibri"/>
        </w:rP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6041B2" w:rsidRPr="004F6DBC" w:rsidRDefault="00C420D3" w:rsidP="004F6DBC">
      <w:pPr>
        <w:pStyle w:val="PargrafodaLista10"/>
        <w:numPr>
          <w:ilvl w:val="1"/>
          <w:numId w:val="27"/>
        </w:numPr>
        <w:spacing w:line="240" w:lineRule="auto"/>
        <w:rPr>
          <w:rFonts w:eastAsia="Calibri"/>
        </w:rPr>
      </w:pPr>
      <w:r w:rsidRPr="004F6DBC">
        <w:rPr>
          <w:rFonts w:eastAsia="Calibri"/>
        </w:rPr>
        <w:t>Quando se tratar de dirigente ou sócio da licitante tal comprovação será através do ato constitutivo da mesma;</w:t>
      </w:r>
    </w:p>
    <w:p w:rsidR="006041B2" w:rsidRPr="004F6DBC" w:rsidRDefault="00C420D3" w:rsidP="004F6DBC">
      <w:pPr>
        <w:pStyle w:val="PargrafodaLista10"/>
        <w:numPr>
          <w:ilvl w:val="1"/>
          <w:numId w:val="27"/>
        </w:numPr>
        <w:spacing w:line="240" w:lineRule="auto"/>
        <w:rPr>
          <w:rFonts w:eastAsia="Calibri"/>
        </w:rPr>
      </w:pPr>
      <w:r w:rsidRPr="004F6DBC">
        <w:rPr>
          <w:rFonts w:eastAsia="Calibri"/>
        </w:rPr>
        <w:t>No caso de duas ou mais licitantes apresentarem atestados de um mesmo profissional como responsável técnico, como comprovação de qualificação técnica, ambas serão inabilitadas.</w:t>
      </w:r>
    </w:p>
    <w:p w:rsidR="006041B2" w:rsidRDefault="00C420D3">
      <w:pPr>
        <w:pStyle w:val="Ttulo1"/>
        <w:numPr>
          <w:ilvl w:val="0"/>
          <w:numId w:val="2"/>
        </w:numPr>
      </w:pPr>
      <w:bookmarkStart w:id="30" w:name="_Toc519944866"/>
      <w:r>
        <w:t>ORÇAMENTO DE REFERÊNCIA OU ESTIMATIVA DE CUSTO, REFERÊNCIA DE PREÇOS E DOTAÇÃO ORÇAMENTÁRIA</w:t>
      </w:r>
      <w:bookmarkEnd w:id="30"/>
    </w:p>
    <w:p w:rsidR="006041B2" w:rsidRDefault="00C420D3" w:rsidP="00D93A04">
      <w:pPr>
        <w:pStyle w:val="Ttulo2"/>
        <w:numPr>
          <w:ilvl w:val="1"/>
          <w:numId w:val="2"/>
        </w:numPr>
      </w:pPr>
      <w:r>
        <w:t xml:space="preserve">Os recursos orçamentários em que correrão as despesas da presente contratação são oriundos </w:t>
      </w:r>
      <w:r>
        <w:lastRenderedPageBreak/>
        <w:t>do Programa de Trabalho</w:t>
      </w:r>
      <w:r>
        <w:rPr>
          <w:szCs w:val="20"/>
        </w:rPr>
        <w:t>: 1524420297K660001 – Apoio a Projetos de Desenvolvimento S</w:t>
      </w:r>
      <w:r w:rsidR="00683567">
        <w:rPr>
          <w:szCs w:val="20"/>
        </w:rPr>
        <w:t>ustentável Local Integrado</w:t>
      </w:r>
      <w:r>
        <w:rPr>
          <w:szCs w:val="20"/>
        </w:rPr>
        <w:t xml:space="preserve"> – Nacional, sob a gestão da Área de Desenvolvimento integrado e </w:t>
      </w:r>
      <w:proofErr w:type="spellStart"/>
      <w:r>
        <w:rPr>
          <w:szCs w:val="20"/>
        </w:rPr>
        <w:t>Infraestrutura</w:t>
      </w:r>
      <w:proofErr w:type="spellEnd"/>
      <w:r>
        <w:rPr>
          <w:szCs w:val="20"/>
        </w:rPr>
        <w:t xml:space="preserve"> da </w:t>
      </w:r>
      <w:proofErr w:type="spellStart"/>
      <w:r>
        <w:rPr>
          <w:szCs w:val="20"/>
        </w:rPr>
        <w:t>Codevasf</w:t>
      </w:r>
      <w:proofErr w:type="spellEnd"/>
      <w:r>
        <w:rPr>
          <w:b/>
          <w:szCs w:val="20"/>
        </w:rPr>
        <w:t>.</w:t>
      </w:r>
    </w:p>
    <w:p w:rsidR="006041B2" w:rsidRDefault="00C420D3" w:rsidP="00D93A04">
      <w:pPr>
        <w:pStyle w:val="Ttulo2"/>
        <w:numPr>
          <w:ilvl w:val="1"/>
          <w:numId w:val="2"/>
        </w:numPr>
      </w:pPr>
      <w:bookmarkStart w:id="31" w:name="_Ref449450747"/>
      <w:r>
        <w:t>O valor estimado para a contratação dos insumos, obras e serviços de engenharia objeto deste Term</w:t>
      </w:r>
      <w:r w:rsidR="00B57827">
        <w:t xml:space="preserve">o de Referência, é de R$ </w:t>
      </w:r>
      <w:r w:rsidR="00683567">
        <w:t>255.838,86</w:t>
      </w:r>
      <w:r>
        <w:t xml:space="preserve"> (</w:t>
      </w:r>
      <w:r w:rsidR="00683567">
        <w:t>duzentos e cinquenta e cinco</w:t>
      </w:r>
      <w:r w:rsidR="00B57827">
        <w:t xml:space="preserve"> mil, </w:t>
      </w:r>
      <w:r w:rsidR="00683567">
        <w:t>oitocentos e trinta e oito</w:t>
      </w:r>
      <w:r>
        <w:t xml:space="preserve"> reais e </w:t>
      </w:r>
      <w:r w:rsidR="00683567">
        <w:t>oitenta</w:t>
      </w:r>
      <w:r>
        <w:t xml:space="preserve"> e </w:t>
      </w:r>
      <w:r w:rsidR="00B57827">
        <w:t>seis</w:t>
      </w:r>
      <w:r>
        <w:t xml:space="preserve"> centavos)</w:t>
      </w:r>
      <w:bookmarkEnd w:id="31"/>
      <w:r>
        <w:t>.</w:t>
      </w:r>
    </w:p>
    <w:p w:rsidR="006041B2" w:rsidRDefault="00C420D3" w:rsidP="00D93A04">
      <w:pPr>
        <w:pStyle w:val="Ttulo2"/>
        <w:numPr>
          <w:ilvl w:val="1"/>
          <w:numId w:val="2"/>
        </w:numPr>
      </w:pPr>
      <w:r>
        <w:t xml:space="preserve">Estão inclusos no valor acima, o BDI, os encargos sociais, as taxas, os impostos e os emolumentos. Os quantitativos e os preços de referência da </w:t>
      </w:r>
      <w:proofErr w:type="spellStart"/>
      <w:r>
        <w:t>Codevasf</w:t>
      </w:r>
      <w:proofErr w:type="spellEnd"/>
      <w:r>
        <w:t xml:space="preserve"> para os itens necessários à execução do objeto constam da Planilha de Custos do Valor do Orçamento de Referência – </w:t>
      </w:r>
      <w:r w:rsidR="00C30F8F">
        <w:fldChar w:fldCharType="begin"/>
      </w:r>
      <w:r>
        <w:instrText xml:space="preserve"> REF _Ref450205763 \h </w:instrText>
      </w:r>
      <w:r w:rsidR="00C30F8F">
        <w:fldChar w:fldCharType="separate"/>
      </w:r>
      <w:r w:rsidR="007F6F86">
        <w:t xml:space="preserve">Anexo </w:t>
      </w:r>
      <w:r w:rsidR="007F6F86">
        <w:rPr>
          <w:noProof/>
        </w:rPr>
        <w:t>VII</w:t>
      </w:r>
      <w:r w:rsidR="00C30F8F">
        <w:fldChar w:fldCharType="end"/>
      </w:r>
      <w:r>
        <w:t>, parte integrante deste Termo de Referência.</w:t>
      </w:r>
    </w:p>
    <w:p w:rsidR="00D93A04" w:rsidRDefault="00C420D3" w:rsidP="00D93A04">
      <w:pPr>
        <w:pStyle w:val="Ttulo2"/>
        <w:numPr>
          <w:ilvl w:val="1"/>
          <w:numId w:val="2"/>
        </w:numPr>
      </w:pPr>
      <w:r>
        <w:t xml:space="preserve">O valor estimado para a contratação foi elaborado com base no Sistema de Preços, Custos e Índices da Caixa Econômica Federal (SINAPI) eno Sistema de Orçamento de Sergipe (ORSE), para o estado de Sergipe, na data-base de </w:t>
      </w:r>
      <w:r w:rsidR="00B57827">
        <w:t>maio de</w:t>
      </w:r>
      <w:r>
        <w:t xml:space="preserve"> 2018, não desonerado, atendendo o Decreto nº 7.983, de 08/04/2013, já inclusos o BDI, encargos sociais, taxas, impostos e emolumentos.</w:t>
      </w:r>
      <w:r w:rsidR="00D93A04" w:rsidRPr="00D93A04">
        <w:rPr>
          <w:shd w:val="clear" w:color="auto" w:fill="FFFFFF" w:themeFill="background1"/>
        </w:rPr>
        <w:t xml:space="preserve"> Para os serviços e materiais não constantes nos sistemas de custos citados acima, foram efetuadas pesquisas de mercado, além de composição de preços unitários elaborados pela </w:t>
      </w:r>
      <w:proofErr w:type="spellStart"/>
      <w:r w:rsidR="00D93A04" w:rsidRPr="00D93A04">
        <w:rPr>
          <w:shd w:val="clear" w:color="auto" w:fill="FFFFFF" w:themeFill="background1"/>
        </w:rPr>
        <w:t>Codevasf</w:t>
      </w:r>
      <w:proofErr w:type="spellEnd"/>
      <w:r w:rsidR="00D93A04" w:rsidRPr="00D93A04">
        <w:rPr>
          <w:shd w:val="clear" w:color="auto" w:fill="FFFFFF" w:themeFill="background1"/>
        </w:rPr>
        <w:t>.</w:t>
      </w:r>
    </w:p>
    <w:p w:rsidR="006041B2" w:rsidRDefault="00C420D3" w:rsidP="00D93A04">
      <w:pPr>
        <w:pStyle w:val="Ttulo2"/>
        <w:numPr>
          <w:ilvl w:val="2"/>
          <w:numId w:val="2"/>
        </w:numPr>
      </w:pPr>
      <w:r>
        <w:t xml:space="preserve">No orçamento de referência foram consideradas as seguintes taxas de BDI e Encargos Sociais: </w:t>
      </w:r>
    </w:p>
    <w:p w:rsidR="006041B2" w:rsidRDefault="006041B2"/>
    <w:tbl>
      <w:tblPr>
        <w:tblW w:w="0" w:type="auto"/>
        <w:tblInd w:w="802" w:type="dxa"/>
        <w:tblLayout w:type="fixed"/>
        <w:tblCellMar>
          <w:left w:w="98" w:type="dxa"/>
        </w:tblCellMar>
        <w:tblLook w:val="0000"/>
      </w:tblPr>
      <w:tblGrid>
        <w:gridCol w:w="2098"/>
        <w:gridCol w:w="700"/>
        <w:gridCol w:w="1400"/>
        <w:gridCol w:w="1399"/>
        <w:gridCol w:w="699"/>
        <w:gridCol w:w="2098"/>
      </w:tblGrid>
      <w:tr w:rsidR="006041B2">
        <w:trPr>
          <w:trHeight w:val="382"/>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BDI:</w:t>
            </w:r>
          </w:p>
        </w:tc>
        <w:tc>
          <w:tcPr>
            <w:tcW w:w="2799"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Serviços: 22%</w:t>
            </w:r>
          </w:p>
        </w:tc>
        <w:tc>
          <w:tcPr>
            <w:tcW w:w="2797"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Fornecimento: 0%</w:t>
            </w:r>
          </w:p>
        </w:tc>
      </w:tr>
      <w:tr w:rsidR="006041B2">
        <w:trPr>
          <w:trHeight w:val="382"/>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ENCARGOS SOCIAIS:</w:t>
            </w:r>
          </w:p>
        </w:tc>
        <w:tc>
          <w:tcPr>
            <w:tcW w:w="2799"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114,28% Horista</w:t>
            </w:r>
          </w:p>
        </w:tc>
        <w:tc>
          <w:tcPr>
            <w:tcW w:w="2797"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71,59 % Mensalista</w:t>
            </w:r>
          </w:p>
        </w:tc>
      </w:tr>
      <w:tr w:rsidR="006041B2">
        <w:trPr>
          <w:trHeight w:val="382"/>
        </w:trPr>
        <w:tc>
          <w:tcPr>
            <w:tcW w:w="209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 xml:space="preserve">   OUTROS:</w:t>
            </w:r>
          </w:p>
        </w:tc>
        <w:tc>
          <w:tcPr>
            <w:tcW w:w="210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PIS: 0,65</w:t>
            </w:r>
          </w:p>
        </w:tc>
        <w:tc>
          <w:tcPr>
            <w:tcW w:w="209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COFINS: 3,00%</w:t>
            </w:r>
          </w:p>
        </w:tc>
        <w:tc>
          <w:tcPr>
            <w:tcW w:w="209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CPRB: 0%</w:t>
            </w:r>
          </w:p>
        </w:tc>
      </w:tr>
    </w:tbl>
    <w:p w:rsidR="006041B2" w:rsidRDefault="006041B2"/>
    <w:p w:rsidR="006041B2" w:rsidRDefault="00C420D3" w:rsidP="00D93A04">
      <w:pPr>
        <w:pStyle w:val="Ttulo2"/>
        <w:numPr>
          <w:ilvl w:val="1"/>
          <w:numId w:val="2"/>
        </w:numPr>
      </w:pPr>
      <w:r>
        <w:t>O orçamento estimado estará disponível permanentemente aos órgãos de controle externo e interno.</w:t>
      </w:r>
    </w:p>
    <w:p w:rsidR="006041B2" w:rsidRPr="00D93A04" w:rsidRDefault="00C420D3" w:rsidP="00D93A04">
      <w:pPr>
        <w:pStyle w:val="Ttulo1"/>
        <w:numPr>
          <w:ilvl w:val="0"/>
          <w:numId w:val="2"/>
        </w:numPr>
      </w:pPr>
      <w:bookmarkStart w:id="32" w:name="_Ref399859802"/>
      <w:bookmarkStart w:id="33" w:name="_Ref400449100"/>
      <w:bookmarkStart w:id="34" w:name="_Toc519944867"/>
      <w:bookmarkEnd w:id="32"/>
      <w:bookmarkEnd w:id="33"/>
      <w:r>
        <w:t>PRAZO DE EXECUÇÃO</w:t>
      </w:r>
      <w:bookmarkEnd w:id="34"/>
    </w:p>
    <w:p w:rsidR="00AA2E2C" w:rsidRDefault="00AA2E2C" w:rsidP="00AA2E2C">
      <w:pPr>
        <w:pStyle w:val="Ttulo2"/>
        <w:keepNext w:val="0"/>
        <w:widowControl/>
        <w:numPr>
          <w:ilvl w:val="1"/>
          <w:numId w:val="2"/>
        </w:numPr>
        <w:tabs>
          <w:tab w:val="clear" w:pos="0"/>
        </w:tabs>
        <w:suppressAutoHyphens w:val="0"/>
        <w:spacing w:before="0" w:after="0"/>
        <w:contextualSpacing/>
      </w:pPr>
      <w:bookmarkStart w:id="35" w:name="_Ref441156019"/>
      <w:bookmarkEnd w:id="35"/>
      <w:r w:rsidRPr="00006C43">
        <w:t xml:space="preserve">O prazo para execução do objeto deste TR </w:t>
      </w:r>
      <w:r>
        <w:t xml:space="preserve">será de </w:t>
      </w:r>
      <w:r w:rsidR="00774FEF">
        <w:t>sesenta</w:t>
      </w:r>
      <w:r w:rsidRPr="0051777F">
        <w:t xml:space="preserve"> (</w:t>
      </w:r>
      <w:r w:rsidR="007F432E">
        <w:t>6</w:t>
      </w:r>
      <w:r w:rsidR="001C5CD5">
        <w:t>0</w:t>
      </w:r>
      <w:r w:rsidRPr="0051777F">
        <w:t>)</w:t>
      </w:r>
      <w:r>
        <w:t xml:space="preserve"> dias consecutivos</w:t>
      </w:r>
      <w:r w:rsidRPr="00006C43">
        <w:t xml:space="preserve">, contado </w:t>
      </w:r>
      <w:r w:rsidRPr="001C5CD5">
        <w:rPr>
          <w:u w:val="single"/>
        </w:rPr>
        <w:t>a partir da data de emissão da Ordem de Serviço</w:t>
      </w:r>
      <w:r>
        <w:t xml:space="preserve">, </w:t>
      </w:r>
      <w:r w:rsidRPr="00F46345">
        <w:t>podendo ser prorrogado, mediante manifestação expressa das partes</w:t>
      </w:r>
      <w:r>
        <w:t>.</w:t>
      </w:r>
    </w:p>
    <w:p w:rsidR="001C5CD5" w:rsidRPr="001C5CD5" w:rsidRDefault="001C5CD5" w:rsidP="001C5CD5"/>
    <w:p w:rsidR="001C5CD5" w:rsidRPr="001C5CD5" w:rsidRDefault="001C5CD5" w:rsidP="001C5CD5">
      <w:pPr>
        <w:pStyle w:val="PargrafodaLista"/>
        <w:keepNext/>
        <w:widowControl w:val="0"/>
        <w:numPr>
          <w:ilvl w:val="0"/>
          <w:numId w:val="1"/>
        </w:numPr>
        <w:spacing w:before="240" w:after="120"/>
        <w:jc w:val="left"/>
        <w:outlineLvl w:val="0"/>
        <w:rPr>
          <w:rFonts w:cs="font502"/>
          <w:b/>
          <w:vanish/>
          <w:szCs w:val="22"/>
        </w:rPr>
      </w:pPr>
      <w:bookmarkStart w:id="36" w:name="_Toc519944868"/>
      <w:bookmarkEnd w:id="36"/>
    </w:p>
    <w:p w:rsidR="001C5CD5" w:rsidRPr="001C5CD5" w:rsidRDefault="001C5CD5" w:rsidP="001C5CD5">
      <w:pPr>
        <w:pStyle w:val="PargrafodaLista"/>
        <w:keepNext/>
        <w:widowControl w:val="0"/>
        <w:numPr>
          <w:ilvl w:val="0"/>
          <w:numId w:val="1"/>
        </w:numPr>
        <w:spacing w:before="240" w:after="120"/>
        <w:jc w:val="left"/>
        <w:outlineLvl w:val="0"/>
        <w:rPr>
          <w:rFonts w:cs="font502"/>
          <w:b/>
          <w:vanish/>
          <w:szCs w:val="22"/>
        </w:rPr>
      </w:pPr>
      <w:bookmarkStart w:id="37" w:name="_Toc519944869"/>
      <w:bookmarkEnd w:id="37"/>
    </w:p>
    <w:p w:rsidR="001C5CD5" w:rsidRPr="001C5CD5" w:rsidRDefault="001C5CD5" w:rsidP="001C5CD5">
      <w:pPr>
        <w:pStyle w:val="PargrafodaLista"/>
        <w:keepNext/>
        <w:widowControl w:val="0"/>
        <w:numPr>
          <w:ilvl w:val="0"/>
          <w:numId w:val="1"/>
        </w:numPr>
        <w:spacing w:before="240" w:after="120"/>
        <w:jc w:val="left"/>
        <w:outlineLvl w:val="0"/>
        <w:rPr>
          <w:rFonts w:cs="font502"/>
          <w:b/>
          <w:vanish/>
          <w:szCs w:val="22"/>
        </w:rPr>
      </w:pPr>
      <w:bookmarkStart w:id="38" w:name="_Toc519944870"/>
      <w:bookmarkEnd w:id="38"/>
    </w:p>
    <w:p w:rsidR="001C5CD5" w:rsidRPr="001C5CD5" w:rsidRDefault="001C5CD5" w:rsidP="001C5CD5">
      <w:pPr>
        <w:pStyle w:val="PargrafodaLista"/>
        <w:keepNext/>
        <w:widowControl w:val="0"/>
        <w:numPr>
          <w:ilvl w:val="0"/>
          <w:numId w:val="1"/>
        </w:numPr>
        <w:spacing w:before="240" w:after="120"/>
        <w:jc w:val="left"/>
        <w:outlineLvl w:val="0"/>
        <w:rPr>
          <w:rFonts w:cs="font502"/>
          <w:b/>
          <w:vanish/>
          <w:szCs w:val="22"/>
        </w:rPr>
      </w:pPr>
      <w:bookmarkStart w:id="39" w:name="_Toc519944871"/>
      <w:bookmarkEnd w:id="39"/>
    </w:p>
    <w:p w:rsidR="001C5CD5" w:rsidRPr="001C5CD5" w:rsidRDefault="001C5CD5" w:rsidP="001C5CD5">
      <w:pPr>
        <w:pStyle w:val="PargrafodaLista"/>
        <w:keepNext/>
        <w:widowControl w:val="0"/>
        <w:numPr>
          <w:ilvl w:val="1"/>
          <w:numId w:val="1"/>
        </w:numPr>
        <w:spacing w:before="240" w:after="120"/>
        <w:outlineLvl w:val="1"/>
        <w:rPr>
          <w:rFonts w:cs="font502"/>
          <w:vanish/>
          <w:szCs w:val="22"/>
        </w:rPr>
      </w:pPr>
    </w:p>
    <w:p w:rsidR="006041B2" w:rsidRDefault="001C5CD5" w:rsidP="001C5CD5">
      <w:pPr>
        <w:pStyle w:val="Ttulo2"/>
      </w:pPr>
      <w:r w:rsidRPr="003C2704">
        <w:t>O prazo para vigência do contrato</w:t>
      </w:r>
      <w:r>
        <w:t xml:space="preserve">, contado em dias consecutivos, </w:t>
      </w:r>
      <w:r w:rsidRPr="003C2704">
        <w:t>a partir da data de emissão da Ordem de Serviço</w:t>
      </w:r>
      <w:r>
        <w:t xml:space="preserve">, </w:t>
      </w:r>
      <w:r w:rsidRPr="003C2704">
        <w:t xml:space="preserve">será o prazo de execução do objeto informado acima, acrescido de mais </w:t>
      </w:r>
      <w:r>
        <w:t>60</w:t>
      </w:r>
      <w:r w:rsidRPr="003C2704">
        <w:t xml:space="preserve"> dias</w:t>
      </w:r>
      <w:r>
        <w:t xml:space="preserve">para expedição do Termo de Encerramento Físico dos serviços, perfazendo um total de </w:t>
      </w:r>
      <w:r w:rsidR="007F432E">
        <w:t>12</w:t>
      </w:r>
      <w:r>
        <w:t>0 dias.</w:t>
      </w:r>
    </w:p>
    <w:p w:rsidR="006041B2" w:rsidRPr="00E56DAF" w:rsidRDefault="001C5CD5" w:rsidP="001C5CD5">
      <w:pPr>
        <w:pStyle w:val="Ttulo2"/>
        <w:rPr>
          <w:color w:val="auto"/>
          <w:szCs w:val="20"/>
        </w:rPr>
      </w:pPr>
      <w:r w:rsidRPr="00E56DAF">
        <w:rPr>
          <w:szCs w:val="20"/>
        </w:rPr>
        <w:t xml:space="preserve">A expedição da “Ordem de Serviço” somente se efetivará após a publicação do extrato do Contrato no “Diário Oficial da União” e entrega das “Garantias de Cumprimento do Contrato e Riscos de Engenharia”, na Unidade de Finanças da </w:t>
      </w:r>
      <w:proofErr w:type="spellStart"/>
      <w:r w:rsidRPr="00E56DAF">
        <w:rPr>
          <w:szCs w:val="20"/>
        </w:rPr>
        <w:t>Codevasf</w:t>
      </w:r>
      <w:proofErr w:type="spellEnd"/>
      <w:r w:rsidRPr="00E56DAF">
        <w:rPr>
          <w:szCs w:val="20"/>
        </w:rPr>
        <w:t xml:space="preserve">, e </w:t>
      </w:r>
      <w:r w:rsidRPr="00E56DAF">
        <w:rPr>
          <w:color w:val="auto"/>
          <w:szCs w:val="20"/>
        </w:rPr>
        <w:t>após emissão da Certidão de Dispensa de Licença.</w:t>
      </w:r>
    </w:p>
    <w:p w:rsidR="006041B2" w:rsidRPr="001C5CD5" w:rsidRDefault="00C420D3" w:rsidP="001C5CD5">
      <w:pPr>
        <w:pStyle w:val="Ttulo1"/>
        <w:numPr>
          <w:ilvl w:val="0"/>
          <w:numId w:val="2"/>
        </w:numPr>
      </w:pPr>
      <w:bookmarkStart w:id="40" w:name="_Toc519944872"/>
      <w:r>
        <w:t>FORMAS E CONDIÇÕES DE PAGAMENTO</w:t>
      </w:r>
      <w:bookmarkEnd w:id="40"/>
    </w:p>
    <w:p w:rsidR="006041B2" w:rsidRPr="001C5CD5" w:rsidRDefault="00C420D3" w:rsidP="001C5CD5">
      <w:pPr>
        <w:pStyle w:val="Ttulo2"/>
        <w:numPr>
          <w:ilvl w:val="1"/>
          <w:numId w:val="2"/>
        </w:numPr>
      </w:pPr>
      <w:r>
        <w:t xml:space="preserve">Os pagamentos das obras e serviços de engenharia serão efetuados em reais, com base nas medições mensais, dos serviços efetivamente executados, obedecendo os preços unitários </w:t>
      </w:r>
      <w:r>
        <w:lastRenderedPageBreak/>
        <w:t xml:space="preserve">apresentados pela CONTRATADA em sua proposta, e contra a apresentação da Fatura/Notas Fiscais, devidamente atestada pela fiscalização da </w:t>
      </w:r>
      <w:proofErr w:type="spellStart"/>
      <w:r>
        <w:t>Codevasf</w:t>
      </w:r>
      <w:proofErr w:type="spellEnd"/>
      <w:r>
        <w:t>, formalmente designada, e do respectivo Boletim de medição referente ao mês de competência, observando-se o disposto nos subitens seguintes:</w:t>
      </w:r>
    </w:p>
    <w:p w:rsidR="006041B2" w:rsidRPr="00A77C4D" w:rsidRDefault="00C420D3" w:rsidP="00A77C4D">
      <w:pPr>
        <w:pStyle w:val="Ttulo3"/>
        <w:numPr>
          <w:ilvl w:val="2"/>
          <w:numId w:val="2"/>
        </w:numPr>
      </w:pPr>
      <w:r>
        <w:t xml:space="preserve">A </w:t>
      </w:r>
      <w:proofErr w:type="spellStart"/>
      <w:r>
        <w:t>Codevasf</w:t>
      </w:r>
      <w:proofErr w:type="spellEnd"/>
      <w:r>
        <w:t xml:space="preserve"> somente pagará a CONTRATADA pelos serviços efetivamente executados, com base nos preços integrantes da proposta aprovada e, caso aplicável, a incidência de reajustamento e reequilíbrio econômico financeiro e atualização financeira.</w:t>
      </w:r>
    </w:p>
    <w:p w:rsidR="006041B2" w:rsidRPr="00A77C4D" w:rsidRDefault="00C420D3" w:rsidP="00A77C4D">
      <w:pPr>
        <w:pStyle w:val="Ttulo3"/>
        <w:numPr>
          <w:ilvl w:val="2"/>
          <w:numId w:val="2"/>
        </w:numPr>
      </w:pPr>
      <w:r>
        <w:t>Somente serão pagos os materiais e equipamentos instalados, assentados e utilizados, mediante atesto pelo fiscal do contrato.</w:t>
      </w:r>
    </w:p>
    <w:p w:rsidR="006041B2" w:rsidRDefault="00C420D3" w:rsidP="00A77C4D">
      <w:pPr>
        <w:pStyle w:val="Ttulo3"/>
        <w:numPr>
          <w:ilvl w:val="2"/>
          <w:numId w:val="2"/>
        </w:numPr>
      </w:pPr>
      <w:r>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6041B2" w:rsidRPr="00A77C4D" w:rsidRDefault="00C420D3" w:rsidP="00A77C4D">
      <w:pPr>
        <w:pStyle w:val="Ttulo2"/>
        <w:numPr>
          <w:ilvl w:val="1"/>
          <w:numId w:val="2"/>
        </w:numPr>
      </w:pPr>
      <w:r>
        <w:t>O pagamento da instalação do canteiro, mobilização e desmobilização será no valor apresentado na proposta da Licitante</w:t>
      </w:r>
      <w:r w:rsidR="00A77C4D" w:rsidRPr="00EB3286">
        <w:t xml:space="preserve">, </w:t>
      </w:r>
      <w:r w:rsidR="00A77C4D" w:rsidRPr="00A77C4D">
        <w:rPr>
          <w:color w:val="auto"/>
        </w:rPr>
        <w:t xml:space="preserve">respeitado o valor máximo estabelecido </w:t>
      </w:r>
      <w:r w:rsidR="007F432E">
        <w:rPr>
          <w:color w:val="auto"/>
        </w:rPr>
        <w:t>n</w:t>
      </w:r>
      <w:r w:rsidR="00A77C4D" w:rsidRPr="00A77C4D">
        <w:rPr>
          <w:color w:val="auto"/>
        </w:rPr>
        <w:t>este TR</w:t>
      </w:r>
      <w:r w:rsidR="00A77C4D" w:rsidRPr="00A77C4D">
        <w:t xml:space="preserve">, </w:t>
      </w:r>
      <w:r w:rsidR="00A77C4D">
        <w:t>n</w:t>
      </w:r>
      <w:r w:rsidR="00A77C4D" w:rsidRPr="00A77C4D">
        <w:t>a</w:t>
      </w:r>
      <w:r w:rsidR="00A77C4D">
        <w:t xml:space="preserve"> seguinte forma:</w:t>
      </w:r>
    </w:p>
    <w:p w:rsidR="006041B2" w:rsidRDefault="00C420D3">
      <w:pPr>
        <w:pStyle w:val="PargrafodaLista1"/>
        <w:numPr>
          <w:ilvl w:val="1"/>
          <w:numId w:val="5"/>
        </w:numPr>
      </w:pPr>
      <w:r>
        <w:t>Instalação do canteiro: devidamente instalado e de acordo com o cronograma físico-financeiro proposto;</w:t>
      </w:r>
    </w:p>
    <w:p w:rsidR="006041B2" w:rsidRDefault="00C420D3">
      <w:pPr>
        <w:pStyle w:val="PargrafodaLista1"/>
        <w:numPr>
          <w:ilvl w:val="1"/>
          <w:numId w:val="5"/>
        </w:numPr>
      </w:pPr>
      <w:r>
        <w:t>Mobilização: serão medidos e pagos proporcionalmente ao efetivamente realizado.</w:t>
      </w:r>
    </w:p>
    <w:p w:rsidR="006041B2" w:rsidRPr="00CA402F" w:rsidRDefault="00C420D3" w:rsidP="00CA402F">
      <w:pPr>
        <w:pStyle w:val="PargrafodaLista1"/>
        <w:numPr>
          <w:ilvl w:val="1"/>
          <w:numId w:val="5"/>
        </w:numPr>
      </w:pPr>
      <w:r>
        <w:t>Desmobilização: após a total desmobilização, comprovada pela Fiscalização.</w:t>
      </w:r>
    </w:p>
    <w:p w:rsidR="006041B2" w:rsidRDefault="00C420D3">
      <w:pPr>
        <w:pStyle w:val="Ttulo2"/>
        <w:numPr>
          <w:ilvl w:val="1"/>
          <w:numId w:val="2"/>
        </w:numPr>
      </w:pPr>
      <w: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rsidR="006041B2" w:rsidRPr="00CA402F" w:rsidRDefault="007F432E" w:rsidP="007F432E">
      <w:pPr>
        <w:rPr>
          <w:rFonts w:eastAsia="font502"/>
        </w:rPr>
      </w:pPr>
      <m:oMathPara>
        <m:oMath>
          <m:r>
            <w:rPr>
              <w:rFonts w:ascii="Cambria Math" w:eastAsia="font502" w:hAnsi="Cambria Math"/>
            </w:rPr>
            <m:t>%AM=</m:t>
          </m:r>
          <m:f>
            <m:fPr>
              <m:ctrlPr>
                <w:rPr>
                  <w:rFonts w:ascii="Cambria Math" w:eastAsia="font502" w:hAnsi="Cambria Math"/>
                  <w:i/>
                </w:rPr>
              </m:ctrlPr>
            </m:fPr>
            <m:num>
              <m:r>
                <w:rPr>
                  <w:rFonts w:ascii="Cambria Math" w:eastAsia="font502" w:hAnsi="Cambria Math"/>
                </w:rPr>
                <m:t>(VALOR DA MEDIÇÃO-AM)</m:t>
              </m:r>
            </m:num>
            <m:den>
              <m:r>
                <w:rPr>
                  <w:rFonts w:ascii="Cambria Math" w:eastAsia="font502" w:hAnsi="Cambria Math"/>
                </w:rPr>
                <m:t>(VALOR DO CONTRATO-AM)</m:t>
              </m:r>
            </m:den>
          </m:f>
        </m:oMath>
      </m:oMathPara>
    </w:p>
    <w:p w:rsidR="00CA402F" w:rsidRDefault="00C420D3" w:rsidP="00CA402F">
      <w:pPr>
        <w:pStyle w:val="Ttulo3"/>
        <w:numPr>
          <w:ilvl w:val="2"/>
          <w:numId w:val="2"/>
        </w:numPr>
        <w:ind w:right="0"/>
      </w:pPr>
      <w:r>
        <w:lastRenderedPageBreak/>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rsidR="006041B2" w:rsidRDefault="00C420D3" w:rsidP="00CA402F">
      <w:pPr>
        <w:pStyle w:val="Ttulo3"/>
        <w:numPr>
          <w:ilvl w:val="2"/>
          <w:numId w:val="2"/>
        </w:numPr>
        <w:ind w:right="0"/>
      </w:pPr>
      <w:r>
        <w:t xml:space="preserve">Caso haja atraso no cronograma, por motivos ocasionados pela </w:t>
      </w:r>
      <w:proofErr w:type="spellStart"/>
      <w:r>
        <w:t>Codevasf</w:t>
      </w:r>
      <w:proofErr w:type="spellEnd"/>
      <w:r>
        <w:t>, será pago o valor total da Administração Local e Manutenção de Canteiro (AL) prevista no período da medição.</w:t>
      </w:r>
    </w:p>
    <w:p w:rsidR="006041B2" w:rsidRPr="00CA402F" w:rsidRDefault="00C420D3" w:rsidP="00CA402F">
      <w:pPr>
        <w:pStyle w:val="Ttulo3"/>
        <w:numPr>
          <w:ilvl w:val="2"/>
          <w:numId w:val="2"/>
        </w:numPr>
        <w:ind w:right="0"/>
      </w:pPr>
      <w: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6041B2" w:rsidRPr="00CA402F" w:rsidRDefault="00C420D3" w:rsidP="00CA402F">
      <w:pPr>
        <w:pStyle w:val="Ttulo2"/>
        <w:numPr>
          <w:ilvl w:val="1"/>
          <w:numId w:val="2"/>
        </w:numPr>
      </w:pPr>
      <w: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bookmarkStart w:id="41" w:name="_Ref400008254"/>
      <w:bookmarkEnd w:id="41"/>
      <w:r>
        <w:rPr>
          <w:color w:val="000000"/>
        </w:rPr>
        <w:t>u durante a execução do contrato, desde que devidamente autuado em processo, contemporâneo à sua ocorrência (Art. 81 da Lei nº 13.303/2016).</w:t>
      </w:r>
    </w:p>
    <w:p w:rsidR="006041B2" w:rsidRPr="00CA402F" w:rsidRDefault="00C420D3" w:rsidP="00CA402F">
      <w:pPr>
        <w:pStyle w:val="Ttulo1"/>
        <w:numPr>
          <w:ilvl w:val="0"/>
          <w:numId w:val="2"/>
        </w:numPr>
      </w:pPr>
      <w:bookmarkStart w:id="42" w:name="_Ref400457614"/>
      <w:bookmarkStart w:id="43" w:name="_Ref399939982"/>
      <w:bookmarkStart w:id="44" w:name="_Toc519944873"/>
      <w:bookmarkEnd w:id="42"/>
      <w:bookmarkEnd w:id="43"/>
      <w:r>
        <w:t>REAJUSTAMENTO</w:t>
      </w:r>
      <w:bookmarkEnd w:id="44"/>
    </w:p>
    <w:p w:rsidR="006041B2" w:rsidRDefault="00CA402F">
      <w:pPr>
        <w:pStyle w:val="Ttulo2"/>
        <w:numPr>
          <w:ilvl w:val="1"/>
          <w:numId w:val="2"/>
        </w:numPr>
      </w:pPr>
      <w:r w:rsidRPr="00EB3286">
        <w:t>Os preços permanecerão válidos por um período de um ano, contados da data de apresentação da proposta</w:t>
      </w:r>
      <w:r>
        <w:t xml:space="preserve">. </w:t>
      </w:r>
      <w:r w:rsidR="00C420D3">
        <w:t xml:space="preserve">Após esse prazo, </w:t>
      </w:r>
      <w:r>
        <w:t>serão</w:t>
      </w:r>
      <w:r w:rsidR="00C420D3">
        <w:t xml:space="preserve"> reajustados aplicando-se a seguinte fórmula:</w:t>
      </w:r>
    </w:p>
    <w:p w:rsidR="006041B2" w:rsidRDefault="00A705B0">
      <w:pPr>
        <w:spacing w:before="240" w:after="240"/>
        <w:ind w:left="851"/>
      </w:pPr>
      <w:r>
        <w:rPr>
          <w:noProof/>
          <w:position w:val="-22"/>
          <w:lang w:eastAsia="pt-BR"/>
        </w:rPr>
        <w:drawing>
          <wp:inline distT="0" distB="0" distL="0" distR="0">
            <wp:extent cx="1143000" cy="419100"/>
            <wp:effectExtent l="0" t="0" r="0" b="0"/>
            <wp:docPr id="6"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43000" cy="419100"/>
                    </a:xfrm>
                    <a:prstGeom prst="rect">
                      <a:avLst/>
                    </a:prstGeom>
                    <a:solidFill>
                      <a:srgbClr val="FFFFFF"/>
                    </a:solidFill>
                    <a:ln>
                      <a:noFill/>
                    </a:ln>
                  </pic:spPr>
                </pic:pic>
              </a:graphicData>
            </a:graphic>
          </wp:inline>
        </w:drawing>
      </w:r>
    </w:p>
    <w:p w:rsidR="006041B2" w:rsidRDefault="00C420D3">
      <w:pPr>
        <w:pStyle w:val="Ttulo2"/>
        <w:numPr>
          <w:ilvl w:val="0"/>
          <w:numId w:val="0"/>
        </w:numPr>
        <w:ind w:left="792"/>
      </w:pPr>
      <w:r>
        <w:t>Onde:</w:t>
      </w:r>
    </w:p>
    <w:p w:rsidR="006041B2" w:rsidRDefault="00C420D3">
      <w:pPr>
        <w:pStyle w:val="Ttulo2"/>
        <w:numPr>
          <w:ilvl w:val="0"/>
          <w:numId w:val="0"/>
        </w:numPr>
        <w:ind w:left="792"/>
      </w:pPr>
      <w:r>
        <w:t>R = Valor do reajustamento procurado;</w:t>
      </w:r>
    </w:p>
    <w:p w:rsidR="006041B2" w:rsidRDefault="00C420D3">
      <w:pPr>
        <w:pStyle w:val="Ttulo2"/>
        <w:numPr>
          <w:ilvl w:val="0"/>
          <w:numId w:val="0"/>
        </w:numPr>
        <w:ind w:left="792"/>
      </w:pPr>
      <w:r>
        <w:t>V = Valor contratual a ser reajustado;</w:t>
      </w:r>
    </w:p>
    <w:p w:rsidR="006041B2" w:rsidRDefault="00A705B0">
      <w:pPr>
        <w:pStyle w:val="Ttulo2"/>
        <w:numPr>
          <w:ilvl w:val="0"/>
          <w:numId w:val="0"/>
        </w:numPr>
        <w:ind w:left="792"/>
      </w:pPr>
      <w:r>
        <w:rPr>
          <w:noProof/>
          <w:position w:val="-3"/>
          <w:lang w:eastAsia="pt-BR"/>
        </w:rPr>
        <w:drawing>
          <wp:inline distT="0" distB="0" distL="0" distR="0">
            <wp:extent cx="160020" cy="17526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0020" cy="175260"/>
                    </a:xfrm>
                    <a:prstGeom prst="rect">
                      <a:avLst/>
                    </a:prstGeom>
                    <a:solidFill>
                      <a:srgbClr val="FFFFFF"/>
                    </a:solidFill>
                    <a:ln>
                      <a:noFill/>
                    </a:ln>
                  </pic:spPr>
                </pic:pic>
              </a:graphicData>
            </a:graphic>
          </wp:inline>
        </w:drawing>
      </w:r>
      <w:r w:rsidR="00C420D3">
        <w:t xml:space="preserve"> = Refere-se ao INCC por Edificação – Total Média Geral (base:ago 94/100), Cód. 159428 – Col.35, correspondente ao mês de aniversário da proposta;</w:t>
      </w:r>
    </w:p>
    <w:p w:rsidR="006041B2" w:rsidRDefault="00A705B0" w:rsidP="00CA402F">
      <w:pPr>
        <w:pStyle w:val="Ttulo2"/>
        <w:numPr>
          <w:ilvl w:val="0"/>
          <w:numId w:val="0"/>
        </w:numPr>
        <w:ind w:left="792"/>
      </w:pPr>
      <w:r>
        <w:rPr>
          <w:noProof/>
          <w:position w:val="-3"/>
          <w:lang w:eastAsia="pt-BR"/>
        </w:rPr>
        <w:drawing>
          <wp:inline distT="0" distB="0" distL="0" distR="0">
            <wp:extent cx="190500" cy="17526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175260"/>
                    </a:xfrm>
                    <a:prstGeom prst="rect">
                      <a:avLst/>
                    </a:prstGeom>
                    <a:solidFill>
                      <a:srgbClr val="FFFFFF"/>
                    </a:solidFill>
                    <a:ln>
                      <a:noFill/>
                    </a:ln>
                  </pic:spPr>
                </pic:pic>
              </a:graphicData>
            </a:graphic>
          </wp:inline>
        </w:drawing>
      </w:r>
      <w:r w:rsidR="00C420D3">
        <w:t xml:space="preserve"> = Refere-se ao INCC por Edificação – Total Média Geral (base:ago 94/100), Cód. 159428 – Col.35, correspondente a data de apresentação da proposta.</w:t>
      </w:r>
    </w:p>
    <w:p w:rsidR="00CA402F" w:rsidRPr="00CA402F" w:rsidRDefault="00CA402F" w:rsidP="00CA402F">
      <w:pPr>
        <w:pStyle w:val="PargrafodaLista"/>
        <w:keepNext/>
        <w:widowControl w:val="0"/>
        <w:numPr>
          <w:ilvl w:val="0"/>
          <w:numId w:val="1"/>
        </w:numPr>
        <w:spacing w:before="240" w:after="120"/>
        <w:jc w:val="left"/>
        <w:outlineLvl w:val="0"/>
        <w:rPr>
          <w:rFonts w:cs="font502"/>
          <w:b/>
          <w:vanish/>
          <w:szCs w:val="22"/>
        </w:rPr>
      </w:pPr>
      <w:bookmarkStart w:id="45" w:name="_Toc519944874"/>
      <w:bookmarkEnd w:id="45"/>
    </w:p>
    <w:p w:rsidR="00CA402F" w:rsidRPr="00CA402F" w:rsidRDefault="00CA402F" w:rsidP="00CA402F">
      <w:pPr>
        <w:pStyle w:val="PargrafodaLista"/>
        <w:keepNext/>
        <w:widowControl w:val="0"/>
        <w:numPr>
          <w:ilvl w:val="0"/>
          <w:numId w:val="1"/>
        </w:numPr>
        <w:spacing w:before="240" w:after="120"/>
        <w:jc w:val="left"/>
        <w:outlineLvl w:val="0"/>
        <w:rPr>
          <w:rFonts w:cs="font502"/>
          <w:b/>
          <w:vanish/>
          <w:szCs w:val="22"/>
        </w:rPr>
      </w:pPr>
      <w:bookmarkStart w:id="46" w:name="_Toc519944875"/>
      <w:bookmarkEnd w:id="46"/>
    </w:p>
    <w:p w:rsidR="00CA402F" w:rsidRPr="00CA402F" w:rsidRDefault="00CA402F" w:rsidP="00CA402F">
      <w:pPr>
        <w:pStyle w:val="PargrafodaLista"/>
        <w:keepNext/>
        <w:widowControl w:val="0"/>
        <w:numPr>
          <w:ilvl w:val="1"/>
          <w:numId w:val="1"/>
        </w:numPr>
        <w:spacing w:before="240" w:after="120"/>
        <w:outlineLvl w:val="1"/>
        <w:rPr>
          <w:rFonts w:cs="font502"/>
          <w:vanish/>
          <w:szCs w:val="22"/>
        </w:rPr>
      </w:pPr>
    </w:p>
    <w:p w:rsidR="006A2867" w:rsidRPr="006A2867" w:rsidRDefault="006A2867" w:rsidP="006A2867">
      <w:pPr>
        <w:pStyle w:val="PargrafodaLista"/>
        <w:keepNext/>
        <w:widowControl w:val="0"/>
        <w:numPr>
          <w:ilvl w:val="0"/>
          <w:numId w:val="29"/>
        </w:numPr>
        <w:spacing w:before="240" w:after="120"/>
        <w:jc w:val="left"/>
        <w:outlineLvl w:val="0"/>
        <w:rPr>
          <w:rFonts w:cs="font502"/>
          <w:b/>
          <w:vanish/>
          <w:szCs w:val="22"/>
        </w:rPr>
      </w:pPr>
      <w:bookmarkStart w:id="47" w:name="_Toc519944876"/>
      <w:bookmarkEnd w:id="47"/>
    </w:p>
    <w:p w:rsidR="006A2867" w:rsidRPr="006A2867" w:rsidRDefault="006A2867" w:rsidP="006A2867">
      <w:pPr>
        <w:pStyle w:val="PargrafodaLista"/>
        <w:keepNext/>
        <w:widowControl w:val="0"/>
        <w:numPr>
          <w:ilvl w:val="0"/>
          <w:numId w:val="29"/>
        </w:numPr>
        <w:spacing w:before="240" w:after="120"/>
        <w:jc w:val="left"/>
        <w:outlineLvl w:val="0"/>
        <w:rPr>
          <w:rFonts w:cs="font502"/>
          <w:b/>
          <w:vanish/>
          <w:szCs w:val="22"/>
        </w:rPr>
      </w:pPr>
      <w:bookmarkStart w:id="48" w:name="_Toc519944877"/>
      <w:bookmarkEnd w:id="48"/>
    </w:p>
    <w:p w:rsidR="006A2867" w:rsidRPr="006A2867" w:rsidRDefault="006A2867" w:rsidP="006A2867">
      <w:pPr>
        <w:pStyle w:val="PargrafodaLista"/>
        <w:keepNext/>
        <w:widowControl w:val="0"/>
        <w:numPr>
          <w:ilvl w:val="0"/>
          <w:numId w:val="29"/>
        </w:numPr>
        <w:spacing w:before="240" w:after="120"/>
        <w:jc w:val="left"/>
        <w:outlineLvl w:val="0"/>
        <w:rPr>
          <w:rFonts w:cs="font502"/>
          <w:b/>
          <w:vanish/>
          <w:szCs w:val="22"/>
        </w:rPr>
      </w:pPr>
      <w:bookmarkStart w:id="49" w:name="_Toc519944878"/>
      <w:bookmarkEnd w:id="49"/>
    </w:p>
    <w:p w:rsidR="006A2867" w:rsidRPr="006A2867" w:rsidRDefault="006A2867" w:rsidP="006A2867">
      <w:pPr>
        <w:pStyle w:val="PargrafodaLista"/>
        <w:keepNext/>
        <w:widowControl w:val="0"/>
        <w:numPr>
          <w:ilvl w:val="0"/>
          <w:numId w:val="29"/>
        </w:numPr>
        <w:spacing w:before="240" w:after="120"/>
        <w:jc w:val="left"/>
        <w:outlineLvl w:val="0"/>
        <w:rPr>
          <w:rFonts w:cs="font502"/>
          <w:b/>
          <w:vanish/>
          <w:szCs w:val="22"/>
        </w:rPr>
      </w:pPr>
      <w:bookmarkStart w:id="50" w:name="_Toc519944879"/>
      <w:bookmarkEnd w:id="50"/>
    </w:p>
    <w:p w:rsidR="006A2867" w:rsidRPr="006A2867" w:rsidRDefault="006A2867" w:rsidP="006A2867">
      <w:pPr>
        <w:pStyle w:val="PargrafodaLista"/>
        <w:keepNext/>
        <w:widowControl w:val="0"/>
        <w:numPr>
          <w:ilvl w:val="0"/>
          <w:numId w:val="29"/>
        </w:numPr>
        <w:spacing w:before="240" w:after="120"/>
        <w:jc w:val="left"/>
        <w:outlineLvl w:val="0"/>
        <w:rPr>
          <w:rFonts w:cs="font502"/>
          <w:b/>
          <w:vanish/>
          <w:szCs w:val="22"/>
        </w:rPr>
      </w:pPr>
      <w:bookmarkStart w:id="51" w:name="_Toc519944880"/>
      <w:bookmarkEnd w:id="51"/>
    </w:p>
    <w:p w:rsidR="006A2867" w:rsidRPr="006A2867" w:rsidRDefault="006A2867" w:rsidP="006A2867">
      <w:pPr>
        <w:pStyle w:val="PargrafodaLista"/>
        <w:keepNext/>
        <w:widowControl w:val="0"/>
        <w:numPr>
          <w:ilvl w:val="0"/>
          <w:numId w:val="29"/>
        </w:numPr>
        <w:spacing w:before="240" w:after="120"/>
        <w:jc w:val="left"/>
        <w:outlineLvl w:val="0"/>
        <w:rPr>
          <w:rFonts w:cs="font502"/>
          <w:b/>
          <w:vanish/>
          <w:szCs w:val="22"/>
        </w:rPr>
      </w:pPr>
      <w:bookmarkStart w:id="52" w:name="_Toc519944881"/>
      <w:bookmarkEnd w:id="52"/>
    </w:p>
    <w:p w:rsidR="006A2867" w:rsidRPr="006A2867" w:rsidRDefault="006A2867" w:rsidP="006A2867">
      <w:pPr>
        <w:pStyle w:val="PargrafodaLista"/>
        <w:keepNext/>
        <w:widowControl w:val="0"/>
        <w:numPr>
          <w:ilvl w:val="0"/>
          <w:numId w:val="29"/>
        </w:numPr>
        <w:spacing w:before="240" w:after="120"/>
        <w:jc w:val="left"/>
        <w:outlineLvl w:val="0"/>
        <w:rPr>
          <w:rFonts w:cs="font502"/>
          <w:b/>
          <w:vanish/>
          <w:szCs w:val="22"/>
        </w:rPr>
      </w:pPr>
      <w:bookmarkStart w:id="53" w:name="_Toc519944882"/>
      <w:bookmarkEnd w:id="53"/>
    </w:p>
    <w:p w:rsidR="006A2867" w:rsidRPr="006A2867" w:rsidRDefault="006A2867" w:rsidP="006A2867">
      <w:pPr>
        <w:pStyle w:val="PargrafodaLista"/>
        <w:keepNext/>
        <w:widowControl w:val="0"/>
        <w:numPr>
          <w:ilvl w:val="0"/>
          <w:numId w:val="29"/>
        </w:numPr>
        <w:spacing w:before="240" w:after="120"/>
        <w:jc w:val="left"/>
        <w:outlineLvl w:val="0"/>
        <w:rPr>
          <w:rFonts w:cs="font502"/>
          <w:b/>
          <w:vanish/>
          <w:szCs w:val="22"/>
        </w:rPr>
      </w:pPr>
      <w:bookmarkStart w:id="54" w:name="_Toc519944883"/>
      <w:bookmarkEnd w:id="54"/>
    </w:p>
    <w:p w:rsidR="006A2867" w:rsidRPr="006A2867" w:rsidRDefault="006A2867" w:rsidP="006A2867">
      <w:pPr>
        <w:pStyle w:val="PargrafodaLista"/>
        <w:keepNext/>
        <w:widowControl w:val="0"/>
        <w:numPr>
          <w:ilvl w:val="0"/>
          <w:numId w:val="29"/>
        </w:numPr>
        <w:spacing w:before="240" w:after="120"/>
        <w:jc w:val="left"/>
        <w:outlineLvl w:val="0"/>
        <w:rPr>
          <w:rFonts w:cs="font502"/>
          <w:b/>
          <w:vanish/>
          <w:szCs w:val="22"/>
        </w:rPr>
      </w:pPr>
      <w:bookmarkStart w:id="55" w:name="_Toc519944884"/>
      <w:bookmarkEnd w:id="55"/>
    </w:p>
    <w:p w:rsidR="006A2867" w:rsidRPr="006A2867" w:rsidRDefault="006A2867" w:rsidP="006A2867">
      <w:pPr>
        <w:pStyle w:val="PargrafodaLista"/>
        <w:keepNext/>
        <w:widowControl w:val="0"/>
        <w:numPr>
          <w:ilvl w:val="0"/>
          <w:numId w:val="29"/>
        </w:numPr>
        <w:spacing w:before="240" w:after="120"/>
        <w:jc w:val="left"/>
        <w:outlineLvl w:val="0"/>
        <w:rPr>
          <w:rFonts w:cs="font502"/>
          <w:b/>
          <w:vanish/>
          <w:szCs w:val="22"/>
        </w:rPr>
      </w:pPr>
      <w:bookmarkStart w:id="56" w:name="_Toc519944885"/>
      <w:bookmarkEnd w:id="56"/>
    </w:p>
    <w:p w:rsidR="006A2867" w:rsidRPr="006A2867" w:rsidRDefault="006A2867" w:rsidP="006A2867">
      <w:pPr>
        <w:pStyle w:val="PargrafodaLista"/>
        <w:keepNext/>
        <w:widowControl w:val="0"/>
        <w:numPr>
          <w:ilvl w:val="0"/>
          <w:numId w:val="29"/>
        </w:numPr>
        <w:spacing w:before="240" w:after="120"/>
        <w:jc w:val="left"/>
        <w:outlineLvl w:val="0"/>
        <w:rPr>
          <w:rFonts w:cs="font502"/>
          <w:b/>
          <w:vanish/>
          <w:szCs w:val="22"/>
        </w:rPr>
      </w:pPr>
      <w:bookmarkStart w:id="57" w:name="_Toc519944886"/>
      <w:bookmarkEnd w:id="57"/>
    </w:p>
    <w:p w:rsidR="006A2867" w:rsidRPr="006A2867" w:rsidRDefault="006A2867" w:rsidP="006A2867">
      <w:pPr>
        <w:pStyle w:val="PargrafodaLista"/>
        <w:keepNext/>
        <w:widowControl w:val="0"/>
        <w:numPr>
          <w:ilvl w:val="1"/>
          <w:numId w:val="29"/>
        </w:numPr>
        <w:spacing w:before="240" w:after="120"/>
        <w:outlineLvl w:val="1"/>
        <w:rPr>
          <w:rFonts w:cs="font502"/>
          <w:vanish/>
          <w:szCs w:val="22"/>
        </w:rPr>
      </w:pPr>
    </w:p>
    <w:p w:rsidR="006A2867" w:rsidRPr="00EB3286" w:rsidRDefault="006A2867" w:rsidP="006A2867">
      <w:pPr>
        <w:pStyle w:val="Ttulo2"/>
      </w:pPr>
      <w:r w:rsidRPr="00EB3286">
        <w:t>Caso haja mudança de data base nestes índices, deve-se primeiro calcular o valor do índice na data base original utilizando-se a seguinte fórmula:</w:t>
      </w:r>
    </w:p>
    <w:p w:rsidR="006A2867" w:rsidRPr="00EB3286" w:rsidRDefault="006A2867" w:rsidP="006A2867">
      <w:pPr>
        <w:rPr>
          <w:szCs w:val="20"/>
        </w:rPr>
      </w:pPr>
    </w:p>
    <w:p w:rsidR="006A2867" w:rsidRPr="00A705B0" w:rsidRDefault="00C30F8F" w:rsidP="006A2867">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6A2867" w:rsidRPr="00EB3286" w:rsidRDefault="006A2867" w:rsidP="006A2867">
      <w:pPr>
        <w:rPr>
          <w:szCs w:val="20"/>
        </w:rPr>
      </w:pPr>
    </w:p>
    <w:p w:rsidR="006A2867" w:rsidRPr="00EB3286" w:rsidRDefault="006A2867" w:rsidP="006A2867">
      <w:pPr>
        <w:rPr>
          <w:szCs w:val="20"/>
        </w:rPr>
      </w:pPr>
      <w:r w:rsidRPr="00EB3286">
        <w:rPr>
          <w:szCs w:val="20"/>
        </w:rPr>
        <w:t>Sendo:</w:t>
      </w:r>
    </w:p>
    <w:p w:rsidR="006A2867" w:rsidRPr="00EB3286" w:rsidRDefault="00C30F8F" w:rsidP="006A2867">
      <w:pPr>
        <w:pStyle w:val="PargrafodaLista"/>
        <w:numPr>
          <w:ilvl w:val="0"/>
          <w:numId w:val="30"/>
        </w:numPr>
        <w:suppressAutoHyphens w:val="0"/>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6A2867" w:rsidRPr="00EB3286">
        <w:t xml:space="preserve"> = Valor desejado. Índice do mês de reajuste com data base original.</w:t>
      </w:r>
    </w:p>
    <w:p w:rsidR="006A2867" w:rsidRPr="00EB3286" w:rsidRDefault="00C30F8F" w:rsidP="006A2867">
      <w:pPr>
        <w:pStyle w:val="PargrafodaLista"/>
        <w:numPr>
          <w:ilvl w:val="0"/>
          <w:numId w:val="30"/>
        </w:numPr>
        <w:suppressAutoHyphens w:val="0"/>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6A2867" w:rsidRPr="00EB3286">
        <w:t xml:space="preserve"> = Índice do mês de reajuste com a nova data base.</w:t>
      </w:r>
    </w:p>
    <w:p w:rsidR="00CA402F" w:rsidRPr="00CA402F" w:rsidRDefault="00C30F8F" w:rsidP="006A2867">
      <w:pPr>
        <w:pStyle w:val="PargrafodaLista"/>
        <w:numPr>
          <w:ilvl w:val="0"/>
          <w:numId w:val="30"/>
        </w:numPr>
        <w:suppressAutoHyphens w:val="0"/>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6A2867" w:rsidRPr="00EB3286">
        <w:t xml:space="preserve"> = Índice do mês em que mudou a tabela, na data base original.</w:t>
      </w:r>
    </w:p>
    <w:p w:rsidR="006041B2" w:rsidRPr="006A2867" w:rsidRDefault="00C420D3" w:rsidP="006A2867">
      <w:pPr>
        <w:pStyle w:val="Ttulo1"/>
        <w:numPr>
          <w:ilvl w:val="0"/>
          <w:numId w:val="2"/>
        </w:numPr>
      </w:pPr>
      <w:bookmarkStart w:id="58" w:name="_Toc519944887"/>
      <w:r>
        <w:lastRenderedPageBreak/>
        <w:t>FISCALIZAÇÃO</w:t>
      </w:r>
      <w:bookmarkEnd w:id="58"/>
    </w:p>
    <w:p w:rsidR="006041B2" w:rsidRDefault="00C420D3" w:rsidP="006A2867">
      <w:pPr>
        <w:pStyle w:val="Ttulo2"/>
        <w:numPr>
          <w:ilvl w:val="1"/>
          <w:numId w:val="2"/>
        </w:numPr>
      </w:pPr>
      <w:r>
        <w:t>A fiscalização dos serviços será feita por empregado formalmente designado, a quem compete verificar se a CONTRATADA está executando os trabalhos, observando o contrato e os documentos que o integram e competências definidas no Manual de Contrato.</w:t>
      </w:r>
    </w:p>
    <w:p w:rsidR="006041B2" w:rsidRDefault="00C420D3" w:rsidP="00303B23">
      <w:pPr>
        <w:pStyle w:val="Ttulo2"/>
        <w:numPr>
          <w:ilvl w:val="1"/>
          <w:numId w:val="2"/>
        </w:numPr>
      </w:pPr>
      <w:r>
        <w:t xml:space="preserve">Fica assegurado aos técnicos da </w:t>
      </w:r>
      <w:proofErr w:type="spellStart"/>
      <w:r>
        <w:t>Codevasf</w:t>
      </w:r>
      <w:proofErr w:type="spellEnd"/>
      <w:r>
        <w:t xml:space="preserve"> o direito de</w:t>
      </w:r>
      <w:r w:rsidR="00303B23">
        <w:t xml:space="preserve"> acompanhar, fiscalizar e participar</w:t>
      </w:r>
      <w:r>
        <w:t>, a seu exclusivo critério, total ou parcialmente, diretamente ou por meio de terceiros, da execução dos serviços prestados pela CONTRATADA, com livre acesso ao local de trabalho para obtenção de quaisquer esclarecimentos julgados necessários à execução dos serviços.</w:t>
      </w:r>
    </w:p>
    <w:p w:rsidR="006041B2" w:rsidRPr="00303B23" w:rsidRDefault="00C420D3" w:rsidP="00303B23">
      <w:pPr>
        <w:pStyle w:val="Ttulo2"/>
        <w:numPr>
          <w:ilvl w:val="1"/>
          <w:numId w:val="2"/>
        </w:numPr>
      </w:pPr>
      <w:r>
        <w:t>Caberá a fiscalização:</w:t>
      </w:r>
    </w:p>
    <w:p w:rsidR="006041B2" w:rsidRPr="00303B23" w:rsidRDefault="00C420D3" w:rsidP="00303B23">
      <w:pPr>
        <w:pStyle w:val="Ttulo2"/>
        <w:numPr>
          <w:ilvl w:val="1"/>
          <w:numId w:val="26"/>
        </w:numPr>
      </w:pPr>
      <w:r>
        <w:t xml:space="preserve">Acompanhar a execução dos serviços objeto do contrato, “in loco”, como representante da </w:t>
      </w:r>
      <w:proofErr w:type="spellStart"/>
      <w:r>
        <w:t>Codevasf</w:t>
      </w:r>
      <w:proofErr w:type="spellEnd"/>
      <w:r>
        <w:t>, de forma a garantir o cumprimento do que foi pactuado, observando para que não haja subcontratação de serviços vedados no instrumento assinado pelas partes.</w:t>
      </w:r>
    </w:p>
    <w:p w:rsidR="006041B2" w:rsidRPr="00303B23" w:rsidRDefault="00C420D3" w:rsidP="00303B23">
      <w:pPr>
        <w:pStyle w:val="Ttulo2"/>
        <w:numPr>
          <w:ilvl w:val="1"/>
          <w:numId w:val="26"/>
        </w:numPr>
      </w:pPr>
      <w:r>
        <w:t>Esclarecer dúvidas ou fornecer informações solicitadas pelo preposto/representante da CONTRATADA ou, quando não estiverem sob sua alçada, encaminhá-las a quem compete.</w:t>
      </w:r>
    </w:p>
    <w:p w:rsidR="006041B2" w:rsidRPr="00303B23" w:rsidRDefault="00C420D3" w:rsidP="00303B23">
      <w:pPr>
        <w:pStyle w:val="Ttulo2"/>
        <w:numPr>
          <w:ilvl w:val="1"/>
          <w:numId w:val="26"/>
        </w:numPr>
      </w:pPr>
      <w:r>
        <w:t>Checar se a CONTRATADA disponibilizou as instalações, equipamentos e recursos humanos previstos para a execução dos serviços.</w:t>
      </w:r>
    </w:p>
    <w:p w:rsidR="006041B2" w:rsidRPr="00303B23" w:rsidRDefault="00C420D3" w:rsidP="00303B23">
      <w:pPr>
        <w:pStyle w:val="Ttulo2"/>
        <w:numPr>
          <w:ilvl w:val="1"/>
          <w:numId w:val="26"/>
        </w:numPr>
      </w:pPr>
      <w:r>
        <w:t xml:space="preserve">Acompanhar a elaboração do “as </w:t>
      </w:r>
      <w:proofErr w:type="spellStart"/>
      <w:r>
        <w:t>built</w:t>
      </w:r>
      <w:proofErr w:type="spellEnd"/>
      <w:r>
        <w:t>” (como construído) ao longo da execução dos serviços.</w:t>
      </w:r>
    </w:p>
    <w:p w:rsidR="006041B2" w:rsidRPr="00303B23" w:rsidRDefault="00C420D3" w:rsidP="00303B23">
      <w:pPr>
        <w:pStyle w:val="Ttulo2"/>
        <w:numPr>
          <w:ilvl w:val="1"/>
          <w:numId w:val="26"/>
        </w:numPr>
      </w:pPr>
      <w:r>
        <w:t xml:space="preserve">Tratar diretamente com a equipe de apoio à fiscalização contratada pela </w:t>
      </w:r>
      <w:proofErr w:type="spellStart"/>
      <w:r>
        <w:t>Codevasf</w:t>
      </w:r>
      <w:proofErr w:type="spellEnd"/>
      <w:r>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6041B2" w:rsidRDefault="00C420D3" w:rsidP="00303B23">
      <w:pPr>
        <w:pStyle w:val="Ttulo2"/>
        <w:numPr>
          <w:ilvl w:val="1"/>
          <w:numId w:val="26"/>
        </w:numPr>
      </w:pPr>
      <w:r>
        <w:t>Solicitar da CONTRATADA a relação de empregados contratados e terceirizados, com as seguintes informações: nome completo, cargo ou função, valor do salário, número do RG e do CPF.</w:t>
      </w:r>
    </w:p>
    <w:p w:rsidR="006041B2" w:rsidRDefault="00C420D3" w:rsidP="00303B23">
      <w:pPr>
        <w:pStyle w:val="Ttulo2"/>
        <w:numPr>
          <w:ilvl w:val="1"/>
          <w:numId w:val="26"/>
        </w:numPr>
      </w:pPr>
      <w:r>
        <w:t xml:space="preserve">Informar ao titular da unidade orgânica demandante e ao </w:t>
      </w:r>
      <w:r w:rsidRPr="00303B23">
        <w:t>gestor de contrato</w:t>
      </w:r>
      <w:r>
        <w:t xml:space="preserve"> sobre o andamento dos serviços, por meio do Relatório de Acompanhamento Físico da obra – RAF.</w:t>
      </w:r>
    </w:p>
    <w:p w:rsidR="006041B2" w:rsidRDefault="00C420D3" w:rsidP="00303B23">
      <w:pPr>
        <w:pStyle w:val="Ttulo2"/>
        <w:numPr>
          <w:ilvl w:val="1"/>
          <w:numId w:val="26"/>
        </w:numPr>
      </w:pPr>
      <w:r>
        <w:t>Efetuar os registros diários no Diário da Obra.</w:t>
      </w:r>
    </w:p>
    <w:p w:rsidR="006041B2" w:rsidRDefault="00C420D3" w:rsidP="00303B23">
      <w:pPr>
        <w:pStyle w:val="Ttulo2"/>
        <w:numPr>
          <w:ilvl w:val="1"/>
          <w:numId w:val="26"/>
        </w:numPr>
      </w:pPr>
      <w:r>
        <w:t>Determinar a reparação, correção, remoção, reconstrução ou substituição, às expensas da CONTRATADA, no total ou em parte, dos serviços nos quais forem detectados vícios, defeitos ou incorreções resultantes da execução ou dos materiais empregados.</w:t>
      </w:r>
    </w:p>
    <w:p w:rsidR="006041B2" w:rsidRDefault="00C420D3" w:rsidP="00303B23">
      <w:pPr>
        <w:pStyle w:val="Ttulo2"/>
        <w:numPr>
          <w:ilvl w:val="1"/>
          <w:numId w:val="26"/>
        </w:numPr>
      </w:pPr>
      <w:r>
        <w:t xml:space="preserve">Acompanhar o cumprimento, pela CONTRATADA, do cronograma físico-financeiro pactuado, encaminhando ao </w:t>
      </w:r>
      <w:r w:rsidRPr="00303B23">
        <w:t>gestor de contrato</w:t>
      </w:r>
      <w:r>
        <w:t>, quando houver, ou ao titular da unidade orgânica demandante, eventuais pedidos de modificações, substituições de materiais e equipamentos, solicitados pela CONTRATADA.</w:t>
      </w:r>
    </w:p>
    <w:p w:rsidR="006041B2" w:rsidRDefault="00C420D3">
      <w:pPr>
        <w:pStyle w:val="Ttulo2"/>
        <w:numPr>
          <w:ilvl w:val="1"/>
          <w:numId w:val="26"/>
        </w:numPr>
      </w:pPr>
      <w:r>
        <w:t xml:space="preserve">Estabelecer prazo para correção de eventuais pendências na execução do contrato e informar ao </w:t>
      </w:r>
      <w:r w:rsidRPr="00303B23">
        <w:t>gestor de contrato</w:t>
      </w:r>
      <w:r>
        <w:t>, quando houver, ou ao titular da unidade orgânica, ocorrências que possam gerar dificuldades à conclusão da obra ou em relação a terceiros, cientificando-a da possibilidade de não conclusão do objeto na data aprazada, com as devidas justificativas.</w:t>
      </w:r>
    </w:p>
    <w:p w:rsidR="006041B2" w:rsidRDefault="006041B2"/>
    <w:p w:rsidR="006041B2" w:rsidRDefault="00C420D3" w:rsidP="00303B23">
      <w:pPr>
        <w:pStyle w:val="Ttulo2"/>
        <w:numPr>
          <w:ilvl w:val="1"/>
          <w:numId w:val="26"/>
        </w:numPr>
      </w:pPr>
      <w:r>
        <w:lastRenderedPageBreak/>
        <w:t>Rejeitar, no todo ou em parte, obra, serviço ou fornecimento executado em desacordo com o instrumento contratual.</w:t>
      </w:r>
    </w:p>
    <w:p w:rsidR="006041B2" w:rsidRDefault="00C420D3" w:rsidP="00303B23">
      <w:pPr>
        <w:pStyle w:val="Ttulo2"/>
        <w:numPr>
          <w:ilvl w:val="1"/>
          <w:numId w:val="26"/>
        </w:numPr>
      </w:pPr>
      <w:r>
        <w:t>Notificar a CONTRATADA sobre quaisquer ocorrências encontradas em desconformidade com as cláusulas contratuais, sempre por escrito, com prova de recebimento da notificação.</w:t>
      </w:r>
    </w:p>
    <w:p w:rsidR="006041B2" w:rsidRDefault="00C420D3" w:rsidP="00303B23">
      <w:pPr>
        <w:pStyle w:val="Ttulo2"/>
        <w:numPr>
          <w:ilvl w:val="1"/>
          <w:numId w:val="26"/>
        </w:numPr>
      </w:pPr>
      <w:r>
        <w:t>Manter em arquivo organizado memória de cálculo dos quantitativos de serviços executados e os consequentes boletins de medição.</w:t>
      </w:r>
    </w:p>
    <w:p w:rsidR="006041B2" w:rsidRDefault="00C420D3" w:rsidP="00303B23">
      <w:pPr>
        <w:pStyle w:val="Ttulo2"/>
        <w:numPr>
          <w:ilvl w:val="1"/>
          <w:numId w:val="26"/>
        </w:numPr>
      </w:pPr>
      <w:r>
        <w:t>Encaminhar à Contratada cópia da Licença Ambiental, se houver, caso contrário, cópia da legislação de dispensa do referido documento.</w:t>
      </w:r>
    </w:p>
    <w:p w:rsidR="006041B2" w:rsidRDefault="00C420D3" w:rsidP="00303B23">
      <w:pPr>
        <w:pStyle w:val="Ttulo2"/>
        <w:numPr>
          <w:ilvl w:val="1"/>
          <w:numId w:val="26"/>
        </w:numPr>
      </w:pPr>
      <w:r>
        <w:t xml:space="preserve">Atestar as notas fiscais e encaminhá-las ao </w:t>
      </w:r>
      <w:r w:rsidRPr="00303B23">
        <w:t>gestor de contrato</w:t>
      </w:r>
      <w:r>
        <w:t>, quando houver, ou ao titular da unidade orgânica demandante, para providências quanto ao pagamento.</w:t>
      </w:r>
    </w:p>
    <w:p w:rsidR="006041B2" w:rsidRDefault="00C420D3" w:rsidP="00303B23">
      <w:pPr>
        <w:pStyle w:val="Ttulo2"/>
        <w:numPr>
          <w:ilvl w:val="1"/>
          <w:numId w:val="26"/>
        </w:numPr>
      </w:pPr>
      <w:r w:rsidRPr="00303B23">
        <w:t>Receber, analisar, emitir parecer e encaminhar ao gestor de contrato,</w:t>
      </w:r>
      <w:r>
        <w:t xml:space="preserve"> quando houver, ou ao titular da unidade orgânica demandante, para providências, os pedidos de reajuste/repactuação e reequilíbrio econômico financeiro.</w:t>
      </w:r>
    </w:p>
    <w:p w:rsidR="006041B2" w:rsidRDefault="00C420D3" w:rsidP="00303B23">
      <w:pPr>
        <w:pStyle w:val="Ttulo2"/>
        <w:numPr>
          <w:ilvl w:val="1"/>
          <w:numId w:val="26"/>
        </w:numPr>
      </w:pPr>
      <w:r>
        <w:t xml:space="preserve">Manter controle sobre o prazo de vigência do instrumento contratual sob sua responsabilidade e encaminhar processo ao </w:t>
      </w:r>
      <w:r w:rsidRPr="00303B23">
        <w:t>gestor de contrato</w:t>
      </w:r>
      <w:r>
        <w:t>, quando houver, ou ao titular da unidade orgânica demandante, no caso de solicitação de prorrogação do prazo de vigência contratual.</w:t>
      </w:r>
    </w:p>
    <w:p w:rsidR="006041B2" w:rsidRDefault="00C420D3" w:rsidP="00303B23">
      <w:pPr>
        <w:pStyle w:val="Ttulo2"/>
        <w:numPr>
          <w:ilvl w:val="1"/>
          <w:numId w:val="26"/>
        </w:numPr>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6041B2" w:rsidRDefault="00C420D3" w:rsidP="00303B23">
      <w:pPr>
        <w:pStyle w:val="Ttulo2"/>
        <w:numPr>
          <w:ilvl w:val="1"/>
          <w:numId w:val="26"/>
        </w:numPr>
      </w:pPr>
      <w:r>
        <w:t>Informar à unidade de finanças, mediante Termo de Encerramento Físico – TEF, quanto ao término da vigência do contrato, para providências no sentido de liberação da garantia contratual em favor da CONTRATADA.</w:t>
      </w:r>
    </w:p>
    <w:p w:rsidR="006041B2" w:rsidRDefault="00C420D3" w:rsidP="00303B23">
      <w:pPr>
        <w:pStyle w:val="Ttulo2"/>
        <w:numPr>
          <w:ilvl w:val="1"/>
          <w:numId w:val="26"/>
        </w:numPr>
      </w:pPr>
      <w:r>
        <w:t>Receber as etapas de obra, serviços ou fornecimentos mediante medições precisas e de acordo com as regras contratuais.</w:t>
      </w:r>
    </w:p>
    <w:p w:rsidR="006041B2" w:rsidRDefault="00C420D3" w:rsidP="00303B23">
      <w:pPr>
        <w:pStyle w:val="Ttulo2"/>
        <w:numPr>
          <w:ilvl w:val="1"/>
          <w:numId w:val="26"/>
        </w:numPr>
      </w:pPr>
      <w:r>
        <w:t xml:space="preserve">Informar ao </w:t>
      </w:r>
      <w:r w:rsidRPr="00303B23">
        <w:t>gestor de contrato</w:t>
      </w:r>
      <w:r>
        <w:t>, quando houver, ou ao titular da unidade orgânica demandante as ocorrências relacionadas à execução do contrato que ultrapassarem a sua competência de atuação, objetivando a regularização das faltas ou defeitos observados.</w:t>
      </w:r>
    </w:p>
    <w:p w:rsidR="006041B2" w:rsidRDefault="00C420D3" w:rsidP="00303B23">
      <w:pPr>
        <w:pStyle w:val="Ttulo2"/>
        <w:numPr>
          <w:ilvl w:val="1"/>
          <w:numId w:val="26"/>
        </w:numPr>
      </w:pPr>
      <w:r>
        <w:t>Receber, provisória, as aquisições, obras ou serviços sob sua responsabilidade, mediante recibo ou Termo Circunstanciado, quando não for designada comissão de recebimento ou outro empregado.</w:t>
      </w:r>
    </w:p>
    <w:p w:rsidR="006041B2" w:rsidRDefault="00C420D3" w:rsidP="00303B23">
      <w:pPr>
        <w:pStyle w:val="Ttulo2"/>
        <w:numPr>
          <w:ilvl w:val="1"/>
          <w:numId w:val="26"/>
        </w:numPr>
      </w:pPr>
      <w:r>
        <w:t>Acompanhar e cobrar da CONTRATADA a execução de planos ou programas ambientais, quando houver, bem como o cumprimento das condicionantes da licença ambiental, também quando houver, tomando providências para minimizar impactos de acidentes ambientais.</w:t>
      </w:r>
    </w:p>
    <w:p w:rsidR="006041B2" w:rsidRDefault="00C420D3" w:rsidP="00303B23">
      <w:pPr>
        <w:pStyle w:val="Ttulo2"/>
        <w:numPr>
          <w:ilvl w:val="1"/>
          <w:numId w:val="26"/>
        </w:numPr>
      </w:pPr>
      <w:r>
        <w:t xml:space="preserve">Realizar vistorias na obra e verificar sua conformidade com as normas aplicáveis e com as orientações técnicas, indicações de segurança e uso de Equipamentos de Proteção Individual – </w:t>
      </w:r>
      <w:proofErr w:type="spellStart"/>
      <w:r>
        <w:t>EPI’s</w:t>
      </w:r>
      <w:proofErr w:type="spellEnd"/>
      <w:r>
        <w:t>.</w:t>
      </w:r>
    </w:p>
    <w:p w:rsidR="006041B2" w:rsidRDefault="00C420D3" w:rsidP="00303B23">
      <w:pPr>
        <w:pStyle w:val="Ttulo2"/>
        <w:numPr>
          <w:ilvl w:val="1"/>
          <w:numId w:val="26"/>
        </w:numPr>
      </w:pPr>
      <w:r>
        <w:t xml:space="preserve">Acompanhar a execução da obra, verificando a correta utilização quantitativa e qualitativa dos materiais e equipamentos empregados, com a finalidade de zelar pela manutenção da </w:t>
      </w:r>
      <w:r>
        <w:lastRenderedPageBreak/>
        <w:t>qualidade adequada.</w:t>
      </w:r>
    </w:p>
    <w:p w:rsidR="006041B2" w:rsidRPr="00303B23" w:rsidRDefault="00C420D3" w:rsidP="00303B23">
      <w:pPr>
        <w:pStyle w:val="Ttulo2"/>
        <w:numPr>
          <w:ilvl w:val="1"/>
          <w:numId w:val="26"/>
        </w:numPr>
      </w:pPr>
      <w:r>
        <w:t>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6041B2" w:rsidRPr="00303B23" w:rsidRDefault="00C420D3" w:rsidP="00303B23">
      <w:pPr>
        <w:pStyle w:val="Ttulo2"/>
        <w:numPr>
          <w:ilvl w:val="1"/>
          <w:numId w:val="2"/>
        </w:numPr>
      </w:pPr>
      <w:r>
        <w:t>A ação e/ou omissão, total ou parcial, da Fiscalização não eximirá a CONTRATADA da integral responsabilidade pela execução do objeto deste contrato.</w:t>
      </w:r>
    </w:p>
    <w:p w:rsidR="006041B2" w:rsidRPr="00303B23" w:rsidRDefault="00C420D3" w:rsidP="00303B23">
      <w:pPr>
        <w:pStyle w:val="Ttulo2"/>
        <w:numPr>
          <w:ilvl w:val="1"/>
          <w:numId w:val="2"/>
        </w:numPr>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6041B2" w:rsidRPr="00303B23" w:rsidRDefault="00C420D3" w:rsidP="00303B23">
      <w:pPr>
        <w:pStyle w:val="Ttulo1"/>
        <w:numPr>
          <w:ilvl w:val="0"/>
          <w:numId w:val="2"/>
        </w:numPr>
      </w:pPr>
      <w:bookmarkStart w:id="59" w:name="_Toc519944888"/>
      <w:r>
        <w:t>RECEBIMENTO DEFINITIVO DOS SERVIÇOS</w:t>
      </w:r>
      <w:bookmarkEnd w:id="59"/>
    </w:p>
    <w:p w:rsidR="00303B23" w:rsidRPr="00303B23" w:rsidRDefault="00303B23" w:rsidP="00303B23">
      <w:pPr>
        <w:pStyle w:val="PargrafodaLista"/>
        <w:keepNext/>
        <w:widowControl w:val="0"/>
        <w:numPr>
          <w:ilvl w:val="0"/>
          <w:numId w:val="29"/>
        </w:numPr>
        <w:spacing w:before="240" w:after="120"/>
        <w:jc w:val="left"/>
        <w:outlineLvl w:val="0"/>
        <w:rPr>
          <w:rFonts w:cs="font502"/>
          <w:b/>
          <w:vanish/>
          <w:szCs w:val="22"/>
        </w:rPr>
      </w:pPr>
      <w:bookmarkStart w:id="60" w:name="_Ref462323335"/>
      <w:bookmarkStart w:id="61" w:name="_Toc519944889"/>
      <w:bookmarkEnd w:id="60"/>
      <w:bookmarkEnd w:id="61"/>
    </w:p>
    <w:p w:rsidR="00303B23" w:rsidRPr="00303B23" w:rsidRDefault="00303B23" w:rsidP="00303B23">
      <w:pPr>
        <w:pStyle w:val="PargrafodaLista"/>
        <w:keepNext/>
        <w:widowControl w:val="0"/>
        <w:numPr>
          <w:ilvl w:val="0"/>
          <w:numId w:val="29"/>
        </w:numPr>
        <w:spacing w:before="240" w:after="120"/>
        <w:jc w:val="left"/>
        <w:outlineLvl w:val="0"/>
        <w:rPr>
          <w:rFonts w:cs="font502"/>
          <w:b/>
          <w:vanish/>
          <w:szCs w:val="22"/>
        </w:rPr>
      </w:pPr>
      <w:bookmarkStart w:id="62" w:name="_Toc519944890"/>
      <w:bookmarkEnd w:id="62"/>
    </w:p>
    <w:p w:rsidR="006041B2" w:rsidRPr="00B14E65" w:rsidRDefault="00C420D3" w:rsidP="00B14E65">
      <w:pPr>
        <w:pStyle w:val="Ttulo1"/>
        <w:numPr>
          <w:ilvl w:val="1"/>
          <w:numId w:val="2"/>
        </w:numPr>
        <w:rPr>
          <w:b w:val="0"/>
        </w:rPr>
      </w:pPr>
      <w:r w:rsidRPr="00B14E65">
        <w:rPr>
          <w:b w:val="0"/>
        </w:rP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p>
    <w:p w:rsidR="006041B2" w:rsidRPr="00B14E65" w:rsidRDefault="00C420D3" w:rsidP="00B14E65">
      <w:pPr>
        <w:pStyle w:val="Ttulo1"/>
        <w:numPr>
          <w:ilvl w:val="2"/>
          <w:numId w:val="2"/>
        </w:numPr>
        <w:rPr>
          <w:b w:val="0"/>
        </w:rPr>
      </w:pPr>
      <w:r w:rsidRPr="00B14E65">
        <w:rPr>
          <w:b w:val="0"/>
        </w:rPr>
        <w:t>Após o término dos serviços objeto deste TR, a CONTRATADA requererá à FISCALIZAÇÃO, o seu recebimento provisório, que deverá ocorrer no prazo de até 15 (quinze) dias da data de sua solicitação.</w:t>
      </w:r>
    </w:p>
    <w:p w:rsidR="006041B2" w:rsidRPr="00B14E65" w:rsidRDefault="00C420D3" w:rsidP="00B14E65">
      <w:pPr>
        <w:pStyle w:val="Ttulo1"/>
        <w:numPr>
          <w:ilvl w:val="2"/>
          <w:numId w:val="2"/>
        </w:numPr>
        <w:rPr>
          <w:b w:val="0"/>
        </w:rPr>
      </w:pPr>
      <w:r w:rsidRPr="00B14E65">
        <w:rPr>
          <w:b w:val="0"/>
        </w:rPr>
        <w:t>Na hipótese da necessidade de correção, será estabelecido pela FISCALIZAÇÃO um prazo, para que a CONTRATADA, às suas expensas, complemente, refaça ou substitua os serviços rejeitados.</w:t>
      </w:r>
    </w:p>
    <w:p w:rsidR="006041B2" w:rsidRPr="00B14E65" w:rsidRDefault="00C420D3" w:rsidP="00B14E65">
      <w:pPr>
        <w:pStyle w:val="Ttulo1"/>
        <w:numPr>
          <w:ilvl w:val="2"/>
          <w:numId w:val="2"/>
        </w:numPr>
        <w:rPr>
          <w:b w:val="0"/>
        </w:rPr>
      </w:pPr>
      <w:r w:rsidRPr="00B14E65">
        <w:rPr>
          <w:b w:val="0"/>
        </w:rPr>
        <w:t>Após o recebimento provisório do objeto pela FISCALIZAÇÃO, será designado Servidor ou Comissão para o recebimento definitivo do objeto, que deverá ocorrer no prazo de até 90 (noventa) dias da data de sua designação.</w:t>
      </w:r>
    </w:p>
    <w:p w:rsidR="006041B2" w:rsidRPr="00B14E65" w:rsidRDefault="00C420D3" w:rsidP="00B14E65">
      <w:pPr>
        <w:pStyle w:val="Ttulo1"/>
        <w:numPr>
          <w:ilvl w:val="2"/>
          <w:numId w:val="2"/>
        </w:numPr>
        <w:rPr>
          <w:b w:val="0"/>
        </w:rPr>
      </w:pPr>
      <w:r w:rsidRPr="00B14E65">
        <w:rPr>
          <w:b w:val="0"/>
        </w:rPr>
        <w:t>Na hipótese da necessidade de correção, o Servidor ou Comissão estabelecerá um prazo para que a CONTRATADA, às suas expensas, complemente, refaça ou substitua os serviços rejeitados.</w:t>
      </w:r>
    </w:p>
    <w:p w:rsidR="006041B2" w:rsidRPr="00B14E65" w:rsidRDefault="00C420D3" w:rsidP="00B14E65">
      <w:pPr>
        <w:pStyle w:val="Ttulo1"/>
        <w:numPr>
          <w:ilvl w:val="2"/>
          <w:numId w:val="2"/>
        </w:numPr>
        <w:rPr>
          <w:b w:val="0"/>
        </w:rPr>
      </w:pPr>
      <w:r w:rsidRPr="00B14E65">
        <w:rPr>
          <w:b w:val="0"/>
        </w:rPr>
        <w:t>Os ensaios</w:t>
      </w:r>
      <w:r w:rsidR="00B57827">
        <w:rPr>
          <w:b w:val="0"/>
        </w:rPr>
        <w:t>, testes e demais provas exigida</w:t>
      </w:r>
      <w:r w:rsidRPr="00B14E65">
        <w:rPr>
          <w:b w:val="0"/>
        </w:rPr>
        <w:t>s por normas técnicas oficiais para a boa execução do objeto do contrato correm por conta do contratado.</w:t>
      </w:r>
    </w:p>
    <w:p w:rsidR="006041B2" w:rsidRPr="00B14E65" w:rsidRDefault="00C420D3" w:rsidP="00B14E65">
      <w:pPr>
        <w:pStyle w:val="Ttulo1"/>
        <w:numPr>
          <w:ilvl w:val="2"/>
          <w:numId w:val="2"/>
        </w:numPr>
        <w:rPr>
          <w:b w:val="0"/>
        </w:rPr>
      </w:pPr>
      <w:r w:rsidRPr="00B14E65">
        <w:rPr>
          <w:b w:val="0"/>
        </w:rPr>
        <w:t>Aceitos e aprovados os serviços, será emitido o Termo de Encerramento Físico (TEF), que deverá ser assinado por representante autorizado da CONTRATADA, possibilitando a liberação da garantia.</w:t>
      </w:r>
    </w:p>
    <w:p w:rsidR="006041B2" w:rsidRPr="00B14E65" w:rsidRDefault="00C420D3" w:rsidP="00B14E65">
      <w:pPr>
        <w:pStyle w:val="Ttulo1"/>
        <w:numPr>
          <w:ilvl w:val="2"/>
          <w:numId w:val="2"/>
        </w:numPr>
        <w:rPr>
          <w:b w:val="0"/>
        </w:rPr>
      </w:pPr>
      <w:r w:rsidRPr="00B14E65">
        <w:rPr>
          <w:b w:val="0"/>
        </w:rP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rsidR="006041B2" w:rsidRPr="00B14E65" w:rsidRDefault="00C420D3" w:rsidP="00B14E65">
      <w:pPr>
        <w:pStyle w:val="Ttulo1"/>
        <w:numPr>
          <w:ilvl w:val="2"/>
          <w:numId w:val="2"/>
        </w:numPr>
        <w:rPr>
          <w:b w:val="0"/>
        </w:rPr>
      </w:pPr>
      <w:r w:rsidRPr="00B14E65">
        <w:rPr>
          <w:b w:val="0"/>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6041B2" w:rsidRPr="00B14E65" w:rsidRDefault="00C420D3" w:rsidP="00B14E65">
      <w:pPr>
        <w:pStyle w:val="Ttulo1"/>
        <w:numPr>
          <w:ilvl w:val="2"/>
          <w:numId w:val="2"/>
        </w:numPr>
        <w:rPr>
          <w:b w:val="0"/>
        </w:rPr>
      </w:pPr>
      <w:r w:rsidRPr="00B14E65">
        <w:rPr>
          <w:b w:val="0"/>
        </w:rPr>
        <w:lastRenderedPageBreak/>
        <w:t>A CONTRATADA entende e aceita que o pleno cumprimento do estipulado neste item é condicionante para:</w:t>
      </w:r>
    </w:p>
    <w:p w:rsidR="006041B2" w:rsidRPr="00B14E65" w:rsidRDefault="00C420D3" w:rsidP="00B14E65">
      <w:pPr>
        <w:pStyle w:val="Ttulo1"/>
        <w:numPr>
          <w:ilvl w:val="3"/>
          <w:numId w:val="2"/>
        </w:numPr>
        <w:rPr>
          <w:b w:val="0"/>
        </w:rPr>
      </w:pPr>
      <w:r w:rsidRPr="00B14E65">
        <w:rPr>
          <w:b w:val="0"/>
        </w:rPr>
        <w:t>Emissão do Termo de Encerramento Físico (TEF);</w:t>
      </w:r>
    </w:p>
    <w:p w:rsidR="006041B2" w:rsidRPr="00B14E65" w:rsidRDefault="00C420D3" w:rsidP="00B14E65">
      <w:pPr>
        <w:pStyle w:val="Ttulo1"/>
        <w:numPr>
          <w:ilvl w:val="3"/>
          <w:numId w:val="2"/>
        </w:numPr>
        <w:rPr>
          <w:b w:val="0"/>
        </w:rPr>
      </w:pPr>
      <w:r w:rsidRPr="00B14E65">
        <w:rPr>
          <w:b w:val="0"/>
        </w:rPr>
        <w:t>Emissão do Atestado de Capacidade Técnica;</w:t>
      </w:r>
    </w:p>
    <w:p w:rsidR="006041B2" w:rsidRPr="00B14E65" w:rsidRDefault="00C420D3" w:rsidP="00B14E65">
      <w:pPr>
        <w:pStyle w:val="Ttulo1"/>
        <w:numPr>
          <w:ilvl w:val="3"/>
          <w:numId w:val="2"/>
        </w:numPr>
        <w:rPr>
          <w:b w:val="0"/>
        </w:rPr>
      </w:pPr>
      <w:r w:rsidRPr="00B14E65">
        <w:rPr>
          <w:b w:val="0"/>
        </w:rPr>
        <w:t>Liberação da Caução Contratual.</w:t>
      </w:r>
    </w:p>
    <w:p w:rsidR="006041B2" w:rsidRPr="00B14E65" w:rsidRDefault="00C420D3" w:rsidP="00B14E65">
      <w:pPr>
        <w:pStyle w:val="Ttulo1"/>
        <w:numPr>
          <w:ilvl w:val="2"/>
          <w:numId w:val="2"/>
        </w:numPr>
        <w:rPr>
          <w:b w:val="0"/>
        </w:rPr>
      </w:pPr>
      <w:r w:rsidRPr="00B14E65">
        <w:rPr>
          <w:b w:val="0"/>
        </w:rPr>
        <w:t>A última fatura de serviços somente será encaminhada para pagamento após a emissão do Termo de Encerramento Físico do Contrato (TEF), que deverá ser anexado ao processo de liberação e pagamento.</w:t>
      </w:r>
    </w:p>
    <w:p w:rsidR="006041B2" w:rsidRPr="00FF4946" w:rsidRDefault="00C420D3" w:rsidP="00FF4946">
      <w:pPr>
        <w:pStyle w:val="Ttulo1"/>
        <w:numPr>
          <w:ilvl w:val="0"/>
          <w:numId w:val="2"/>
        </w:numPr>
      </w:pPr>
      <w:bookmarkStart w:id="63" w:name="_Toc519944891"/>
      <w:r>
        <w:t>SEGURANÇA E MEDICINA DO TRABALHO</w:t>
      </w:r>
      <w:bookmarkEnd w:id="63"/>
    </w:p>
    <w:p w:rsidR="006041B2" w:rsidRPr="00FF4946" w:rsidRDefault="00C420D3" w:rsidP="00FF4946">
      <w:pPr>
        <w:pStyle w:val="Ttulo2"/>
        <w:numPr>
          <w:ilvl w:val="1"/>
          <w:numId w:val="2"/>
        </w:numPr>
      </w:pPr>
      <w:r>
        <w:t>A CONTRATADA deverá atender à legislação pertinente à proteção da integridade física e da saúde dos trabalhadores durante a realização dos serviços, conforme dispõe a Lei nº 6.514 de 22/12/1977, Portaria nº 3.214, de 08/06/1978, do ISSO e deverá:</w:t>
      </w:r>
    </w:p>
    <w:p w:rsidR="006041B2" w:rsidRDefault="00C420D3">
      <w:pPr>
        <w:pStyle w:val="PargrafodaLista1"/>
        <w:numPr>
          <w:ilvl w:val="0"/>
          <w:numId w:val="3"/>
        </w:numPr>
      </w:pPr>
      <w:r>
        <w:t xml:space="preserve">Cumprir e fazer cumprir as Normas Regulamentadoras de Segurança e Medicina do Trabalho – </w:t>
      </w:r>
      <w:proofErr w:type="spellStart"/>
      <w:r>
        <w:t>NRs</w:t>
      </w:r>
      <w:proofErr w:type="spellEnd"/>
      <w:r>
        <w:t>, pertinentes à natureza dos serviços a serem desenvolvidos;</w:t>
      </w:r>
    </w:p>
    <w:p w:rsidR="006041B2" w:rsidRDefault="00C420D3">
      <w:pPr>
        <w:pStyle w:val="PargrafodaLista1"/>
        <w:numPr>
          <w:ilvl w:val="0"/>
          <w:numId w:val="3"/>
        </w:numPr>
      </w:pPr>
      <w:r>
        <w:t>Elaborar os Programas PPRA e PCMSO, além do PCMAT nos casos previstos na NR-18;</w:t>
      </w:r>
    </w:p>
    <w:p w:rsidR="006041B2" w:rsidRPr="00FF4946" w:rsidRDefault="00C420D3" w:rsidP="00FF4946">
      <w:pPr>
        <w:pStyle w:val="PargrafodaLista1"/>
        <w:numPr>
          <w:ilvl w:val="0"/>
          <w:numId w:val="3"/>
        </w:numPr>
      </w:pPr>
      <w:r>
        <w:t>Manter nos Eixos, o SESMT conforme dimensionamento disposto no Quadro II da NR-4.</w:t>
      </w:r>
    </w:p>
    <w:p w:rsidR="006041B2" w:rsidRPr="00FF4946" w:rsidRDefault="00C420D3" w:rsidP="00FF4946">
      <w:pPr>
        <w:pStyle w:val="Ttulo1"/>
        <w:numPr>
          <w:ilvl w:val="0"/>
          <w:numId w:val="2"/>
        </w:numPr>
      </w:pPr>
      <w:bookmarkStart w:id="64" w:name="_Toc519944892"/>
      <w:r>
        <w:t>CRITÉRIOS DE SUSTENTABILIDADE AMBIENTAL</w:t>
      </w:r>
      <w:bookmarkEnd w:id="64"/>
    </w:p>
    <w:p w:rsidR="006041B2" w:rsidRPr="006A78D5" w:rsidRDefault="00BF32D1" w:rsidP="00BD488D">
      <w:pPr>
        <w:pStyle w:val="Ttulo2"/>
        <w:numPr>
          <w:ilvl w:val="1"/>
          <w:numId w:val="2"/>
        </w:numPr>
        <w:rPr>
          <w:color w:val="auto"/>
        </w:rPr>
      </w:pPr>
      <w:r>
        <w:t>O Conselho Estadual do Meio Ambiente – CEMA, em sua Resolução nº 6 de 12/04/2012, anexo IV, estabelece que a Pavimentação e conservação de vias urbanas já consolidadas é uma atividade dispensada de licenciamento ambiental. Assim, a</w:t>
      </w:r>
      <w:r w:rsidR="00C420D3" w:rsidRPr="006A78D5">
        <w:rPr>
          <w:color w:val="auto"/>
          <w:szCs w:val="20"/>
        </w:rPr>
        <w:t xml:space="preserve"> Contratada deverá executar a obra em conformidade com a </w:t>
      </w:r>
      <w:r w:rsidR="00E7202F">
        <w:rPr>
          <w:color w:val="auto"/>
          <w:szCs w:val="20"/>
        </w:rPr>
        <w:t>Certidão de Dispensa de Licenciamento a ser expedida pelo órgão ambiental</w:t>
      </w:r>
      <w:r w:rsidR="00C420D3" w:rsidRPr="006A78D5">
        <w:rPr>
          <w:color w:val="auto"/>
          <w:szCs w:val="20"/>
        </w:rPr>
        <w:t>.</w:t>
      </w:r>
    </w:p>
    <w:p w:rsidR="00E7202F" w:rsidRDefault="00C420D3">
      <w:pPr>
        <w:pStyle w:val="Ttulo2"/>
        <w:numPr>
          <w:ilvl w:val="1"/>
          <w:numId w:val="2"/>
        </w:numPr>
        <w:rPr>
          <w:color w:val="auto"/>
        </w:rPr>
      </w:pPr>
      <w:r w:rsidRPr="006A78D5">
        <w:rPr>
          <w:color w:val="auto"/>
        </w:rPr>
        <w:t>A CONTRATADA deverá atender às diretrizes estabelecidas pelo Decreto nº 7.746, de 05/06/2012, que regulamentou o art. 3º da Lei nº 8.666, de 21/06/1993</w:t>
      </w:r>
      <w:r w:rsidR="00010554">
        <w:rPr>
          <w:color w:val="auto"/>
        </w:rPr>
        <w:t>.</w:t>
      </w:r>
    </w:p>
    <w:p w:rsidR="00010554" w:rsidRPr="00010554" w:rsidRDefault="00010554" w:rsidP="00010554">
      <w:pPr>
        <w:pStyle w:val="Ttulo2"/>
        <w:numPr>
          <w:ilvl w:val="1"/>
          <w:numId w:val="2"/>
        </w:numPr>
        <w:rPr>
          <w:color w:val="auto"/>
          <w:szCs w:val="20"/>
        </w:rPr>
      </w:pPr>
      <w:r>
        <w:rPr>
          <w:color w:val="auto"/>
        </w:rPr>
        <w:t>O Decreto nº</w:t>
      </w:r>
      <w:r w:rsidRPr="00010554">
        <w:rPr>
          <w:color w:val="auto"/>
          <w:szCs w:val="20"/>
        </w:rPr>
        <w:t>7.746, em seu Art. 2º, estabelece que na contratação de serviços</w:t>
      </w:r>
      <w:r>
        <w:rPr>
          <w:color w:val="auto"/>
          <w:szCs w:val="20"/>
        </w:rPr>
        <w:t xml:space="preserve"> eobras, a administração pública federal direta, autárquica e fundacional e as empresas estatais dependentes adotarão critérios e práticas sustentáveis nos instrumentos convocatórios, observado o disposto no referido decreto.</w:t>
      </w:r>
    </w:p>
    <w:p w:rsidR="006041B2" w:rsidRPr="00B5056B" w:rsidRDefault="00E7202F" w:rsidP="00B5056B">
      <w:pPr>
        <w:pStyle w:val="Ttulo2"/>
        <w:numPr>
          <w:ilvl w:val="1"/>
          <w:numId w:val="2"/>
        </w:numPr>
        <w:rPr>
          <w:color w:val="auto"/>
        </w:rPr>
      </w:pPr>
      <w:r w:rsidRPr="00E7202F">
        <w:rPr>
          <w:color w:val="auto"/>
        </w:rPr>
        <w:t>O</w:t>
      </w:r>
      <w:r w:rsidR="00C420D3" w:rsidRPr="00E7202F">
        <w:rPr>
          <w:color w:val="auto"/>
        </w:rPr>
        <w:t xml:space="preserve"> Decreto nº</w:t>
      </w:r>
      <w:r w:rsidR="00C420D3" w:rsidRPr="006A78D5">
        <w:rPr>
          <w:color w:val="auto"/>
        </w:rPr>
        <w:t>7.746</w:t>
      </w:r>
      <w:r>
        <w:rPr>
          <w:color w:val="auto"/>
        </w:rPr>
        <w:t>, em seu Art. 4º,considera como critérios e práticas sustentáveis</w:t>
      </w:r>
      <w:r w:rsidR="00C420D3" w:rsidRPr="006A78D5">
        <w:rPr>
          <w:color w:val="auto"/>
        </w:rPr>
        <w:t>, entre outras:</w:t>
      </w:r>
    </w:p>
    <w:p w:rsidR="006041B2" w:rsidRPr="006A78D5" w:rsidRDefault="00010554" w:rsidP="00010554">
      <w:pPr>
        <w:pStyle w:val="PargrafodaLista1"/>
        <w:numPr>
          <w:ilvl w:val="0"/>
          <w:numId w:val="14"/>
        </w:numPr>
        <w:ind w:left="1560"/>
        <w:rPr>
          <w:color w:val="auto"/>
        </w:rPr>
      </w:pPr>
      <w:r>
        <w:rPr>
          <w:color w:val="auto"/>
        </w:rPr>
        <w:t>Baixo</w:t>
      </w:r>
      <w:r w:rsidR="00C420D3" w:rsidRPr="006A78D5">
        <w:rPr>
          <w:color w:val="auto"/>
        </w:rPr>
        <w:t xml:space="preserve"> impacto sobre recursos naturais como flora, fauna, ar, solo e água;</w:t>
      </w:r>
    </w:p>
    <w:p w:rsidR="006041B2" w:rsidRPr="006A78D5" w:rsidRDefault="00C420D3" w:rsidP="00010554">
      <w:pPr>
        <w:pStyle w:val="PargrafodaLista1"/>
        <w:numPr>
          <w:ilvl w:val="0"/>
          <w:numId w:val="14"/>
        </w:numPr>
        <w:ind w:left="1560"/>
        <w:rPr>
          <w:color w:val="auto"/>
        </w:rPr>
      </w:pPr>
      <w:r w:rsidRPr="006A78D5">
        <w:rPr>
          <w:color w:val="auto"/>
        </w:rPr>
        <w:t>Preferência para materiais, tecnologias e matérias-primas de origem local;</w:t>
      </w:r>
    </w:p>
    <w:p w:rsidR="006041B2" w:rsidRPr="006A78D5" w:rsidRDefault="00C420D3" w:rsidP="00010554">
      <w:pPr>
        <w:pStyle w:val="PargrafodaLista1"/>
        <w:numPr>
          <w:ilvl w:val="0"/>
          <w:numId w:val="14"/>
        </w:numPr>
        <w:ind w:left="1560"/>
        <w:rPr>
          <w:color w:val="auto"/>
        </w:rPr>
      </w:pPr>
      <w:r w:rsidRPr="006A78D5">
        <w:rPr>
          <w:color w:val="auto"/>
        </w:rPr>
        <w:t>Maior eficiência na utilização de recursos naturais como água e energia;</w:t>
      </w:r>
    </w:p>
    <w:p w:rsidR="006041B2" w:rsidRPr="006A78D5" w:rsidRDefault="00C420D3" w:rsidP="00010554">
      <w:pPr>
        <w:pStyle w:val="PargrafodaLista1"/>
        <w:numPr>
          <w:ilvl w:val="0"/>
          <w:numId w:val="14"/>
        </w:numPr>
        <w:ind w:left="1560"/>
        <w:rPr>
          <w:color w:val="auto"/>
        </w:rPr>
      </w:pPr>
      <w:r w:rsidRPr="006A78D5">
        <w:rPr>
          <w:color w:val="auto"/>
        </w:rPr>
        <w:t>Maior geração de empregos, preferencialmente com mão de obra local;</w:t>
      </w:r>
    </w:p>
    <w:p w:rsidR="006041B2" w:rsidRPr="006A78D5" w:rsidRDefault="00C420D3" w:rsidP="00010554">
      <w:pPr>
        <w:pStyle w:val="PargrafodaLista1"/>
        <w:numPr>
          <w:ilvl w:val="0"/>
          <w:numId w:val="14"/>
        </w:numPr>
        <w:ind w:left="1560"/>
        <w:rPr>
          <w:color w:val="auto"/>
        </w:rPr>
      </w:pPr>
      <w:r w:rsidRPr="006A78D5">
        <w:rPr>
          <w:color w:val="auto"/>
        </w:rPr>
        <w:t>Maior vida útil e menor custo de manutenção do bem e da obra;</w:t>
      </w:r>
    </w:p>
    <w:p w:rsidR="006041B2" w:rsidRPr="006A78D5" w:rsidRDefault="00C420D3" w:rsidP="00010554">
      <w:pPr>
        <w:pStyle w:val="PargrafodaLista1"/>
        <w:numPr>
          <w:ilvl w:val="0"/>
          <w:numId w:val="14"/>
        </w:numPr>
        <w:ind w:left="1560"/>
        <w:rPr>
          <w:color w:val="auto"/>
        </w:rPr>
      </w:pPr>
      <w:r w:rsidRPr="006A78D5">
        <w:rPr>
          <w:color w:val="auto"/>
        </w:rPr>
        <w:t>Uso de inovações que reduzam a pressão sobre recursos naturais;</w:t>
      </w:r>
    </w:p>
    <w:p w:rsidR="006041B2" w:rsidRDefault="00C420D3" w:rsidP="00010554">
      <w:pPr>
        <w:pStyle w:val="PargrafodaLista1"/>
        <w:numPr>
          <w:ilvl w:val="0"/>
          <w:numId w:val="14"/>
        </w:numPr>
        <w:ind w:left="1560"/>
        <w:rPr>
          <w:color w:val="auto"/>
        </w:rPr>
      </w:pPr>
      <w:r w:rsidRPr="006A78D5">
        <w:rPr>
          <w:color w:val="auto"/>
        </w:rPr>
        <w:t>Origem ambientalmente regular dos recursos naturais utilizados nos bens, serviços e obras</w:t>
      </w:r>
      <w:r w:rsidR="00010554">
        <w:rPr>
          <w:color w:val="auto"/>
        </w:rPr>
        <w:t>;</w:t>
      </w:r>
    </w:p>
    <w:p w:rsidR="006041B2" w:rsidRPr="00B5056B" w:rsidRDefault="00010554" w:rsidP="00B5056B">
      <w:pPr>
        <w:pStyle w:val="PargrafodaLista1"/>
        <w:numPr>
          <w:ilvl w:val="0"/>
          <w:numId w:val="14"/>
        </w:numPr>
        <w:ind w:left="1560"/>
        <w:rPr>
          <w:color w:val="auto"/>
        </w:rPr>
      </w:pPr>
      <w:r>
        <w:rPr>
          <w:color w:val="auto"/>
        </w:rPr>
        <w:t>Utilização de produtos florestais madeireiros e não madeireiros originários de manejo florestal sustentável ou de reflorestamento.</w:t>
      </w:r>
    </w:p>
    <w:p w:rsidR="006041B2" w:rsidRPr="006A78D5" w:rsidRDefault="00C420D3">
      <w:pPr>
        <w:pStyle w:val="Ttulo2"/>
        <w:numPr>
          <w:ilvl w:val="1"/>
          <w:numId w:val="2"/>
        </w:numPr>
        <w:rPr>
          <w:color w:val="auto"/>
        </w:rPr>
      </w:pPr>
      <w:r w:rsidRPr="006A78D5">
        <w:rPr>
          <w:color w:val="auto"/>
        </w:rPr>
        <w:t xml:space="preserve">Na execução da obra e serviços será exigido o pleno atendimento da Instrução Normativa </w:t>
      </w:r>
      <w:r w:rsidRPr="006A78D5">
        <w:rPr>
          <w:color w:val="auto"/>
        </w:rPr>
        <w:lastRenderedPageBreak/>
        <w:t>SLTI/MP nº 01/2010, onde a CONTRATADA deverá adotar as seguintes providências:</w:t>
      </w:r>
    </w:p>
    <w:p w:rsidR="006041B2" w:rsidRPr="006A78D5" w:rsidRDefault="006041B2">
      <w:pPr>
        <w:rPr>
          <w:color w:val="auto"/>
        </w:rPr>
      </w:pPr>
    </w:p>
    <w:p w:rsidR="006041B2" w:rsidRPr="006A78D5" w:rsidRDefault="00C420D3" w:rsidP="00B5056B">
      <w:pPr>
        <w:pStyle w:val="PargrafodaLista1"/>
        <w:numPr>
          <w:ilvl w:val="0"/>
          <w:numId w:val="9"/>
        </w:numPr>
        <w:ind w:left="1134"/>
        <w:rPr>
          <w:color w:val="auto"/>
        </w:rPr>
      </w:pPr>
      <w:r w:rsidRPr="006A78D5">
        <w:rPr>
          <w:color w:val="auto"/>
        </w:rPr>
        <w:t>Deverá ser priorizado o emprego de mão-de-obra, materiais, tecnologias e matérias-primas de origem local para execução, conservação e operação das obras públicas.</w:t>
      </w:r>
    </w:p>
    <w:p w:rsidR="006041B2" w:rsidRPr="006A78D5" w:rsidRDefault="00C420D3" w:rsidP="00B5056B">
      <w:pPr>
        <w:pStyle w:val="PargrafodaLista1"/>
        <w:numPr>
          <w:ilvl w:val="0"/>
          <w:numId w:val="9"/>
        </w:numPr>
        <w:ind w:left="1134"/>
        <w:rPr>
          <w:color w:val="auto"/>
        </w:rPr>
      </w:pPr>
      <w:r w:rsidRPr="006A78D5">
        <w:rPr>
          <w:color w:val="auto"/>
        </w:rPr>
        <w:t>Deverá fazer o uso obrigatório de agregados reciclados nas obras contratadas, sempre que existir a oferta de agregados reciclados, capacidade de suprimento e custo inferior em relação aos agregados naturais.</w:t>
      </w:r>
    </w:p>
    <w:p w:rsidR="006041B2" w:rsidRPr="006A78D5" w:rsidRDefault="00C420D3" w:rsidP="00B5056B">
      <w:pPr>
        <w:pStyle w:val="PargrafodaLista1"/>
        <w:numPr>
          <w:ilvl w:val="0"/>
          <w:numId w:val="9"/>
        </w:numPr>
        <w:ind w:left="1134"/>
        <w:rPr>
          <w:color w:val="auto"/>
        </w:rPr>
      </w:pPr>
      <w:r w:rsidRPr="006A78D5">
        <w:rPr>
          <w:color w:val="auto"/>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6041B2" w:rsidRPr="006A78D5" w:rsidRDefault="00C420D3" w:rsidP="00B5056B">
      <w:pPr>
        <w:pStyle w:val="PargrafodaLista1"/>
        <w:numPr>
          <w:ilvl w:val="1"/>
          <w:numId w:val="34"/>
        </w:numPr>
        <w:rPr>
          <w:color w:val="auto"/>
        </w:rPr>
      </w:pPr>
      <w:r w:rsidRPr="006A78D5">
        <w:rPr>
          <w:color w:val="auto"/>
          <w:szCs w:val="20"/>
        </w:rPr>
        <w:t>Os resíduos sólidos reutilizáveis e recicláveis devem ser acondicionados adequadamente e de forma diferenciada, para fins de disponibilização à coleta seletiva.</w:t>
      </w:r>
    </w:p>
    <w:p w:rsidR="006041B2" w:rsidRPr="006A78D5" w:rsidRDefault="00C420D3" w:rsidP="00B5056B">
      <w:pPr>
        <w:pStyle w:val="PargrafodaLista1"/>
        <w:numPr>
          <w:ilvl w:val="0"/>
          <w:numId w:val="9"/>
        </w:numPr>
        <w:ind w:left="1134"/>
        <w:rPr>
          <w:color w:val="auto"/>
        </w:rPr>
      </w:pPr>
      <w:r w:rsidRPr="006A78D5">
        <w:rPr>
          <w:color w:val="auto"/>
        </w:rPr>
        <w:t>Otimizar a utilização de recursos e a redução de desperdícios e de poluição, através das seguintes medidas, dentre outras:</w:t>
      </w:r>
    </w:p>
    <w:p w:rsidR="006041B2" w:rsidRPr="006A78D5" w:rsidRDefault="00C420D3" w:rsidP="00B5056B">
      <w:pPr>
        <w:pStyle w:val="PargrafodaLista1"/>
        <w:numPr>
          <w:ilvl w:val="1"/>
          <w:numId w:val="35"/>
        </w:numPr>
        <w:rPr>
          <w:color w:val="auto"/>
        </w:rPr>
      </w:pPr>
      <w:r w:rsidRPr="006A78D5">
        <w:rPr>
          <w:color w:val="auto"/>
        </w:rPr>
        <w:t>Racionalizar o uso de substâncias potencialmente tóxicas ou poluentes;</w:t>
      </w:r>
    </w:p>
    <w:p w:rsidR="006041B2" w:rsidRPr="006A78D5" w:rsidRDefault="00C420D3" w:rsidP="00B5056B">
      <w:pPr>
        <w:pStyle w:val="PargrafodaLista1"/>
        <w:numPr>
          <w:ilvl w:val="1"/>
          <w:numId w:val="35"/>
        </w:numPr>
        <w:rPr>
          <w:color w:val="auto"/>
        </w:rPr>
      </w:pPr>
      <w:r w:rsidRPr="006A78D5">
        <w:rPr>
          <w:color w:val="auto"/>
        </w:rPr>
        <w:t>Substituir as substâncias tóxicas por outras atóxicas ou de menor toxicidade;</w:t>
      </w:r>
    </w:p>
    <w:p w:rsidR="006041B2" w:rsidRPr="006A78D5" w:rsidRDefault="00C420D3" w:rsidP="00B5056B">
      <w:pPr>
        <w:pStyle w:val="PargrafodaLista1"/>
        <w:numPr>
          <w:ilvl w:val="1"/>
          <w:numId w:val="35"/>
        </w:numPr>
        <w:rPr>
          <w:color w:val="auto"/>
        </w:rPr>
      </w:pPr>
      <w:r w:rsidRPr="006A78D5">
        <w:rPr>
          <w:color w:val="auto"/>
        </w:rPr>
        <w:t>Usar produtos de limpeza e conservação de superfícies e objetos inanimados que obedeçam às classificações e especificações determinadas pela ANVISA;</w:t>
      </w:r>
    </w:p>
    <w:p w:rsidR="006041B2" w:rsidRPr="006A78D5" w:rsidRDefault="00C420D3" w:rsidP="00B5056B">
      <w:pPr>
        <w:pStyle w:val="PargrafodaLista1"/>
        <w:numPr>
          <w:ilvl w:val="1"/>
          <w:numId w:val="35"/>
        </w:numPr>
        <w:rPr>
          <w:color w:val="auto"/>
        </w:rPr>
      </w:pPr>
      <w:r w:rsidRPr="006A78D5">
        <w:rPr>
          <w:color w:val="auto"/>
        </w:rPr>
        <w:t>Racionalizar o consumo de energia (especialmente elétrica) e adotar medidas para evitar o desperdício de água tratada;</w:t>
      </w:r>
    </w:p>
    <w:p w:rsidR="006041B2" w:rsidRPr="006A78D5" w:rsidRDefault="00C420D3" w:rsidP="00B5056B">
      <w:pPr>
        <w:pStyle w:val="PargrafodaLista1"/>
        <w:numPr>
          <w:ilvl w:val="1"/>
          <w:numId w:val="35"/>
        </w:numPr>
        <w:rPr>
          <w:color w:val="auto"/>
        </w:rPr>
      </w:pPr>
      <w:r w:rsidRPr="006A78D5">
        <w:rPr>
          <w:color w:val="auto"/>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6041B2" w:rsidRPr="006A78D5" w:rsidRDefault="00C420D3" w:rsidP="00B5056B">
      <w:pPr>
        <w:pStyle w:val="PargrafodaLista1"/>
        <w:numPr>
          <w:ilvl w:val="1"/>
          <w:numId w:val="35"/>
        </w:numPr>
        <w:rPr>
          <w:color w:val="auto"/>
        </w:rPr>
      </w:pPr>
      <w:r w:rsidRPr="006A78D5">
        <w:rPr>
          <w:color w:val="auto"/>
        </w:rPr>
        <w:t>Treinar e capacitar periodicamente os empregados em boas práticas de redução de desperdícios e poluição.</w:t>
      </w:r>
    </w:p>
    <w:p w:rsidR="006041B2" w:rsidRPr="006A78D5" w:rsidRDefault="00C420D3" w:rsidP="00B5056B">
      <w:pPr>
        <w:pStyle w:val="PargrafodaLista1"/>
        <w:numPr>
          <w:ilvl w:val="0"/>
          <w:numId w:val="9"/>
        </w:numPr>
        <w:ind w:left="1134"/>
        <w:rPr>
          <w:color w:val="auto"/>
        </w:rPr>
      </w:pPr>
      <w:r w:rsidRPr="006A78D5">
        <w:rPr>
          <w:color w:val="auto"/>
        </w:rPr>
        <w:t>Utilizar lavagem com água de reuso ou outras fontes, sempre que possível (águas de chuva, poços cuja água seja certificada de não contaminação por metais pesados ou agentes bacteriológicos, minas e outros);</w:t>
      </w:r>
    </w:p>
    <w:p w:rsidR="006041B2" w:rsidRPr="006A78D5" w:rsidRDefault="00C420D3" w:rsidP="00B5056B">
      <w:pPr>
        <w:pStyle w:val="PargrafodaLista1"/>
        <w:numPr>
          <w:ilvl w:val="0"/>
          <w:numId w:val="9"/>
        </w:numPr>
        <w:ind w:left="1134"/>
        <w:rPr>
          <w:color w:val="auto"/>
        </w:rPr>
      </w:pPr>
      <w:r w:rsidRPr="006A78D5">
        <w:rPr>
          <w:color w:val="auto"/>
        </w:rPr>
        <w:t>Fornecer aos empregados os equipamentos de segurança que se fizerem necessários, para a execução de serviços;</w:t>
      </w:r>
    </w:p>
    <w:p w:rsidR="006041B2" w:rsidRPr="006A78D5" w:rsidRDefault="00C420D3" w:rsidP="00B5056B">
      <w:pPr>
        <w:pStyle w:val="PargrafodaLista1"/>
        <w:numPr>
          <w:ilvl w:val="0"/>
          <w:numId w:val="9"/>
        </w:numPr>
        <w:ind w:left="1134"/>
        <w:rPr>
          <w:color w:val="auto"/>
        </w:rPr>
      </w:pPr>
      <w:r w:rsidRPr="006A78D5">
        <w:rPr>
          <w:color w:val="auto"/>
        </w:rPr>
        <w:t>Respeitar as Normas Brasileiras - NBR publicadas pela Associação Brasileira de Normas Técnicas sobre resíduos sólidos;</w:t>
      </w:r>
    </w:p>
    <w:p w:rsidR="006041B2" w:rsidRPr="006A78D5" w:rsidRDefault="00C420D3" w:rsidP="00B5056B">
      <w:pPr>
        <w:pStyle w:val="PargrafodaLista1"/>
        <w:numPr>
          <w:ilvl w:val="0"/>
          <w:numId w:val="9"/>
        </w:numPr>
        <w:ind w:left="1134"/>
        <w:rPr>
          <w:color w:val="auto"/>
        </w:rPr>
      </w:pPr>
      <w:r w:rsidRPr="006A78D5">
        <w:rPr>
          <w:color w:val="auto"/>
        </w:rPr>
        <w:t>Desenvolver ou adotar manuais de procedimentos de descarte de materiais potencialmente poluidores, dentre os quais:</w:t>
      </w:r>
    </w:p>
    <w:p w:rsidR="006041B2" w:rsidRPr="006A78D5" w:rsidRDefault="00C420D3" w:rsidP="00B5056B">
      <w:pPr>
        <w:pStyle w:val="PargrafodaLista1"/>
        <w:numPr>
          <w:ilvl w:val="1"/>
          <w:numId w:val="36"/>
        </w:numPr>
        <w:rPr>
          <w:color w:val="auto"/>
        </w:rPr>
      </w:pPr>
      <w:r w:rsidRPr="006A78D5">
        <w:rPr>
          <w:color w:val="auto"/>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6041B2" w:rsidRPr="006A78D5" w:rsidRDefault="00C420D3" w:rsidP="00B5056B">
      <w:pPr>
        <w:pStyle w:val="PargrafodaLista1"/>
        <w:numPr>
          <w:ilvl w:val="1"/>
          <w:numId w:val="36"/>
        </w:numPr>
        <w:rPr>
          <w:color w:val="auto"/>
        </w:rPr>
      </w:pPr>
      <w:r w:rsidRPr="006A78D5">
        <w:rPr>
          <w:color w:val="auto"/>
        </w:rPr>
        <w:t>Lâmpadas fluorescentes e frascos de aerossóis em geral devem ser separados e acondicionados em recipientes adequados para destinação específica;</w:t>
      </w:r>
    </w:p>
    <w:p w:rsidR="006041B2" w:rsidRPr="00B5056B" w:rsidRDefault="00C420D3" w:rsidP="00B5056B">
      <w:pPr>
        <w:pStyle w:val="PargrafodaLista1"/>
        <w:numPr>
          <w:ilvl w:val="1"/>
          <w:numId w:val="36"/>
        </w:numPr>
        <w:rPr>
          <w:color w:val="auto"/>
        </w:rPr>
      </w:pPr>
      <w:r w:rsidRPr="006A78D5">
        <w:rPr>
          <w:color w:val="auto"/>
        </w:rPr>
        <w:t>Pneumáticos inservíveis devem ser encaminhados aos fabricantes para destinação final, ambientalmente adequada, conforme disciplina normativa vigente.</w:t>
      </w:r>
    </w:p>
    <w:p w:rsidR="006041B2" w:rsidRPr="006A78D5" w:rsidRDefault="00C420D3">
      <w:pPr>
        <w:pStyle w:val="Ttulo2"/>
        <w:numPr>
          <w:ilvl w:val="1"/>
          <w:numId w:val="2"/>
        </w:numPr>
        <w:rPr>
          <w:color w:val="auto"/>
        </w:rPr>
      </w:pPr>
      <w:r w:rsidRPr="006A78D5">
        <w:rPr>
          <w:color w:val="auto"/>
        </w:rP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6041B2" w:rsidRPr="006A78D5" w:rsidRDefault="006041B2">
      <w:pPr>
        <w:rPr>
          <w:color w:val="auto"/>
        </w:rPr>
      </w:pPr>
    </w:p>
    <w:p w:rsidR="006041B2" w:rsidRPr="006A78D5" w:rsidRDefault="00C420D3" w:rsidP="00B5056B">
      <w:pPr>
        <w:pStyle w:val="PargrafodaLista1"/>
        <w:numPr>
          <w:ilvl w:val="0"/>
          <w:numId w:val="13"/>
        </w:numPr>
        <w:ind w:left="1134"/>
        <w:rPr>
          <w:color w:val="auto"/>
        </w:rPr>
      </w:pPr>
      <w:r w:rsidRPr="006A78D5">
        <w:rPr>
          <w:color w:val="auto"/>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6041B2" w:rsidRPr="006A78D5" w:rsidRDefault="00C420D3" w:rsidP="00B5056B">
      <w:pPr>
        <w:pStyle w:val="PargrafodaLista1"/>
        <w:numPr>
          <w:ilvl w:val="0"/>
          <w:numId w:val="13"/>
        </w:numPr>
        <w:ind w:left="1134"/>
        <w:rPr>
          <w:color w:val="auto"/>
        </w:rPr>
      </w:pPr>
      <w:r w:rsidRPr="006A78D5">
        <w:rPr>
          <w:color w:val="auto"/>
        </w:rPr>
        <w:lastRenderedPageBreak/>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6041B2" w:rsidRPr="006A78D5" w:rsidRDefault="006041B2" w:rsidP="00B5056B">
      <w:pPr>
        <w:ind w:left="1134"/>
        <w:rPr>
          <w:color w:val="auto"/>
        </w:rPr>
      </w:pPr>
    </w:p>
    <w:p w:rsidR="006041B2" w:rsidRPr="006A78D5" w:rsidRDefault="00C420D3" w:rsidP="00B5056B">
      <w:pPr>
        <w:ind w:left="1701" w:hanging="454"/>
        <w:rPr>
          <w:color w:val="auto"/>
        </w:rPr>
      </w:pPr>
      <w:r w:rsidRPr="006A78D5">
        <w:rPr>
          <w:color w:val="auto"/>
        </w:rPr>
        <w:t xml:space="preserve">b.1) resíduos Classe A (reutilizáveis ou recicláveis como agregados): deverão ser reutilizados ou reciclados na forma de agregados ou encaminhados a aterro de resíduos Classe A de </w:t>
      </w:r>
      <w:proofErr w:type="spellStart"/>
      <w:r w:rsidRPr="006A78D5">
        <w:rPr>
          <w:color w:val="auto"/>
        </w:rPr>
        <w:t>reservação</w:t>
      </w:r>
      <w:proofErr w:type="spellEnd"/>
      <w:r w:rsidRPr="006A78D5">
        <w:rPr>
          <w:color w:val="auto"/>
        </w:rPr>
        <w:t xml:space="preserve"> de material para usos futuros;</w:t>
      </w:r>
    </w:p>
    <w:p w:rsidR="006041B2" w:rsidRPr="006A78D5" w:rsidRDefault="00C420D3" w:rsidP="00B5056B">
      <w:pPr>
        <w:ind w:left="1701" w:hanging="454"/>
        <w:rPr>
          <w:color w:val="auto"/>
        </w:rPr>
      </w:pPr>
      <w:r w:rsidRPr="006A78D5">
        <w:rPr>
          <w:color w:val="auto"/>
        </w:rPr>
        <w:t>b.2) resíduos Classe B (recicláveis para outras destinações): deverão ser reutilizados, reciclados ou encaminhados a áreas de armazenamento temporário, sendo dispostos de modo a permitir a sua utilização ou reciclagem futura;</w:t>
      </w:r>
    </w:p>
    <w:p w:rsidR="006041B2" w:rsidRPr="006A78D5" w:rsidRDefault="00C420D3" w:rsidP="00B5056B">
      <w:pPr>
        <w:ind w:left="1701" w:hanging="454"/>
        <w:rPr>
          <w:color w:val="auto"/>
        </w:rPr>
      </w:pPr>
      <w:r w:rsidRPr="006A78D5">
        <w:rPr>
          <w:color w:val="auto"/>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6041B2" w:rsidRPr="006A78D5" w:rsidRDefault="00C420D3" w:rsidP="00B5056B">
      <w:pPr>
        <w:ind w:left="1701" w:hanging="454"/>
        <w:rPr>
          <w:color w:val="auto"/>
        </w:rPr>
      </w:pPr>
      <w:r w:rsidRPr="006A78D5">
        <w:rPr>
          <w:color w:val="auto"/>
        </w:rPr>
        <w:t>b.4) resíduos Classe D (perigosos, contaminados ou prejudiciais à saúde): deverão ser armazenados, transportados e destinados em conformidade com as normas técnicas específicas.</w:t>
      </w:r>
    </w:p>
    <w:p w:rsidR="006041B2" w:rsidRPr="006A78D5" w:rsidRDefault="006041B2" w:rsidP="00B5056B">
      <w:pPr>
        <w:ind w:left="1134"/>
        <w:rPr>
          <w:color w:val="auto"/>
        </w:rPr>
      </w:pPr>
    </w:p>
    <w:p w:rsidR="006041B2" w:rsidRPr="006A78D5" w:rsidRDefault="00C420D3" w:rsidP="00B5056B">
      <w:pPr>
        <w:pStyle w:val="PargrafodaLista1"/>
        <w:numPr>
          <w:ilvl w:val="0"/>
          <w:numId w:val="13"/>
        </w:numPr>
        <w:ind w:left="1134"/>
        <w:rPr>
          <w:color w:val="auto"/>
        </w:rPr>
      </w:pPr>
      <w:r w:rsidRPr="006A78D5">
        <w:rPr>
          <w:color w:val="auto"/>
        </w:rPr>
        <w:t>Em nenhuma hipótese a CONTRATADA poderá dispor os resíduos originários da contratação aterros de resíduos domiciliares, áreas de “bota fora”, encostas, corpos d´água, lotes vagos e áreas protegidas por Lei, bem como em áreas não licenciadas.</w:t>
      </w:r>
    </w:p>
    <w:p w:rsidR="006041B2" w:rsidRPr="00B5056B" w:rsidRDefault="00C420D3" w:rsidP="00B5056B">
      <w:pPr>
        <w:pStyle w:val="PargrafodaLista1"/>
        <w:numPr>
          <w:ilvl w:val="0"/>
          <w:numId w:val="13"/>
        </w:numPr>
        <w:ind w:left="1134"/>
        <w:rPr>
          <w:color w:val="auto"/>
        </w:rPr>
      </w:pPr>
      <w:r w:rsidRPr="006A78D5">
        <w:rPr>
          <w:color w:val="auto"/>
        </w:rP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6A78D5">
        <w:rPr>
          <w:color w:val="auto"/>
        </w:rPr>
        <w:t>nºs</w:t>
      </w:r>
      <w:proofErr w:type="spellEnd"/>
      <w:r w:rsidRPr="006A78D5">
        <w:rPr>
          <w:color w:val="auto"/>
        </w:rPr>
        <w:t xml:space="preserve"> 15.112, 15.113, 15.114, 15.115 e 15.116, de 2004.”</w:t>
      </w:r>
    </w:p>
    <w:p w:rsidR="006041B2" w:rsidRPr="006A78D5" w:rsidRDefault="00C420D3">
      <w:pPr>
        <w:pStyle w:val="Ttulo2"/>
        <w:numPr>
          <w:ilvl w:val="1"/>
          <w:numId w:val="2"/>
        </w:numPr>
        <w:rPr>
          <w:color w:val="auto"/>
        </w:rPr>
      </w:pPr>
      <w:r w:rsidRPr="006A78D5">
        <w:rPr>
          <w:color w:val="auto"/>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6041B2" w:rsidRPr="006A78D5" w:rsidRDefault="006041B2">
      <w:pPr>
        <w:rPr>
          <w:color w:val="auto"/>
        </w:rPr>
      </w:pPr>
    </w:p>
    <w:p w:rsidR="006041B2" w:rsidRPr="006A78D5" w:rsidRDefault="00C420D3" w:rsidP="00B5056B">
      <w:pPr>
        <w:pStyle w:val="PargrafodaLista1"/>
        <w:numPr>
          <w:ilvl w:val="0"/>
          <w:numId w:val="10"/>
        </w:numPr>
        <w:ind w:left="1276"/>
        <w:rPr>
          <w:color w:val="auto"/>
        </w:rPr>
      </w:pPr>
      <w:r w:rsidRPr="006A78D5">
        <w:rPr>
          <w:color w:val="auto"/>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6041B2" w:rsidRPr="006A78D5" w:rsidRDefault="00C420D3" w:rsidP="00B5056B">
      <w:pPr>
        <w:pStyle w:val="PargrafodaLista1"/>
        <w:numPr>
          <w:ilvl w:val="0"/>
          <w:numId w:val="10"/>
        </w:numPr>
        <w:ind w:left="1276"/>
        <w:rPr>
          <w:color w:val="auto"/>
        </w:rPr>
      </w:pPr>
      <w:r w:rsidRPr="006A78D5">
        <w:rPr>
          <w:color w:val="auto"/>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6041B2" w:rsidRPr="006A78D5" w:rsidRDefault="00C420D3" w:rsidP="00B5056B">
      <w:pPr>
        <w:pStyle w:val="PargrafodaLista1"/>
        <w:numPr>
          <w:ilvl w:val="0"/>
          <w:numId w:val="10"/>
        </w:numPr>
        <w:ind w:left="1276"/>
        <w:rPr>
          <w:color w:val="auto"/>
        </w:rPr>
      </w:pPr>
      <w:r w:rsidRPr="006A78D5">
        <w:rPr>
          <w:color w:val="auto"/>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6041B2" w:rsidRPr="006A78D5" w:rsidRDefault="006041B2">
      <w:pPr>
        <w:rPr>
          <w:color w:val="auto"/>
        </w:rPr>
      </w:pPr>
    </w:p>
    <w:p w:rsidR="006041B2" w:rsidRPr="006A78D5" w:rsidRDefault="00C420D3">
      <w:pPr>
        <w:pStyle w:val="Ttulo2"/>
        <w:numPr>
          <w:ilvl w:val="1"/>
          <w:numId w:val="2"/>
        </w:numPr>
        <w:rPr>
          <w:color w:val="auto"/>
        </w:rPr>
      </w:pPr>
      <w:r w:rsidRPr="006A78D5">
        <w:rPr>
          <w:color w:val="auto"/>
        </w:rPr>
        <w:lastRenderedPageBreak/>
        <w:t xml:space="preserve">Se houver a aquisição de bens, a CONTRATADA deverá observar os seguintes critérios de sustentabilidade ambiental, conforme a </w:t>
      </w:r>
      <w:r w:rsidRPr="006A78D5">
        <w:rPr>
          <w:color w:val="auto"/>
          <w:szCs w:val="20"/>
        </w:rPr>
        <w:t>instrução normativa SLTI/MP nº 01/2010:</w:t>
      </w:r>
    </w:p>
    <w:p w:rsidR="006041B2" w:rsidRPr="006A78D5" w:rsidRDefault="00C420D3" w:rsidP="00FF3CC7">
      <w:pPr>
        <w:pStyle w:val="PargrafodaLista1"/>
        <w:numPr>
          <w:ilvl w:val="0"/>
          <w:numId w:val="18"/>
        </w:numPr>
        <w:ind w:left="1276"/>
        <w:rPr>
          <w:color w:val="auto"/>
        </w:rPr>
      </w:pPr>
      <w:r w:rsidRPr="006A78D5">
        <w:rPr>
          <w:color w:val="auto"/>
        </w:rPr>
        <w:t>Que os bens sejam constituídos, no todo ou em parte, por material reciclado, atóxico, biodegradável, conforme ABNT NBR – 15448-1 e 15448-2;</w:t>
      </w:r>
    </w:p>
    <w:p w:rsidR="006041B2" w:rsidRPr="006A78D5" w:rsidRDefault="00C420D3" w:rsidP="00FF3CC7">
      <w:pPr>
        <w:pStyle w:val="PargrafodaLista1"/>
        <w:numPr>
          <w:ilvl w:val="0"/>
          <w:numId w:val="18"/>
        </w:numPr>
        <w:ind w:left="1276"/>
        <w:rPr>
          <w:color w:val="auto"/>
        </w:rPr>
      </w:pPr>
      <w:r w:rsidRPr="006A78D5">
        <w:rPr>
          <w:color w:val="auto"/>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6041B2" w:rsidRPr="006A78D5" w:rsidRDefault="00C420D3" w:rsidP="00FF3CC7">
      <w:pPr>
        <w:pStyle w:val="PargrafodaLista1"/>
        <w:numPr>
          <w:ilvl w:val="0"/>
          <w:numId w:val="18"/>
        </w:numPr>
        <w:ind w:left="1276"/>
        <w:rPr>
          <w:color w:val="auto"/>
        </w:rPr>
      </w:pPr>
      <w:r w:rsidRPr="006A78D5">
        <w:rPr>
          <w:color w:val="auto"/>
        </w:rPr>
        <w:t>Que os bens devam ser, preferencialmente, acondicionados em embalagem adequada, com o menor volume possível, que utilize materiais recicláveis, de forma a garantir a máxima proteção durante o transporte e o armazenamento;</w:t>
      </w:r>
    </w:p>
    <w:p w:rsidR="006041B2" w:rsidRPr="006A78D5" w:rsidRDefault="00C420D3" w:rsidP="00FF3CC7">
      <w:pPr>
        <w:pStyle w:val="PargrafodaLista1"/>
        <w:numPr>
          <w:ilvl w:val="0"/>
          <w:numId w:val="18"/>
        </w:numPr>
        <w:ind w:left="1276"/>
        <w:rPr>
          <w:color w:val="auto"/>
        </w:rPr>
      </w:pPr>
      <w:r w:rsidRPr="006A78D5">
        <w:rPr>
          <w:color w:val="auto"/>
        </w:rPr>
        <w:t xml:space="preserve">Que os bens não contenham substâncias perigosas em concentração acima da recomendada na diretiva </w:t>
      </w:r>
      <w:proofErr w:type="spellStart"/>
      <w:r w:rsidRPr="006A78D5">
        <w:rPr>
          <w:color w:val="auto"/>
        </w:rPr>
        <w:t>RoHS</w:t>
      </w:r>
      <w:proofErr w:type="spellEnd"/>
      <w:r w:rsidRPr="006A78D5">
        <w:rPr>
          <w:color w:val="auto"/>
        </w:rPr>
        <w:t xml:space="preserve"> (</w:t>
      </w:r>
      <w:proofErr w:type="spellStart"/>
      <w:r w:rsidRPr="006A78D5">
        <w:rPr>
          <w:color w:val="auto"/>
        </w:rPr>
        <w:t>RestrictionofCertainHazardousSubstances</w:t>
      </w:r>
      <w:proofErr w:type="spellEnd"/>
      <w:r w:rsidRPr="006A78D5">
        <w:rPr>
          <w:color w:val="auto"/>
        </w:rPr>
        <w:t>), tais como mercúrio (Hg), chumbo (</w:t>
      </w:r>
      <w:proofErr w:type="spellStart"/>
      <w:r w:rsidRPr="006A78D5">
        <w:rPr>
          <w:color w:val="auto"/>
        </w:rPr>
        <w:t>Pb</w:t>
      </w:r>
      <w:proofErr w:type="spellEnd"/>
      <w:r w:rsidRPr="006A78D5">
        <w:rPr>
          <w:color w:val="auto"/>
        </w:rPr>
        <w:t xml:space="preserve">), cromo </w:t>
      </w:r>
      <w:proofErr w:type="spellStart"/>
      <w:r w:rsidRPr="006A78D5">
        <w:rPr>
          <w:color w:val="auto"/>
        </w:rPr>
        <w:t>hexavalente</w:t>
      </w:r>
      <w:proofErr w:type="spellEnd"/>
      <w:r w:rsidRPr="006A78D5">
        <w:rPr>
          <w:color w:val="auto"/>
        </w:rPr>
        <w:t xml:space="preserve"> (Cr(VI)), cádmio (Cd), </w:t>
      </w:r>
      <w:proofErr w:type="spellStart"/>
      <w:r w:rsidRPr="006A78D5">
        <w:rPr>
          <w:color w:val="auto"/>
        </w:rPr>
        <w:t>bifenil-polibromados</w:t>
      </w:r>
      <w:proofErr w:type="spellEnd"/>
      <w:r w:rsidRPr="006A78D5">
        <w:rPr>
          <w:color w:val="auto"/>
        </w:rPr>
        <w:t xml:space="preserve"> (</w:t>
      </w:r>
      <w:proofErr w:type="spellStart"/>
      <w:r w:rsidRPr="006A78D5">
        <w:rPr>
          <w:color w:val="auto"/>
        </w:rPr>
        <w:t>PBBs</w:t>
      </w:r>
      <w:proofErr w:type="spellEnd"/>
      <w:r w:rsidRPr="006A78D5">
        <w:rPr>
          <w:color w:val="auto"/>
        </w:rPr>
        <w:t xml:space="preserve">), éteres </w:t>
      </w:r>
      <w:proofErr w:type="spellStart"/>
      <w:r w:rsidRPr="006A78D5">
        <w:rPr>
          <w:color w:val="auto"/>
        </w:rPr>
        <w:t>difenil-polibromados</w:t>
      </w:r>
      <w:proofErr w:type="spellEnd"/>
      <w:r w:rsidRPr="006A78D5">
        <w:rPr>
          <w:color w:val="auto"/>
        </w:rPr>
        <w:t xml:space="preserve"> (</w:t>
      </w:r>
      <w:proofErr w:type="spellStart"/>
      <w:r w:rsidRPr="006A78D5">
        <w:rPr>
          <w:color w:val="auto"/>
        </w:rPr>
        <w:t>PBDEs</w:t>
      </w:r>
      <w:proofErr w:type="spellEnd"/>
      <w:r w:rsidRPr="006A78D5">
        <w:rPr>
          <w:color w:val="auto"/>
        </w:rPr>
        <w:t>).</w:t>
      </w:r>
    </w:p>
    <w:p w:rsidR="006041B2" w:rsidRDefault="00C420D3" w:rsidP="00BD488D">
      <w:pPr>
        <w:pStyle w:val="Ttulo2"/>
        <w:numPr>
          <w:ilvl w:val="1"/>
          <w:numId w:val="2"/>
        </w:numPr>
      </w:pPr>
      <w:r>
        <w:t>A CONTRATADA deverá comprovar a adoção de práticas de desfazimento sustentável ou reciclagem dos bens que forem inservíveis para o processo de reutilização.</w:t>
      </w:r>
    </w:p>
    <w:p w:rsidR="006041B2" w:rsidRPr="00BD488D" w:rsidRDefault="00C420D3" w:rsidP="00BD488D">
      <w:pPr>
        <w:pStyle w:val="Ttulo1"/>
        <w:numPr>
          <w:ilvl w:val="0"/>
          <w:numId w:val="2"/>
        </w:numPr>
      </w:pPr>
      <w:bookmarkStart w:id="65" w:name="_Toc519944893"/>
      <w:r>
        <w:t>OBRIGAÇÕES DA CONTRATADA</w:t>
      </w:r>
      <w:bookmarkEnd w:id="65"/>
    </w:p>
    <w:p w:rsidR="004865E4" w:rsidRDefault="00C420D3" w:rsidP="00BD488D">
      <w:pPr>
        <w:pStyle w:val="Ttulo2"/>
        <w:numPr>
          <w:ilvl w:val="1"/>
          <w:numId w:val="2"/>
        </w:numPr>
      </w:pPr>
      <w:r>
        <w:t xml:space="preserve">A CONTRATADA deverá apresentar à </w:t>
      </w:r>
      <w:proofErr w:type="spellStart"/>
      <w:r>
        <w:t>Codevasf</w:t>
      </w:r>
      <w:proofErr w:type="spellEnd"/>
      <w:r>
        <w:t xml:space="preserve"> antes do início dos trabalhos, os seguintes documentos:</w:t>
      </w:r>
    </w:p>
    <w:p w:rsidR="004865E4" w:rsidRDefault="004865E4" w:rsidP="004865E4">
      <w:pPr>
        <w:pStyle w:val="Ttulo2"/>
        <w:numPr>
          <w:ilvl w:val="2"/>
          <w:numId w:val="2"/>
        </w:numPr>
      </w:pPr>
      <w:r>
        <w:t>Identificação da área para construção de canteiro de obra e “layout” das instalações e edificações previstas, bem como área para implantação do laboratório de ensaios de campo, quando for o caso.</w:t>
      </w:r>
    </w:p>
    <w:p w:rsidR="006041B2" w:rsidRPr="004865E4" w:rsidRDefault="00C420D3" w:rsidP="004865E4">
      <w:pPr>
        <w:pStyle w:val="Ttulo2"/>
        <w:numPr>
          <w:ilvl w:val="2"/>
          <w:numId w:val="2"/>
        </w:numPr>
      </w:pPr>
      <w:r w:rsidRPr="004865E4">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rsidR="006041B2" w:rsidRDefault="004865E4" w:rsidP="004865E4">
      <w:pPr>
        <w:pStyle w:val="Ttulo2"/>
        <w:numPr>
          <w:ilvl w:val="2"/>
          <w:numId w:val="2"/>
        </w:numPr>
      </w:pPr>
      <w:bookmarkStart w:id="66" w:name="_Toc519944894"/>
      <w:bookmarkEnd w:id="66"/>
      <w:r w:rsidRPr="004865E4">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6041B2" w:rsidRDefault="00C420D3" w:rsidP="004865E4">
      <w:pPr>
        <w:pStyle w:val="Ttulo2"/>
        <w:numPr>
          <w:ilvl w:val="2"/>
          <w:numId w:val="2"/>
        </w:numPr>
      </w:pPr>
      <w:r>
        <w:t xml:space="preserve">Planejamento </w:t>
      </w:r>
      <w:r w:rsidRPr="004865E4">
        <w:t>em meio eletrônico, no formato MS Project ou software similar, demonstrando todas as etapas previstas para a execução do objeto contratado;</w:t>
      </w:r>
    </w:p>
    <w:p w:rsidR="006041B2" w:rsidRDefault="00C420D3" w:rsidP="004865E4">
      <w:pPr>
        <w:pStyle w:val="Ttulo2"/>
        <w:numPr>
          <w:ilvl w:val="2"/>
          <w:numId w:val="2"/>
        </w:numPr>
      </w:pPr>
      <w:r>
        <w:t>Cronograma físico-financeiro, detalhado e adequado ao Plano de Trabalho referido na alínea acima.</w:t>
      </w:r>
    </w:p>
    <w:p w:rsidR="006041B2" w:rsidRDefault="00C420D3" w:rsidP="004865E4">
      <w:pPr>
        <w:pStyle w:val="Ttulo2"/>
        <w:numPr>
          <w:ilvl w:val="2"/>
          <w:numId w:val="2"/>
        </w:numPr>
      </w:pPr>
      <w:r>
        <w:t>Relação dos serviços especializados que serão subcontratados, considerando as condições estabelecidas neste Termo de Referência.</w:t>
      </w:r>
    </w:p>
    <w:p w:rsidR="006041B2" w:rsidRDefault="00C420D3" w:rsidP="004865E4">
      <w:pPr>
        <w:pStyle w:val="Ttulo2"/>
        <w:numPr>
          <w:ilvl w:val="3"/>
          <w:numId w:val="2"/>
        </w:numPr>
      </w:pPr>
      <w:r>
        <w:t xml:space="preserve">A CONTRATADA ao requerer autorização para subcontratação de parte dos serviços, deverá comprovar perante a </w:t>
      </w:r>
      <w:proofErr w:type="spellStart"/>
      <w:r>
        <w:t>Codevasf</w:t>
      </w:r>
      <w:proofErr w:type="spellEnd"/>
      <w:r>
        <w:t xml:space="preserve">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w:t>
      </w:r>
      <w:r>
        <w:lastRenderedPageBreak/>
        <w:t xml:space="preserve">cargo ou função gratificada na </w:t>
      </w:r>
      <w:proofErr w:type="spellStart"/>
      <w:r>
        <w:t>Codevasf</w:t>
      </w:r>
      <w:proofErr w:type="spellEnd"/>
      <w:r>
        <w:t>.</w:t>
      </w:r>
    </w:p>
    <w:p w:rsidR="006041B2" w:rsidRDefault="00C420D3" w:rsidP="004865E4">
      <w:pPr>
        <w:pStyle w:val="Ttulo2"/>
        <w:numPr>
          <w:ilvl w:val="2"/>
          <w:numId w:val="2"/>
        </w:numPr>
      </w:pPr>
      <w:r>
        <w:t xml:space="preserve">As Anotações de Responsabilidade Técnica – </w:t>
      </w:r>
      <w:proofErr w:type="spellStart"/>
      <w:r>
        <w:t>ART´</w:t>
      </w:r>
      <w:proofErr w:type="spellEnd"/>
      <w:r>
        <w:t>s referentes ao objeto do contrato e especialidades pertinentes, nos termos da Lei nº. 6.496/77, juntamente com o registro dos responsáveis técnicos pelos serviços objeto desta licitação, conforme Resolução n° 317 de 31/10/86.</w:t>
      </w:r>
    </w:p>
    <w:p w:rsidR="006041B2" w:rsidRDefault="00C420D3" w:rsidP="004865E4">
      <w:pPr>
        <w:pStyle w:val="Ttulo2"/>
        <w:numPr>
          <w:ilvl w:val="2"/>
          <w:numId w:val="2"/>
        </w:numPr>
      </w:pPr>
      <w:r>
        <w:t>Autorização dos órgãos competentes para escavação/desmonte de rocha com uso de explosivos, plano de fogo assinado por Engenheiro de Minas com a respectiva ART, e projeto do paiol.</w:t>
      </w:r>
    </w:p>
    <w:p w:rsidR="006041B2" w:rsidRDefault="00C420D3" w:rsidP="004865E4">
      <w:pPr>
        <w:pStyle w:val="Ttulo2"/>
        <w:numPr>
          <w:ilvl w:val="2"/>
          <w:numId w:val="2"/>
        </w:numPr>
      </w:pPr>
      <w:r>
        <w:t>Declaração, nota fiscal ou proposta do fabricante/distribuidor comprovando preços, com garantia de fornecimento, dos principais insumos.</w:t>
      </w:r>
    </w:p>
    <w:p w:rsidR="006041B2" w:rsidRDefault="00C420D3" w:rsidP="00BD488D">
      <w:pPr>
        <w:pStyle w:val="Ttulo2"/>
        <w:numPr>
          <w:ilvl w:val="1"/>
          <w:numId w:val="2"/>
        </w:numPr>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6041B2" w:rsidRDefault="00C420D3" w:rsidP="00BD488D">
      <w:pPr>
        <w:pStyle w:val="Ttulo2"/>
        <w:numPr>
          <w:ilvl w:val="1"/>
          <w:numId w:val="2"/>
        </w:numPr>
      </w:pPr>
      <w:r>
        <w:t>Apresentar-se sempre que solicitada, através do seu Responsável Técnico e/ou Coordenador dos trabalhos, nos escritórios da CONTRATANTE em Brasília/DF ou Superintendências Regionais.</w:t>
      </w:r>
    </w:p>
    <w:p w:rsidR="006041B2" w:rsidRDefault="00C420D3" w:rsidP="00BD488D">
      <w:pPr>
        <w:pStyle w:val="Ttulo2"/>
        <w:numPr>
          <w:ilvl w:val="1"/>
          <w:numId w:val="2"/>
        </w:numPr>
      </w:pPr>
      <w:r>
        <w:t xml:space="preserve">Acatar as orientações da </w:t>
      </w:r>
      <w:proofErr w:type="spellStart"/>
      <w:r>
        <w:t>Codevasf</w:t>
      </w:r>
      <w:proofErr w:type="spellEnd"/>
      <w:r>
        <w:t>, notadamente quanto ao cumprimento das Normas Internas, de Segurança e Medicina do Trabalho.</w:t>
      </w:r>
    </w:p>
    <w:p w:rsidR="006041B2" w:rsidRDefault="00C420D3" w:rsidP="00BD488D">
      <w:pPr>
        <w:pStyle w:val="Ttulo2"/>
        <w:numPr>
          <w:ilvl w:val="1"/>
          <w:numId w:val="2"/>
        </w:numPr>
      </w:pPr>
      <w:r>
        <w:t>Assumir a inteira responsabilidade pelo transporte interno e externo do pessoal e dos insumos até o local dos serviços e fornecimentos.</w:t>
      </w:r>
    </w:p>
    <w:p w:rsidR="006041B2" w:rsidRDefault="00C420D3" w:rsidP="00BD488D">
      <w:pPr>
        <w:pStyle w:val="Ttulo2"/>
        <w:numPr>
          <w:ilvl w:val="1"/>
          <w:numId w:val="2"/>
        </w:numPr>
      </w:pPr>
      <w:r>
        <w:t xml:space="preserve">Utilização de pessoal experiente, bem como de equipamentos, ferramentas e instrumentos adequados para a boa execução das </w:t>
      </w:r>
      <w:r>
        <w:rPr>
          <w:szCs w:val="20"/>
        </w:rPr>
        <w:t>obras e serviços</w:t>
      </w:r>
      <w:r>
        <w:t>.</w:t>
      </w:r>
    </w:p>
    <w:p w:rsidR="006041B2" w:rsidRDefault="00C420D3" w:rsidP="00BD488D">
      <w:pPr>
        <w:pStyle w:val="Ttulo2"/>
        <w:numPr>
          <w:ilvl w:val="1"/>
          <w:numId w:val="2"/>
        </w:numPr>
      </w:pPr>
      <w:r>
        <w:t xml:space="preserve">Colocar tantas frentes de serviços quantos forem necessários (mediante anuência prévia da fiscalização), para possibilitar a perfeita execução das </w:t>
      </w:r>
      <w:r>
        <w:rPr>
          <w:szCs w:val="20"/>
        </w:rPr>
        <w:t>obras e serviços de engenharia</w:t>
      </w:r>
      <w:r>
        <w:t xml:space="preserve"> dentro do prazo contratual.</w:t>
      </w:r>
    </w:p>
    <w:p w:rsidR="006041B2" w:rsidRDefault="00C420D3" w:rsidP="00BD488D">
      <w:pPr>
        <w:pStyle w:val="Ttulo2"/>
        <w:numPr>
          <w:ilvl w:val="1"/>
          <w:numId w:val="2"/>
        </w:numPr>
      </w:pPr>
      <w:r>
        <w:t xml:space="preserve">Responsabilizar-se pelo fornecimento de toda a mão-de-obra, sem qualquer vinculação empregatícia com a </w:t>
      </w:r>
      <w:proofErr w:type="spellStart"/>
      <w:r>
        <w:t>Codevasf</w:t>
      </w:r>
      <w:proofErr w:type="spellEnd"/>
      <w:r>
        <w:t>, bem como todo o material necessário à execução dos serviços objeto do contrato.</w:t>
      </w:r>
    </w:p>
    <w:p w:rsidR="006041B2" w:rsidRDefault="00C420D3" w:rsidP="00BD488D">
      <w:pPr>
        <w:pStyle w:val="Ttulo2"/>
        <w:numPr>
          <w:ilvl w:val="1"/>
          <w:numId w:val="2"/>
        </w:numPr>
      </w:pPr>
      <w:r>
        <w:t xml:space="preserve">Responsabilizar-se por todos os ônus e obrigações concernentes à legislação tributária, trabalhista, securitária, previdenciária, e </w:t>
      </w:r>
      <w:r>
        <w:rPr>
          <w:u w:val="single"/>
        </w:rPr>
        <w:t>quaisquer encargos que incidam sobre os materiais e equipamentos</w:t>
      </w:r>
      <w:r>
        <w:t>, os quais, exclusivamente, correrão por sua conta, inclusive o registro do serviço contratado junto ao CREA do local de execução das obras e serviços de engenharia.</w:t>
      </w:r>
    </w:p>
    <w:p w:rsidR="006041B2" w:rsidRDefault="00C420D3" w:rsidP="00BD488D">
      <w:pPr>
        <w:pStyle w:val="Ttulo2"/>
        <w:numPr>
          <w:ilvl w:val="1"/>
          <w:numId w:val="2"/>
        </w:numPr>
      </w:pPr>
      <w:r>
        <w:t>A CONTRATADA deve assegurar e facilitar o acesso da Fiscalização, aos serviços e a todos os elementos que forem necessários ao desempenho de sua missão.</w:t>
      </w:r>
    </w:p>
    <w:p w:rsidR="006041B2" w:rsidRDefault="00C420D3" w:rsidP="00BD488D">
      <w:pPr>
        <w:pStyle w:val="Ttulo2"/>
        <w:numPr>
          <w:ilvl w:val="1"/>
          <w:numId w:val="2"/>
        </w:numPr>
      </w:pPr>
      <w: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t>Codevasf</w:t>
      </w:r>
      <w:proofErr w:type="spellEnd"/>
      <w:r>
        <w:t>.</w:t>
      </w:r>
    </w:p>
    <w:p w:rsidR="006041B2" w:rsidRDefault="00C420D3" w:rsidP="00BD488D">
      <w:pPr>
        <w:pStyle w:val="Ttulo2"/>
        <w:numPr>
          <w:ilvl w:val="1"/>
          <w:numId w:val="2"/>
        </w:numPr>
      </w:pPr>
      <w:r>
        <w:t xml:space="preserve">Na hipótese de eventuais Termos Aditivos, que venham acrescentar o valor da contratação, a </w:t>
      </w:r>
      <w:r>
        <w:lastRenderedPageBreak/>
        <w:t>CONTRATADA deverá reforçar a caução inicial durante a execução dos serviços contratados, de forma a totalizar sempre 5,0% (cinco por cento) do valor vigente do contrato (preços iniciais mais aditivos e reajustamentos quando aplicável).</w:t>
      </w:r>
    </w:p>
    <w:p w:rsidR="006041B2" w:rsidRDefault="00C420D3" w:rsidP="00BD488D">
      <w:pPr>
        <w:pStyle w:val="Ttulo2"/>
        <w:numPr>
          <w:ilvl w:val="1"/>
          <w:numId w:val="2"/>
        </w:numPr>
      </w:pPr>
      <w:r>
        <w:t>A CONTRATADA deverá conceder livre acesso aos seus documentos e registros contábeis, referentes ao objeto da licitação, para os servidores ou empregados do órgão ou entidade CONTRATANTE e dos órgãos de controle interno e externo.</w:t>
      </w:r>
    </w:p>
    <w:p w:rsidR="006041B2" w:rsidRDefault="00C420D3" w:rsidP="004865E4">
      <w:pPr>
        <w:pStyle w:val="Ttulo2"/>
        <w:numPr>
          <w:ilvl w:val="1"/>
          <w:numId w:val="2"/>
        </w:numPr>
      </w:pPr>
      <w:r>
        <w:t>Caso a CONTRATADA seja registrada em região diferente daquela em que serão executados os serviços objeto deste TR, deverá apresentar visto, novo registro ou dispensa de registro, em conformidade com</w:t>
      </w:r>
      <w:r w:rsidR="004865E4">
        <w:t xml:space="preserve"> o</w:t>
      </w:r>
      <w:r>
        <w:t xml:space="preserve"> disposto nos </w:t>
      </w:r>
      <w:proofErr w:type="spellStart"/>
      <w:r>
        <w:t>arts</w:t>
      </w:r>
      <w:proofErr w:type="spellEnd"/>
      <w:r>
        <w:t>. 5º, 6º e 7º da Resolução CONFEA nº 336 de 27 de outubro de 1989.</w:t>
      </w:r>
    </w:p>
    <w:p w:rsidR="006041B2" w:rsidRDefault="00C420D3" w:rsidP="00BD488D">
      <w:pPr>
        <w:pStyle w:val="Ttulo2"/>
        <w:numPr>
          <w:ilvl w:val="1"/>
          <w:numId w:val="2"/>
        </w:numPr>
      </w:pPr>
      <w:r>
        <w:t>A CONTRATADA será responsável por quaisquer acidentes de trabalho referentes a seu pessoal que venham a ocorrer por conta do serviço contratado e/ou por ela causado a terceiros.</w:t>
      </w:r>
    </w:p>
    <w:p w:rsidR="006041B2" w:rsidRDefault="00C420D3" w:rsidP="00BD488D">
      <w:pPr>
        <w:pStyle w:val="Ttulo2"/>
        <w:numPr>
          <w:ilvl w:val="1"/>
          <w:numId w:val="2"/>
        </w:numPr>
      </w:pPr>
      <w:r>
        <w:t>Desfazer e corrigir os serviços rejeitados pela Fiscalização dentro do prazo estabelecido pela mesma, arcando com todas as despesas necessárias.</w:t>
      </w:r>
    </w:p>
    <w:p w:rsidR="006041B2" w:rsidRDefault="00C420D3" w:rsidP="00BD488D">
      <w:pPr>
        <w:pStyle w:val="Ttulo2"/>
        <w:numPr>
          <w:ilvl w:val="1"/>
          <w:numId w:val="2"/>
        </w:numPr>
      </w:pPr>
      <w:r>
        <w:t>Caberá à CONTRATADA obter e arcar com os gastos de todas as licenças e franquias, pagar encargos sociais e impostos municipais, estaduais e federais que incidirem sobre a execução dos serviços.</w:t>
      </w:r>
    </w:p>
    <w:p w:rsidR="006041B2" w:rsidRDefault="00C420D3" w:rsidP="00BD488D">
      <w:pPr>
        <w:pStyle w:val="Ttulo2"/>
        <w:numPr>
          <w:ilvl w:val="1"/>
          <w:numId w:val="2"/>
        </w:numPr>
      </w:pPr>
      <w:r w:rsidRPr="00BD488D">
        <w:t xml:space="preserve">Assumir toda a responsabilidade pela execução dos serviços contratados perante a </w:t>
      </w:r>
      <w:proofErr w:type="spellStart"/>
      <w:r w:rsidRPr="00BD488D">
        <w:t>Codevasf</w:t>
      </w:r>
      <w:proofErr w:type="spellEnd"/>
      <w:r w:rsidRPr="00BD488D">
        <w:t xml:space="preserve"> e terceiros, na forma da legislação em vigor, bem como por danos resultantes do mau procedimento, dolo ou culpa de empregados ou prepostos seus, e ainda, pelo fiel cumprimento das leis e normas vigentes, mantendo a </w:t>
      </w:r>
      <w:proofErr w:type="spellStart"/>
      <w:r w:rsidRPr="00BD488D">
        <w:t>Codevasf</w:t>
      </w:r>
      <w:proofErr w:type="spellEnd"/>
      <w:r w:rsidRPr="00BD488D">
        <w:t xml:space="preserve"> isenta de quaisquer penalidades e responsabilidades de qualquer natureza pela </w:t>
      </w:r>
      <w:r w:rsidR="00D36B2F" w:rsidRPr="00BD488D">
        <w:t>infringência</w:t>
      </w:r>
      <w:r w:rsidRPr="00BD488D">
        <w:t xml:space="preserve"> da legislação em vigor, por parte da CONTRATADA.</w:t>
      </w:r>
    </w:p>
    <w:p w:rsidR="006041B2" w:rsidRPr="00D36B2F" w:rsidRDefault="00C420D3" w:rsidP="00D36B2F">
      <w:pPr>
        <w:pStyle w:val="Ttulo2"/>
        <w:numPr>
          <w:ilvl w:val="1"/>
          <w:numId w:val="2"/>
        </w:numPr>
      </w:pPr>
      <w:r w:rsidRPr="00BD488D">
        <w:t xml:space="preserve">A CONTRATADA será responsável, perante a </w:t>
      </w:r>
      <w:proofErr w:type="spellStart"/>
      <w:r w:rsidRPr="00BD488D">
        <w:t>Codevasf</w:t>
      </w:r>
      <w:proofErr w:type="spellEnd"/>
      <w:r w:rsidRPr="00BD488D">
        <w:t>, pela qualidade do total dos serviços, bem como pela qualidade dos relatórios/documentos gerados, no que diz respeito à observância de normas técnicas e códigos profissionais.</w:t>
      </w:r>
    </w:p>
    <w:p w:rsidR="006041B2" w:rsidRDefault="00C420D3" w:rsidP="00D36B2F">
      <w:pPr>
        <w:pStyle w:val="Ttulo2"/>
        <w:numPr>
          <w:ilvl w:val="1"/>
          <w:numId w:val="2"/>
        </w:numPr>
      </w:pPr>
      <w:r w:rsidRPr="00D36B2F">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6041B2" w:rsidRDefault="00C420D3" w:rsidP="00D36B2F">
      <w:pPr>
        <w:pStyle w:val="Ttulo2"/>
        <w:numPr>
          <w:ilvl w:val="1"/>
          <w:numId w:val="2"/>
        </w:numPr>
      </w:pPr>
      <w:r>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6041B2" w:rsidRDefault="00C420D3" w:rsidP="00D36B2F">
      <w:pPr>
        <w:pStyle w:val="Ttulo2"/>
        <w:numPr>
          <w:ilvl w:val="1"/>
          <w:numId w:val="2"/>
        </w:numPr>
      </w:pPr>
      <w:r>
        <w:t xml:space="preserve">A CONTRATADA entende e aceita que é condicionante para na execução das </w:t>
      </w:r>
      <w:r>
        <w:rPr>
          <w:szCs w:val="20"/>
        </w:rPr>
        <w:t>obras e serviços de engenharia</w:t>
      </w:r>
      <w:r>
        <w:t xml:space="preserve"> objeto da presente licitação atender ainda às seguintes normas complementares:</w:t>
      </w:r>
    </w:p>
    <w:p w:rsidR="006041B2" w:rsidRDefault="00C420D3">
      <w:pPr>
        <w:pStyle w:val="PargrafodaLista1"/>
        <w:numPr>
          <w:ilvl w:val="0"/>
          <w:numId w:val="11"/>
        </w:numPr>
        <w:ind w:left="1418"/>
      </w:pPr>
      <w:r>
        <w:t xml:space="preserve">Códigos, leis, decretos, portarias e normas federais, estaduais e municipais, inclusive normas de concessionárias de serviços públicos, e as normas técnicas da </w:t>
      </w:r>
      <w:proofErr w:type="spellStart"/>
      <w:r>
        <w:t>Codevasf</w:t>
      </w:r>
      <w:proofErr w:type="spellEnd"/>
      <w:r>
        <w:t>.</w:t>
      </w:r>
    </w:p>
    <w:p w:rsidR="006041B2" w:rsidRDefault="00C420D3" w:rsidP="00D36B2F">
      <w:pPr>
        <w:pStyle w:val="PargrafodaLista1"/>
        <w:numPr>
          <w:ilvl w:val="0"/>
          <w:numId w:val="11"/>
        </w:numPr>
        <w:ind w:left="1418"/>
      </w:pPr>
      <w:r>
        <w:t>Normas técnicas da ABNT e do INMETRO, principalmente no que diz respeito aos requisitos mínimos de qualidade, utilidade, resistência e segurança.</w:t>
      </w:r>
    </w:p>
    <w:p w:rsidR="006041B2" w:rsidRDefault="00C420D3" w:rsidP="00D36B2F">
      <w:pPr>
        <w:pStyle w:val="Ttulo2"/>
        <w:numPr>
          <w:ilvl w:val="1"/>
          <w:numId w:val="2"/>
        </w:numPr>
      </w:pPr>
      <w:r>
        <w:lastRenderedPageBreak/>
        <w:t>Manter em local visível no canteiro de obras cópia da Licença Ambiental, se houver, caso contrário, cópia da legislação de dispensa do referido documento.</w:t>
      </w:r>
    </w:p>
    <w:p w:rsidR="006041B2" w:rsidRDefault="00C420D3" w:rsidP="00D36B2F">
      <w:pPr>
        <w:pStyle w:val="Ttulo2"/>
        <w:numPr>
          <w:ilvl w:val="1"/>
          <w:numId w:val="2"/>
        </w:numPr>
      </w:pPr>
      <w:r>
        <w:t>Atendimento às condicionantes ambientais necessárias à obtenção das Licenças do Empreendimento, emitidas pelo órgão competente, relativas à execução das obras.</w:t>
      </w:r>
    </w:p>
    <w:p w:rsidR="006041B2" w:rsidRDefault="00C420D3" w:rsidP="00D36B2F">
      <w:pPr>
        <w:pStyle w:val="Ttulo3"/>
        <w:numPr>
          <w:ilvl w:val="2"/>
          <w:numId w:val="2"/>
        </w:numPr>
        <w:ind w:left="851" w:right="0" w:firstLine="0"/>
      </w:pPr>
      <w:r>
        <w:t>Ao final dos serviços as instalações do canteiro de obra deverão ser demolidas e as áreas devidamente recuperadas, conforme as recomendações básicas para proteção ambiental.</w:t>
      </w:r>
    </w:p>
    <w:p w:rsidR="006041B2" w:rsidRDefault="00C420D3" w:rsidP="00D36B2F">
      <w:pPr>
        <w:pStyle w:val="Ttulo3"/>
        <w:numPr>
          <w:ilvl w:val="2"/>
          <w:numId w:val="2"/>
        </w:numPr>
        <w:ind w:left="851" w:right="0" w:firstLine="0"/>
      </w:pPr>
      <w:r>
        <w:t>Realizar e executar o Plano de Recuperação Ambiental de Áreas Degradadas (PRAD) das áreas onde forem realizadas intervenções em função da obra.</w:t>
      </w:r>
    </w:p>
    <w:p w:rsidR="006041B2" w:rsidRDefault="00C420D3" w:rsidP="00D36B2F">
      <w:pPr>
        <w:pStyle w:val="Ttulo3"/>
        <w:numPr>
          <w:ilvl w:val="2"/>
          <w:numId w:val="2"/>
        </w:numPr>
        <w:ind w:left="851" w:right="0" w:firstLine="0"/>
      </w:pPr>
      <w: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6041B2" w:rsidRDefault="00C420D3" w:rsidP="00D36B2F">
      <w:pPr>
        <w:pStyle w:val="Ttulo3"/>
        <w:numPr>
          <w:ilvl w:val="2"/>
          <w:numId w:val="2"/>
        </w:numPr>
        <w:ind w:left="851" w:right="0" w:firstLine="0"/>
      </w:pPr>
      <w:r>
        <w:t>A empresa deverá emitir um relatório mensal específico acerca da regularidade ambiental do empreendimento, demonstrando a fiel observância das licenças e atos administrativos ambientais correlatos, bem como de toda a legislação ambiental vigente.</w:t>
      </w:r>
    </w:p>
    <w:p w:rsidR="006041B2" w:rsidRDefault="00C420D3" w:rsidP="00D36B2F">
      <w:pPr>
        <w:pStyle w:val="Ttulo2"/>
        <w:numPr>
          <w:ilvl w:val="1"/>
          <w:numId w:val="2"/>
        </w:numPr>
      </w:pPr>
      <w:r>
        <w:t xml:space="preserve">Submeter à aprovação da fiscalização os protótipos ou amostras dos materiais e equipamentos a serem aplicados nas </w:t>
      </w:r>
      <w:r>
        <w:rPr>
          <w:szCs w:val="20"/>
        </w:rPr>
        <w:t>obras e serviços de engenharia</w:t>
      </w:r>
      <w:r>
        <w:t xml:space="preserve"> objeto do contrato, inclusive os traços dos concretos a serem utilizados.</w:t>
      </w:r>
    </w:p>
    <w:p w:rsidR="006041B2" w:rsidRDefault="00C420D3" w:rsidP="00D36B2F">
      <w:pPr>
        <w:pStyle w:val="Ttulo2"/>
        <w:numPr>
          <w:ilvl w:val="1"/>
          <w:numId w:val="2"/>
        </w:numPr>
      </w:pPr>
      <w: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rsidR="006041B2" w:rsidRDefault="00C420D3" w:rsidP="00D36B2F">
      <w:pPr>
        <w:pStyle w:val="Ttulo2"/>
        <w:numPr>
          <w:ilvl w:val="1"/>
          <w:numId w:val="2"/>
        </w:numPr>
      </w:pPr>
      <w:r>
        <w:t xml:space="preserve">Responsabilizar-se por todos e quaisquer danos causados às estruturas, construções, instalações elétricas, cercas, equipamentos, etc., existentes no local ou decorrentes da execução do objeto desta licitação, bem como pelos </w:t>
      </w:r>
      <w:proofErr w:type="spellStart"/>
      <w:r>
        <w:t>danosque</w:t>
      </w:r>
      <w:proofErr w:type="spellEnd"/>
      <w:r>
        <w:t xml:space="preserve"> vier causar à </w:t>
      </w:r>
      <w:proofErr w:type="spellStart"/>
      <w:r>
        <w:t>Codevasf</w:t>
      </w:r>
      <w:proofErr w:type="spellEnd"/>
      <w:r>
        <w:t xml:space="preserve"> e a terceiros.</w:t>
      </w:r>
    </w:p>
    <w:p w:rsidR="006041B2" w:rsidRDefault="00C420D3" w:rsidP="00D36B2F">
      <w:pPr>
        <w:pStyle w:val="Ttulo2"/>
        <w:numPr>
          <w:ilvl w:val="1"/>
          <w:numId w:val="2"/>
        </w:numPr>
      </w:pPr>
      <w:r>
        <w:t xml:space="preserve">Exercer a vigilância e proteção de todos os materiais e equipamentos no local das </w:t>
      </w:r>
      <w:r>
        <w:rPr>
          <w:szCs w:val="20"/>
        </w:rPr>
        <w:t>obras</w:t>
      </w:r>
      <w:r>
        <w:t>, inclusive dos barracões e instalações.</w:t>
      </w:r>
    </w:p>
    <w:p w:rsidR="006041B2" w:rsidRDefault="00C420D3" w:rsidP="00D36B2F">
      <w:pPr>
        <w:pStyle w:val="Ttulo2"/>
        <w:numPr>
          <w:ilvl w:val="1"/>
          <w:numId w:val="2"/>
        </w:numPr>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6041B2" w:rsidRDefault="00C420D3" w:rsidP="00D36B2F">
      <w:pPr>
        <w:pStyle w:val="Ttulo2"/>
        <w:numPr>
          <w:ilvl w:val="1"/>
          <w:numId w:val="2"/>
        </w:numPr>
      </w:pPr>
      <w:r>
        <w:t xml:space="preserve">A CONTRATADA deverá manter um Preposto, aceito pela </w:t>
      </w:r>
      <w:proofErr w:type="spellStart"/>
      <w:r>
        <w:t>Codevasf</w:t>
      </w:r>
      <w:proofErr w:type="spellEnd"/>
      <w:r>
        <w:t>, no local do serviço, para representá-la na execução do objeto contratado.</w:t>
      </w:r>
    </w:p>
    <w:p w:rsidR="006041B2" w:rsidRDefault="00C420D3" w:rsidP="00D36B2F">
      <w:pPr>
        <w:pStyle w:val="Ttulo2"/>
        <w:numPr>
          <w:ilvl w:val="1"/>
          <w:numId w:val="2"/>
        </w:numPr>
      </w:pPr>
      <w:r>
        <w:t>Responsabilizar-se, desde o início dos serviços até o encerramento do contrato, pelo pagamento integral das despesas do canteiro referentes a água, energia, telefone, taxas, impostos e quaisquer outros tributos que venham a ser cobrados.</w:t>
      </w:r>
    </w:p>
    <w:p w:rsidR="006041B2" w:rsidRDefault="00C420D3" w:rsidP="007F432E">
      <w:pPr>
        <w:pStyle w:val="Ttulo2"/>
        <w:numPr>
          <w:ilvl w:val="1"/>
          <w:numId w:val="2"/>
        </w:numPr>
      </w:pPr>
      <w: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6041B2" w:rsidRDefault="00C420D3" w:rsidP="00D36B2F">
      <w:pPr>
        <w:pStyle w:val="Ttulo2"/>
        <w:numPr>
          <w:ilvl w:val="1"/>
          <w:numId w:val="2"/>
        </w:numPr>
      </w:pPr>
      <w:r>
        <w:t xml:space="preserve">A CONTRATADA deverá comunicar à Fiscalização toda a mobilização de pessoal e </w:t>
      </w:r>
      <w:r>
        <w:lastRenderedPageBreak/>
        <w:t xml:space="preserve">equipamentos, quando da chegada à obra, a qual deverá ser devidamente anotada no Diário de Obras, para acompanhamento e controle da </w:t>
      </w:r>
      <w:proofErr w:type="spellStart"/>
      <w:r>
        <w:t>Codevasf</w:t>
      </w:r>
      <w:proofErr w:type="spellEnd"/>
      <w:r>
        <w:t>.</w:t>
      </w:r>
    </w:p>
    <w:p w:rsidR="006041B2" w:rsidRDefault="00C420D3" w:rsidP="00D36B2F">
      <w:pPr>
        <w:pStyle w:val="Ttulo2"/>
        <w:numPr>
          <w:ilvl w:val="1"/>
          <w:numId w:val="2"/>
        </w:numPr>
      </w:pPr>
      <w:r>
        <w:t xml:space="preserve">O cronograma de implantação deverá ser atualizado antes do início efetivo das obras e serviços de engenharia, em função do planejamento previsto pela CONTRATADA e dos fornecimentos de responsabilidade da </w:t>
      </w:r>
      <w:proofErr w:type="spellStart"/>
      <w:r>
        <w:t>Codevasf</w:t>
      </w:r>
      <w:proofErr w:type="spellEnd"/>
      <w:r>
        <w:t>, e atualizado/revisado periodicamente conforme solicitação da fiscalização.</w:t>
      </w:r>
    </w:p>
    <w:p w:rsidR="006041B2" w:rsidRDefault="00C420D3" w:rsidP="00D36B2F">
      <w:pPr>
        <w:pStyle w:val="Ttulo2"/>
        <w:numPr>
          <w:ilvl w:val="1"/>
          <w:numId w:val="2"/>
        </w:numPr>
      </w:pPr>
      <w:r>
        <w:t>Durante a execução dos serviços e obras, caberá à CONTRATADA as seguintes medidas:</w:t>
      </w:r>
    </w:p>
    <w:p w:rsidR="006041B2" w:rsidRPr="00D36B2F" w:rsidRDefault="00C420D3" w:rsidP="00AC41E9">
      <w:pPr>
        <w:pStyle w:val="Ttulo2"/>
        <w:numPr>
          <w:ilvl w:val="0"/>
          <w:numId w:val="6"/>
        </w:numPr>
        <w:tabs>
          <w:tab w:val="clear" w:pos="0"/>
          <w:tab w:val="num" w:pos="792"/>
        </w:tabs>
        <w:ind w:left="2068"/>
      </w:pPr>
      <w:r>
        <w:t>Instalar e manter no canteiro de obras 01 (uma) placa de identificação da obra, com as seguintes informações: nome da empresa (contratada), RT pela obra com a respectiva ART, nº do Contrato e contratante (</w:t>
      </w:r>
      <w:proofErr w:type="spellStart"/>
      <w:r>
        <w:t>Codevasf</w:t>
      </w:r>
      <w:proofErr w:type="spellEnd"/>
      <w:r>
        <w:t>), conforme Lei nº 5.194/1966 e Resolução CONFEA nº 198/1971.</w:t>
      </w:r>
    </w:p>
    <w:p w:rsidR="006041B2" w:rsidRDefault="00C420D3" w:rsidP="00AC41E9">
      <w:pPr>
        <w:pStyle w:val="Ttulo2"/>
        <w:numPr>
          <w:ilvl w:val="0"/>
          <w:numId w:val="7"/>
        </w:numPr>
        <w:tabs>
          <w:tab w:val="clear" w:pos="0"/>
          <w:tab w:val="num" w:pos="792"/>
        </w:tabs>
        <w:ind w:left="2000" w:hanging="357"/>
      </w:pPr>
      <w:r>
        <w:t xml:space="preserve">A placa de identificação das obras e serviços deve ser no padrão definido pela </w:t>
      </w:r>
      <w:proofErr w:type="spellStart"/>
      <w:r>
        <w:t>Codevasf</w:t>
      </w:r>
      <w:proofErr w:type="spellEnd"/>
      <w:r>
        <w:t xml:space="preserve"> e em local por ela indicado, cujo modelo encontra-se na publicação Instruções para a Preparação de Placas de Obras Públicas, anexas aos TR, independente das exigidas pelos órgãos de fiscalização de classe –</w:t>
      </w:r>
      <w:r w:rsidR="00C30F8F">
        <w:fldChar w:fldCharType="begin"/>
      </w:r>
      <w:r>
        <w:instrText xml:space="preserve"> REF _Ref450206111 \h </w:instrText>
      </w:r>
      <w:r w:rsidR="00C30F8F">
        <w:fldChar w:fldCharType="separate"/>
      </w:r>
      <w:r w:rsidR="007F6F86">
        <w:t xml:space="preserve">Anexo </w:t>
      </w:r>
      <w:r w:rsidR="007F6F86">
        <w:rPr>
          <w:noProof/>
        </w:rPr>
        <w:t>V</w:t>
      </w:r>
      <w:r w:rsidR="00C30F8F">
        <w:fldChar w:fldCharType="end"/>
      </w:r>
      <w:r>
        <w:t>.</w:t>
      </w:r>
    </w:p>
    <w:p w:rsidR="006041B2" w:rsidRDefault="00C420D3">
      <w:pPr>
        <w:pStyle w:val="Ttulo2"/>
        <w:numPr>
          <w:ilvl w:val="0"/>
          <w:numId w:val="6"/>
        </w:numPr>
      </w:pPr>
      <w:r>
        <w:t>Obter junto à Prefeitura Municipal correspondente o alvará de construção e, se necessário, o alvará de demolição, na forma das disposições em vigor.</w:t>
      </w:r>
    </w:p>
    <w:p w:rsidR="006041B2" w:rsidRDefault="00C420D3">
      <w:pPr>
        <w:pStyle w:val="Ttulo2"/>
        <w:numPr>
          <w:ilvl w:val="0"/>
          <w:numId w:val="6"/>
        </w:numPr>
      </w:pPr>
      <w:r>
        <w:t>Manter no local das obras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6041B2" w:rsidRDefault="00C420D3">
      <w:pPr>
        <w:pStyle w:val="Ttulo2"/>
        <w:numPr>
          <w:ilvl w:val="0"/>
          <w:numId w:val="6"/>
        </w:numPr>
      </w:pPr>
      <w:r>
        <w:t>Obedecer às normas de higiene e prevenção de acidentes, a fim de garantia a salubridade e a segurança nos acampamentos e nos canteiros de serviços.</w:t>
      </w:r>
    </w:p>
    <w:p w:rsidR="006041B2" w:rsidRDefault="00C420D3">
      <w:pPr>
        <w:pStyle w:val="Ttulo2"/>
        <w:numPr>
          <w:ilvl w:val="0"/>
          <w:numId w:val="6"/>
        </w:numPr>
      </w:pPr>
      <w:r>
        <w:t>Responder financeiramente, sem prejuízo de medidas outras que possam ser adotadas por quaisquer danos causados à União, Estado, Município ou terceiros, em razão da execução das obras e serviços de engenharia.</w:t>
      </w:r>
    </w:p>
    <w:p w:rsidR="006041B2" w:rsidRDefault="00C420D3">
      <w:pPr>
        <w:pStyle w:val="Ttulo2"/>
        <w:numPr>
          <w:ilvl w:val="0"/>
          <w:numId w:val="6"/>
        </w:numPr>
      </w:pPr>
      <w: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6041B2" w:rsidRDefault="00C420D3" w:rsidP="00D36B2F">
      <w:pPr>
        <w:pStyle w:val="Ttulo2"/>
        <w:numPr>
          <w:ilvl w:val="0"/>
          <w:numId w:val="6"/>
        </w:numPr>
      </w:pPr>
      <w:r>
        <w:rPr>
          <w:u w:val="single"/>
        </w:rPr>
        <w:t>Manter no local das obras e serviços de engenharia uma pasta com todos os documentos previstos e necessários para execução do objeto (</w:t>
      </w:r>
      <w:proofErr w:type="spellStart"/>
      <w:r>
        <w:rPr>
          <w:u w:val="single"/>
        </w:rPr>
        <w:t>ART’s</w:t>
      </w:r>
      <w:proofErr w:type="spellEnd"/>
      <w:r>
        <w:rPr>
          <w:u w:val="single"/>
        </w:rPr>
        <w:t xml:space="preserve">, licenças ambientais, projeto básico, alvarás, </w:t>
      </w:r>
      <w:proofErr w:type="spellStart"/>
      <w:r>
        <w:rPr>
          <w:u w:val="single"/>
        </w:rPr>
        <w:t>etc</w:t>
      </w:r>
      <w:proofErr w:type="spellEnd"/>
      <w:r>
        <w:rPr>
          <w:u w:val="single"/>
        </w:rPr>
        <w:t>)</w:t>
      </w:r>
      <w:r>
        <w:t>.</w:t>
      </w:r>
    </w:p>
    <w:p w:rsidR="006041B2" w:rsidRDefault="00C420D3">
      <w:pPr>
        <w:pStyle w:val="Ttulo1"/>
        <w:numPr>
          <w:ilvl w:val="0"/>
          <w:numId w:val="2"/>
        </w:numPr>
      </w:pPr>
      <w:bookmarkStart w:id="67" w:name="_Toc519944897"/>
      <w:r>
        <w:t>OBRIGAÇÕES DA CODEVASF</w:t>
      </w:r>
      <w:bookmarkEnd w:id="67"/>
    </w:p>
    <w:p w:rsidR="006041B2" w:rsidRDefault="00C420D3" w:rsidP="00D36B2F">
      <w:pPr>
        <w:pStyle w:val="Ttulo2"/>
        <w:numPr>
          <w:ilvl w:val="1"/>
          <w:numId w:val="2"/>
        </w:numPr>
      </w:pPr>
      <w:r>
        <w:t>Exigir da CONTRATADA o cumprimento integral deste Contrato.</w:t>
      </w:r>
    </w:p>
    <w:p w:rsidR="006041B2" w:rsidRDefault="00C420D3" w:rsidP="001465B6">
      <w:pPr>
        <w:pStyle w:val="Ttulo2"/>
        <w:numPr>
          <w:ilvl w:val="1"/>
          <w:numId w:val="2"/>
        </w:numPr>
      </w:pPr>
      <w:r>
        <w:t>Esclarecer as dúvidas que lhe sejam apresentadas pela CONTRATADA, através de correspondências protocoladas.</w:t>
      </w:r>
    </w:p>
    <w:p w:rsidR="006041B2" w:rsidRDefault="00C420D3" w:rsidP="001465B6">
      <w:pPr>
        <w:pStyle w:val="Ttulo2"/>
        <w:numPr>
          <w:ilvl w:val="1"/>
          <w:numId w:val="2"/>
        </w:numPr>
      </w:pPr>
      <w:r>
        <w:lastRenderedPageBreak/>
        <w:t>Fiscalizar e acompanhar a execução do objeto do contrato.</w:t>
      </w:r>
    </w:p>
    <w:p w:rsidR="006041B2" w:rsidRDefault="00C420D3" w:rsidP="001465B6">
      <w:pPr>
        <w:pStyle w:val="Ttulo2"/>
        <w:numPr>
          <w:ilvl w:val="1"/>
          <w:numId w:val="2"/>
        </w:numPr>
      </w:pPr>
      <w:r>
        <w:t>Expedir por escrito, as determinações e comunicações dirigidas a CONTRATADA, determinando as providências necessárias à correção das falhas observadas.</w:t>
      </w:r>
    </w:p>
    <w:p w:rsidR="006041B2" w:rsidRDefault="00C420D3" w:rsidP="001465B6">
      <w:pPr>
        <w:pStyle w:val="Ttulo2"/>
        <w:numPr>
          <w:ilvl w:val="1"/>
          <w:numId w:val="2"/>
        </w:numPr>
      </w:pPr>
      <w:r>
        <w:t>Rejeitar todo e qualquer serviço inadequado, incompleto ou não especificado e estipular prazo para sua retificação.</w:t>
      </w:r>
    </w:p>
    <w:p w:rsidR="006041B2" w:rsidRDefault="00C420D3" w:rsidP="001465B6">
      <w:pPr>
        <w:pStyle w:val="Ttulo2"/>
        <w:numPr>
          <w:ilvl w:val="1"/>
          <w:numId w:val="2"/>
        </w:numPr>
      </w:pPr>
      <w:r>
        <w:t>Emitir parecer para liberação das faturas, e receber as obras e serviços contratados.</w:t>
      </w:r>
    </w:p>
    <w:p w:rsidR="006041B2" w:rsidRDefault="00C420D3" w:rsidP="001465B6">
      <w:pPr>
        <w:pStyle w:val="Ttulo2"/>
        <w:numPr>
          <w:ilvl w:val="1"/>
          <w:numId w:val="2"/>
        </w:numPr>
      </w:pPr>
      <w:r>
        <w:t>Efetuar o pagamento no prazo previsto no contrato.</w:t>
      </w:r>
    </w:p>
    <w:p w:rsidR="006041B2" w:rsidRPr="001465B6" w:rsidRDefault="00C420D3" w:rsidP="001465B6">
      <w:pPr>
        <w:pStyle w:val="Ttulo1"/>
        <w:numPr>
          <w:ilvl w:val="0"/>
          <w:numId w:val="2"/>
        </w:numPr>
      </w:pPr>
      <w:bookmarkStart w:id="68" w:name="_Toc519944898"/>
      <w:r>
        <w:t>CONDIÇÕES GERAIS</w:t>
      </w:r>
      <w:bookmarkEnd w:id="68"/>
    </w:p>
    <w:p w:rsidR="006041B2" w:rsidRDefault="00C420D3" w:rsidP="001465B6">
      <w:pPr>
        <w:pStyle w:val="Ttulo2"/>
        <w:numPr>
          <w:ilvl w:val="1"/>
          <w:numId w:val="2"/>
        </w:numPr>
      </w:pPr>
      <w:r>
        <w:t xml:space="preserve">O resultado do fornecimento e execução dos serviços objeto do certame licitatório, incluindo os desenhos originais, as memórias de cálculo, as informações obtidas e os métodos desenvolvidos no contexto das obras, serão de propriedade da </w:t>
      </w:r>
      <w:proofErr w:type="spellStart"/>
      <w:r>
        <w:t>Codevasf</w:t>
      </w:r>
      <w:proofErr w:type="spellEnd"/>
      <w:r>
        <w:t>, e seu uso por terceiros só se realizará por expressa autorização desta.</w:t>
      </w:r>
    </w:p>
    <w:p w:rsidR="006041B2" w:rsidRPr="001465B6" w:rsidRDefault="00C420D3" w:rsidP="001465B6">
      <w:pPr>
        <w:pStyle w:val="Ttulo2"/>
        <w:numPr>
          <w:ilvl w:val="1"/>
          <w:numId w:val="2"/>
        </w:numPr>
      </w:pPr>
      <w:r>
        <w:t>Este Termo de Referência e seus anexos farão parte integrante do contrato a ser firmado com a CONTRATADA, independente de transições.</w:t>
      </w:r>
    </w:p>
    <w:p w:rsidR="006041B2" w:rsidRPr="001465B6" w:rsidRDefault="00C420D3" w:rsidP="001465B6">
      <w:pPr>
        <w:pStyle w:val="Ttulo1"/>
        <w:numPr>
          <w:ilvl w:val="0"/>
          <w:numId w:val="2"/>
        </w:numPr>
      </w:pPr>
      <w:bookmarkStart w:id="69" w:name="_Ref441139391"/>
      <w:bookmarkStart w:id="70" w:name="_Toc519944899"/>
      <w:bookmarkEnd w:id="69"/>
      <w:r>
        <w:t>ANEXOS</w:t>
      </w:r>
      <w:bookmarkEnd w:id="70"/>
    </w:p>
    <w:p w:rsidR="001465B6" w:rsidRPr="001465B6" w:rsidRDefault="001465B6" w:rsidP="001465B6">
      <w:pPr>
        <w:pStyle w:val="PargrafodaLista"/>
        <w:keepNext/>
        <w:widowControl w:val="0"/>
        <w:numPr>
          <w:ilvl w:val="0"/>
          <w:numId w:val="29"/>
        </w:numPr>
        <w:spacing w:before="240" w:after="120"/>
        <w:jc w:val="left"/>
        <w:outlineLvl w:val="0"/>
        <w:rPr>
          <w:rFonts w:cs="font502"/>
          <w:b/>
          <w:vanish/>
          <w:szCs w:val="22"/>
        </w:rPr>
      </w:pPr>
      <w:bookmarkStart w:id="71" w:name="_Toc519944900"/>
      <w:bookmarkEnd w:id="71"/>
    </w:p>
    <w:p w:rsidR="001465B6" w:rsidRPr="001465B6" w:rsidRDefault="001465B6" w:rsidP="001465B6">
      <w:pPr>
        <w:pStyle w:val="PargrafodaLista"/>
        <w:keepNext/>
        <w:widowControl w:val="0"/>
        <w:numPr>
          <w:ilvl w:val="0"/>
          <w:numId w:val="29"/>
        </w:numPr>
        <w:spacing w:before="240" w:after="120"/>
        <w:jc w:val="left"/>
        <w:outlineLvl w:val="0"/>
        <w:rPr>
          <w:rFonts w:cs="font502"/>
          <w:b/>
          <w:vanish/>
          <w:szCs w:val="22"/>
        </w:rPr>
      </w:pPr>
      <w:bookmarkStart w:id="72" w:name="_Toc519944901"/>
      <w:bookmarkEnd w:id="72"/>
    </w:p>
    <w:p w:rsidR="001465B6" w:rsidRPr="001465B6" w:rsidRDefault="001465B6" w:rsidP="001465B6">
      <w:pPr>
        <w:pStyle w:val="PargrafodaLista"/>
        <w:keepNext/>
        <w:widowControl w:val="0"/>
        <w:numPr>
          <w:ilvl w:val="0"/>
          <w:numId w:val="29"/>
        </w:numPr>
        <w:spacing w:before="240" w:after="120"/>
        <w:jc w:val="left"/>
        <w:outlineLvl w:val="0"/>
        <w:rPr>
          <w:rFonts w:cs="font502"/>
          <w:b/>
          <w:vanish/>
          <w:szCs w:val="22"/>
        </w:rPr>
      </w:pPr>
      <w:bookmarkStart w:id="73" w:name="_Toc519944902"/>
      <w:bookmarkEnd w:id="73"/>
    </w:p>
    <w:p w:rsidR="006041B2" w:rsidRPr="004865E4" w:rsidRDefault="00C420D3" w:rsidP="004865E4">
      <w:pPr>
        <w:pStyle w:val="Ttulo1"/>
        <w:numPr>
          <w:ilvl w:val="1"/>
          <w:numId w:val="2"/>
        </w:numPr>
        <w:rPr>
          <w:b w:val="0"/>
        </w:rPr>
      </w:pPr>
      <w:r w:rsidRPr="004865E4">
        <w:rPr>
          <w:b w:val="0"/>
        </w:rPr>
        <w:t>São ainda, documentos integrantes deste Termo de Referência, CD-ROM contendo:</w:t>
      </w:r>
    </w:p>
    <w:p w:rsidR="006041B2" w:rsidRDefault="006041B2">
      <w:pPr>
        <w:rPr>
          <w:szCs w:val="20"/>
        </w:rPr>
      </w:pPr>
    </w:p>
    <w:p w:rsidR="006041B2" w:rsidRDefault="00C30F8F" w:rsidP="001465B6">
      <w:pPr>
        <w:pStyle w:val="PargrafodaLista1"/>
        <w:numPr>
          <w:ilvl w:val="0"/>
          <w:numId w:val="8"/>
        </w:numPr>
        <w:ind w:left="1701"/>
      </w:pPr>
      <w:r>
        <w:fldChar w:fldCharType="begin"/>
      </w:r>
      <w:r w:rsidR="00C420D3" w:rsidRPr="001465B6">
        <w:instrText xml:space="preserve"> REF _Ref462845863 \h </w:instrText>
      </w:r>
      <w:r w:rsidR="001465B6" w:rsidRPr="001465B6">
        <w:instrText xml:space="preserve"> \* MERGEFORMAT </w:instrText>
      </w:r>
      <w:r>
        <w:fldChar w:fldCharType="separate"/>
      </w:r>
      <w:proofErr w:type="spellStart"/>
      <w:r w:rsidR="007F6F86" w:rsidRPr="007F6F86">
        <w:t>Anexo</w:t>
      </w:r>
      <w:r w:rsidR="007F6F86">
        <w:rPr>
          <w:b/>
          <w:noProof/>
        </w:rPr>
        <w:t>I</w:t>
      </w:r>
      <w:proofErr w:type="spellEnd"/>
      <w:r>
        <w:fldChar w:fldCharType="end"/>
      </w:r>
      <w:r w:rsidR="001465B6">
        <w:t xml:space="preserve"> (Justificativas)</w:t>
      </w:r>
      <w:r w:rsidR="00C420D3">
        <w:t>;</w:t>
      </w:r>
    </w:p>
    <w:p w:rsidR="006041B2" w:rsidRDefault="00C30F8F" w:rsidP="001465B6">
      <w:pPr>
        <w:pStyle w:val="PargrafodaLista1"/>
        <w:numPr>
          <w:ilvl w:val="0"/>
          <w:numId w:val="8"/>
        </w:numPr>
        <w:ind w:left="1701"/>
      </w:pPr>
      <w:r>
        <w:fldChar w:fldCharType="begin"/>
      </w:r>
      <w:r w:rsidR="00C420D3">
        <w:instrText xml:space="preserve"> REF _Ref450206147 \h </w:instrText>
      </w:r>
      <w:r>
        <w:fldChar w:fldCharType="separate"/>
      </w:r>
      <w:r w:rsidR="007F6F86">
        <w:t xml:space="preserve">Anexo </w:t>
      </w:r>
      <w:r w:rsidR="007F6F86">
        <w:rPr>
          <w:noProof/>
        </w:rPr>
        <w:t>II</w:t>
      </w:r>
      <w:r>
        <w:fldChar w:fldCharType="end"/>
      </w:r>
      <w:r w:rsidR="001465B6">
        <w:t xml:space="preserve"> (</w:t>
      </w:r>
      <w:r w:rsidR="001465B6" w:rsidRPr="001465B6">
        <w:t>Modelo de Declaração de Conhecimento do Local de Execução dos Serviços</w:t>
      </w:r>
      <w:r w:rsidR="001465B6">
        <w:t>)</w:t>
      </w:r>
      <w:r w:rsidR="00C420D3">
        <w:t>;</w:t>
      </w:r>
    </w:p>
    <w:p w:rsidR="006041B2" w:rsidRDefault="00C30F8F" w:rsidP="001465B6">
      <w:pPr>
        <w:pStyle w:val="PargrafodaLista1"/>
        <w:numPr>
          <w:ilvl w:val="0"/>
          <w:numId w:val="8"/>
        </w:numPr>
        <w:ind w:left="1701"/>
      </w:pPr>
      <w:r>
        <w:fldChar w:fldCharType="begin"/>
      </w:r>
      <w:r w:rsidR="00C420D3">
        <w:instrText xml:space="preserve"> REF _Ref450206149 \h </w:instrText>
      </w:r>
      <w:r>
        <w:fldChar w:fldCharType="separate"/>
      </w:r>
      <w:r w:rsidR="007F6F86">
        <w:t xml:space="preserve">Anexo </w:t>
      </w:r>
      <w:r w:rsidR="007F6F86">
        <w:rPr>
          <w:noProof/>
        </w:rPr>
        <w:t>III</w:t>
      </w:r>
      <w:r>
        <w:fldChar w:fldCharType="end"/>
      </w:r>
      <w:r w:rsidR="00C420D3">
        <w:t>;</w:t>
      </w:r>
    </w:p>
    <w:p w:rsidR="006041B2" w:rsidRDefault="00C420D3" w:rsidP="001465B6">
      <w:pPr>
        <w:pStyle w:val="PargrafodaLista1"/>
        <w:numPr>
          <w:ilvl w:val="1"/>
          <w:numId w:val="8"/>
        </w:numPr>
        <w:ind w:left="2268"/>
      </w:pPr>
      <w:r>
        <w:t>Detalhamento dos Encargos Sociais – Horista e Mensalista;</w:t>
      </w:r>
    </w:p>
    <w:p w:rsidR="006041B2" w:rsidRDefault="00C420D3" w:rsidP="001465B6">
      <w:pPr>
        <w:pStyle w:val="PargrafodaLista1"/>
        <w:numPr>
          <w:ilvl w:val="1"/>
          <w:numId w:val="8"/>
        </w:numPr>
        <w:ind w:left="2268"/>
      </w:pPr>
      <w:r>
        <w:t>Detalhamento do BDI – Serviços.</w:t>
      </w:r>
    </w:p>
    <w:p w:rsidR="006041B2" w:rsidRDefault="00C30F8F" w:rsidP="001465B6">
      <w:pPr>
        <w:pStyle w:val="PargrafodaLista1"/>
        <w:numPr>
          <w:ilvl w:val="0"/>
          <w:numId w:val="8"/>
        </w:numPr>
        <w:ind w:left="1701"/>
      </w:pPr>
      <w:r>
        <w:fldChar w:fldCharType="begin"/>
      </w:r>
      <w:r w:rsidR="00C420D3">
        <w:instrText xml:space="preserve"> REF _Ref450206152 \h </w:instrText>
      </w:r>
      <w:r>
        <w:fldChar w:fldCharType="separate"/>
      </w:r>
      <w:r w:rsidR="007F6F86">
        <w:t xml:space="preserve">Anexo </w:t>
      </w:r>
      <w:r w:rsidR="007F6F86">
        <w:rPr>
          <w:noProof/>
        </w:rPr>
        <w:t>IV</w:t>
      </w:r>
      <w:r>
        <w:fldChar w:fldCharType="end"/>
      </w:r>
      <w:r w:rsidR="001465B6">
        <w:t xml:space="preserve"> (Desenhos e memoriais)</w:t>
      </w:r>
      <w:r w:rsidR="00C420D3">
        <w:t>;</w:t>
      </w:r>
    </w:p>
    <w:p w:rsidR="006041B2" w:rsidRDefault="00C30F8F" w:rsidP="001465B6">
      <w:pPr>
        <w:pStyle w:val="PargrafodaLista1"/>
        <w:numPr>
          <w:ilvl w:val="0"/>
          <w:numId w:val="8"/>
        </w:numPr>
        <w:ind w:left="1701"/>
      </w:pPr>
      <w:r>
        <w:fldChar w:fldCharType="begin"/>
      </w:r>
      <w:r w:rsidR="00C420D3">
        <w:instrText xml:space="preserve"> REF _Ref450206154 \h </w:instrText>
      </w:r>
      <w:r>
        <w:fldChar w:fldCharType="separate"/>
      </w:r>
      <w:r w:rsidR="007F6F86">
        <w:t xml:space="preserve">Anexo </w:t>
      </w:r>
      <w:r w:rsidR="007F6F86">
        <w:rPr>
          <w:noProof/>
        </w:rPr>
        <w:t>V</w:t>
      </w:r>
      <w:r>
        <w:fldChar w:fldCharType="end"/>
      </w:r>
      <w:r w:rsidR="00445F99">
        <w:t xml:space="preserve"> (Manual de Uso de marca do Governo)</w:t>
      </w:r>
      <w:r w:rsidR="00C420D3">
        <w:t>;</w:t>
      </w:r>
    </w:p>
    <w:p w:rsidR="006041B2" w:rsidRDefault="00C30F8F" w:rsidP="001465B6">
      <w:pPr>
        <w:pStyle w:val="PargrafodaLista1"/>
        <w:numPr>
          <w:ilvl w:val="0"/>
          <w:numId w:val="8"/>
        </w:numPr>
        <w:ind w:left="1701"/>
      </w:pPr>
      <w:r>
        <w:fldChar w:fldCharType="begin"/>
      </w:r>
      <w:r w:rsidR="00C420D3">
        <w:instrText xml:space="preserve"> REF _Ref450206155 \h </w:instrText>
      </w:r>
      <w:r>
        <w:fldChar w:fldCharType="separate"/>
      </w:r>
      <w:r w:rsidR="007F6F86">
        <w:t xml:space="preserve">Anexo </w:t>
      </w:r>
      <w:r w:rsidR="007F6F86">
        <w:rPr>
          <w:noProof/>
        </w:rPr>
        <w:t>VI</w:t>
      </w:r>
      <w:r>
        <w:fldChar w:fldCharType="end"/>
      </w:r>
      <w:r w:rsidR="00445F99">
        <w:t xml:space="preserve"> (</w:t>
      </w:r>
      <w:r w:rsidR="00445F99">
        <w:rPr>
          <w:szCs w:val="20"/>
        </w:rPr>
        <w:t>Planilha de Custos do Valor do Orçamento de Referência</w:t>
      </w:r>
      <w:r w:rsidR="00445F99">
        <w:t>)</w:t>
      </w:r>
      <w:r w:rsidR="00C420D3">
        <w:t>;</w:t>
      </w:r>
    </w:p>
    <w:p w:rsidR="006041B2" w:rsidRDefault="00C30F8F" w:rsidP="001465B6">
      <w:pPr>
        <w:pStyle w:val="PargrafodaLista1"/>
        <w:numPr>
          <w:ilvl w:val="0"/>
          <w:numId w:val="8"/>
        </w:numPr>
        <w:ind w:left="1701"/>
      </w:pPr>
      <w:r>
        <w:fldChar w:fldCharType="begin"/>
      </w:r>
      <w:r w:rsidR="00C420D3">
        <w:instrText xml:space="preserve"> REF _Ref462845951 \h </w:instrText>
      </w:r>
      <w:r>
        <w:fldChar w:fldCharType="separate"/>
      </w:r>
      <w:r w:rsidR="007F6F86">
        <w:t xml:space="preserve">Anexo </w:t>
      </w:r>
      <w:r w:rsidR="007F6F86">
        <w:rPr>
          <w:noProof/>
        </w:rPr>
        <w:t>VII</w:t>
      </w:r>
      <w:r>
        <w:fldChar w:fldCharType="end"/>
      </w:r>
      <w:r w:rsidR="001465B6">
        <w:t xml:space="preserve"> (</w:t>
      </w:r>
      <w:r w:rsidR="001465B6">
        <w:rPr>
          <w:szCs w:val="20"/>
        </w:rPr>
        <w:t>Planilha de Custos do Valor d</w:t>
      </w:r>
      <w:r w:rsidR="00857C2F">
        <w:rPr>
          <w:szCs w:val="20"/>
        </w:rPr>
        <w:t>a Proposta da Licitante</w:t>
      </w:r>
      <w:r w:rsidR="001465B6">
        <w:rPr>
          <w:szCs w:val="20"/>
        </w:rPr>
        <w:t xml:space="preserve"> (</w:t>
      </w:r>
      <w:r w:rsidR="00857C2F">
        <w:rPr>
          <w:szCs w:val="20"/>
        </w:rPr>
        <w:t>Modelo</w:t>
      </w:r>
      <w:r w:rsidR="001465B6">
        <w:rPr>
          <w:szCs w:val="20"/>
        </w:rPr>
        <w:t>)</w:t>
      </w:r>
      <w:r w:rsidR="001465B6">
        <w:t>)</w:t>
      </w:r>
      <w:r w:rsidR="00C420D3">
        <w:t>.</w:t>
      </w:r>
    </w:p>
    <w:p w:rsidR="006041B2" w:rsidRDefault="006041B2">
      <w:pPr>
        <w:rPr>
          <w:szCs w:val="20"/>
        </w:rPr>
      </w:pPr>
    </w:p>
    <w:p w:rsidR="006041B2" w:rsidRDefault="00C420D3">
      <w:pPr>
        <w:pageBreakBefore/>
        <w:spacing w:after="200" w:line="276" w:lineRule="auto"/>
        <w:jc w:val="center"/>
      </w:pPr>
      <w:bookmarkStart w:id="74" w:name="_Toc352230692"/>
      <w:bookmarkStart w:id="75" w:name="_Toc392675799"/>
      <w:bookmarkStart w:id="76" w:name="_Ref394333211"/>
      <w:bookmarkStart w:id="77" w:name="_Ref440982424"/>
      <w:bookmarkStart w:id="78" w:name="_Toc440982774"/>
      <w:bookmarkStart w:id="79" w:name="_Ref441155482"/>
      <w:bookmarkStart w:id="80" w:name="_Ref450206143"/>
      <w:bookmarkStart w:id="81" w:name="_Ref462845863"/>
      <w:bookmarkStart w:id="82" w:name="_Ref462845883"/>
      <w:bookmarkStart w:id="83" w:name="_Ref462845891"/>
      <w:bookmarkStart w:id="84" w:name="_Ref450205714"/>
      <w:r>
        <w:rPr>
          <w:b/>
        </w:rPr>
        <w:lastRenderedPageBreak/>
        <w:t xml:space="preserve">Anexo </w:t>
      </w:r>
      <w:r w:rsidR="00C30F8F">
        <w:rPr>
          <w:b/>
        </w:rPr>
        <w:fldChar w:fldCharType="begin"/>
      </w:r>
      <w:r>
        <w:rPr>
          <w:b/>
        </w:rPr>
        <w:instrText xml:space="preserve"> SEQ "Anexo" \* ROMAN </w:instrText>
      </w:r>
      <w:r w:rsidR="00C30F8F">
        <w:rPr>
          <w:b/>
        </w:rPr>
        <w:fldChar w:fldCharType="separate"/>
      </w:r>
      <w:r w:rsidR="007F6F86">
        <w:rPr>
          <w:b/>
          <w:noProof/>
        </w:rPr>
        <w:t>I</w:t>
      </w:r>
      <w:r w:rsidR="00C30F8F">
        <w:rPr>
          <w:b/>
        </w:rPr>
        <w:fldChar w:fldCharType="end"/>
      </w:r>
      <w:bookmarkEnd w:id="74"/>
      <w:bookmarkEnd w:id="75"/>
      <w:bookmarkEnd w:id="76"/>
      <w:bookmarkEnd w:id="77"/>
      <w:bookmarkEnd w:id="78"/>
      <w:bookmarkEnd w:id="79"/>
      <w:bookmarkEnd w:id="80"/>
      <w:bookmarkEnd w:id="81"/>
      <w:bookmarkEnd w:id="82"/>
      <w:bookmarkEnd w:id="83"/>
      <w:bookmarkEnd w:id="84"/>
      <w:r>
        <w:rPr>
          <w:b/>
        </w:rPr>
        <w:t>: Justificativas</w:t>
      </w:r>
    </w:p>
    <w:p w:rsidR="006041B2" w:rsidRDefault="006041B2">
      <w:pPr>
        <w:rPr>
          <w:szCs w:val="20"/>
        </w:rPr>
      </w:pPr>
    </w:p>
    <w:p w:rsidR="006041B2" w:rsidRDefault="00C420D3">
      <w:r>
        <w:rPr>
          <w:b/>
          <w:szCs w:val="20"/>
        </w:rPr>
        <w:t>Finalidade</w:t>
      </w:r>
      <w:r>
        <w:rPr>
          <w:szCs w:val="20"/>
        </w:rPr>
        <w:t>: este anexo tem por finalidade incluir exigências e particularidades em função da especificidade da obra ou serviço de engenharia, previstas no Termo de Referência e que aqui após relacionadas passam a integrar o TR.</w:t>
      </w:r>
    </w:p>
    <w:p w:rsidR="006041B2" w:rsidRDefault="006041B2">
      <w:pPr>
        <w:rPr>
          <w:szCs w:val="20"/>
        </w:rPr>
      </w:pPr>
    </w:p>
    <w:p w:rsidR="006041B2" w:rsidRDefault="00C420D3">
      <w:r>
        <w:rPr>
          <w:b/>
          <w:szCs w:val="20"/>
        </w:rPr>
        <w:t>Justificativas:</w:t>
      </w:r>
    </w:p>
    <w:p w:rsidR="006041B2" w:rsidRDefault="006041B2">
      <w:pPr>
        <w:rPr>
          <w:szCs w:val="20"/>
        </w:rPr>
      </w:pPr>
    </w:p>
    <w:p w:rsidR="006041B2" w:rsidRDefault="00C420D3">
      <w:r>
        <w:rPr>
          <w:b/>
          <w:szCs w:val="20"/>
          <w:u w:val="single"/>
        </w:rPr>
        <w:t>Da necessidade da contratação</w:t>
      </w:r>
    </w:p>
    <w:p w:rsidR="006041B2" w:rsidRDefault="006041B2">
      <w:pPr>
        <w:rPr>
          <w:szCs w:val="20"/>
        </w:rPr>
      </w:pPr>
    </w:p>
    <w:p w:rsidR="006041B2" w:rsidRPr="00B14E65" w:rsidRDefault="45E4AE8E" w:rsidP="45E4AE8E">
      <w:pPr>
        <w:rPr>
          <w:szCs w:val="20"/>
        </w:rPr>
      </w:pPr>
      <w:r w:rsidRPr="00B14E65">
        <w:rPr>
          <w:szCs w:val="20"/>
        </w:rPr>
        <w:t xml:space="preserve">O </w:t>
      </w:r>
      <w:r w:rsidRPr="00B14E65">
        <w:rPr>
          <w:rFonts w:eastAsia="Arial"/>
          <w:szCs w:val="20"/>
        </w:rPr>
        <w:t xml:space="preserve">Art. 2º do Regimento Interno da </w:t>
      </w:r>
      <w:proofErr w:type="spellStart"/>
      <w:r w:rsidRPr="00B14E65">
        <w:rPr>
          <w:rFonts w:eastAsia="Arial"/>
          <w:szCs w:val="20"/>
        </w:rPr>
        <w:t>Codevasf</w:t>
      </w:r>
      <w:proofErr w:type="spellEnd"/>
      <w:r w:rsidRPr="00B14E65">
        <w:rPr>
          <w:rFonts w:eastAsia="Arial"/>
          <w:szCs w:val="20"/>
        </w:rPr>
        <w:t xml:space="preserve"> define que: “A </w:t>
      </w:r>
      <w:proofErr w:type="spellStart"/>
      <w:r w:rsidRPr="00B14E65">
        <w:rPr>
          <w:rFonts w:eastAsia="Arial"/>
          <w:szCs w:val="20"/>
        </w:rPr>
        <w:t>Codevasf</w:t>
      </w:r>
      <w:proofErr w:type="spellEnd"/>
      <w:r w:rsidRPr="00B14E65">
        <w:rPr>
          <w:rFonts w:eastAsia="Arial"/>
          <w:szCs w:val="20"/>
        </w:rPr>
        <w:t xml:space="preserve"> tem por missão institucional desenvolver bacias hidrográficas de forma integrada e sustentável, contribuindo para a redução das desigualdades regionais”.</w:t>
      </w:r>
    </w:p>
    <w:p w:rsidR="006041B2" w:rsidRPr="00B14E65" w:rsidRDefault="006041B2" w:rsidP="45E4AE8E">
      <w:pPr>
        <w:rPr>
          <w:rFonts w:eastAsia="Arial"/>
          <w:szCs w:val="20"/>
        </w:rPr>
      </w:pPr>
    </w:p>
    <w:p w:rsidR="006041B2" w:rsidRPr="00B14E65" w:rsidRDefault="45E4AE8E" w:rsidP="45E4AE8E">
      <w:pPr>
        <w:rPr>
          <w:szCs w:val="20"/>
        </w:rPr>
      </w:pPr>
      <w:r w:rsidRPr="00B14E65">
        <w:rPr>
          <w:rFonts w:eastAsia="Arial"/>
          <w:szCs w:val="20"/>
        </w:rPr>
        <w:t>O Art. 30, do Regimento, define: “À Gerência Regional de Infraestrutura compete desenvolver estudos e projetos para execução de empreendimentos, infraestrutura e demais ações voltadas ao desenvolvimento regional.</w:t>
      </w:r>
    </w:p>
    <w:p w:rsidR="006041B2" w:rsidRPr="00B14E65" w:rsidRDefault="006041B2" w:rsidP="45E4AE8E">
      <w:pPr>
        <w:rPr>
          <w:rFonts w:eastAsia="Arial"/>
          <w:szCs w:val="20"/>
        </w:rPr>
      </w:pPr>
    </w:p>
    <w:p w:rsidR="006041B2" w:rsidRPr="00B14E65" w:rsidRDefault="45E4AE8E" w:rsidP="45E4AE8E">
      <w:pPr>
        <w:rPr>
          <w:szCs w:val="20"/>
        </w:rPr>
      </w:pPr>
      <w:r w:rsidRPr="00B14E65">
        <w:rPr>
          <w:rFonts w:eastAsia="Arial"/>
          <w:szCs w:val="20"/>
        </w:rPr>
        <w:t xml:space="preserve">O município de </w:t>
      </w:r>
      <w:r w:rsidR="00265291">
        <w:rPr>
          <w:rFonts w:eastAsia="Arial"/>
          <w:szCs w:val="20"/>
        </w:rPr>
        <w:t>Neópolis</w:t>
      </w:r>
      <w:r w:rsidRPr="00B14E65">
        <w:rPr>
          <w:rFonts w:eastAsia="Arial"/>
          <w:szCs w:val="20"/>
        </w:rPr>
        <w:t xml:space="preserve"> faz parte da região do </w:t>
      </w:r>
      <w:r w:rsidR="00265291">
        <w:rPr>
          <w:rFonts w:eastAsia="Arial"/>
          <w:szCs w:val="20"/>
        </w:rPr>
        <w:t>Baixo São Francisco S</w:t>
      </w:r>
      <w:r w:rsidRPr="00B14E65">
        <w:rPr>
          <w:rFonts w:eastAsia="Arial"/>
          <w:szCs w:val="20"/>
        </w:rPr>
        <w:t xml:space="preserve">ergipano e da Bacia do rio São Francisco, uma das áreas de atuação da </w:t>
      </w:r>
      <w:proofErr w:type="spellStart"/>
      <w:r w:rsidRPr="00B14E65">
        <w:rPr>
          <w:rFonts w:eastAsia="Arial"/>
          <w:szCs w:val="20"/>
        </w:rPr>
        <w:t>Codevasf</w:t>
      </w:r>
      <w:proofErr w:type="spellEnd"/>
      <w:r w:rsidRPr="00B14E65">
        <w:rPr>
          <w:rFonts w:eastAsia="Arial"/>
          <w:szCs w:val="20"/>
        </w:rPr>
        <w:t>, e é constituído por diversos povoados que concentram comunidades com número razoável de habitantes. Estes povoados são importantes para descentralização das atividades comerciais e de prestação de serviços na área rural. Entretanto, a infraestrutura desses povoados ainda está muito aquém da necessária para prover a comunidade de boa saúde, acesso ao trabalho e conforto ambiental.</w:t>
      </w:r>
    </w:p>
    <w:p w:rsidR="006041B2" w:rsidRPr="00B14E65" w:rsidRDefault="006041B2" w:rsidP="45E4AE8E">
      <w:pPr>
        <w:rPr>
          <w:rFonts w:eastAsia="Arial"/>
          <w:szCs w:val="20"/>
        </w:rPr>
      </w:pPr>
    </w:p>
    <w:p w:rsidR="006041B2" w:rsidRPr="00B14E65" w:rsidRDefault="45E4AE8E" w:rsidP="45E4AE8E">
      <w:pPr>
        <w:rPr>
          <w:szCs w:val="20"/>
        </w:rPr>
      </w:pPr>
      <w:r w:rsidRPr="00B14E65">
        <w:rPr>
          <w:rFonts w:eastAsia="Arial"/>
          <w:szCs w:val="20"/>
        </w:rPr>
        <w:t xml:space="preserve">Neste aspecto, além de outros serviços, os povoados são carentes de pavimentação em muitas de suas vias. Esse é o caso também dos povoados </w:t>
      </w:r>
      <w:r w:rsidR="00265291">
        <w:rPr>
          <w:rFonts w:eastAsia="Arial"/>
          <w:szCs w:val="20"/>
        </w:rPr>
        <w:t>Cacimbas</w:t>
      </w:r>
      <w:r w:rsidRPr="00B14E65">
        <w:rPr>
          <w:rFonts w:eastAsia="Arial"/>
          <w:szCs w:val="20"/>
        </w:rPr>
        <w:t xml:space="preserve"> que, entre outros problemas, sofre com a falta de infraestrutura urbana.</w:t>
      </w:r>
    </w:p>
    <w:p w:rsidR="006041B2" w:rsidRPr="00B14E65" w:rsidRDefault="006041B2" w:rsidP="45E4AE8E">
      <w:pPr>
        <w:rPr>
          <w:rFonts w:eastAsia="Arial"/>
          <w:szCs w:val="20"/>
        </w:rPr>
      </w:pPr>
    </w:p>
    <w:p w:rsidR="006041B2" w:rsidRPr="00B14E65" w:rsidRDefault="45E4AE8E" w:rsidP="45E4AE8E">
      <w:pPr>
        <w:rPr>
          <w:szCs w:val="20"/>
        </w:rPr>
      </w:pPr>
      <w:r w:rsidRPr="00B14E65">
        <w:rPr>
          <w:rFonts w:eastAsia="Arial"/>
          <w:szCs w:val="20"/>
        </w:rPr>
        <w:t>As obras e serviços previstos nestas estradas têm por meta minimizar o sofrimento da população. A p</w:t>
      </w:r>
      <w:r w:rsidR="00265291">
        <w:rPr>
          <w:rFonts w:eastAsia="Arial"/>
          <w:szCs w:val="20"/>
        </w:rPr>
        <w:t>avimentação de vias proporciona</w:t>
      </w:r>
      <w:r w:rsidRPr="00B14E65">
        <w:rPr>
          <w:rFonts w:eastAsia="Arial"/>
          <w:szCs w:val="20"/>
        </w:rPr>
        <w:t xml:space="preserve"> conforto à população, melhora as condições de limpeza, contribuindo para a saúde pública, e </w:t>
      </w:r>
      <w:r w:rsidR="00265291">
        <w:rPr>
          <w:rFonts w:eastAsia="Arial"/>
          <w:szCs w:val="20"/>
        </w:rPr>
        <w:t>gera</w:t>
      </w:r>
      <w:r w:rsidRPr="00B14E65">
        <w:rPr>
          <w:rFonts w:eastAsia="Arial"/>
          <w:szCs w:val="20"/>
        </w:rPr>
        <w:t xml:space="preserve"> níveis satisfatórios de segurança, velocidade e economia no transporte de pessoas e mercadorias. Através da pavimentação de vias públicas urbanas também se tem como meta a melhoria da saúde da população, pois o chão de terra gera muita poeira, que além da sujeira, causa problemas de saúde aos idosos e crianças.</w:t>
      </w:r>
    </w:p>
    <w:p w:rsidR="006041B2" w:rsidRDefault="006041B2" w:rsidP="45E4AE8E">
      <w:pPr>
        <w:rPr>
          <w:rFonts w:eastAsia="Arial"/>
          <w:sz w:val="22"/>
          <w:szCs w:val="22"/>
        </w:rPr>
      </w:pPr>
    </w:p>
    <w:p w:rsidR="006041B2" w:rsidRDefault="1782C5A1">
      <w:r w:rsidRPr="1782C5A1">
        <w:rPr>
          <w:b/>
          <w:bCs/>
          <w:u w:val="single"/>
        </w:rPr>
        <w:t>Regime de execução: Empreitada por Preços Unitários</w:t>
      </w:r>
      <w:r>
        <w:t>: Preço certo de unidades determinadas. O pagamento será por medições das unidades efetivamente executadas.</w:t>
      </w:r>
    </w:p>
    <w:p w:rsidR="006041B2" w:rsidRDefault="006041B2">
      <w:pPr>
        <w:rPr>
          <w:szCs w:val="20"/>
        </w:rPr>
      </w:pPr>
    </w:p>
    <w:p w:rsidR="006041B2" w:rsidRDefault="1782C5A1">
      <w:pPr>
        <w:rPr>
          <w:szCs w:val="20"/>
        </w:rPr>
      </w:pPr>
      <w:r>
        <w:t xml:space="preserve">Este regime de execução é o mais apropriado para o objeto da licitação, pois </w:t>
      </w:r>
      <w:r w:rsidR="00B14E65">
        <w:t xml:space="preserve">trata-se de pequenos grupos de serviços e de valores pouco expressivos. A </w:t>
      </w:r>
      <w:proofErr w:type="spellStart"/>
      <w:r w:rsidR="00B14E65">
        <w:t>Codevasf</w:t>
      </w:r>
      <w:proofErr w:type="spellEnd"/>
      <w:r w:rsidR="00B14E65">
        <w:t xml:space="preserve"> já possui grande experiência neste regime, assim como as Empreiteiras. Além disso, a fiscalização já possui metodologia padronizada para as contabilizações das medições, pagando</w:t>
      </w:r>
      <w:r>
        <w:t xml:space="preserve"> somente os se</w:t>
      </w:r>
      <w:r w:rsidR="00B14E65">
        <w:t>rviços efetivamente executados mensalmentee utilizando o cronograma físico-financeiro apenas para acompanhar o andamento da obra e aplicar as sanções por atraso</w:t>
      </w:r>
      <w:r w:rsidR="007F432E">
        <w:t>,</w:t>
      </w:r>
      <w:r w:rsidR="00B14E65">
        <w:t xml:space="preserve"> quando devidas.</w:t>
      </w:r>
    </w:p>
    <w:p w:rsidR="006041B2" w:rsidRDefault="006041B2">
      <w:pPr>
        <w:rPr>
          <w:szCs w:val="20"/>
        </w:rPr>
      </w:pPr>
    </w:p>
    <w:p w:rsidR="006041B2" w:rsidRDefault="2EDC7120" w:rsidP="2EDC7120">
      <w:pPr>
        <w:rPr>
          <w:szCs w:val="20"/>
        </w:rPr>
      </w:pPr>
      <w:r w:rsidRPr="2EDC7120">
        <w:rPr>
          <w:b/>
          <w:bCs/>
          <w:u w:val="single"/>
        </w:rPr>
        <w:t>Permite Participação de Consórcios</w:t>
      </w:r>
      <w:r>
        <w:t xml:space="preserve">: </w:t>
      </w:r>
      <w:r w:rsidRPr="2EDC7120">
        <w:rPr>
          <w:color w:val="auto"/>
        </w:rPr>
        <w:t>Não,</w:t>
      </w:r>
      <w:r>
        <w:t xml:space="preserve"> pois a logística necessária para o cumprimento do objeto não exige o envolvimento de empresas com diferentes especialidades, não sendo consequentemente pertinente a formação de consórcios. Portanto, não é necessário a formação de consórcio com intuito de uma participação maior de Empresas no certame.</w:t>
      </w:r>
    </w:p>
    <w:p w:rsidR="006041B2" w:rsidRDefault="006041B2">
      <w:pPr>
        <w:rPr>
          <w:szCs w:val="20"/>
        </w:rPr>
      </w:pPr>
    </w:p>
    <w:p w:rsidR="006041B2" w:rsidRDefault="1782C5A1" w:rsidP="1782C5A1">
      <w:r w:rsidRPr="1782C5A1">
        <w:rPr>
          <w:b/>
          <w:bCs/>
          <w:u w:val="single"/>
        </w:rPr>
        <w:t>Critério de Julgamento</w:t>
      </w:r>
      <w:r>
        <w:t xml:space="preserve">: O critério escolhido foi o de </w:t>
      </w:r>
      <w:r w:rsidRPr="1782C5A1">
        <w:rPr>
          <w:color w:val="auto"/>
        </w:rPr>
        <w:t>Maior Desconto</w:t>
      </w:r>
      <w:r>
        <w:t xml:space="preserve"> por prover</w:t>
      </w:r>
      <w:r w:rsidR="00B14E65">
        <w:t>, no nosso entendimento,</w:t>
      </w:r>
      <w:r>
        <w:t xml:space="preserve"> uma maior segu</w:t>
      </w:r>
      <w:r w:rsidR="00B57827">
        <w:t>rança ao julgamento do certame.</w:t>
      </w:r>
    </w:p>
    <w:p w:rsidR="006041B2" w:rsidRDefault="006041B2" w:rsidP="1782C5A1"/>
    <w:p w:rsidR="006041B2" w:rsidRDefault="1782C5A1" w:rsidP="1782C5A1">
      <w:r>
        <w:lastRenderedPageBreak/>
        <w:t>O Art. 54, parágrafo 4, inciso II, da Lei das Estatais, diz: “no caso de obras e serviços de engenharia, o desconto incidirá de forma linear sobre a totalidade dos itens constantes do orçamento estimado”.</w:t>
      </w:r>
    </w:p>
    <w:p w:rsidR="006041B2" w:rsidRDefault="006041B2" w:rsidP="1782C5A1"/>
    <w:p w:rsidR="006041B2" w:rsidRDefault="1782C5A1" w:rsidP="1782C5A1">
      <w:r>
        <w:t>Ao aplicar um desconto único a todos os itens da planilha orçamentária, conforme preconiza a Lei em seu Art. 54, afasta-se o risco de preços individualizados acima dos preços de referência da Administração. Além da segurança maior, inexiste, com esse critério, a possibilidade de jogo de planilha, pois as licitantes ofereceram seus preços fundamentados num desconto global.</w:t>
      </w:r>
    </w:p>
    <w:p w:rsidR="1782C5A1" w:rsidRDefault="1782C5A1" w:rsidP="1782C5A1"/>
    <w:p w:rsidR="1782C5A1" w:rsidRDefault="1782C5A1" w:rsidP="1782C5A1">
      <w:r>
        <w:t>Além do mais, o desconto se estenderá para os futuros aditivos que possam vir a acontecer, conforme Art. 54, parágrafo 4, inciso I: “..., estendendo-se o desconto oferecido nas propostas ou lances vencedores a eventuais termos aditivos”.</w:t>
      </w:r>
    </w:p>
    <w:p w:rsidR="1782C5A1" w:rsidRDefault="1782C5A1" w:rsidP="1782C5A1"/>
    <w:p w:rsidR="1782C5A1" w:rsidRDefault="1782C5A1" w:rsidP="1782C5A1">
      <w:r>
        <w:t>Este critério também confere uma maior agilidade no julgamento, por parte da comissão de licitação melhorando a eficiência da Administração nos processos licitatórios.</w:t>
      </w:r>
    </w:p>
    <w:p w:rsidR="006041B2" w:rsidRDefault="006041B2">
      <w:pPr>
        <w:rPr>
          <w:szCs w:val="20"/>
        </w:rPr>
      </w:pPr>
    </w:p>
    <w:p w:rsidR="006041B2" w:rsidRDefault="1782C5A1">
      <w:r w:rsidRPr="1782C5A1">
        <w:rPr>
          <w:b/>
          <w:bCs/>
          <w:u w:val="single"/>
        </w:rPr>
        <w:t>Garantia do Objeto</w:t>
      </w:r>
      <w:r>
        <w:t>: A garantia do objeto deverá obedecer ao prazo definido no Art. 618 do Código Civil, Lei nº 10.406 de 10 de janeiro de 2002. O empreiteiro responderá durante cinco anos, pela solidez e segurança do trabalho.</w:t>
      </w:r>
    </w:p>
    <w:p w:rsidR="006041B2" w:rsidRDefault="006041B2">
      <w:pPr>
        <w:rPr>
          <w:szCs w:val="20"/>
        </w:rPr>
      </w:pPr>
    </w:p>
    <w:p w:rsidR="006041B2" w:rsidRDefault="1782C5A1">
      <w:r w:rsidRPr="1782C5A1">
        <w:rPr>
          <w:b/>
          <w:bCs/>
          <w:u w:val="single"/>
        </w:rPr>
        <w:t>Garantia de Execução (caução)</w:t>
      </w:r>
      <w:r>
        <w:t xml:space="preserve">: </w:t>
      </w:r>
      <w:r w:rsidRPr="1782C5A1">
        <w:rPr>
          <w:rFonts w:ascii="Arial,Calibri" w:eastAsia="Arial,Calibri" w:hAnsi="Arial,Calibri" w:cs="Arial,Calibri"/>
        </w:rPr>
        <w:t>É necessário para fins de emissão da Ordem de Serviço que a empresa contratada tenha apresentado a Garantia de Execução do Contrato.</w:t>
      </w:r>
    </w:p>
    <w:p w:rsidR="006041B2" w:rsidRDefault="006041B2">
      <w:pPr>
        <w:rPr>
          <w:szCs w:val="20"/>
        </w:rPr>
      </w:pPr>
    </w:p>
    <w:p w:rsidR="006041B2" w:rsidRDefault="1782C5A1">
      <w:r w:rsidRPr="1782C5A1">
        <w:rPr>
          <w:b/>
          <w:bCs/>
          <w:u w:val="single"/>
        </w:rPr>
        <w:t>Aprovação do Projeto Básico</w:t>
      </w:r>
      <w:r>
        <w:t>: O projeto básico deverá ser aprovado, p</w:t>
      </w:r>
      <w:r w:rsidR="002C75B4">
        <w:t>elo</w:t>
      </w:r>
      <w:r>
        <w:t xml:space="preserve"> Comitê Gestor da 4ª/SR, no ato da aprovação de início do processo licitatório. Devendo, assim, a proposição da Área Técnica ao Comitê conter as duas solicitações</w:t>
      </w:r>
      <w:r w:rsidRPr="1782C5A1">
        <w:rPr>
          <w:color w:val="0070C0"/>
        </w:rPr>
        <w:t>.</w:t>
      </w:r>
    </w:p>
    <w:p w:rsidR="006041B2" w:rsidRDefault="006041B2">
      <w:pPr>
        <w:rPr>
          <w:color w:val="0070C0"/>
          <w:szCs w:val="20"/>
        </w:rPr>
      </w:pPr>
    </w:p>
    <w:p w:rsidR="1782C5A1" w:rsidRDefault="1782C5A1" w:rsidP="1782C5A1">
      <w:pPr>
        <w:rPr>
          <w:color w:val="auto"/>
        </w:rPr>
      </w:pPr>
      <w:r w:rsidRPr="1782C5A1">
        <w:rPr>
          <w:b/>
          <w:bCs/>
          <w:u w:val="single"/>
        </w:rPr>
        <w:t>Qualificação Técnica:</w:t>
      </w:r>
      <w:r w:rsidRPr="1782C5A1">
        <w:rPr>
          <w:color w:val="auto"/>
        </w:rPr>
        <w:t xml:space="preserve"> Para a qualificação técnica foi escolhido o serviço de maior relevância. Sendo considerada apta as empresas que já tenham executado o correspondente a um quarto (¼) </w:t>
      </w:r>
      <w:r w:rsidR="002C75B4">
        <w:rPr>
          <w:color w:val="auto"/>
        </w:rPr>
        <w:t xml:space="preserve">aproximadamente </w:t>
      </w:r>
      <w:r w:rsidRPr="1782C5A1">
        <w:rPr>
          <w:color w:val="auto"/>
        </w:rPr>
        <w:t>do quantitativo total da obra. O objetivo da qualificação técnica é conferir capacidade de logística e operacional das empresas, sendo assim para a comprovação de experiências passadas será permitido o somatório de quantitativos de obras diferentes.</w:t>
      </w:r>
    </w:p>
    <w:p w:rsidR="1782C5A1" w:rsidRDefault="1782C5A1" w:rsidP="1782C5A1">
      <w:pPr>
        <w:rPr>
          <w:color w:val="auto"/>
        </w:rPr>
      </w:pPr>
    </w:p>
    <w:p w:rsidR="1782C5A1" w:rsidRDefault="1782C5A1" w:rsidP="1782C5A1">
      <w:pPr>
        <w:spacing w:line="259" w:lineRule="auto"/>
        <w:rPr>
          <w:color w:val="auto"/>
        </w:rPr>
      </w:pPr>
      <w:r w:rsidRPr="1782C5A1">
        <w:rPr>
          <w:b/>
          <w:bCs/>
          <w:u w:val="single"/>
        </w:rPr>
        <w:t>Divulgação do valor orçado:</w:t>
      </w:r>
      <w:r w:rsidRPr="1782C5A1">
        <w:rPr>
          <w:color w:val="auto"/>
        </w:rPr>
        <w:t>O valor de referência orçado pela Administração será divulgado por necessidade do critério de julgamento. Para se julgar o maior desconto é preciso ter um valor base de referência. A Lei das Estatais confirma esse entendimento em seu Art. 34, parágrafo 1º.</w:t>
      </w:r>
    </w:p>
    <w:p w:rsidR="006041B2" w:rsidRDefault="006041B2">
      <w:pPr>
        <w:rPr>
          <w:b/>
          <w:color w:val="0070C0"/>
          <w:szCs w:val="20"/>
        </w:rPr>
      </w:pPr>
    </w:p>
    <w:p w:rsidR="1E0D6869" w:rsidRDefault="1E0D6869" w:rsidP="1E0D6869">
      <w:r w:rsidRPr="1E0D6869">
        <w:rPr>
          <w:b/>
          <w:bCs/>
          <w:u w:val="single"/>
        </w:rPr>
        <w:t>Para a não utilização da Contratação Semi-integrada</w:t>
      </w:r>
      <w:r w:rsidRPr="1E0D6869">
        <w:rPr>
          <w:u w:val="single"/>
        </w:rPr>
        <w:t>:</w:t>
      </w:r>
      <w:r>
        <w:t xml:space="preserve"> Conforme definição da lei 13.303/2016, em seu Art. 42, inciso V, a definição de contratação de semi-integrada é: “contratação que envolve a elaboração e o desenvolvimento do projeto executivo, a execução de obras e serviços de engenharia, a montagem, a realização de testes, a pré-operação e as demais operações necessárias e suficientes para a entrega final do objeto, de acordo com o estabelecido nos §§ 1</w:t>
      </w:r>
      <w:r w:rsidRPr="1E0D6869">
        <w:rPr>
          <w:rFonts w:eastAsia="Arial"/>
          <w:sz w:val="22"/>
          <w:szCs w:val="22"/>
          <w:u w:val="single"/>
          <w:vertAlign w:val="superscript"/>
        </w:rPr>
        <w:t>o</w:t>
      </w:r>
      <w:r w:rsidRPr="1E0D6869">
        <w:rPr>
          <w:rFonts w:eastAsia="Arial"/>
          <w:sz w:val="22"/>
          <w:szCs w:val="22"/>
        </w:rPr>
        <w:t xml:space="preserve"> e 3</w:t>
      </w:r>
      <w:r w:rsidRPr="1E0D6869">
        <w:rPr>
          <w:rFonts w:eastAsia="Arial"/>
          <w:sz w:val="22"/>
          <w:szCs w:val="22"/>
          <w:u w:val="single"/>
          <w:vertAlign w:val="superscript"/>
        </w:rPr>
        <w:t>o</w:t>
      </w:r>
      <w:r w:rsidRPr="1E0D6869">
        <w:rPr>
          <w:rFonts w:eastAsia="Arial"/>
          <w:sz w:val="22"/>
          <w:szCs w:val="22"/>
        </w:rPr>
        <w:t xml:space="preserve"> deste artigo;”.</w:t>
      </w:r>
    </w:p>
    <w:p w:rsidR="1E0D6869" w:rsidRDefault="1E0D6869" w:rsidP="1E0D6869">
      <w:pPr>
        <w:rPr>
          <w:rFonts w:eastAsia="Arial"/>
          <w:sz w:val="22"/>
          <w:szCs w:val="22"/>
        </w:rPr>
      </w:pPr>
    </w:p>
    <w:p w:rsidR="1E0D6869" w:rsidRPr="00B14E65" w:rsidRDefault="1E0D6869" w:rsidP="1E0D6869">
      <w:pPr>
        <w:rPr>
          <w:rFonts w:eastAsia="Arial"/>
          <w:szCs w:val="20"/>
        </w:rPr>
      </w:pPr>
      <w:r w:rsidRPr="00B14E65">
        <w:rPr>
          <w:rFonts w:eastAsia="Arial"/>
          <w:szCs w:val="20"/>
        </w:rPr>
        <w:t>Complementando a própria definição, a Lei, em seu Art. 43, informa que a contratação semi-integrada é um regime de contratação e, o inciso V, desse artigo, define o regime como: “contratação semi-integrada, quando for possível definir previamente no projeto básico as quantidades dos serviços a serem posteriormente executados na fase contratual, em obra ou serviço de engenharia que possa ser executado com diferentes metodologias ou tecnologias;”.</w:t>
      </w:r>
    </w:p>
    <w:p w:rsidR="1E0D6869" w:rsidRPr="00B14E65" w:rsidRDefault="1E0D6869" w:rsidP="1E0D6869">
      <w:pPr>
        <w:rPr>
          <w:rFonts w:eastAsia="Arial"/>
          <w:szCs w:val="20"/>
        </w:rPr>
      </w:pPr>
    </w:p>
    <w:p w:rsidR="1E0D6869" w:rsidRPr="00B14E65" w:rsidRDefault="1E0D6869" w:rsidP="1E0D6869">
      <w:pPr>
        <w:rPr>
          <w:rFonts w:eastAsia="Arial"/>
          <w:szCs w:val="20"/>
        </w:rPr>
      </w:pPr>
      <w:r w:rsidRPr="00B14E65">
        <w:rPr>
          <w:rFonts w:eastAsia="Arial"/>
          <w:szCs w:val="20"/>
        </w:rPr>
        <w:t>Deste modo, entendemos que a obra de pavimentação granítica em vias urbanas de povoados é uma obra de pequeno porte e não possui serviços de “montagem, realização de testes e pré-operação”, como definido no Art. 42 da Lei. Tampouco, a obra de pavimentação com paralelepípedos em pequenos povoados do nordeste será objeto de execução “com diferentes metodologias ou tecnologias”. Assim, a nosso ver, tal tipo de obra pode prescindir as exigências mais robustas que são requisitos para contratação semi-integrada como:</w:t>
      </w:r>
    </w:p>
    <w:p w:rsidR="1E0D6869" w:rsidRPr="00B14E65" w:rsidRDefault="1E0D6869" w:rsidP="1E0D6869">
      <w:pPr>
        <w:ind w:firstLine="525"/>
        <w:rPr>
          <w:rFonts w:eastAsia="Arial"/>
          <w:szCs w:val="20"/>
        </w:rPr>
      </w:pPr>
    </w:p>
    <w:p w:rsidR="1E0D6869" w:rsidRPr="00B14E65" w:rsidRDefault="1E0D6869" w:rsidP="1E0D6869">
      <w:pPr>
        <w:ind w:left="2124" w:firstLine="525"/>
        <w:rPr>
          <w:rFonts w:eastAsia="Arial"/>
          <w:sz w:val="18"/>
          <w:szCs w:val="18"/>
        </w:rPr>
      </w:pPr>
      <w:r w:rsidRPr="00B14E65">
        <w:rPr>
          <w:rFonts w:eastAsia="Arial"/>
          <w:sz w:val="18"/>
          <w:szCs w:val="18"/>
        </w:rPr>
        <w:t>Art. 42, parágrafo 1º. Inciso I.</w:t>
      </w:r>
    </w:p>
    <w:p w:rsidR="1E0D6869" w:rsidRPr="00B14E65" w:rsidRDefault="1E0D6869" w:rsidP="1E0D6869">
      <w:pPr>
        <w:ind w:left="2124" w:firstLine="525"/>
        <w:rPr>
          <w:rFonts w:eastAsia="Arial"/>
          <w:sz w:val="18"/>
          <w:szCs w:val="18"/>
        </w:rPr>
      </w:pPr>
      <w:r w:rsidRPr="00B14E65">
        <w:rPr>
          <w:rFonts w:eastAsia="Arial"/>
          <w:sz w:val="18"/>
          <w:szCs w:val="18"/>
        </w:rPr>
        <w:t>...</w:t>
      </w:r>
    </w:p>
    <w:p w:rsidR="1E0D6869" w:rsidRPr="00B14E65" w:rsidRDefault="1E0D6869" w:rsidP="1E0D6869">
      <w:pPr>
        <w:ind w:left="2124" w:firstLine="525"/>
        <w:rPr>
          <w:rFonts w:eastAsia="Arial"/>
          <w:sz w:val="18"/>
          <w:szCs w:val="18"/>
        </w:rPr>
      </w:pPr>
      <w:r w:rsidRPr="00B14E65">
        <w:rPr>
          <w:rFonts w:eastAsia="Arial"/>
          <w:sz w:val="18"/>
          <w:szCs w:val="18"/>
        </w:rPr>
        <w:t xml:space="preserve">c) documento técnico, com definição precisa das frações do empreendimento em que haverá liberdade de as contratadas inovarem em soluções metodológicas ou tecnológicas, seja em termos de modificação das soluções previamente delineadas no anteprojeto ou no projeto básico da licitação, seja em termos de detalhamento dos sistemas e procedimentos construtivos previstos nessas peças técnicas; </w:t>
      </w:r>
    </w:p>
    <w:p w:rsidR="1E0D6869" w:rsidRPr="00B14E65" w:rsidRDefault="1E0D6869" w:rsidP="1E0D6869">
      <w:pPr>
        <w:ind w:left="2124" w:firstLine="525"/>
        <w:rPr>
          <w:rFonts w:eastAsia="Arial"/>
          <w:sz w:val="18"/>
          <w:szCs w:val="18"/>
        </w:rPr>
      </w:pPr>
      <w:r w:rsidRPr="00B14E65">
        <w:rPr>
          <w:rFonts w:eastAsia="Arial"/>
          <w:sz w:val="18"/>
          <w:szCs w:val="18"/>
        </w:rPr>
        <w:t>d) matriz de riscos.</w:t>
      </w:r>
    </w:p>
    <w:p w:rsidR="1E0D6869" w:rsidRPr="00B14E65" w:rsidRDefault="1E0D6869" w:rsidP="1E0D6869">
      <w:pPr>
        <w:rPr>
          <w:rFonts w:eastAsia="Arial"/>
          <w:szCs w:val="20"/>
        </w:rPr>
      </w:pPr>
    </w:p>
    <w:p w:rsidR="1E0D6869" w:rsidRPr="00B14E65" w:rsidRDefault="1E0D6869" w:rsidP="1E0D6869">
      <w:pPr>
        <w:rPr>
          <w:rFonts w:eastAsia="Arial"/>
          <w:szCs w:val="20"/>
        </w:rPr>
      </w:pPr>
      <w:r w:rsidRPr="00B14E65">
        <w:rPr>
          <w:rFonts w:eastAsia="Arial"/>
          <w:szCs w:val="20"/>
        </w:rPr>
        <w:t xml:space="preserve">Portanto, o regime escolhido foi o mesmo que vem sendo adotado na </w:t>
      </w:r>
      <w:proofErr w:type="spellStart"/>
      <w:r w:rsidRPr="00B14E65">
        <w:rPr>
          <w:rFonts w:eastAsia="Arial"/>
          <w:szCs w:val="20"/>
        </w:rPr>
        <w:t>Codevasf</w:t>
      </w:r>
      <w:proofErr w:type="spellEnd"/>
      <w:r w:rsidRPr="00B14E65">
        <w:rPr>
          <w:rFonts w:eastAsia="Arial"/>
          <w:szCs w:val="20"/>
        </w:rPr>
        <w:t xml:space="preserve"> para esse tipo de obra, ou seja, o regime de empreitada por preço unitário. Regime já bem compreendido pelas pequenas empreiteiras locais, prováveis interessadas na obra, e com metodologia segura e usual.</w:t>
      </w:r>
    </w:p>
    <w:p w:rsidR="1E0D6869" w:rsidRPr="00B14E65" w:rsidRDefault="1E0D6869" w:rsidP="1E0D6869">
      <w:pPr>
        <w:rPr>
          <w:rFonts w:eastAsia="Arial"/>
          <w:szCs w:val="20"/>
        </w:rPr>
      </w:pPr>
    </w:p>
    <w:p w:rsidR="1E0D6869" w:rsidRPr="00B14E65" w:rsidRDefault="1E0D6869" w:rsidP="1E0D6869">
      <w:pPr>
        <w:rPr>
          <w:rFonts w:eastAsia="Arial"/>
          <w:szCs w:val="20"/>
        </w:rPr>
      </w:pPr>
      <w:r w:rsidRPr="00B14E65">
        <w:rPr>
          <w:rFonts w:eastAsia="Arial"/>
          <w:szCs w:val="20"/>
        </w:rPr>
        <w:t xml:space="preserve">O regime de empreitada por preço unitário tem sido adotado, principalmente, pelo seu modo de medição que é claro e objetivo, tanto para as contratadas como para a fiscalização. Paga-se o que for executado, medindo-se um a um cada serviço da planilha orçamentária mês-a-mês da obra. </w:t>
      </w:r>
    </w:p>
    <w:p w:rsidR="006041B2" w:rsidRPr="00B14E65" w:rsidRDefault="006041B2">
      <w:pPr>
        <w:rPr>
          <w:b/>
          <w:i/>
          <w:color w:val="FF0000"/>
          <w:szCs w:val="20"/>
        </w:rPr>
      </w:pPr>
    </w:p>
    <w:p w:rsidR="006041B2" w:rsidRDefault="1E0D6869">
      <w:r w:rsidRPr="1E0D6869">
        <w:rPr>
          <w:b/>
          <w:bCs/>
          <w:u w:val="single"/>
        </w:rPr>
        <w:t>Licença Ambiental:</w:t>
      </w:r>
      <w:r>
        <w:t xml:space="preserve"> O Conselho Estadual do Meio Ambiente – CEMA, em sua Resolução nº 6 de 12/04/2012, anexo IV, estabelece que a Pavimentação e conservação de vias urbanas já consolidadas é uma atividade dispensada de licenciamento ambiental.</w:t>
      </w:r>
    </w:p>
    <w:p w:rsidR="006041B2" w:rsidRDefault="006041B2"/>
    <w:p w:rsidR="006041B2" w:rsidRDefault="1E0D6869">
      <w:r>
        <w:t xml:space="preserve">Deste modo, a Unidade de Meio Ambiente paralelamente aos procedimentos de licitação solicitará a Certidão de Dispensa de Licenciamento – CDL. Assim, a 4ª Superintendência da </w:t>
      </w:r>
      <w:proofErr w:type="spellStart"/>
      <w:r>
        <w:t>Codevasf</w:t>
      </w:r>
      <w:proofErr w:type="spellEnd"/>
      <w:r>
        <w:t xml:space="preserve"> se compromete a apenas emitir a ordem de serviço quando da obtenção deste documento.</w:t>
      </w:r>
    </w:p>
    <w:p w:rsidR="006041B2" w:rsidRDefault="006041B2">
      <w:pPr>
        <w:rPr>
          <w:b/>
          <w:szCs w:val="20"/>
        </w:rPr>
      </w:pPr>
    </w:p>
    <w:p w:rsidR="006041B2" w:rsidRDefault="006041B2">
      <w:pPr>
        <w:spacing w:after="200" w:line="276" w:lineRule="auto"/>
        <w:jc w:val="left"/>
        <w:rPr>
          <w:bCs/>
          <w:szCs w:val="20"/>
        </w:rPr>
      </w:pPr>
    </w:p>
    <w:p w:rsidR="006041B2" w:rsidRDefault="00C420D3">
      <w:pPr>
        <w:pStyle w:val="Legenda1"/>
        <w:pageBreakBefore/>
      </w:pPr>
      <w:bookmarkStart w:id="85" w:name="_Ref450206147"/>
      <w:bookmarkStart w:id="86" w:name="_Ref450205804"/>
      <w:r>
        <w:lastRenderedPageBreak/>
        <w:t xml:space="preserve">Anexo </w:t>
      </w:r>
      <w:r w:rsidR="00C30F8F">
        <w:rPr>
          <w:noProof/>
        </w:rPr>
        <w:fldChar w:fldCharType="begin"/>
      </w:r>
      <w:r w:rsidR="00E7202F">
        <w:rPr>
          <w:noProof/>
        </w:rPr>
        <w:instrText xml:space="preserve"> SEQ "Anexo" \* ROMAN </w:instrText>
      </w:r>
      <w:r w:rsidR="00C30F8F">
        <w:rPr>
          <w:noProof/>
        </w:rPr>
        <w:fldChar w:fldCharType="separate"/>
      </w:r>
      <w:r w:rsidR="007F6F86">
        <w:rPr>
          <w:noProof/>
        </w:rPr>
        <w:t>II</w:t>
      </w:r>
      <w:r w:rsidR="00C30F8F">
        <w:rPr>
          <w:noProof/>
        </w:rPr>
        <w:fldChar w:fldCharType="end"/>
      </w:r>
      <w:bookmarkEnd w:id="85"/>
      <w:bookmarkEnd w:id="86"/>
      <w:r>
        <w:rPr>
          <w:szCs w:val="20"/>
        </w:rPr>
        <w:t xml:space="preserve">: </w:t>
      </w:r>
      <w:bookmarkStart w:id="87" w:name="_Hlk519943862"/>
      <w:r>
        <w:rPr>
          <w:szCs w:val="20"/>
        </w:rPr>
        <w:t>Modelo de Declaração de Conhecimento do Local de Execução dos Serviços</w:t>
      </w:r>
      <w:bookmarkEnd w:id="87"/>
    </w:p>
    <w:p w:rsidR="006041B2" w:rsidRDefault="006041B2">
      <w:pPr>
        <w:jc w:val="center"/>
      </w:pPr>
    </w:p>
    <w:p w:rsidR="006041B2" w:rsidRDefault="006041B2"/>
    <w:p w:rsidR="006041B2" w:rsidRDefault="006041B2"/>
    <w:p w:rsidR="006041B2" w:rsidRDefault="00C420D3">
      <w:pPr>
        <w:jc w:val="center"/>
      </w:pPr>
      <w:r>
        <w:rPr>
          <w:b/>
        </w:rPr>
        <w:t>MODELO DE DECLARAÇÃO DE CONHECIMENTO DO LOCAL DE EXECUÇÃO DOS SERVIÇOS</w:t>
      </w:r>
    </w:p>
    <w:p w:rsidR="006041B2" w:rsidRDefault="006041B2">
      <w:pPr>
        <w:rPr>
          <w:szCs w:val="20"/>
        </w:rPr>
      </w:pPr>
    </w:p>
    <w:p w:rsidR="006041B2" w:rsidRDefault="006041B2">
      <w:pPr>
        <w:rPr>
          <w:szCs w:val="20"/>
        </w:rPr>
      </w:pPr>
    </w:p>
    <w:p w:rsidR="006041B2" w:rsidRDefault="00C420D3">
      <w:r>
        <w:rPr>
          <w:szCs w:val="20"/>
        </w:rPr>
        <w:t xml:space="preserve">A Licitante </w:t>
      </w:r>
      <w:r>
        <w:rPr>
          <w:szCs w:val="20"/>
          <w:u w:val="single"/>
        </w:rPr>
        <w:t>(NOME DA EMPRESA)</w:t>
      </w:r>
      <w:r>
        <w:rPr>
          <w:szCs w:val="20"/>
        </w:rPr>
        <w:t xml:space="preserve">, inscrita no CNPJ/MF nº </w:t>
      </w:r>
      <w:r>
        <w:rPr>
          <w:szCs w:val="20"/>
          <w:u w:val="single"/>
        </w:rPr>
        <w:t>(CNPJ DA EMPRESA)</w:t>
      </w:r>
      <w:r>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6041B2" w:rsidRDefault="006041B2">
      <w:pPr>
        <w:rPr>
          <w:szCs w:val="20"/>
        </w:rPr>
      </w:pPr>
    </w:p>
    <w:p w:rsidR="006041B2" w:rsidRDefault="006041B2">
      <w:pPr>
        <w:rPr>
          <w:szCs w:val="20"/>
        </w:rPr>
      </w:pPr>
    </w:p>
    <w:p w:rsidR="006041B2" w:rsidRDefault="00C420D3">
      <w:r>
        <w:rPr>
          <w:szCs w:val="20"/>
        </w:rPr>
        <w:t>Cidade, ___/___/201___</w:t>
      </w:r>
    </w:p>
    <w:p w:rsidR="006041B2" w:rsidRDefault="006041B2">
      <w:pPr>
        <w:rPr>
          <w:szCs w:val="20"/>
        </w:rPr>
      </w:pPr>
    </w:p>
    <w:p w:rsidR="006041B2" w:rsidRDefault="00C420D3">
      <w:r>
        <w:rPr>
          <w:szCs w:val="20"/>
        </w:rPr>
        <w:t>____________________________________</w:t>
      </w:r>
    </w:p>
    <w:p w:rsidR="006041B2" w:rsidRDefault="00C420D3">
      <w:r>
        <w:rPr>
          <w:szCs w:val="20"/>
        </w:rPr>
        <w:t>Assinatura do representante legal</w:t>
      </w:r>
    </w:p>
    <w:p w:rsidR="006041B2" w:rsidRDefault="006041B2">
      <w:pPr>
        <w:rPr>
          <w:szCs w:val="20"/>
        </w:rPr>
      </w:pPr>
    </w:p>
    <w:p w:rsidR="006041B2" w:rsidRDefault="00C420D3">
      <w:r>
        <w:rPr>
          <w:szCs w:val="20"/>
        </w:rPr>
        <w:t>Nome: _____________________________</w:t>
      </w:r>
    </w:p>
    <w:p w:rsidR="006041B2" w:rsidRDefault="006041B2">
      <w:pPr>
        <w:rPr>
          <w:szCs w:val="20"/>
        </w:rPr>
      </w:pPr>
    </w:p>
    <w:p w:rsidR="006041B2" w:rsidRDefault="00C420D3">
      <w:r>
        <w:rPr>
          <w:szCs w:val="20"/>
        </w:rPr>
        <w:t>Função: ____________________________</w:t>
      </w:r>
    </w:p>
    <w:p w:rsidR="006041B2" w:rsidRDefault="006041B2">
      <w:pPr>
        <w:rPr>
          <w:szCs w:val="20"/>
        </w:rPr>
      </w:pPr>
    </w:p>
    <w:p w:rsidR="006041B2" w:rsidRDefault="00C420D3">
      <w:pPr>
        <w:pStyle w:val="Legenda1"/>
        <w:pageBreakBefore/>
      </w:pPr>
      <w:bookmarkStart w:id="88" w:name="_Ref450206149"/>
      <w:bookmarkStart w:id="89" w:name="_Ref450206017"/>
      <w:r>
        <w:lastRenderedPageBreak/>
        <w:t xml:space="preserve">Anexo </w:t>
      </w:r>
      <w:r w:rsidR="00C30F8F">
        <w:rPr>
          <w:noProof/>
        </w:rPr>
        <w:fldChar w:fldCharType="begin"/>
      </w:r>
      <w:r w:rsidR="00E7202F">
        <w:rPr>
          <w:noProof/>
        </w:rPr>
        <w:instrText xml:space="preserve"> SEQ "Anexo" \* ROMAN </w:instrText>
      </w:r>
      <w:r w:rsidR="00C30F8F">
        <w:rPr>
          <w:noProof/>
        </w:rPr>
        <w:fldChar w:fldCharType="separate"/>
      </w:r>
      <w:r w:rsidR="007F6F86">
        <w:rPr>
          <w:noProof/>
        </w:rPr>
        <w:t>III</w:t>
      </w:r>
      <w:r w:rsidR="00C30F8F">
        <w:rPr>
          <w:noProof/>
        </w:rPr>
        <w:fldChar w:fldCharType="end"/>
      </w:r>
      <w:bookmarkEnd w:id="88"/>
      <w:bookmarkEnd w:id="89"/>
      <w:r>
        <w:rPr>
          <w:szCs w:val="20"/>
        </w:rPr>
        <w:t>: Detalhamento dos Encargos Sociais e do BDI</w:t>
      </w: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C420D3">
      <w:pPr>
        <w:jc w:val="center"/>
      </w:pPr>
      <w:r>
        <w:rPr>
          <w:b/>
          <w:szCs w:val="20"/>
        </w:rPr>
        <w:t>Detalhamento</w:t>
      </w:r>
      <w:r>
        <w:rPr>
          <w:b/>
          <w:szCs w:val="20"/>
          <w:lang w:eastAsia="pt-BR"/>
        </w:rPr>
        <w:t xml:space="preserve"> dos Encargos Sociais – Horista e Mensalista (preenchido)</w:t>
      </w:r>
    </w:p>
    <w:p w:rsidR="006041B2" w:rsidRDefault="00C420D3">
      <w:pPr>
        <w:jc w:val="center"/>
      </w:pPr>
      <w:r>
        <w:rPr>
          <w:b/>
          <w:szCs w:val="20"/>
        </w:rPr>
        <w:t>Detalhamento</w:t>
      </w:r>
      <w:r>
        <w:rPr>
          <w:b/>
          <w:szCs w:val="20"/>
          <w:lang w:eastAsia="pt-BR"/>
        </w:rPr>
        <w:t xml:space="preserve"> dos Encargos Sociais – Horista e Mensalista (em branco)</w:t>
      </w:r>
    </w:p>
    <w:p w:rsidR="006041B2" w:rsidRDefault="00C420D3">
      <w:pPr>
        <w:jc w:val="center"/>
      </w:pPr>
      <w:r>
        <w:rPr>
          <w:b/>
          <w:szCs w:val="20"/>
        </w:rPr>
        <w:t>Detalhamento</w:t>
      </w:r>
      <w:r>
        <w:rPr>
          <w:b/>
          <w:szCs w:val="20"/>
          <w:lang w:eastAsia="pt-BR"/>
        </w:rPr>
        <w:t xml:space="preserve"> do BDI – Serviços (preenchido)</w:t>
      </w:r>
    </w:p>
    <w:p w:rsidR="006041B2" w:rsidRDefault="00C420D3">
      <w:pPr>
        <w:jc w:val="center"/>
      </w:pPr>
      <w:r>
        <w:rPr>
          <w:b/>
          <w:szCs w:val="20"/>
          <w:lang w:eastAsia="pt-BR"/>
        </w:rPr>
        <w:t>Detalhamento do BDI – Serviços (em branco)</w:t>
      </w:r>
    </w:p>
    <w:p w:rsidR="006041B2" w:rsidRDefault="006041B2">
      <w:pPr>
        <w:jc w:val="center"/>
        <w:rPr>
          <w:szCs w:val="20"/>
        </w:rPr>
      </w:pPr>
    </w:p>
    <w:p w:rsidR="006041B2" w:rsidRDefault="00C420D3">
      <w:pPr>
        <w:jc w:val="center"/>
      </w:pPr>
      <w:r>
        <w:rPr>
          <w:b/>
          <w:szCs w:val="20"/>
        </w:rPr>
        <w:t>(GRAVADO EM ARQUIVO SEPARADO)</w:t>
      </w:r>
    </w:p>
    <w:p w:rsidR="006041B2" w:rsidRDefault="00C420D3">
      <w:pPr>
        <w:pageBreakBefore/>
        <w:jc w:val="center"/>
      </w:pPr>
      <w:r>
        <w:rPr>
          <w:b/>
          <w:szCs w:val="20"/>
          <w:lang w:eastAsia="pt-BR"/>
        </w:rPr>
        <w:lastRenderedPageBreak/>
        <w:t xml:space="preserve">PO-XIV – </w:t>
      </w:r>
      <w:r>
        <w:rPr>
          <w:b/>
          <w:szCs w:val="20"/>
        </w:rPr>
        <w:t>Detalhamento</w:t>
      </w:r>
      <w:r>
        <w:rPr>
          <w:b/>
          <w:szCs w:val="20"/>
          <w:lang w:eastAsia="pt-BR"/>
        </w:rPr>
        <w:t xml:space="preserve"> dos Encargos Sociais – Horista e Mensalista – Sem Desoneração (preenchido)</w:t>
      </w:r>
    </w:p>
    <w:p w:rsidR="006041B2" w:rsidRDefault="006041B2">
      <w:pPr>
        <w:rPr>
          <w:szCs w:val="20"/>
        </w:rPr>
      </w:pPr>
    </w:p>
    <w:tbl>
      <w:tblPr>
        <w:tblW w:w="0" w:type="auto"/>
        <w:tblInd w:w="98" w:type="dxa"/>
        <w:tblLayout w:type="fixed"/>
        <w:tblCellMar>
          <w:left w:w="98" w:type="dxa"/>
        </w:tblCellMar>
        <w:tblLook w:val="0000"/>
      </w:tblPr>
      <w:tblGrid>
        <w:gridCol w:w="642"/>
        <w:gridCol w:w="5351"/>
        <w:gridCol w:w="1416"/>
        <w:gridCol w:w="1776"/>
      </w:tblGrid>
      <w:tr w:rsidR="006041B2">
        <w:trPr>
          <w:trHeight w:val="113"/>
        </w:trPr>
        <w:tc>
          <w:tcPr>
            <w:tcW w:w="5993" w:type="dxa"/>
            <w:gridSpan w:val="2"/>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DISCRIMINAÇÃO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HORISTA</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MENSALISTA</w:t>
            </w:r>
          </w:p>
        </w:tc>
      </w:tr>
      <w:tr w:rsidR="006041B2">
        <w:trPr>
          <w:trHeight w:val="113"/>
        </w:trPr>
        <w:tc>
          <w:tcPr>
            <w:tcW w:w="5993" w:type="dxa"/>
            <w:gridSpan w:val="2"/>
            <w:vMerge/>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A</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ENCARGOS SOCIAIS BÁSICOS</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A1</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INSS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20,00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20,00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A2</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SESI</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1,50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1,50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A3</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SENAI</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1,00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1,00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A4</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INCRA</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0,20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0,20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A5</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SEBRAE</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0,60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0,60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A6</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Salário Educação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2,50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2,50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A7</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Seguro Contra Acidente de Trabalho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3,00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3,00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A8</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FGTS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8,00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8,00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A9</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SECONCI</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67337">
            <w:pPr>
              <w:jc w:val="center"/>
            </w:pPr>
            <w:r>
              <w:rPr>
                <w:szCs w:val="20"/>
              </w:rPr>
              <w:t>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67337">
            <w:pPr>
              <w:jc w:val="center"/>
            </w:pPr>
            <w:r>
              <w:rPr>
                <w:szCs w:val="20"/>
              </w:rPr>
              <w:t>0</w:t>
            </w: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“A”:</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3</w:t>
            </w:r>
            <w:r w:rsidR="00667337">
              <w:rPr>
                <w:b/>
                <w:szCs w:val="20"/>
              </w:rPr>
              <w:t>6</w:t>
            </w:r>
            <w:r>
              <w:rPr>
                <w:b/>
                <w:szCs w:val="20"/>
              </w:rPr>
              <w:t>,</w:t>
            </w:r>
            <w:r w:rsidR="00667337">
              <w:rPr>
                <w:b/>
                <w:szCs w:val="20"/>
              </w:rPr>
              <w:t>8</w:t>
            </w:r>
            <w:r>
              <w:rPr>
                <w:b/>
                <w:szCs w:val="20"/>
              </w:rPr>
              <w:t>0</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38,</w:t>
            </w:r>
            <w:r w:rsidR="00667337">
              <w:rPr>
                <w:b/>
                <w:szCs w:val="20"/>
              </w:rPr>
              <w:t>8</w:t>
            </w:r>
            <w:r>
              <w:rPr>
                <w:b/>
                <w:szCs w:val="20"/>
              </w:rPr>
              <w:t>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B</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ENCARGOS SOCIAIS QUE RECEBEM INCIDÊNCIA DE “A”</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B1</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Repouso Semanal Remunerado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17,9</w:t>
            </w:r>
            <w:r w:rsidR="00667337">
              <w:rPr>
                <w:szCs w:val="20"/>
              </w:rPr>
              <w:t>2</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Não incide</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B2</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Feriados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3,</w:t>
            </w:r>
            <w:r w:rsidR="00667337">
              <w:rPr>
                <w:szCs w:val="20"/>
              </w:rPr>
              <w:t>95</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Não incide</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B3</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Auxílio-Enfermidade</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0,9</w:t>
            </w:r>
            <w:r w:rsidR="00667337">
              <w:rPr>
                <w:szCs w:val="20"/>
              </w:rPr>
              <w:t>1</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w:t>
            </w:r>
            <w:r w:rsidR="00667337">
              <w:rPr>
                <w:szCs w:val="20"/>
              </w:rPr>
              <w:t>7</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B4</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13º Salário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w:t>
            </w:r>
            <w:r w:rsidR="00667337">
              <w:rPr>
                <w:szCs w:val="20"/>
              </w:rPr>
              <w:t>0</w:t>
            </w:r>
            <w:r>
              <w:rPr>
                <w:szCs w:val="20"/>
              </w:rPr>
              <w:t>,</w:t>
            </w:r>
            <w:r w:rsidR="00667337">
              <w:rPr>
                <w:szCs w:val="20"/>
              </w:rPr>
              <w:t>83</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8,33</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B5</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Licença Paternidade</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0,0</w:t>
            </w:r>
            <w:r w:rsidR="00667337">
              <w:rPr>
                <w:szCs w:val="20"/>
              </w:rPr>
              <w:t>6</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0,0</w:t>
            </w:r>
            <w:r w:rsidR="00667337">
              <w:rPr>
                <w:szCs w:val="20"/>
              </w:rPr>
              <w:t>5</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B6</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Faltas Justificadas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0,7</w:t>
            </w:r>
            <w:r w:rsidR="00667337">
              <w:rPr>
                <w:szCs w:val="20"/>
              </w:rPr>
              <w:t>2</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0,56</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B7</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Dias de Chuva</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w:t>
            </w:r>
            <w:r w:rsidR="00667337">
              <w:rPr>
                <w:szCs w:val="20"/>
              </w:rPr>
              <w:t>73</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Não incide</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B8</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Auxílio Acidente de Trabalho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0,1</w:t>
            </w:r>
            <w:r w:rsidR="00667337">
              <w:rPr>
                <w:szCs w:val="20"/>
              </w:rPr>
              <w:t>1</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0,0</w:t>
            </w:r>
            <w:r w:rsidR="00667337">
              <w:rPr>
                <w:szCs w:val="20"/>
              </w:rPr>
              <w:t>8</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B9</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Férias Gozadas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67337">
            <w:pPr>
              <w:jc w:val="center"/>
            </w:pPr>
            <w:r>
              <w:rPr>
                <w:szCs w:val="20"/>
              </w:rPr>
              <w:t>8</w:t>
            </w:r>
            <w:r w:rsidR="00C420D3">
              <w:rPr>
                <w:szCs w:val="20"/>
              </w:rPr>
              <w:t>,</w:t>
            </w:r>
            <w:r>
              <w:rPr>
                <w:szCs w:val="20"/>
              </w:rPr>
              <w:t>6</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67337">
            <w:pPr>
              <w:jc w:val="center"/>
            </w:pPr>
            <w:r>
              <w:rPr>
                <w:szCs w:val="20"/>
              </w:rPr>
              <w:t>6</w:t>
            </w:r>
            <w:r w:rsidR="00C420D3">
              <w:rPr>
                <w:szCs w:val="20"/>
              </w:rPr>
              <w:t>,6</w:t>
            </w:r>
            <w:r>
              <w:rPr>
                <w:szCs w:val="20"/>
              </w:rPr>
              <w:t>2</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B10</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Salário Maternidade</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0,03</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0,02</w:t>
            </w: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“B”:</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4</w:t>
            </w:r>
            <w:r w:rsidR="00667337">
              <w:rPr>
                <w:b/>
                <w:szCs w:val="20"/>
              </w:rPr>
              <w:t>4</w:t>
            </w:r>
            <w:r>
              <w:rPr>
                <w:b/>
                <w:szCs w:val="20"/>
              </w:rPr>
              <w:t>,</w:t>
            </w:r>
            <w:r w:rsidR="00667337">
              <w:rPr>
                <w:b/>
                <w:szCs w:val="20"/>
              </w:rPr>
              <w:t>86</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1</w:t>
            </w:r>
            <w:r w:rsidR="00667337">
              <w:rPr>
                <w:b/>
                <w:szCs w:val="20"/>
              </w:rPr>
              <w:t>6</w:t>
            </w:r>
            <w:r>
              <w:rPr>
                <w:b/>
                <w:szCs w:val="20"/>
              </w:rPr>
              <w:t>,3</w:t>
            </w:r>
            <w:r w:rsidR="00667337">
              <w:rPr>
                <w:b/>
                <w:szCs w:val="20"/>
              </w:rPr>
              <w:t>6</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C</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ENCARGOS SOCIAIS QUE NÃO RECEBEM INCIDÊNCIA DE “A”</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C1</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Aviso Prévio Indenizado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B5773D">
            <w:pPr>
              <w:jc w:val="center"/>
            </w:pPr>
            <w:r>
              <w:rPr>
                <w:szCs w:val="20"/>
              </w:rPr>
              <w:t>5</w:t>
            </w:r>
            <w:r w:rsidR="00C420D3">
              <w:rPr>
                <w:szCs w:val="20"/>
              </w:rPr>
              <w:t>,</w:t>
            </w:r>
            <w:r>
              <w:rPr>
                <w:szCs w:val="20"/>
              </w:rPr>
              <w:t>35</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B5773D">
            <w:pPr>
              <w:jc w:val="center"/>
            </w:pPr>
            <w:r>
              <w:rPr>
                <w:szCs w:val="20"/>
              </w:rPr>
              <w:t>4</w:t>
            </w:r>
            <w:r w:rsidR="00C420D3">
              <w:rPr>
                <w:szCs w:val="20"/>
              </w:rPr>
              <w:t>,</w:t>
            </w:r>
            <w:r>
              <w:rPr>
                <w:szCs w:val="20"/>
              </w:rPr>
              <w:t>12</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C2</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Aviso Prévio Trabalhado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0,1</w:t>
            </w:r>
            <w:r w:rsidR="00B5773D">
              <w:rPr>
                <w:szCs w:val="20"/>
              </w:rPr>
              <w:t>3</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0,1</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C3</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Férias Indenizadas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B5773D">
            <w:pPr>
              <w:jc w:val="center"/>
            </w:pPr>
            <w:r>
              <w:rPr>
                <w:szCs w:val="20"/>
              </w:rPr>
              <w:t>4</w:t>
            </w:r>
            <w:r w:rsidR="00C420D3">
              <w:rPr>
                <w:szCs w:val="20"/>
              </w:rPr>
              <w:t>,</w:t>
            </w:r>
            <w:r>
              <w:rPr>
                <w:szCs w:val="20"/>
              </w:rPr>
              <w:t>8</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B5773D">
            <w:pPr>
              <w:jc w:val="center"/>
            </w:pPr>
            <w:r>
              <w:rPr>
                <w:szCs w:val="20"/>
              </w:rPr>
              <w:t>3</w:t>
            </w:r>
            <w:r w:rsidR="00C420D3">
              <w:rPr>
                <w:szCs w:val="20"/>
              </w:rPr>
              <w:t>,</w:t>
            </w:r>
            <w:r>
              <w:rPr>
                <w:szCs w:val="20"/>
              </w:rPr>
              <w:t>7</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C4</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Depósito Rescisão Sem Justa Causa</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4,9</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3,7</w:t>
            </w:r>
            <w:r w:rsidR="00B5773D">
              <w:rPr>
                <w:szCs w:val="20"/>
              </w:rPr>
              <w:t>7</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C5</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Indenização Adicional</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w:t>
            </w:r>
            <w:r w:rsidR="00B5773D">
              <w:rPr>
                <w:szCs w:val="20"/>
              </w:rPr>
              <w:t>4</w:t>
            </w:r>
            <w:r>
              <w:rPr>
                <w:szCs w:val="20"/>
              </w:rPr>
              <w:t>5</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w:t>
            </w:r>
            <w:r w:rsidR="00B5773D">
              <w:rPr>
                <w:szCs w:val="20"/>
              </w:rPr>
              <w:t>3</w:t>
            </w:r>
            <w:r>
              <w:rPr>
                <w:szCs w:val="20"/>
              </w:rPr>
              <w:t>5</w:t>
            </w: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“C”:</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15,</w:t>
            </w:r>
            <w:r w:rsidR="00B5773D">
              <w:rPr>
                <w:b/>
                <w:szCs w:val="20"/>
              </w:rPr>
              <w:t>63</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1</w:t>
            </w:r>
            <w:r w:rsidR="00B5773D">
              <w:rPr>
                <w:b/>
                <w:szCs w:val="20"/>
              </w:rPr>
              <w:t>2</w:t>
            </w:r>
            <w:r>
              <w:rPr>
                <w:b/>
                <w:szCs w:val="20"/>
              </w:rPr>
              <w:t>,</w:t>
            </w:r>
            <w:r w:rsidR="00B5773D">
              <w:rPr>
                <w:b/>
                <w:szCs w:val="20"/>
              </w:rPr>
              <w:t>04</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D</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REINCIDÊNCIAS DE UM GRUPO SOBRE O OUTRO</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D1</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Reincidência de “A” sobre “B”</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w:t>
            </w:r>
            <w:r w:rsidR="00412521">
              <w:rPr>
                <w:szCs w:val="20"/>
              </w:rPr>
              <w:t>6</w:t>
            </w:r>
            <w:r>
              <w:rPr>
                <w:szCs w:val="20"/>
              </w:rPr>
              <w:t>,</w:t>
            </w:r>
            <w:r w:rsidR="00412521">
              <w:rPr>
                <w:szCs w:val="20"/>
              </w:rPr>
              <w:t>51</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412521">
            <w:pPr>
              <w:jc w:val="center"/>
            </w:pPr>
            <w:r>
              <w:rPr>
                <w:szCs w:val="20"/>
              </w:rPr>
              <w:t>6</w:t>
            </w:r>
            <w:r w:rsidR="00C420D3">
              <w:rPr>
                <w:szCs w:val="20"/>
              </w:rPr>
              <w:t>,</w:t>
            </w:r>
            <w:r>
              <w:rPr>
                <w:szCs w:val="20"/>
              </w:rPr>
              <w:t>02</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D2</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Reincidência de Grupo A sobre Aviso Prévio Trabalhado e Reincidência do FGTS sobre Aviso Prévio Indenizado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w:t>
            </w:r>
            <w:r w:rsidR="00412521">
              <w:rPr>
                <w:szCs w:val="20"/>
              </w:rPr>
              <w:t>48</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w:t>
            </w:r>
            <w:r w:rsidR="00412521">
              <w:rPr>
                <w:szCs w:val="20"/>
              </w:rPr>
              <w:t>37</w:t>
            </w: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“D”:</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1</w:t>
            </w:r>
            <w:r w:rsidR="00412521">
              <w:rPr>
                <w:b/>
                <w:szCs w:val="20"/>
              </w:rPr>
              <w:t>6</w:t>
            </w:r>
            <w:r>
              <w:rPr>
                <w:b/>
                <w:szCs w:val="20"/>
              </w:rPr>
              <w:t>,</w:t>
            </w:r>
            <w:r w:rsidR="00412521">
              <w:rPr>
                <w:b/>
                <w:szCs w:val="20"/>
              </w:rPr>
              <w:t>99</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412521">
            <w:pPr>
              <w:jc w:val="center"/>
            </w:pPr>
            <w:r>
              <w:rPr>
                <w:b/>
                <w:szCs w:val="20"/>
              </w:rPr>
              <w:t>6</w:t>
            </w:r>
            <w:r w:rsidR="00C420D3">
              <w:rPr>
                <w:b/>
                <w:szCs w:val="20"/>
              </w:rPr>
              <w:t>,</w:t>
            </w:r>
            <w:r>
              <w:rPr>
                <w:b/>
                <w:szCs w:val="20"/>
              </w:rPr>
              <w:t>39</w:t>
            </w: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TOTAIS DE ENCARGOS SOCIAIS: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1</w:t>
            </w:r>
            <w:r w:rsidR="00412521">
              <w:rPr>
                <w:b/>
                <w:szCs w:val="20"/>
              </w:rPr>
              <w:t>14</w:t>
            </w:r>
            <w:r>
              <w:rPr>
                <w:b/>
                <w:szCs w:val="20"/>
              </w:rPr>
              <w:t>,</w:t>
            </w:r>
            <w:r w:rsidR="00412521">
              <w:rPr>
                <w:b/>
                <w:szCs w:val="20"/>
              </w:rPr>
              <w:t>28</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7</w:t>
            </w:r>
            <w:r w:rsidR="00412521">
              <w:rPr>
                <w:b/>
                <w:szCs w:val="20"/>
              </w:rPr>
              <w:t>1</w:t>
            </w:r>
            <w:r>
              <w:rPr>
                <w:b/>
                <w:szCs w:val="20"/>
              </w:rPr>
              <w:t>,</w:t>
            </w:r>
            <w:r w:rsidR="00412521">
              <w:rPr>
                <w:b/>
                <w:szCs w:val="20"/>
              </w:rPr>
              <w:t>59</w:t>
            </w:r>
          </w:p>
        </w:tc>
      </w:tr>
    </w:tbl>
    <w:p w:rsidR="006041B2" w:rsidRDefault="00C420D3">
      <w:pPr>
        <w:pageBreakBefore/>
        <w:jc w:val="center"/>
      </w:pPr>
      <w:r>
        <w:rPr>
          <w:b/>
          <w:szCs w:val="20"/>
          <w:lang w:eastAsia="pt-BR"/>
        </w:rPr>
        <w:lastRenderedPageBreak/>
        <w:t xml:space="preserve">PO-XIV - </w:t>
      </w:r>
      <w:r>
        <w:rPr>
          <w:b/>
          <w:szCs w:val="20"/>
        </w:rPr>
        <w:t>Detalhamento</w:t>
      </w:r>
      <w:r>
        <w:rPr>
          <w:b/>
          <w:szCs w:val="20"/>
          <w:lang w:eastAsia="pt-BR"/>
        </w:rPr>
        <w:t xml:space="preserve"> dos Encargos Sociais – Horista e Mensalista (em branco)</w:t>
      </w:r>
    </w:p>
    <w:p w:rsidR="006041B2" w:rsidRDefault="006041B2">
      <w:pPr>
        <w:rPr>
          <w:szCs w:val="20"/>
          <w:lang w:eastAsia="pt-BR"/>
        </w:rPr>
      </w:pPr>
    </w:p>
    <w:tbl>
      <w:tblPr>
        <w:tblW w:w="0" w:type="auto"/>
        <w:tblInd w:w="55" w:type="dxa"/>
        <w:tblLayout w:type="fixed"/>
        <w:tblCellMar>
          <w:left w:w="55" w:type="dxa"/>
          <w:right w:w="70" w:type="dxa"/>
        </w:tblCellMar>
        <w:tblLook w:val="0000"/>
      </w:tblPr>
      <w:tblGrid>
        <w:gridCol w:w="6217"/>
        <w:gridCol w:w="1604"/>
        <w:gridCol w:w="1364"/>
      </w:tblGrid>
      <w:tr w:rsidR="006041B2">
        <w:trPr>
          <w:trHeight w:val="315"/>
        </w:trPr>
        <w:tc>
          <w:tcPr>
            <w:tcW w:w="9185" w:type="dxa"/>
            <w:gridSpan w:val="3"/>
            <w:tcBorders>
              <w:top w:val="single" w:sz="4" w:space="0" w:color="00000A"/>
              <w:left w:val="single" w:sz="4" w:space="0" w:color="00000A"/>
              <w:right w:val="single" w:sz="4" w:space="0" w:color="00000A"/>
            </w:tcBorders>
            <w:shd w:val="clear" w:color="auto" w:fill="FFFFFF"/>
            <w:vAlign w:val="center"/>
          </w:tcPr>
          <w:p w:rsidR="006041B2" w:rsidRDefault="00C420D3">
            <w:r>
              <w:rPr>
                <w:szCs w:val="20"/>
                <w:lang w:eastAsia="pt-BR"/>
              </w:rPr>
              <w:t>NOME DA CONCORRENTE:</w:t>
            </w:r>
          </w:p>
          <w:p w:rsidR="006041B2" w:rsidRDefault="006041B2">
            <w:pPr>
              <w:rPr>
                <w:szCs w:val="20"/>
                <w:lang w:eastAsia="pt-BR"/>
              </w:rPr>
            </w:pPr>
          </w:p>
        </w:tc>
      </w:tr>
      <w:tr w:rsidR="006041B2">
        <w:tblPrEx>
          <w:tblCellMar>
            <w:left w:w="60" w:type="dxa"/>
          </w:tblCellMar>
        </w:tblPrEx>
        <w:trPr>
          <w:trHeight w:val="300"/>
        </w:trPr>
        <w:tc>
          <w:tcPr>
            <w:tcW w:w="6217" w:type="dxa"/>
            <w:vMerge w:val="restart"/>
            <w:tcBorders>
              <w:top w:val="single" w:sz="4" w:space="0" w:color="00000A"/>
              <w:left w:val="single" w:sz="4" w:space="0" w:color="00000A"/>
              <w:right w:val="single" w:sz="4" w:space="0" w:color="00000A"/>
            </w:tcBorders>
            <w:shd w:val="clear" w:color="auto" w:fill="FFFFFF"/>
          </w:tcPr>
          <w:p w:rsidR="006041B2" w:rsidRDefault="00C420D3">
            <w:r>
              <w:rPr>
                <w:szCs w:val="20"/>
                <w:lang w:eastAsia="pt-BR"/>
              </w:rPr>
              <w:t>OBJETO:</w:t>
            </w:r>
          </w:p>
        </w:tc>
        <w:tc>
          <w:tcPr>
            <w:tcW w:w="1604" w:type="dxa"/>
            <w:tcBorders>
              <w:top w:val="single" w:sz="4" w:space="0" w:color="00000A"/>
              <w:left w:val="single" w:sz="4" w:space="0" w:color="00000A"/>
              <w:right w:val="single" w:sz="4" w:space="0" w:color="00000A"/>
            </w:tcBorders>
            <w:shd w:val="clear" w:color="auto" w:fill="FFFFFF"/>
            <w:vAlign w:val="center"/>
          </w:tcPr>
          <w:p w:rsidR="006041B2" w:rsidRDefault="00C420D3">
            <w:r>
              <w:rPr>
                <w:szCs w:val="20"/>
                <w:lang w:eastAsia="pt-BR"/>
              </w:rPr>
              <w:t>EDITAL</w:t>
            </w:r>
          </w:p>
        </w:tc>
        <w:tc>
          <w:tcPr>
            <w:tcW w:w="1364" w:type="dxa"/>
            <w:tcBorders>
              <w:top w:val="single" w:sz="4" w:space="0" w:color="00000A"/>
              <w:left w:val="single" w:sz="4" w:space="0" w:color="00000A"/>
              <w:right w:val="single" w:sz="4" w:space="0" w:color="00000A"/>
            </w:tcBorders>
            <w:shd w:val="clear" w:color="auto" w:fill="FFFFFF"/>
            <w:vAlign w:val="center"/>
          </w:tcPr>
          <w:p w:rsidR="006041B2" w:rsidRDefault="00C420D3">
            <w:r>
              <w:rPr>
                <w:szCs w:val="20"/>
                <w:lang w:eastAsia="pt-BR"/>
              </w:rPr>
              <w:t>FOLHA</w:t>
            </w:r>
          </w:p>
        </w:tc>
      </w:tr>
      <w:tr w:rsidR="006041B2">
        <w:tblPrEx>
          <w:tblCellMar>
            <w:left w:w="60" w:type="dxa"/>
          </w:tblCellMar>
        </w:tblPrEx>
        <w:trPr>
          <w:trHeight w:val="315"/>
        </w:trPr>
        <w:tc>
          <w:tcPr>
            <w:tcW w:w="6217" w:type="dxa"/>
            <w:vMerge/>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160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lang w:eastAsia="pt-BR"/>
              </w:rPr>
              <w:t>______/2016</w:t>
            </w:r>
          </w:p>
        </w:tc>
        <w:tc>
          <w:tcPr>
            <w:tcW w:w="1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lang w:eastAsia="pt-BR"/>
              </w:rPr>
              <w:t>____/____</w:t>
            </w:r>
          </w:p>
        </w:tc>
      </w:tr>
    </w:tbl>
    <w:p w:rsidR="006041B2" w:rsidRDefault="006041B2">
      <w:pPr>
        <w:rPr>
          <w:szCs w:val="20"/>
        </w:rPr>
      </w:pPr>
    </w:p>
    <w:tbl>
      <w:tblPr>
        <w:tblW w:w="0" w:type="auto"/>
        <w:tblInd w:w="98" w:type="dxa"/>
        <w:tblLayout w:type="fixed"/>
        <w:tblCellMar>
          <w:left w:w="98" w:type="dxa"/>
        </w:tblCellMar>
        <w:tblLook w:val="0000"/>
      </w:tblPr>
      <w:tblGrid>
        <w:gridCol w:w="642"/>
        <w:gridCol w:w="5351"/>
        <w:gridCol w:w="1416"/>
        <w:gridCol w:w="1776"/>
      </w:tblGrid>
      <w:tr w:rsidR="006041B2">
        <w:trPr>
          <w:trHeight w:val="113"/>
        </w:trPr>
        <w:tc>
          <w:tcPr>
            <w:tcW w:w="5993" w:type="dxa"/>
            <w:gridSpan w:val="2"/>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DISCRIMINAÇÃO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HORISTA</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MENSALISTA</w:t>
            </w:r>
          </w:p>
        </w:tc>
      </w:tr>
      <w:tr w:rsidR="006041B2">
        <w:trPr>
          <w:trHeight w:val="113"/>
        </w:trPr>
        <w:tc>
          <w:tcPr>
            <w:tcW w:w="5993" w:type="dxa"/>
            <w:gridSpan w:val="2"/>
            <w:vMerge/>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A</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ENCARGOS SOCIAIS BÁSICOS</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“A”:</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B</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ENCARGOS SOCIAIS QUE RECEBEM INCIDÊNCIA DE “A”</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“B”:</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C</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ENCARGOS SOCIAIS QUE NÃO RECEBEM INCIDÊNCIA DE “A”</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“C”:</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D</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REINCIDÊNCIAS DE UM GRUPO SOBRE O OUTRO</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“D”:</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TOTAIS DE ENCARGOS SOCIAIS: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r>
    </w:tbl>
    <w:p w:rsidR="006041B2" w:rsidRDefault="006041B2">
      <w:pPr>
        <w:rPr>
          <w:szCs w:val="20"/>
        </w:rPr>
      </w:pPr>
    </w:p>
    <w:p w:rsidR="006041B2" w:rsidRDefault="00C420D3">
      <w:pPr>
        <w:pageBreakBefore/>
        <w:jc w:val="center"/>
      </w:pPr>
      <w:proofErr w:type="spellStart"/>
      <w:r>
        <w:rPr>
          <w:b/>
          <w:szCs w:val="20"/>
          <w:lang w:eastAsia="pt-BR"/>
        </w:rPr>
        <w:lastRenderedPageBreak/>
        <w:t>PO-XVa</w:t>
      </w:r>
      <w:proofErr w:type="spellEnd"/>
      <w:r>
        <w:rPr>
          <w:b/>
          <w:szCs w:val="20"/>
          <w:lang w:eastAsia="pt-BR"/>
        </w:rPr>
        <w:t xml:space="preserve"> – </w:t>
      </w:r>
      <w:r>
        <w:rPr>
          <w:b/>
          <w:szCs w:val="20"/>
        </w:rPr>
        <w:t>Detalhamento</w:t>
      </w:r>
      <w:r>
        <w:rPr>
          <w:b/>
          <w:szCs w:val="20"/>
          <w:lang w:eastAsia="pt-BR"/>
        </w:rPr>
        <w:t xml:space="preserve"> do BDI – Serviços – Sem Desoneração</w:t>
      </w:r>
      <w:r w:rsidR="00445F99">
        <w:rPr>
          <w:b/>
          <w:szCs w:val="20"/>
          <w:lang w:eastAsia="pt-BR"/>
        </w:rPr>
        <w:t xml:space="preserve"> (preenchido)</w:t>
      </w:r>
    </w:p>
    <w:p w:rsidR="006041B2" w:rsidRDefault="006041B2">
      <w:pPr>
        <w:rPr>
          <w:szCs w:val="20"/>
          <w:lang w:eastAsia="pt-BR"/>
        </w:rPr>
      </w:pPr>
    </w:p>
    <w:p w:rsidR="006041B2" w:rsidRDefault="006041B2">
      <w:pPr>
        <w:rPr>
          <w:szCs w:val="20"/>
        </w:rPr>
      </w:pPr>
    </w:p>
    <w:tbl>
      <w:tblPr>
        <w:tblW w:w="0" w:type="auto"/>
        <w:tblInd w:w="55" w:type="dxa"/>
        <w:tblLayout w:type="fixed"/>
        <w:tblCellMar>
          <w:left w:w="55" w:type="dxa"/>
          <w:right w:w="70" w:type="dxa"/>
        </w:tblCellMar>
        <w:tblLook w:val="0000"/>
      </w:tblPr>
      <w:tblGrid>
        <w:gridCol w:w="634"/>
        <w:gridCol w:w="3958"/>
        <w:gridCol w:w="2095"/>
        <w:gridCol w:w="1359"/>
      </w:tblGrid>
      <w:tr w:rsidR="006041B2">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6041B2" w:rsidRDefault="00C420D3">
            <w:pPr>
              <w:jc w:val="center"/>
            </w:pPr>
            <w:r>
              <w:rPr>
                <w:bCs/>
                <w:szCs w:val="20"/>
                <w:lang w:eastAsia="pt-BR"/>
              </w:rPr>
              <w:t>Item</w:t>
            </w:r>
          </w:p>
        </w:tc>
        <w:tc>
          <w:tcPr>
            <w:tcW w:w="3958"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6041B2" w:rsidRDefault="00C420D3">
            <w:pPr>
              <w:jc w:val="center"/>
            </w:pPr>
            <w:r>
              <w:rPr>
                <w:bCs/>
                <w:szCs w:val="20"/>
                <w:lang w:eastAsia="pt-BR"/>
              </w:rPr>
              <w:t>Descrição</w:t>
            </w:r>
          </w:p>
        </w:tc>
        <w:tc>
          <w:tcPr>
            <w:tcW w:w="2095"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6041B2" w:rsidRDefault="00C420D3">
            <w:pPr>
              <w:jc w:val="center"/>
            </w:pPr>
            <w:r>
              <w:rPr>
                <w:szCs w:val="20"/>
                <w:lang w:eastAsia="pt-BR"/>
              </w:rPr>
              <w:t>% PV</w:t>
            </w:r>
          </w:p>
        </w:tc>
        <w:tc>
          <w:tcPr>
            <w:tcW w:w="1359"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6041B2" w:rsidRDefault="00C420D3">
            <w:pPr>
              <w:jc w:val="center"/>
            </w:pPr>
            <w:r>
              <w:rPr>
                <w:szCs w:val="20"/>
                <w:lang w:eastAsia="pt-BR"/>
              </w:rPr>
              <w:t>% CD</w:t>
            </w:r>
          </w:p>
        </w:tc>
      </w:tr>
      <w:tr w:rsidR="006041B2">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Cs/>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Cs/>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Cs/>
                <w:color w:val="0070C0"/>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Cs/>
                <w:szCs w:val="20"/>
                <w:lang w:eastAsia="pt-BR"/>
              </w:rPr>
              <w:t>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Cs/>
                <w:szCs w:val="20"/>
                <w:lang w:eastAsia="pt-BR"/>
              </w:rPr>
              <w:t>ADMINISTRAÇÃO CENTRAL (AC)</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bCs/>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412521">
            <w:pPr>
              <w:jc w:val="center"/>
              <w:rPr>
                <w:color w:val="auto"/>
              </w:rPr>
            </w:pPr>
            <w:r w:rsidRPr="00412521">
              <w:rPr>
                <w:bCs/>
                <w:color w:val="auto"/>
                <w:szCs w:val="20"/>
                <w:lang w:eastAsia="pt-BR"/>
              </w:rPr>
              <w:t>4</w:t>
            </w:r>
            <w:r w:rsidR="00C420D3" w:rsidRPr="00412521">
              <w:rPr>
                <w:bCs/>
                <w:color w:val="auto"/>
                <w:szCs w:val="20"/>
                <w:lang w:eastAsia="pt-BR"/>
              </w:rPr>
              <w:t>,0</w:t>
            </w:r>
            <w:r w:rsidRPr="00412521">
              <w:rPr>
                <w:bCs/>
                <w:color w:val="auto"/>
                <w:szCs w:val="20"/>
                <w:lang w:eastAsia="pt-BR"/>
              </w:rPr>
              <w:t>1</w:t>
            </w:r>
            <w:r w:rsidR="00C420D3" w:rsidRPr="00412521">
              <w:rPr>
                <w:bCs/>
                <w:color w:val="auto"/>
                <w:szCs w:val="20"/>
                <w:lang w:eastAsia="pt-BR"/>
              </w:rPr>
              <w:t>%</w:t>
            </w:r>
          </w:p>
        </w:tc>
      </w:tr>
      <w:tr w:rsidR="006041B2">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Cs/>
                <w:szCs w:val="20"/>
                <w:lang w:eastAsia="pt-BR"/>
              </w:rPr>
              <w:t>2</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Cs/>
                <w:szCs w:val="20"/>
                <w:lang w:eastAsia="pt-BR"/>
              </w:rPr>
              <w:t>IMPOSTOS E TAXAS (I)</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412521">
            <w:pPr>
              <w:jc w:val="center"/>
              <w:rPr>
                <w:color w:val="auto"/>
              </w:rPr>
            </w:pPr>
            <w:r w:rsidRPr="00412521">
              <w:rPr>
                <w:bCs/>
                <w:color w:val="auto"/>
                <w:szCs w:val="20"/>
                <w:lang w:eastAsia="pt-BR"/>
              </w:rPr>
              <w:t>6</w:t>
            </w:r>
            <w:r w:rsidR="00C420D3" w:rsidRPr="00412521">
              <w:rPr>
                <w:bCs/>
                <w:color w:val="auto"/>
                <w:szCs w:val="20"/>
                <w:lang w:eastAsia="pt-BR"/>
              </w:rPr>
              <w:t>,65%</w:t>
            </w: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bCs/>
                <w:color w:val="auto"/>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lang w:eastAsia="pt-BR"/>
              </w:rPr>
              <w:t>2.1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lang w:eastAsia="pt-BR"/>
              </w:rPr>
              <w:t>ISS</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412521">
            <w:pPr>
              <w:jc w:val="center"/>
              <w:rPr>
                <w:color w:val="auto"/>
              </w:rPr>
            </w:pPr>
            <w:r w:rsidRPr="00412521">
              <w:rPr>
                <w:color w:val="auto"/>
                <w:szCs w:val="20"/>
                <w:lang w:eastAsia="pt-BR"/>
              </w:rPr>
              <w:t>3</w:t>
            </w:r>
            <w:r w:rsidR="00C420D3" w:rsidRPr="00412521">
              <w:rPr>
                <w:color w:val="auto"/>
                <w:szCs w:val="20"/>
                <w:lang w:eastAsia="pt-BR"/>
              </w:rPr>
              <w:t>,00%</w:t>
            </w: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lang w:eastAsia="pt-BR"/>
              </w:rPr>
              <w:t>2.1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lang w:eastAsia="pt-BR"/>
              </w:rPr>
              <w:t>PIS</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C420D3">
            <w:pPr>
              <w:jc w:val="center"/>
              <w:rPr>
                <w:color w:val="auto"/>
              </w:rPr>
            </w:pPr>
            <w:r w:rsidRPr="00412521">
              <w:rPr>
                <w:color w:val="auto"/>
                <w:szCs w:val="20"/>
                <w:lang w:eastAsia="pt-BR"/>
              </w:rPr>
              <w:t>0,65%</w:t>
            </w: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lang w:eastAsia="pt-BR"/>
              </w:rPr>
              <w:t>2.3</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roofErr w:type="spellStart"/>
            <w:r>
              <w:rPr>
                <w:szCs w:val="20"/>
                <w:lang w:eastAsia="pt-BR"/>
              </w:rPr>
              <w:t>Cofins</w:t>
            </w:r>
            <w:proofErr w:type="spellEnd"/>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C420D3">
            <w:pPr>
              <w:jc w:val="center"/>
              <w:rPr>
                <w:color w:val="auto"/>
              </w:rPr>
            </w:pPr>
            <w:r w:rsidRPr="00412521">
              <w:rPr>
                <w:color w:val="auto"/>
                <w:szCs w:val="20"/>
                <w:lang w:eastAsia="pt-BR"/>
              </w:rPr>
              <w:t>3,00%</w:t>
            </w: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blPrEx>
          <w:tblCellMar>
            <w:left w:w="60" w:type="dxa"/>
          </w:tblCellMar>
        </w:tblPrEx>
        <w:trPr>
          <w:trHeight w:val="403"/>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Cs/>
                <w:szCs w:val="20"/>
                <w:lang w:eastAsia="pt-BR"/>
              </w:rPr>
              <w:t>3</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left"/>
            </w:pPr>
            <w:r>
              <w:rPr>
                <w:bCs/>
                <w:szCs w:val="20"/>
                <w:lang w:eastAsia="pt-BR"/>
              </w:rPr>
              <w:t>RISCO, SEGURO E GARANTIAS</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412521">
            <w:pPr>
              <w:jc w:val="center"/>
              <w:rPr>
                <w:color w:val="auto"/>
              </w:rPr>
            </w:pPr>
            <w:r w:rsidRPr="00412521">
              <w:rPr>
                <w:bCs/>
                <w:color w:val="auto"/>
                <w:szCs w:val="20"/>
                <w:lang w:eastAsia="pt-BR"/>
              </w:rPr>
              <w:t>0</w:t>
            </w:r>
            <w:r w:rsidR="00C420D3" w:rsidRPr="00412521">
              <w:rPr>
                <w:bCs/>
                <w:color w:val="auto"/>
                <w:szCs w:val="20"/>
                <w:lang w:eastAsia="pt-BR"/>
              </w:rPr>
              <w:t>,</w:t>
            </w:r>
            <w:r w:rsidRPr="00412521">
              <w:rPr>
                <w:bCs/>
                <w:color w:val="auto"/>
                <w:szCs w:val="20"/>
                <w:lang w:eastAsia="pt-BR"/>
              </w:rPr>
              <w:t>96</w:t>
            </w:r>
            <w:r w:rsidR="00C420D3" w:rsidRPr="00412521">
              <w:rPr>
                <w:bCs/>
                <w:color w:val="auto"/>
                <w:szCs w:val="20"/>
                <w:lang w:eastAsia="pt-BR"/>
              </w:rPr>
              <w:t>%</w:t>
            </w: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lang w:eastAsia="pt-BR"/>
              </w:rPr>
              <w:t>3.1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lang w:eastAsia="pt-BR"/>
              </w:rPr>
              <w:t>Risco (R)</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412521">
            <w:pPr>
              <w:jc w:val="center"/>
              <w:rPr>
                <w:color w:val="auto"/>
              </w:rPr>
            </w:pPr>
            <w:r w:rsidRPr="00412521">
              <w:rPr>
                <w:color w:val="auto"/>
                <w:szCs w:val="20"/>
                <w:lang w:eastAsia="pt-BR"/>
              </w:rPr>
              <w:t>0</w:t>
            </w:r>
            <w:r w:rsidR="00C420D3" w:rsidRPr="00412521">
              <w:rPr>
                <w:color w:val="auto"/>
                <w:szCs w:val="20"/>
                <w:lang w:eastAsia="pt-BR"/>
              </w:rPr>
              <w:t>,</w:t>
            </w:r>
            <w:r w:rsidRPr="00412521">
              <w:rPr>
                <w:color w:val="auto"/>
                <w:szCs w:val="20"/>
                <w:lang w:eastAsia="pt-BR"/>
              </w:rPr>
              <w:t>56</w:t>
            </w:r>
            <w:r w:rsidR="00C420D3" w:rsidRPr="00412521">
              <w:rPr>
                <w:color w:val="auto"/>
                <w:szCs w:val="20"/>
                <w:lang w:eastAsia="pt-BR"/>
              </w:rPr>
              <w:t>%</w:t>
            </w: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lang w:eastAsia="pt-BR"/>
              </w:rPr>
              <w:t>3.2</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lang w:eastAsia="pt-BR"/>
              </w:rPr>
              <w:t xml:space="preserve">Seguro </w:t>
            </w:r>
            <w:r w:rsidR="00412521">
              <w:rPr>
                <w:szCs w:val="20"/>
                <w:lang w:eastAsia="pt-BR"/>
              </w:rPr>
              <w:t xml:space="preserve">e Garantias </w:t>
            </w:r>
            <w:r>
              <w:rPr>
                <w:szCs w:val="20"/>
                <w:lang w:eastAsia="pt-BR"/>
              </w:rPr>
              <w:t>(S</w:t>
            </w:r>
            <w:r w:rsidR="00412521">
              <w:rPr>
                <w:szCs w:val="20"/>
                <w:lang w:eastAsia="pt-BR"/>
              </w:rPr>
              <w:t>+G</w:t>
            </w:r>
            <w:r>
              <w:rPr>
                <w:szCs w:val="20"/>
                <w:lang w:eastAsia="pt-BR"/>
              </w:rPr>
              <w:t>)</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C420D3">
            <w:pPr>
              <w:jc w:val="center"/>
              <w:rPr>
                <w:color w:val="auto"/>
              </w:rPr>
            </w:pPr>
            <w:r w:rsidRPr="00412521">
              <w:rPr>
                <w:color w:val="auto"/>
                <w:szCs w:val="20"/>
                <w:lang w:eastAsia="pt-BR"/>
              </w:rPr>
              <w:t>0,</w:t>
            </w:r>
            <w:r w:rsidR="00412521" w:rsidRPr="00412521">
              <w:rPr>
                <w:color w:val="auto"/>
                <w:szCs w:val="20"/>
                <w:lang w:eastAsia="pt-BR"/>
              </w:rPr>
              <w:t>4</w:t>
            </w:r>
            <w:r w:rsidRPr="00412521">
              <w:rPr>
                <w:color w:val="auto"/>
                <w:szCs w:val="20"/>
                <w:lang w:eastAsia="pt-BR"/>
              </w:rPr>
              <w:t>0%</w:t>
            </w: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rPr>
            </w:pPr>
          </w:p>
        </w:tc>
      </w:tr>
      <w:tr w:rsidR="006041B2">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Cs/>
                <w:szCs w:val="20"/>
                <w:lang w:eastAsia="pt-BR"/>
              </w:rPr>
              <w:t>4</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Cs/>
                <w:szCs w:val="20"/>
                <w:lang w:eastAsia="pt-BR"/>
              </w:rPr>
              <w:t>DESPESAS FINANCEIRAS (DF)</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412521">
            <w:pPr>
              <w:jc w:val="center"/>
              <w:rPr>
                <w:color w:val="auto"/>
              </w:rPr>
            </w:pPr>
            <w:r w:rsidRPr="00412521">
              <w:rPr>
                <w:bCs/>
                <w:color w:val="auto"/>
                <w:szCs w:val="20"/>
                <w:lang w:eastAsia="pt-BR"/>
              </w:rPr>
              <w:t>1</w:t>
            </w:r>
            <w:r w:rsidR="00C420D3" w:rsidRPr="00412521">
              <w:rPr>
                <w:bCs/>
                <w:color w:val="auto"/>
                <w:szCs w:val="20"/>
                <w:lang w:eastAsia="pt-BR"/>
              </w:rPr>
              <w:t>,</w:t>
            </w:r>
            <w:r w:rsidRPr="00412521">
              <w:rPr>
                <w:bCs/>
                <w:color w:val="auto"/>
                <w:szCs w:val="20"/>
                <w:lang w:eastAsia="pt-BR"/>
              </w:rPr>
              <w:t>11</w:t>
            </w:r>
            <w:r w:rsidR="00C420D3" w:rsidRPr="00412521">
              <w:rPr>
                <w:bCs/>
                <w:color w:val="auto"/>
                <w:szCs w:val="20"/>
                <w:lang w:eastAsia="pt-BR"/>
              </w:rPr>
              <w:t>%</w:t>
            </w:r>
          </w:p>
        </w:tc>
      </w:tr>
      <w:tr w:rsidR="006041B2">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Cs/>
                <w:szCs w:val="20"/>
                <w:lang w:eastAsia="pt-BR"/>
              </w:rPr>
              <w:t>5</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Cs/>
                <w:szCs w:val="20"/>
                <w:lang w:eastAsia="pt-BR"/>
              </w:rPr>
              <w:t>LUCRO (L)</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bCs/>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412521">
            <w:pPr>
              <w:jc w:val="center"/>
              <w:rPr>
                <w:color w:val="auto"/>
              </w:rPr>
            </w:pPr>
            <w:r w:rsidRPr="00412521">
              <w:rPr>
                <w:bCs/>
                <w:color w:val="auto"/>
                <w:szCs w:val="20"/>
                <w:lang w:eastAsia="pt-BR"/>
              </w:rPr>
              <w:t>7</w:t>
            </w:r>
            <w:r w:rsidR="00C420D3" w:rsidRPr="00412521">
              <w:rPr>
                <w:bCs/>
                <w:color w:val="auto"/>
                <w:szCs w:val="20"/>
                <w:lang w:eastAsia="pt-BR"/>
              </w:rPr>
              <w:t>,</w:t>
            </w:r>
            <w:r w:rsidRPr="00412521">
              <w:rPr>
                <w:bCs/>
                <w:color w:val="auto"/>
                <w:szCs w:val="20"/>
                <w:lang w:eastAsia="pt-BR"/>
              </w:rPr>
              <w:t>3</w:t>
            </w:r>
            <w:r w:rsidR="00C420D3" w:rsidRPr="00412521">
              <w:rPr>
                <w:bCs/>
                <w:color w:val="auto"/>
                <w:szCs w:val="20"/>
                <w:lang w:eastAsia="pt-BR"/>
              </w:rPr>
              <w:t>0%</w:t>
            </w:r>
          </w:p>
        </w:tc>
      </w:tr>
      <w:tr w:rsidR="006041B2">
        <w:tblPrEx>
          <w:tblCellMar>
            <w:left w:w="60" w:type="dxa"/>
          </w:tblCellMar>
        </w:tblPrEx>
        <w:trPr>
          <w:trHeight w:hRule="exact" w:val="270"/>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rPr>
          <w:trHeight w:val="270"/>
        </w:trPr>
        <w:tc>
          <w:tcPr>
            <w:tcW w:w="6687"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C420D3">
            <w:pPr>
              <w:jc w:val="center"/>
              <w:rPr>
                <w:color w:val="auto"/>
              </w:rPr>
            </w:pPr>
            <w:r w:rsidRPr="00412521">
              <w:rPr>
                <w:bCs/>
                <w:color w:val="auto"/>
                <w:szCs w:val="20"/>
                <w:lang w:eastAsia="pt-BR"/>
              </w:rPr>
              <w:t>BDI* (%)=</w:t>
            </w: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C420D3">
            <w:pPr>
              <w:jc w:val="center"/>
              <w:rPr>
                <w:color w:val="auto"/>
              </w:rPr>
            </w:pPr>
            <w:r w:rsidRPr="00412521">
              <w:rPr>
                <w:bCs/>
                <w:color w:val="auto"/>
                <w:szCs w:val="20"/>
                <w:lang w:eastAsia="pt-BR"/>
              </w:rPr>
              <w:t>2</w:t>
            </w:r>
            <w:r w:rsidR="00412521" w:rsidRPr="00412521">
              <w:rPr>
                <w:bCs/>
                <w:color w:val="auto"/>
                <w:szCs w:val="20"/>
                <w:lang w:eastAsia="pt-BR"/>
              </w:rPr>
              <w:t>2</w:t>
            </w:r>
            <w:r w:rsidRPr="00412521">
              <w:rPr>
                <w:bCs/>
                <w:color w:val="auto"/>
                <w:szCs w:val="20"/>
                <w:lang w:eastAsia="pt-BR"/>
              </w:rPr>
              <w:t>,</w:t>
            </w:r>
            <w:r w:rsidR="00412521" w:rsidRPr="00412521">
              <w:rPr>
                <w:bCs/>
                <w:color w:val="auto"/>
                <w:szCs w:val="20"/>
                <w:lang w:eastAsia="pt-BR"/>
              </w:rPr>
              <w:t>0</w:t>
            </w:r>
            <w:r w:rsidRPr="00412521">
              <w:rPr>
                <w:bCs/>
                <w:color w:val="auto"/>
                <w:szCs w:val="20"/>
                <w:lang w:eastAsia="pt-BR"/>
              </w:rPr>
              <w:t>0</w:t>
            </w:r>
          </w:p>
        </w:tc>
      </w:tr>
    </w:tbl>
    <w:p w:rsidR="006041B2" w:rsidRDefault="006041B2">
      <w:pPr>
        <w:rPr>
          <w:szCs w:val="20"/>
        </w:rPr>
      </w:pPr>
    </w:p>
    <w:p w:rsidR="006041B2" w:rsidRDefault="00C420D3">
      <w:pPr>
        <w:ind w:left="284"/>
      </w:pPr>
      <w:r>
        <w:rPr>
          <w:szCs w:val="20"/>
        </w:rPr>
        <w:t>Acórdão TCU nº 2369/2011 e nº 2622/13</w:t>
      </w:r>
    </w:p>
    <w:p w:rsidR="006041B2" w:rsidRDefault="00C420D3">
      <w:pPr>
        <w:ind w:left="284"/>
      </w:pPr>
      <w:r>
        <w:rPr>
          <w:szCs w:val="20"/>
        </w:rPr>
        <w:t>BDI (%) = (((1+(AC+R+S+G))x(1+DF)x(1+L)/(1-I))-1)*100</w:t>
      </w:r>
    </w:p>
    <w:p w:rsidR="006041B2" w:rsidRPr="00412521" w:rsidRDefault="00C420D3" w:rsidP="00412521">
      <w:pPr>
        <w:ind w:left="284"/>
      </w:pPr>
      <w:r>
        <w:rPr>
          <w:szCs w:val="20"/>
        </w:rPr>
        <w:t xml:space="preserve">ISS municipal: </w:t>
      </w:r>
      <w:r w:rsidR="00412521">
        <w:rPr>
          <w:szCs w:val="20"/>
        </w:rPr>
        <w:t>6</w:t>
      </w:r>
      <w:r>
        <w:rPr>
          <w:szCs w:val="20"/>
        </w:rPr>
        <w:t>0% de 5,00%</w:t>
      </w:r>
    </w:p>
    <w:p w:rsidR="006041B2" w:rsidRDefault="006041B2">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445F99" w:rsidRDefault="00445F99" w:rsidP="00445F99">
      <w:pPr>
        <w:pageBreakBefore/>
        <w:jc w:val="center"/>
      </w:pPr>
      <w:proofErr w:type="spellStart"/>
      <w:r>
        <w:rPr>
          <w:b/>
          <w:szCs w:val="20"/>
          <w:lang w:eastAsia="pt-BR"/>
        </w:rPr>
        <w:lastRenderedPageBreak/>
        <w:t>PO-XVa</w:t>
      </w:r>
      <w:proofErr w:type="spellEnd"/>
      <w:r>
        <w:rPr>
          <w:b/>
          <w:szCs w:val="20"/>
          <w:lang w:eastAsia="pt-BR"/>
        </w:rPr>
        <w:t xml:space="preserve"> – </w:t>
      </w:r>
      <w:r>
        <w:rPr>
          <w:b/>
          <w:szCs w:val="20"/>
        </w:rPr>
        <w:t>Detalhamento</w:t>
      </w:r>
      <w:r>
        <w:rPr>
          <w:b/>
          <w:szCs w:val="20"/>
          <w:lang w:eastAsia="pt-BR"/>
        </w:rPr>
        <w:t xml:space="preserve"> do BDI – Serviços – Sem Desoneração (em branco)</w:t>
      </w:r>
    </w:p>
    <w:p w:rsidR="00445F99" w:rsidRDefault="00445F99" w:rsidP="00445F99">
      <w:pPr>
        <w:rPr>
          <w:szCs w:val="20"/>
          <w:lang w:eastAsia="pt-BR"/>
        </w:rPr>
      </w:pPr>
    </w:p>
    <w:tbl>
      <w:tblPr>
        <w:tblW w:w="0" w:type="auto"/>
        <w:tblInd w:w="55" w:type="dxa"/>
        <w:tblLayout w:type="fixed"/>
        <w:tblCellMar>
          <w:left w:w="55" w:type="dxa"/>
          <w:right w:w="70" w:type="dxa"/>
        </w:tblCellMar>
        <w:tblLook w:val="0000"/>
      </w:tblPr>
      <w:tblGrid>
        <w:gridCol w:w="5873"/>
        <w:gridCol w:w="1536"/>
        <w:gridCol w:w="1117"/>
      </w:tblGrid>
      <w:tr w:rsidR="00445F99" w:rsidTr="00E7202F">
        <w:trPr>
          <w:trHeight w:val="315"/>
        </w:trPr>
        <w:tc>
          <w:tcPr>
            <w:tcW w:w="8526" w:type="dxa"/>
            <w:gridSpan w:val="3"/>
            <w:tcBorders>
              <w:top w:val="single" w:sz="4" w:space="0" w:color="00000A"/>
              <w:left w:val="single" w:sz="4" w:space="0" w:color="00000A"/>
              <w:right w:val="single" w:sz="4" w:space="0" w:color="00000A"/>
            </w:tcBorders>
            <w:shd w:val="clear" w:color="auto" w:fill="FFFFFF"/>
            <w:vAlign w:val="center"/>
          </w:tcPr>
          <w:p w:rsidR="00445F99" w:rsidRDefault="00445F99" w:rsidP="00E7202F">
            <w:r>
              <w:rPr>
                <w:szCs w:val="20"/>
                <w:lang w:eastAsia="pt-BR"/>
              </w:rPr>
              <w:t>NOME DA CONCORRENTE:</w:t>
            </w:r>
          </w:p>
        </w:tc>
      </w:tr>
      <w:tr w:rsidR="00445F99" w:rsidTr="00E7202F">
        <w:tblPrEx>
          <w:tblCellMar>
            <w:left w:w="60" w:type="dxa"/>
          </w:tblCellMar>
        </w:tblPrEx>
        <w:trPr>
          <w:trHeight w:val="300"/>
        </w:trPr>
        <w:tc>
          <w:tcPr>
            <w:tcW w:w="5873" w:type="dxa"/>
            <w:vMerge w:val="restart"/>
            <w:tcBorders>
              <w:top w:val="single" w:sz="4" w:space="0" w:color="00000A"/>
              <w:left w:val="single" w:sz="4" w:space="0" w:color="00000A"/>
              <w:right w:val="single" w:sz="4" w:space="0" w:color="00000A"/>
            </w:tcBorders>
            <w:shd w:val="clear" w:color="auto" w:fill="FFFFFF"/>
            <w:vAlign w:val="center"/>
          </w:tcPr>
          <w:p w:rsidR="00445F99" w:rsidRDefault="00445F99" w:rsidP="00E7202F">
            <w:r>
              <w:rPr>
                <w:szCs w:val="20"/>
                <w:lang w:eastAsia="pt-BR"/>
              </w:rPr>
              <w:t>OBJETO:</w:t>
            </w:r>
          </w:p>
          <w:p w:rsidR="00445F99" w:rsidRDefault="00445F99" w:rsidP="00E7202F">
            <w:pPr>
              <w:rPr>
                <w:szCs w:val="20"/>
                <w:lang w:eastAsia="pt-BR"/>
              </w:rPr>
            </w:pPr>
          </w:p>
        </w:tc>
        <w:tc>
          <w:tcPr>
            <w:tcW w:w="1536" w:type="dxa"/>
            <w:tcBorders>
              <w:top w:val="single" w:sz="4" w:space="0" w:color="00000A"/>
              <w:left w:val="single" w:sz="4" w:space="0" w:color="00000A"/>
              <w:right w:val="single" w:sz="4" w:space="0" w:color="00000A"/>
            </w:tcBorders>
            <w:shd w:val="clear" w:color="auto" w:fill="FFFFFF"/>
            <w:vAlign w:val="center"/>
          </w:tcPr>
          <w:p w:rsidR="00445F99" w:rsidRDefault="00445F99" w:rsidP="00E7202F">
            <w:r>
              <w:rPr>
                <w:szCs w:val="20"/>
                <w:lang w:eastAsia="pt-BR"/>
              </w:rPr>
              <w:t>EDITAL</w:t>
            </w:r>
          </w:p>
        </w:tc>
        <w:tc>
          <w:tcPr>
            <w:tcW w:w="1117" w:type="dxa"/>
            <w:tcBorders>
              <w:top w:val="single" w:sz="4" w:space="0" w:color="00000A"/>
              <w:left w:val="single" w:sz="4" w:space="0" w:color="00000A"/>
              <w:right w:val="single" w:sz="4" w:space="0" w:color="00000A"/>
            </w:tcBorders>
            <w:shd w:val="clear" w:color="auto" w:fill="FFFFFF"/>
            <w:vAlign w:val="center"/>
          </w:tcPr>
          <w:p w:rsidR="00445F99" w:rsidRDefault="00445F99" w:rsidP="00E7202F">
            <w:r>
              <w:rPr>
                <w:szCs w:val="20"/>
                <w:lang w:eastAsia="pt-BR"/>
              </w:rPr>
              <w:t>FOLHA</w:t>
            </w:r>
          </w:p>
        </w:tc>
      </w:tr>
      <w:tr w:rsidR="00445F99" w:rsidTr="00E7202F">
        <w:tblPrEx>
          <w:tblCellMar>
            <w:left w:w="60" w:type="dxa"/>
          </w:tblCellMar>
        </w:tblPrEx>
        <w:trPr>
          <w:trHeight w:val="315"/>
        </w:trPr>
        <w:tc>
          <w:tcPr>
            <w:tcW w:w="5873" w:type="dxa"/>
            <w:vMerge/>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153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szCs w:val="20"/>
                <w:lang w:eastAsia="pt-BR"/>
              </w:rPr>
              <w:t>______/2016</w:t>
            </w:r>
          </w:p>
        </w:tc>
        <w:tc>
          <w:tcPr>
            <w:tcW w:w="111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szCs w:val="20"/>
                <w:lang w:eastAsia="pt-BR"/>
              </w:rPr>
              <w:t>____/____</w:t>
            </w:r>
          </w:p>
        </w:tc>
      </w:tr>
    </w:tbl>
    <w:p w:rsidR="00445F99" w:rsidRDefault="00445F99" w:rsidP="00445F99">
      <w:pPr>
        <w:rPr>
          <w:szCs w:val="20"/>
        </w:rPr>
      </w:pPr>
    </w:p>
    <w:tbl>
      <w:tblPr>
        <w:tblW w:w="0" w:type="auto"/>
        <w:tblInd w:w="55" w:type="dxa"/>
        <w:tblLayout w:type="fixed"/>
        <w:tblCellMar>
          <w:left w:w="55" w:type="dxa"/>
          <w:right w:w="70" w:type="dxa"/>
        </w:tblCellMar>
        <w:tblLook w:val="0000"/>
      </w:tblPr>
      <w:tblGrid>
        <w:gridCol w:w="634"/>
        <w:gridCol w:w="3958"/>
        <w:gridCol w:w="2095"/>
        <w:gridCol w:w="1359"/>
      </w:tblGrid>
      <w:tr w:rsidR="00445F99" w:rsidTr="00E7202F">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445F99" w:rsidRDefault="00445F99" w:rsidP="00E7202F">
            <w:pPr>
              <w:jc w:val="center"/>
            </w:pPr>
            <w:r>
              <w:rPr>
                <w:bCs/>
                <w:szCs w:val="20"/>
                <w:lang w:eastAsia="pt-BR"/>
              </w:rPr>
              <w:t>Item</w:t>
            </w:r>
          </w:p>
        </w:tc>
        <w:tc>
          <w:tcPr>
            <w:tcW w:w="3958"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445F99" w:rsidRDefault="00445F99" w:rsidP="00E7202F">
            <w:pPr>
              <w:jc w:val="center"/>
            </w:pPr>
            <w:r>
              <w:rPr>
                <w:bCs/>
                <w:szCs w:val="20"/>
                <w:lang w:eastAsia="pt-BR"/>
              </w:rPr>
              <w:t>Descrição</w:t>
            </w:r>
          </w:p>
        </w:tc>
        <w:tc>
          <w:tcPr>
            <w:tcW w:w="2095"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445F99" w:rsidRDefault="00445F99" w:rsidP="00E7202F">
            <w:pPr>
              <w:jc w:val="center"/>
            </w:pPr>
            <w:r>
              <w:rPr>
                <w:szCs w:val="20"/>
                <w:lang w:eastAsia="pt-BR"/>
              </w:rPr>
              <w:t>% PV</w:t>
            </w:r>
          </w:p>
        </w:tc>
        <w:tc>
          <w:tcPr>
            <w:tcW w:w="1359"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445F99" w:rsidRDefault="00445F99" w:rsidP="00E7202F">
            <w:pPr>
              <w:jc w:val="center"/>
            </w:pPr>
            <w:r>
              <w:rPr>
                <w:szCs w:val="20"/>
                <w:lang w:eastAsia="pt-BR"/>
              </w:rPr>
              <w:t>% CD</w:t>
            </w:r>
          </w:p>
        </w:tc>
      </w:tr>
      <w:tr w:rsidR="00445F99" w:rsidTr="00E7202F">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bCs/>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bCs/>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bCs/>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bCs/>
                <w:szCs w:val="20"/>
                <w:lang w:eastAsia="pt-BR"/>
              </w:rPr>
              <w:t>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bCs/>
                <w:szCs w:val="20"/>
                <w:lang w:eastAsia="pt-BR"/>
              </w:rPr>
              <w:t>ADMINISTRAÇÃO CENTRAL (AC)</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bCs/>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r>
      <w:tr w:rsidR="00445F99" w:rsidTr="00E7202F">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bCs/>
                <w:szCs w:val="20"/>
                <w:lang w:eastAsia="pt-BR"/>
              </w:rPr>
              <w:t>2</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bCs/>
                <w:szCs w:val="20"/>
                <w:lang w:eastAsia="pt-BR"/>
              </w:rPr>
              <w:t>IMPOSTOS E TAXAS (I)</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bCs/>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szCs w:val="20"/>
                <w:lang w:eastAsia="pt-BR"/>
              </w:rPr>
              <w:t>2.1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szCs w:val="20"/>
                <w:lang w:eastAsia="pt-BR"/>
              </w:rPr>
              <w:t>ISS</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szCs w:val="20"/>
                <w:lang w:eastAsia="pt-BR"/>
              </w:rPr>
              <w:t>2.1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szCs w:val="20"/>
                <w:lang w:eastAsia="pt-BR"/>
              </w:rPr>
              <w:t>PIS</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szCs w:val="20"/>
                <w:lang w:eastAsia="pt-BR"/>
              </w:rPr>
              <w:t>2.3</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roofErr w:type="spellStart"/>
            <w:r>
              <w:rPr>
                <w:szCs w:val="20"/>
                <w:lang w:eastAsia="pt-BR"/>
              </w:rPr>
              <w:t>Cofins</w:t>
            </w:r>
            <w:proofErr w:type="spellEnd"/>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blPrEx>
          <w:tblCellMar>
            <w:left w:w="60" w:type="dxa"/>
          </w:tblCellMar>
        </w:tblPrEx>
        <w:trPr>
          <w:trHeight w:val="403"/>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bCs/>
                <w:szCs w:val="20"/>
                <w:lang w:eastAsia="pt-BR"/>
              </w:rPr>
              <w:t>3</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left"/>
            </w:pPr>
            <w:r>
              <w:rPr>
                <w:bCs/>
                <w:szCs w:val="20"/>
                <w:lang w:eastAsia="pt-BR"/>
              </w:rPr>
              <w:t>RISCO, SEGURO E GARANTIAS</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szCs w:val="20"/>
                <w:lang w:eastAsia="pt-BR"/>
              </w:rPr>
              <w:t>3.1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szCs w:val="20"/>
                <w:lang w:eastAsia="pt-BR"/>
              </w:rPr>
              <w:t>Risco (R)</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szCs w:val="20"/>
                <w:lang w:eastAsia="pt-BR"/>
              </w:rPr>
              <w:t>3.2</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szCs w:val="20"/>
                <w:lang w:eastAsia="pt-BR"/>
              </w:rPr>
              <w:t xml:space="preserve">Seguro </w:t>
            </w:r>
            <w:r w:rsidR="00412521">
              <w:rPr>
                <w:szCs w:val="20"/>
                <w:lang w:eastAsia="pt-BR"/>
              </w:rPr>
              <w:t xml:space="preserve">Garantias </w:t>
            </w:r>
            <w:r>
              <w:rPr>
                <w:szCs w:val="20"/>
                <w:lang w:eastAsia="pt-BR"/>
              </w:rPr>
              <w:t>(S</w:t>
            </w:r>
            <w:r w:rsidR="00412521">
              <w:rPr>
                <w:szCs w:val="20"/>
                <w:lang w:eastAsia="pt-BR"/>
              </w:rPr>
              <w:t>+G</w:t>
            </w:r>
            <w:r>
              <w:rPr>
                <w:szCs w:val="20"/>
                <w:lang w:eastAsia="pt-BR"/>
              </w:rPr>
              <w:t>)</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r>
      <w:tr w:rsidR="00445F99" w:rsidTr="00E7202F">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bCs/>
                <w:szCs w:val="20"/>
                <w:lang w:eastAsia="pt-BR"/>
              </w:rPr>
              <w:t>4</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bCs/>
                <w:szCs w:val="20"/>
                <w:lang w:eastAsia="pt-BR"/>
              </w:rPr>
              <w:t>DESPESAS FINANCEIRAS (DF)</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r>
      <w:tr w:rsidR="00445F99" w:rsidTr="00E7202F">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bCs/>
                <w:szCs w:val="20"/>
                <w:lang w:eastAsia="pt-BR"/>
              </w:rPr>
              <w:t>5</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bCs/>
                <w:szCs w:val="20"/>
                <w:lang w:eastAsia="pt-BR"/>
              </w:rPr>
              <w:t>LUCRO (L)</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bCs/>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r>
      <w:tr w:rsidR="00445F99" w:rsidTr="00E7202F">
        <w:tblPrEx>
          <w:tblCellMar>
            <w:left w:w="60" w:type="dxa"/>
          </w:tblCellMar>
        </w:tblPrEx>
        <w:trPr>
          <w:trHeight w:hRule="exact" w:val="270"/>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rPr>
          <w:trHeight w:val="270"/>
        </w:trPr>
        <w:tc>
          <w:tcPr>
            <w:tcW w:w="6687"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bCs/>
                <w:szCs w:val="20"/>
                <w:lang w:eastAsia="pt-BR"/>
              </w:rPr>
              <w:t>BDI* (%)=</w:t>
            </w: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r>
    </w:tbl>
    <w:p w:rsidR="00445F99" w:rsidRDefault="00445F99" w:rsidP="00445F99">
      <w:pPr>
        <w:rPr>
          <w:szCs w:val="20"/>
        </w:rPr>
      </w:pPr>
    </w:p>
    <w:p w:rsidR="00445F99" w:rsidRDefault="00445F99" w:rsidP="00445F99">
      <w:pPr>
        <w:rPr>
          <w:szCs w:val="20"/>
        </w:rPr>
      </w:pPr>
    </w:p>
    <w:p w:rsidR="00445F99" w:rsidRDefault="00445F99" w:rsidP="00445F99">
      <w:pPr>
        <w:rPr>
          <w:szCs w:val="20"/>
        </w:rPr>
      </w:pPr>
    </w:p>
    <w:p w:rsidR="001344C6" w:rsidRDefault="001344C6">
      <w:pPr>
        <w:rPr>
          <w:szCs w:val="20"/>
        </w:rPr>
      </w:pPr>
    </w:p>
    <w:p w:rsidR="006041B2" w:rsidRDefault="00C420D3">
      <w:pPr>
        <w:pStyle w:val="Legenda1"/>
        <w:pageBreakBefore/>
      </w:pPr>
      <w:bookmarkStart w:id="90" w:name="_Ref450206152"/>
      <w:bookmarkStart w:id="91" w:name="_Ref450205759"/>
      <w:r>
        <w:lastRenderedPageBreak/>
        <w:t xml:space="preserve">Anexo </w:t>
      </w:r>
      <w:r w:rsidR="00C30F8F">
        <w:rPr>
          <w:noProof/>
        </w:rPr>
        <w:fldChar w:fldCharType="begin"/>
      </w:r>
      <w:r w:rsidR="00E7202F">
        <w:rPr>
          <w:noProof/>
        </w:rPr>
        <w:instrText xml:space="preserve"> SEQ "Anexo" \* ROMAN </w:instrText>
      </w:r>
      <w:r w:rsidR="00C30F8F">
        <w:rPr>
          <w:noProof/>
        </w:rPr>
        <w:fldChar w:fldCharType="separate"/>
      </w:r>
      <w:r w:rsidR="007F6F86">
        <w:rPr>
          <w:noProof/>
        </w:rPr>
        <w:t>IV</w:t>
      </w:r>
      <w:r w:rsidR="00C30F8F">
        <w:rPr>
          <w:noProof/>
        </w:rPr>
        <w:fldChar w:fldCharType="end"/>
      </w:r>
      <w:bookmarkEnd w:id="90"/>
      <w:bookmarkEnd w:id="91"/>
      <w:r>
        <w:rPr>
          <w:szCs w:val="20"/>
        </w:rPr>
        <w:t>: Desenhos e memoriais</w:t>
      </w: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bookmarkStart w:id="92" w:name="_Toc352230698"/>
      <w:bookmarkEnd w:id="92"/>
    </w:p>
    <w:p w:rsidR="006041B2" w:rsidRDefault="00C420D3">
      <w:pPr>
        <w:jc w:val="center"/>
      </w:pPr>
      <w:r>
        <w:rPr>
          <w:b/>
          <w:szCs w:val="20"/>
        </w:rPr>
        <w:t>DESENHOS E MEMORIAIS – NORMAS/ESPECIFICAÇÕES TÉCNICAS</w:t>
      </w:r>
    </w:p>
    <w:p w:rsidR="006041B2" w:rsidRDefault="006041B2">
      <w:pPr>
        <w:rPr>
          <w:szCs w:val="20"/>
        </w:rPr>
      </w:pPr>
    </w:p>
    <w:p w:rsidR="006041B2" w:rsidRDefault="006041B2">
      <w:pPr>
        <w:rPr>
          <w:szCs w:val="20"/>
        </w:rPr>
      </w:pPr>
    </w:p>
    <w:p w:rsidR="006041B2" w:rsidRDefault="00C420D3">
      <w:pPr>
        <w:jc w:val="center"/>
      </w:pPr>
      <w:r>
        <w:rPr>
          <w:b/>
          <w:szCs w:val="20"/>
        </w:rPr>
        <w:t>(GRAVADO EM ARQUIVO SEPARADO)</w:t>
      </w:r>
    </w:p>
    <w:p w:rsidR="006041B2" w:rsidRDefault="00C420D3">
      <w:pPr>
        <w:pStyle w:val="Legenda1"/>
        <w:pageBreakBefore/>
      </w:pPr>
      <w:bookmarkStart w:id="93" w:name="_Ref450206154"/>
      <w:bookmarkStart w:id="94" w:name="_Ref450206111"/>
      <w:r>
        <w:lastRenderedPageBreak/>
        <w:t xml:space="preserve">Anexo </w:t>
      </w:r>
      <w:r w:rsidR="00C30F8F">
        <w:rPr>
          <w:noProof/>
        </w:rPr>
        <w:fldChar w:fldCharType="begin"/>
      </w:r>
      <w:r w:rsidR="00E7202F">
        <w:rPr>
          <w:noProof/>
        </w:rPr>
        <w:instrText xml:space="preserve"> SEQ "Anexo" \* ROMAN </w:instrText>
      </w:r>
      <w:r w:rsidR="00C30F8F">
        <w:rPr>
          <w:noProof/>
        </w:rPr>
        <w:fldChar w:fldCharType="separate"/>
      </w:r>
      <w:r w:rsidR="007F6F86">
        <w:rPr>
          <w:noProof/>
        </w:rPr>
        <w:t>V</w:t>
      </w:r>
      <w:r w:rsidR="00C30F8F">
        <w:rPr>
          <w:noProof/>
        </w:rPr>
        <w:fldChar w:fldCharType="end"/>
      </w:r>
      <w:bookmarkEnd w:id="93"/>
      <w:bookmarkEnd w:id="94"/>
      <w:r>
        <w:rPr>
          <w:szCs w:val="20"/>
        </w:rPr>
        <w:t>: Manual de Uso da Marca do Governo</w:t>
      </w: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C420D3">
      <w:pPr>
        <w:jc w:val="center"/>
      </w:pPr>
      <w:r>
        <w:rPr>
          <w:b/>
          <w:szCs w:val="20"/>
        </w:rPr>
        <w:t>Manual de Uso da Marca do Governo Federal</w:t>
      </w:r>
    </w:p>
    <w:p w:rsidR="006041B2" w:rsidRDefault="00C420D3">
      <w:pPr>
        <w:jc w:val="center"/>
      </w:pPr>
      <w:r>
        <w:rPr>
          <w:b/>
          <w:szCs w:val="20"/>
        </w:rPr>
        <w:t xml:space="preserve">Obras (Modelo de Placas </w:t>
      </w:r>
      <w:proofErr w:type="spellStart"/>
      <w:r>
        <w:rPr>
          <w:b/>
          <w:szCs w:val="20"/>
        </w:rPr>
        <w:t>Codevasf</w:t>
      </w:r>
      <w:proofErr w:type="spellEnd"/>
      <w:r>
        <w:rPr>
          <w:b/>
          <w:szCs w:val="20"/>
        </w:rPr>
        <w:t>)</w:t>
      </w:r>
    </w:p>
    <w:p w:rsidR="006041B2" w:rsidRDefault="006041B2">
      <w:pPr>
        <w:rPr>
          <w:szCs w:val="20"/>
        </w:rPr>
      </w:pPr>
    </w:p>
    <w:p w:rsidR="006041B2" w:rsidRDefault="006041B2">
      <w:pPr>
        <w:rPr>
          <w:szCs w:val="20"/>
        </w:rPr>
      </w:pPr>
    </w:p>
    <w:p w:rsidR="006041B2" w:rsidRDefault="00C420D3">
      <w:pPr>
        <w:jc w:val="center"/>
      </w:pPr>
      <w:r>
        <w:rPr>
          <w:b/>
          <w:szCs w:val="20"/>
        </w:rPr>
        <w:t>(GRAVADO EM ARQUIVO SEPARADO)</w:t>
      </w:r>
    </w:p>
    <w:p w:rsidR="006041B2" w:rsidRDefault="00C420D3">
      <w:pPr>
        <w:pStyle w:val="Legenda1"/>
        <w:pageBreakBefore/>
      </w:pPr>
      <w:bookmarkStart w:id="95" w:name="_Toc392675805"/>
      <w:bookmarkStart w:id="96" w:name="_Ref394332982"/>
      <w:bookmarkStart w:id="97" w:name="_Ref394333135"/>
      <w:bookmarkStart w:id="98" w:name="_Ref394333278"/>
      <w:bookmarkStart w:id="99" w:name="_Ref394393227"/>
      <w:bookmarkStart w:id="100" w:name="_Ref450206155"/>
      <w:bookmarkStart w:id="101" w:name="_Ref450205931"/>
      <w:bookmarkEnd w:id="95"/>
      <w:bookmarkEnd w:id="96"/>
      <w:bookmarkEnd w:id="97"/>
      <w:bookmarkEnd w:id="98"/>
      <w:bookmarkEnd w:id="99"/>
      <w:r>
        <w:lastRenderedPageBreak/>
        <w:t xml:space="preserve">Anexo </w:t>
      </w:r>
      <w:r w:rsidR="00C30F8F">
        <w:rPr>
          <w:noProof/>
        </w:rPr>
        <w:fldChar w:fldCharType="begin"/>
      </w:r>
      <w:r w:rsidR="00E7202F">
        <w:rPr>
          <w:noProof/>
        </w:rPr>
        <w:instrText xml:space="preserve"> SEQ "Anexo" \* ROMAN </w:instrText>
      </w:r>
      <w:r w:rsidR="00C30F8F">
        <w:rPr>
          <w:noProof/>
        </w:rPr>
        <w:fldChar w:fldCharType="separate"/>
      </w:r>
      <w:r w:rsidR="007F6F86">
        <w:rPr>
          <w:noProof/>
        </w:rPr>
        <w:t>VI</w:t>
      </w:r>
      <w:r w:rsidR="00C30F8F">
        <w:rPr>
          <w:noProof/>
        </w:rPr>
        <w:fldChar w:fldCharType="end"/>
      </w:r>
      <w:bookmarkEnd w:id="100"/>
      <w:bookmarkEnd w:id="101"/>
      <w:r>
        <w:rPr>
          <w:szCs w:val="20"/>
        </w:rPr>
        <w:t xml:space="preserve">: Planilha de </w:t>
      </w:r>
      <w:r w:rsidR="003C710C">
        <w:rPr>
          <w:szCs w:val="20"/>
        </w:rPr>
        <w:t>Custos</w:t>
      </w:r>
      <w:r>
        <w:rPr>
          <w:szCs w:val="20"/>
        </w:rPr>
        <w:t xml:space="preserve"> do Valor do Orçamento de Referência</w:t>
      </w: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C420D3">
      <w:pPr>
        <w:jc w:val="center"/>
      </w:pPr>
      <w:r>
        <w:rPr>
          <w:b/>
          <w:szCs w:val="20"/>
        </w:rPr>
        <w:t xml:space="preserve">PLANILHA DE </w:t>
      </w:r>
      <w:r w:rsidR="003C710C">
        <w:rPr>
          <w:b/>
          <w:szCs w:val="20"/>
        </w:rPr>
        <w:t>CUSTOS</w:t>
      </w:r>
      <w:r>
        <w:rPr>
          <w:b/>
          <w:szCs w:val="20"/>
        </w:rPr>
        <w:t xml:space="preserve"> DO VALOR DO ORÇAMENTO DE REFERÊNCIA</w:t>
      </w:r>
    </w:p>
    <w:p w:rsidR="006041B2" w:rsidRDefault="006041B2">
      <w:pPr>
        <w:jc w:val="center"/>
      </w:pPr>
    </w:p>
    <w:p w:rsidR="006041B2" w:rsidRDefault="006041B2">
      <w:pPr>
        <w:rPr>
          <w:szCs w:val="20"/>
        </w:rPr>
      </w:pPr>
    </w:p>
    <w:p w:rsidR="006041B2" w:rsidRDefault="00C420D3">
      <w:pPr>
        <w:jc w:val="center"/>
      </w:pPr>
      <w:r>
        <w:rPr>
          <w:b/>
          <w:szCs w:val="20"/>
        </w:rPr>
        <w:t>(GRAVADO EM ARQUIVO SEPARADO)</w:t>
      </w:r>
    </w:p>
    <w:p w:rsidR="006041B2" w:rsidRDefault="006041B2"/>
    <w:p w:rsidR="006041B2" w:rsidRDefault="006041B2">
      <w:pPr>
        <w:rPr>
          <w:szCs w:val="20"/>
        </w:rPr>
      </w:pPr>
      <w:bookmarkStart w:id="102" w:name="_Toc440982781"/>
      <w:bookmarkStart w:id="103" w:name="_Ref440982869"/>
      <w:bookmarkStart w:id="104" w:name="_Ref440982981"/>
      <w:bookmarkStart w:id="105" w:name="_Ref440983061"/>
      <w:bookmarkStart w:id="106" w:name="_Ref440985641"/>
      <w:bookmarkEnd w:id="102"/>
      <w:bookmarkEnd w:id="103"/>
      <w:bookmarkEnd w:id="104"/>
      <w:bookmarkEnd w:id="105"/>
      <w:bookmarkEnd w:id="106"/>
    </w:p>
    <w:p w:rsidR="006041B2" w:rsidRDefault="00C420D3">
      <w:pPr>
        <w:pStyle w:val="Legenda1"/>
        <w:pageBreakBefore/>
      </w:pPr>
      <w:bookmarkStart w:id="107" w:name="_Toc4409827811"/>
      <w:bookmarkStart w:id="108" w:name="_Ref4409828691"/>
      <w:bookmarkStart w:id="109" w:name="_Ref4409829811"/>
      <w:bookmarkStart w:id="110" w:name="_Ref4409830611"/>
      <w:bookmarkStart w:id="111" w:name="_Ref4409856411"/>
      <w:bookmarkStart w:id="112" w:name="_Toc3926758051"/>
      <w:bookmarkStart w:id="113" w:name="_Ref3943329821"/>
      <w:bookmarkStart w:id="114" w:name="_Ref3943331351"/>
      <w:bookmarkStart w:id="115" w:name="_Ref3943332781"/>
      <w:bookmarkStart w:id="116" w:name="_Ref3943932271"/>
      <w:bookmarkStart w:id="117" w:name="_Ref462845951"/>
      <w:bookmarkStart w:id="118" w:name="_Ref450205763"/>
      <w:bookmarkEnd w:id="107"/>
      <w:bookmarkEnd w:id="108"/>
      <w:bookmarkEnd w:id="109"/>
      <w:bookmarkEnd w:id="110"/>
      <w:bookmarkEnd w:id="111"/>
      <w:bookmarkEnd w:id="112"/>
      <w:bookmarkEnd w:id="113"/>
      <w:bookmarkEnd w:id="114"/>
      <w:bookmarkEnd w:id="115"/>
      <w:bookmarkEnd w:id="116"/>
      <w:r>
        <w:lastRenderedPageBreak/>
        <w:t xml:space="preserve">Anexo </w:t>
      </w:r>
      <w:r w:rsidR="00C30F8F">
        <w:rPr>
          <w:noProof/>
        </w:rPr>
        <w:fldChar w:fldCharType="begin"/>
      </w:r>
      <w:r w:rsidR="00E7202F">
        <w:rPr>
          <w:noProof/>
        </w:rPr>
        <w:instrText xml:space="preserve"> SEQ "Anexo" \* ROMAN </w:instrText>
      </w:r>
      <w:r w:rsidR="00C30F8F">
        <w:rPr>
          <w:noProof/>
        </w:rPr>
        <w:fldChar w:fldCharType="separate"/>
      </w:r>
      <w:r w:rsidR="007F6F86">
        <w:rPr>
          <w:noProof/>
        </w:rPr>
        <w:t>VII</w:t>
      </w:r>
      <w:r w:rsidR="00C30F8F">
        <w:rPr>
          <w:noProof/>
        </w:rPr>
        <w:fldChar w:fldCharType="end"/>
      </w:r>
      <w:bookmarkStart w:id="119" w:name="_Ref450206160"/>
      <w:bookmarkEnd w:id="117"/>
      <w:bookmarkEnd w:id="118"/>
      <w:bookmarkEnd w:id="119"/>
      <w:r>
        <w:rPr>
          <w:szCs w:val="20"/>
        </w:rPr>
        <w:t xml:space="preserve">: Planilha de </w:t>
      </w:r>
      <w:r w:rsidR="003C710C">
        <w:rPr>
          <w:szCs w:val="20"/>
        </w:rPr>
        <w:t>Custos</w:t>
      </w:r>
      <w:r>
        <w:rPr>
          <w:szCs w:val="20"/>
        </w:rPr>
        <w:t xml:space="preserve"> do Valor d</w:t>
      </w:r>
      <w:r w:rsidR="00857C2F">
        <w:rPr>
          <w:szCs w:val="20"/>
        </w:rPr>
        <w:t>aPropostadaLicitante</w:t>
      </w:r>
      <w:r>
        <w:rPr>
          <w:szCs w:val="20"/>
        </w:rPr>
        <w:t xml:space="preserve"> (</w:t>
      </w:r>
      <w:r w:rsidR="00857C2F">
        <w:rPr>
          <w:szCs w:val="20"/>
        </w:rPr>
        <w:t>Modelo em branco</w:t>
      </w:r>
      <w:r>
        <w:rPr>
          <w:szCs w:val="20"/>
        </w:rPr>
        <w:t>)</w:t>
      </w: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C420D3">
      <w:pPr>
        <w:jc w:val="center"/>
      </w:pPr>
      <w:r>
        <w:rPr>
          <w:b/>
          <w:szCs w:val="20"/>
        </w:rPr>
        <w:t xml:space="preserve">PLANILHA DE </w:t>
      </w:r>
      <w:r w:rsidR="003C710C">
        <w:rPr>
          <w:b/>
          <w:szCs w:val="20"/>
        </w:rPr>
        <w:t>CUSTOS</w:t>
      </w:r>
      <w:r>
        <w:rPr>
          <w:b/>
          <w:szCs w:val="20"/>
        </w:rPr>
        <w:t xml:space="preserve"> DO VALOR D</w:t>
      </w:r>
      <w:r w:rsidR="00857C2F">
        <w:rPr>
          <w:b/>
          <w:szCs w:val="20"/>
        </w:rPr>
        <w:t>APROPOSTA DA LICITANTE (MODELO EM BRANCO)</w:t>
      </w:r>
    </w:p>
    <w:p w:rsidR="006041B2" w:rsidRDefault="006041B2">
      <w:pPr>
        <w:rPr>
          <w:szCs w:val="20"/>
        </w:rPr>
      </w:pPr>
    </w:p>
    <w:p w:rsidR="006041B2" w:rsidRDefault="00C420D3">
      <w:pPr>
        <w:jc w:val="center"/>
      </w:pPr>
      <w:r>
        <w:rPr>
          <w:b/>
          <w:szCs w:val="20"/>
        </w:rPr>
        <w:t>(GRAVADO EM ARQUIVO SEPARADO)</w:t>
      </w:r>
    </w:p>
    <w:p w:rsidR="00122574" w:rsidRDefault="00122574">
      <w:pPr>
        <w:jc w:val="center"/>
      </w:pPr>
    </w:p>
    <w:sectPr w:rsidR="00122574" w:rsidSect="00CB317C">
      <w:headerReference w:type="default" r:id="rId10"/>
      <w:footerReference w:type="default" r:id="rId11"/>
      <w:pgSz w:w="11906" w:h="16838"/>
      <w:pgMar w:top="1021" w:right="1077" w:bottom="1440" w:left="1077" w:header="1786" w:footer="1219" w:gutter="0"/>
      <w:pgBorders>
        <w:top w:val="single" w:sz="4" w:space="31" w:color="00000A"/>
        <w:left w:val="single" w:sz="4" w:space="31" w:color="00000A"/>
        <w:bottom w:val="single" w:sz="4" w:space="17" w:color="00000A"/>
        <w:right w:val="single" w:sz="4" w:space="31" w:color="00000A"/>
      </w:pgBorders>
      <w:cols w:space="72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291" w:rsidRDefault="00265291">
      <w:r>
        <w:separator/>
      </w:r>
    </w:p>
  </w:endnote>
  <w:endnote w:type="continuationSeparator" w:id="1">
    <w:p w:rsidR="00265291" w:rsidRDefault="00265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502">
    <w:altName w:val="Calibri"/>
    <w:charset w:val="0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Cambria"/>
    <w:charset w:val="00"/>
    <w:family w:val="swiss"/>
    <w:pitch w:val="variable"/>
    <w:sig w:usb0="800000AF" w:usb1="1000204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Negrito">
    <w:altName w:val="Arial"/>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Arial,Calibri">
    <w:altName w:val="Arial"/>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291" w:rsidRDefault="00C30F8F">
    <w:pPr>
      <w:pStyle w:val="Rodap"/>
      <w:jc w:val="right"/>
    </w:pPr>
    <w:r>
      <w:fldChar w:fldCharType="begin"/>
    </w:r>
    <w:r w:rsidR="00265291">
      <w:instrText xml:space="preserve"> PAGE </w:instrText>
    </w:r>
    <w:r>
      <w:fldChar w:fldCharType="separate"/>
    </w:r>
    <w:r w:rsidR="00774FEF">
      <w:rPr>
        <w:noProof/>
      </w:rPr>
      <w:t>11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291" w:rsidRDefault="00265291">
      <w:r>
        <w:separator/>
      </w:r>
    </w:p>
  </w:footnote>
  <w:footnote w:type="continuationSeparator" w:id="1">
    <w:p w:rsidR="00265291" w:rsidRDefault="002652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Layout w:type="fixed"/>
      <w:tblLook w:val="0000"/>
    </w:tblPr>
    <w:tblGrid>
      <w:gridCol w:w="2976"/>
      <w:gridCol w:w="7229"/>
    </w:tblGrid>
    <w:tr w:rsidR="00265291">
      <w:trPr>
        <w:trHeight w:val="113"/>
      </w:trPr>
      <w:tc>
        <w:tcPr>
          <w:tcW w:w="2976" w:type="dxa"/>
          <w:shd w:val="clear" w:color="auto" w:fill="FFFFFF"/>
          <w:vAlign w:val="center"/>
        </w:tcPr>
        <w:p w:rsidR="00265291" w:rsidRDefault="00265291">
          <w:pPr>
            <w:pStyle w:val="Cabealho"/>
            <w:rPr>
              <w:szCs w:val="20"/>
            </w:rPr>
          </w:pPr>
          <w:r>
            <w:rPr>
              <w:noProof/>
              <w:lang w:eastAsia="pt-BR"/>
            </w:rPr>
            <w:drawing>
              <wp:inline distT="0" distB="0" distL="0" distR="0">
                <wp:extent cx="1752600" cy="457200"/>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52600" cy="457200"/>
                        </a:xfrm>
                        <a:prstGeom prst="rect">
                          <a:avLst/>
                        </a:prstGeom>
                        <a:solidFill>
                          <a:srgbClr val="FFFFFF">
                            <a:alpha val="0"/>
                          </a:srgbClr>
                        </a:solidFill>
                        <a:ln>
                          <a:noFill/>
                        </a:ln>
                      </pic:spPr>
                    </pic:pic>
                  </a:graphicData>
                </a:graphic>
              </wp:inline>
            </w:drawing>
          </w:r>
        </w:p>
      </w:tc>
      <w:tc>
        <w:tcPr>
          <w:tcW w:w="7229" w:type="dxa"/>
          <w:shd w:val="clear" w:color="auto" w:fill="FFFFFF"/>
          <w:vAlign w:val="center"/>
        </w:tcPr>
        <w:p w:rsidR="00265291" w:rsidRDefault="00265291">
          <w:pPr>
            <w:pStyle w:val="Cabealho"/>
          </w:pPr>
          <w:r>
            <w:rPr>
              <w:szCs w:val="20"/>
            </w:rPr>
            <w:t>Ministério da Integração Nacional</w:t>
          </w:r>
        </w:p>
        <w:p w:rsidR="00265291" w:rsidRDefault="00265291">
          <w:pPr>
            <w:pStyle w:val="Cabealho"/>
          </w:pPr>
          <w:r>
            <w:rPr>
              <w:szCs w:val="20"/>
            </w:rPr>
            <w:t>Companhia de Desenvolvimento dos Vales do São Francisco e do Parnaíba</w:t>
          </w:r>
        </w:p>
        <w:p w:rsidR="00265291" w:rsidRDefault="00265291">
          <w:pPr>
            <w:pStyle w:val="Cabealho"/>
          </w:pPr>
          <w:r>
            <w:rPr>
              <w:szCs w:val="20"/>
            </w:rPr>
            <w:t>Área de Desenvolvimento integrado e Infraestrutura</w:t>
          </w:r>
        </w:p>
      </w:tc>
    </w:tr>
  </w:tbl>
  <w:p w:rsidR="00265291" w:rsidRDefault="00C30F8F">
    <w:pPr>
      <w:pStyle w:val="Cabealho"/>
      <w:rPr>
        <w:sz w:val="12"/>
        <w:szCs w:val="12"/>
      </w:rPr>
    </w:pPr>
    <w:r w:rsidRPr="00C30F8F">
      <w:rPr>
        <w:noProof/>
      </w:rPr>
      <w:pict>
        <v:shapetype id="_x0000_t202" coordsize="21600,21600" o:spt="202" path="m,l,21600r21600,l21600,xe">
          <v:stroke joinstyle="miter"/>
          <v:path gradientshapeok="t" o:connecttype="rect"/>
        </v:shapetype>
        <v:shape id="Text Box 2" o:spid="_x0000_s5123" type="#_x0000_t202" style="position:absolute;left:0;text-align:left;margin-left:355.8pt;margin-top:-102.1pt;width:131.4pt;height:59.6pt;z-index:251657728;visibility:visible;mso-wrap-style:square;mso-width-percent:0;mso-height-percent:0;mso-wrap-distance-left:5.7pt;mso-wrap-distance-top:5.7pt;mso-wrap-distance-right:5.7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" stroked="f">
          <v:fill opacity="0"/>
          <v:textbox inset="0,0,0,0">
            <w:txbxContent>
              <w:p w:rsidR="00265291" w:rsidRDefault="00265291">
                <w:pPr>
                  <w:pStyle w:val="Contedodoquadro"/>
                  <w:spacing w:before="120"/>
                </w:pPr>
                <w:r>
                  <w:rPr>
                    <w:sz w:val="19"/>
                    <w:szCs w:val="19"/>
                  </w:rPr>
                  <w:t>Fls.: ____________________</w:t>
                </w:r>
              </w:p>
              <w:p w:rsidR="00265291" w:rsidRDefault="00265291">
                <w:pPr>
                  <w:pStyle w:val="NormalWeb"/>
                  <w:spacing w:before="120" w:after="0"/>
                  <w:jc w:val="both"/>
                </w:pPr>
                <w:r>
                  <w:rPr>
                    <w:rFonts w:ascii="Arial" w:hAnsi="Arial" w:cs="Arial"/>
                    <w:sz w:val="19"/>
                    <w:szCs w:val="19"/>
                  </w:rPr>
                  <w:t xml:space="preserve">Proc.: </w:t>
                </w:r>
                <w:r w:rsidRPr="00F5612F">
                  <w:rPr>
                    <w:rFonts w:ascii="Arial" w:hAnsi="Arial" w:cs="Arial"/>
                    <w:sz w:val="19"/>
                    <w:szCs w:val="19"/>
                  </w:rPr>
                  <w:t>59540____________</w:t>
                </w:r>
              </w:p>
              <w:p w:rsidR="00265291" w:rsidRDefault="00265291">
                <w:pPr>
                  <w:pStyle w:val="NormalWeb"/>
                  <w:spacing w:before="120" w:after="0"/>
                  <w:jc w:val="both"/>
                </w:pPr>
                <w:r>
                  <w:rPr>
                    <w:rFonts w:ascii="Arial" w:hAnsi="Arial" w:cs="Arial"/>
                    <w:sz w:val="19"/>
                    <w:szCs w:val="19"/>
                  </w:rPr>
                  <w:t>________________________</w:t>
                </w:r>
              </w:p>
            </w:txbxContent>
          </v:textbox>
        </v:shape>
      </w:pict>
    </w:r>
    <w:r w:rsidRPr="00C30F8F">
      <w:rPr>
        <w:noProof/>
      </w:rPr>
      <w:pict>
        <v:shape id="AutoShape 3" o:spid="_x0000_s5122" style="position:absolute;left:0;text-align:left;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" adj="0,,0" path="m,l,,,,,xe">
          <v:stroke joinstyle="miter"/>
          <v:formulas/>
          <v:path o:connecttype="custom" o:connectlocs="635000,317500;317500,635000;0,317500;317500,0" o:connectangles="0,90,180,270" textboxrect="3163,3163,18437,18437"/>
          <o:lock v:ext="edit" selection="t"/>
        </v:shape>
      </w:pict>
    </w:r>
    <w:r w:rsidRPr="00C30F8F">
      <w:rPr>
        <w:noProof/>
      </w:rPr>
      <w:pict>
        <v:shape id="Rectangle 2" o:spid="_x0000_s5121" style="position:absolute;left:0;text-align:left;margin-left:355.2pt;margin-top:-90.1pt;width:131.4pt;height:59.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68780,7569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" adj="0,,0" path="m,l,,,,,xe" stroked="f" strokecolor="#3465a4">
          <v:stroke joinstyle="round"/>
          <v:formulas/>
          <v:path o:connecttype="custom" o:connectlocs="1668780,378460;834390,756920;0,378460;834390,0" o:connectangles="0,90,180,270" textboxrect="0,0,1668780,75692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5pt;height:13.6pt" o:bullet="t" filled="t">
        <v:fill color2="black"/>
        <v:imagedata r:id="rId1" o:title=""/>
      </v:shape>
    </w:pict>
  </w:numPicBullet>
  <w:abstractNum w:abstractNumId="0">
    <w:nsid w:val="00000001"/>
    <w:multiLevelType w:val="multilevel"/>
    <w:tmpl w:val="33F6B9B2"/>
    <w:lvl w:ilvl="0">
      <w:start w:val="1"/>
      <w:numFmt w:val="decimal"/>
      <w:lvlText w:val="%1."/>
      <w:lvlJc w:val="left"/>
      <w:pPr>
        <w:tabs>
          <w:tab w:val="num" w:pos="0"/>
        </w:tabs>
        <w:ind w:left="360" w:hanging="360"/>
      </w:pPr>
    </w:lvl>
    <w:lvl w:ilvl="1">
      <w:start w:val="1"/>
      <w:numFmt w:val="decimal"/>
      <w:lvlText w:val="%1.%2."/>
      <w:lvlJc w:val="left"/>
      <w:pPr>
        <w:tabs>
          <w:tab w:val="num" w:pos="0"/>
        </w:tabs>
        <w:ind w:left="1000" w:hanging="432"/>
      </w:pPr>
      <w:rPr>
        <w:b w:val="0"/>
        <w:color w:val="00000A"/>
        <w:sz w:val="20"/>
        <w:szCs w:val="20"/>
      </w:rPr>
    </w:lvl>
    <w:lvl w:ilvl="2">
      <w:start w:val="1"/>
      <w:numFmt w:val="decimal"/>
      <w:lvlText w:val="%1.%2.%3."/>
      <w:lvlJc w:val="left"/>
      <w:pPr>
        <w:tabs>
          <w:tab w:val="num" w:pos="0"/>
        </w:tabs>
        <w:ind w:left="1224" w:hanging="504"/>
      </w:pPr>
      <w:rPr>
        <w:color w:val="00000A"/>
      </w:rPr>
    </w:lvl>
    <w:lvl w:ilvl="3">
      <w:start w:val="1"/>
      <w:numFmt w:val="decimal"/>
      <w:lvlText w:val="%1.%2.%3.%4."/>
      <w:lvlJc w:val="left"/>
      <w:pPr>
        <w:tabs>
          <w:tab w:val="num" w:pos="0"/>
        </w:tabs>
        <w:ind w:left="1728" w:hanging="648"/>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Num2"/>
    <w:lvl w:ilvl="0">
      <w:start w:val="1"/>
      <w:numFmt w:val="decimal"/>
      <w:lvlText w:val="%1."/>
      <w:lvlJc w:val="left"/>
      <w:pPr>
        <w:tabs>
          <w:tab w:val="num" w:pos="0"/>
        </w:tabs>
        <w:ind w:left="360" w:hanging="360"/>
      </w:pPr>
    </w:lvl>
    <w:lvl w:ilvl="1">
      <w:start w:val="1"/>
      <w:numFmt w:val="decimal"/>
      <w:lvlText w:val="%1.%2."/>
      <w:lvlJc w:val="left"/>
      <w:pPr>
        <w:tabs>
          <w:tab w:val="num" w:pos="0"/>
        </w:tabs>
        <w:ind w:left="1000" w:hanging="432"/>
      </w:pPr>
      <w:rPr>
        <w:rFonts w:ascii="Arial" w:hAnsi="Arial"/>
        <w:b w:val="0"/>
        <w:color w:val="00000A"/>
      </w:rPr>
    </w:lvl>
    <w:lvl w:ilvl="2">
      <w:start w:val="1"/>
      <w:numFmt w:val="decimal"/>
      <w:lvlText w:val="%1.%2.%3."/>
      <w:lvlJc w:val="left"/>
      <w:pPr>
        <w:tabs>
          <w:tab w:val="num" w:pos="0"/>
        </w:tabs>
        <w:ind w:left="1224" w:hanging="504"/>
      </w:pPr>
      <w:rPr>
        <w:rFonts w:ascii="Arial" w:hAnsi="Arial"/>
        <w:color w:val="00000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0000003"/>
    <w:multiLevelType w:val="multilevel"/>
    <w:tmpl w:val="00000003"/>
    <w:name w:val="WWNum3"/>
    <w:lvl w:ilvl="0">
      <w:start w:val="1"/>
      <w:numFmt w:val="bullet"/>
      <w:lvlText w:val="-"/>
      <w:lvlJc w:val="left"/>
      <w:pPr>
        <w:tabs>
          <w:tab w:val="num" w:pos="1000"/>
        </w:tabs>
        <w:ind w:left="1720" w:hanging="360"/>
      </w:pPr>
      <w:rPr>
        <w:rFonts w:ascii="Courier New" w:hAnsi="Courier New" w:cs="Courier New"/>
      </w:rPr>
    </w:lvl>
    <w:lvl w:ilvl="1">
      <w:start w:val="1"/>
      <w:numFmt w:val="bullet"/>
      <w:lvlText w:val="o"/>
      <w:lvlJc w:val="left"/>
      <w:pPr>
        <w:tabs>
          <w:tab w:val="num" w:pos="1000"/>
        </w:tabs>
        <w:ind w:left="2440" w:hanging="360"/>
      </w:pPr>
      <w:rPr>
        <w:rFonts w:ascii="Courier New" w:hAnsi="Courier New" w:cs="Courier New"/>
      </w:rPr>
    </w:lvl>
    <w:lvl w:ilvl="2">
      <w:start w:val="1"/>
      <w:numFmt w:val="bullet"/>
      <w:lvlText w:val=""/>
      <w:lvlJc w:val="left"/>
      <w:pPr>
        <w:tabs>
          <w:tab w:val="num" w:pos="1000"/>
        </w:tabs>
        <w:ind w:left="3160" w:hanging="360"/>
      </w:pPr>
      <w:rPr>
        <w:rFonts w:ascii="Wingdings" w:hAnsi="Wingdings" w:cs="Wingdings"/>
      </w:rPr>
    </w:lvl>
    <w:lvl w:ilvl="3">
      <w:start w:val="1"/>
      <w:numFmt w:val="bullet"/>
      <w:lvlText w:val=""/>
      <w:lvlJc w:val="left"/>
      <w:pPr>
        <w:tabs>
          <w:tab w:val="num" w:pos="1000"/>
        </w:tabs>
        <w:ind w:left="3880" w:hanging="360"/>
      </w:pPr>
      <w:rPr>
        <w:rFonts w:ascii="Symbol" w:hAnsi="Symbol" w:cs="Symbol"/>
      </w:rPr>
    </w:lvl>
    <w:lvl w:ilvl="4">
      <w:start w:val="1"/>
      <w:numFmt w:val="bullet"/>
      <w:lvlText w:val="o"/>
      <w:lvlJc w:val="left"/>
      <w:pPr>
        <w:tabs>
          <w:tab w:val="num" w:pos="1000"/>
        </w:tabs>
        <w:ind w:left="4600" w:hanging="360"/>
      </w:pPr>
      <w:rPr>
        <w:rFonts w:ascii="Courier New" w:hAnsi="Courier New" w:cs="Courier New"/>
      </w:rPr>
    </w:lvl>
    <w:lvl w:ilvl="5">
      <w:start w:val="1"/>
      <w:numFmt w:val="bullet"/>
      <w:lvlText w:val=""/>
      <w:lvlJc w:val="left"/>
      <w:pPr>
        <w:tabs>
          <w:tab w:val="num" w:pos="1000"/>
        </w:tabs>
        <w:ind w:left="5320" w:hanging="360"/>
      </w:pPr>
      <w:rPr>
        <w:rFonts w:ascii="Wingdings" w:hAnsi="Wingdings" w:cs="Wingdings"/>
      </w:rPr>
    </w:lvl>
    <w:lvl w:ilvl="6">
      <w:start w:val="1"/>
      <w:numFmt w:val="bullet"/>
      <w:lvlText w:val=""/>
      <w:lvlJc w:val="left"/>
      <w:pPr>
        <w:tabs>
          <w:tab w:val="num" w:pos="1000"/>
        </w:tabs>
        <w:ind w:left="6040" w:hanging="360"/>
      </w:pPr>
      <w:rPr>
        <w:rFonts w:ascii="Symbol" w:hAnsi="Symbol" w:cs="Symbol"/>
      </w:rPr>
    </w:lvl>
    <w:lvl w:ilvl="7">
      <w:start w:val="1"/>
      <w:numFmt w:val="bullet"/>
      <w:lvlText w:val="o"/>
      <w:lvlJc w:val="left"/>
      <w:pPr>
        <w:tabs>
          <w:tab w:val="num" w:pos="1000"/>
        </w:tabs>
        <w:ind w:left="6760" w:hanging="360"/>
      </w:pPr>
      <w:rPr>
        <w:rFonts w:ascii="Courier New" w:hAnsi="Courier New" w:cs="Courier New"/>
      </w:rPr>
    </w:lvl>
    <w:lvl w:ilvl="8">
      <w:start w:val="1"/>
      <w:numFmt w:val="bullet"/>
      <w:lvlText w:val=""/>
      <w:lvlJc w:val="left"/>
      <w:pPr>
        <w:tabs>
          <w:tab w:val="num" w:pos="1000"/>
        </w:tabs>
        <w:ind w:left="7480" w:hanging="360"/>
      </w:pPr>
      <w:rPr>
        <w:rFonts w:ascii="Wingdings" w:hAnsi="Wingdings" w:cs="Wingdings"/>
      </w:rPr>
    </w:lvl>
  </w:abstractNum>
  <w:abstractNum w:abstractNumId="3">
    <w:nsid w:val="00000004"/>
    <w:multiLevelType w:val="multilevel"/>
    <w:tmpl w:val="D8F82CE6"/>
    <w:name w:val="WWNum6"/>
    <w:lvl w:ilvl="0">
      <w:start w:val="1"/>
      <w:numFmt w:val="lowerRoman"/>
      <w:lvlText w:val="%1."/>
      <w:lvlJc w:val="righ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5"/>
    <w:multiLevelType w:val="multilevel"/>
    <w:tmpl w:val="00000005"/>
    <w:name w:val="WWNum8"/>
    <w:lvl w:ilvl="0">
      <w:start w:val="1"/>
      <w:numFmt w:val="bullet"/>
      <w:lvlText w:val="-"/>
      <w:lvlJc w:val="left"/>
      <w:pPr>
        <w:tabs>
          <w:tab w:val="num" w:pos="0"/>
        </w:tabs>
        <w:ind w:left="1933" w:hanging="360"/>
      </w:pPr>
      <w:rPr>
        <w:rFonts w:ascii="Courier New" w:hAnsi="Courier New" w:cs="Courier New"/>
      </w:rPr>
    </w:lvl>
    <w:lvl w:ilvl="1">
      <w:start w:val="1"/>
      <w:numFmt w:val="bullet"/>
      <w:lvlText w:val="o"/>
      <w:lvlJc w:val="left"/>
      <w:pPr>
        <w:tabs>
          <w:tab w:val="num" w:pos="0"/>
        </w:tabs>
        <w:ind w:left="2653" w:hanging="360"/>
      </w:pPr>
      <w:rPr>
        <w:rFonts w:ascii="Courier New" w:hAnsi="Courier New" w:cs="Courier New"/>
      </w:rPr>
    </w:lvl>
    <w:lvl w:ilvl="2">
      <w:start w:val="1"/>
      <w:numFmt w:val="bullet"/>
      <w:lvlText w:val=""/>
      <w:lvlJc w:val="left"/>
      <w:pPr>
        <w:tabs>
          <w:tab w:val="num" w:pos="0"/>
        </w:tabs>
        <w:ind w:left="3373" w:hanging="360"/>
      </w:pPr>
      <w:rPr>
        <w:rFonts w:ascii="Wingdings" w:hAnsi="Wingdings" w:cs="Wingdings"/>
      </w:rPr>
    </w:lvl>
    <w:lvl w:ilvl="3">
      <w:start w:val="1"/>
      <w:numFmt w:val="bullet"/>
      <w:lvlText w:val=""/>
      <w:lvlJc w:val="left"/>
      <w:pPr>
        <w:tabs>
          <w:tab w:val="num" w:pos="0"/>
        </w:tabs>
        <w:ind w:left="4093" w:hanging="360"/>
      </w:pPr>
      <w:rPr>
        <w:rFonts w:ascii="Symbol" w:hAnsi="Symbol" w:cs="Symbol"/>
      </w:rPr>
    </w:lvl>
    <w:lvl w:ilvl="4">
      <w:start w:val="1"/>
      <w:numFmt w:val="bullet"/>
      <w:lvlText w:val="o"/>
      <w:lvlJc w:val="left"/>
      <w:pPr>
        <w:tabs>
          <w:tab w:val="num" w:pos="0"/>
        </w:tabs>
        <w:ind w:left="4813" w:hanging="360"/>
      </w:pPr>
      <w:rPr>
        <w:rFonts w:ascii="Courier New" w:hAnsi="Courier New" w:cs="Courier New"/>
      </w:rPr>
    </w:lvl>
    <w:lvl w:ilvl="5">
      <w:start w:val="1"/>
      <w:numFmt w:val="bullet"/>
      <w:lvlText w:val=""/>
      <w:lvlJc w:val="left"/>
      <w:pPr>
        <w:tabs>
          <w:tab w:val="num" w:pos="0"/>
        </w:tabs>
        <w:ind w:left="5533" w:hanging="360"/>
      </w:pPr>
      <w:rPr>
        <w:rFonts w:ascii="Wingdings" w:hAnsi="Wingdings" w:cs="Wingdings"/>
      </w:rPr>
    </w:lvl>
    <w:lvl w:ilvl="6">
      <w:start w:val="1"/>
      <w:numFmt w:val="bullet"/>
      <w:lvlText w:val=""/>
      <w:lvlJc w:val="left"/>
      <w:pPr>
        <w:tabs>
          <w:tab w:val="num" w:pos="0"/>
        </w:tabs>
        <w:ind w:left="6253" w:hanging="360"/>
      </w:pPr>
      <w:rPr>
        <w:rFonts w:ascii="Symbol" w:hAnsi="Symbol" w:cs="Symbol"/>
      </w:rPr>
    </w:lvl>
    <w:lvl w:ilvl="7">
      <w:start w:val="1"/>
      <w:numFmt w:val="bullet"/>
      <w:lvlText w:val="o"/>
      <w:lvlJc w:val="left"/>
      <w:pPr>
        <w:tabs>
          <w:tab w:val="num" w:pos="0"/>
        </w:tabs>
        <w:ind w:left="6973" w:hanging="360"/>
      </w:pPr>
      <w:rPr>
        <w:rFonts w:ascii="Courier New" w:hAnsi="Courier New" w:cs="Courier New"/>
      </w:rPr>
    </w:lvl>
    <w:lvl w:ilvl="8">
      <w:start w:val="1"/>
      <w:numFmt w:val="bullet"/>
      <w:lvlText w:val=""/>
      <w:lvlJc w:val="left"/>
      <w:pPr>
        <w:tabs>
          <w:tab w:val="num" w:pos="0"/>
        </w:tabs>
        <w:ind w:left="7693" w:hanging="360"/>
      </w:pPr>
      <w:rPr>
        <w:rFonts w:ascii="Wingdings" w:hAnsi="Wingdings" w:cs="Wingdings"/>
      </w:rPr>
    </w:lvl>
  </w:abstractNum>
  <w:abstractNum w:abstractNumId="5">
    <w:nsid w:val="00000006"/>
    <w:multiLevelType w:val="multilevel"/>
    <w:tmpl w:val="00000006"/>
    <w:name w:val="WWNum9"/>
    <w:lvl w:ilvl="0">
      <w:start w:val="1"/>
      <w:numFmt w:val="bullet"/>
      <w:lvlText w:val="-"/>
      <w:lvlJc w:val="left"/>
      <w:pPr>
        <w:tabs>
          <w:tab w:val="num" w:pos="0"/>
        </w:tabs>
        <w:ind w:left="1933" w:hanging="360"/>
      </w:pPr>
      <w:rPr>
        <w:rFonts w:ascii="Courier New" w:hAnsi="Courier New" w:cs="Courier New"/>
      </w:rPr>
    </w:lvl>
    <w:lvl w:ilvl="1">
      <w:start w:val="1"/>
      <w:numFmt w:val="bullet"/>
      <w:lvlText w:val="o"/>
      <w:lvlJc w:val="left"/>
      <w:pPr>
        <w:tabs>
          <w:tab w:val="num" w:pos="0"/>
        </w:tabs>
        <w:ind w:left="2653" w:hanging="360"/>
      </w:pPr>
      <w:rPr>
        <w:rFonts w:ascii="Courier New" w:hAnsi="Courier New" w:cs="Courier New"/>
      </w:rPr>
    </w:lvl>
    <w:lvl w:ilvl="2">
      <w:start w:val="1"/>
      <w:numFmt w:val="bullet"/>
      <w:lvlText w:val=""/>
      <w:lvlJc w:val="left"/>
      <w:pPr>
        <w:tabs>
          <w:tab w:val="num" w:pos="0"/>
        </w:tabs>
        <w:ind w:left="3373" w:hanging="360"/>
      </w:pPr>
      <w:rPr>
        <w:rFonts w:ascii="Wingdings" w:hAnsi="Wingdings" w:cs="Wingdings"/>
      </w:rPr>
    </w:lvl>
    <w:lvl w:ilvl="3">
      <w:start w:val="1"/>
      <w:numFmt w:val="bullet"/>
      <w:lvlText w:val=""/>
      <w:lvlJc w:val="left"/>
      <w:pPr>
        <w:tabs>
          <w:tab w:val="num" w:pos="0"/>
        </w:tabs>
        <w:ind w:left="4093" w:hanging="360"/>
      </w:pPr>
      <w:rPr>
        <w:rFonts w:ascii="Symbol" w:hAnsi="Symbol" w:cs="Symbol"/>
      </w:rPr>
    </w:lvl>
    <w:lvl w:ilvl="4">
      <w:start w:val="1"/>
      <w:numFmt w:val="bullet"/>
      <w:lvlText w:val="o"/>
      <w:lvlJc w:val="left"/>
      <w:pPr>
        <w:tabs>
          <w:tab w:val="num" w:pos="0"/>
        </w:tabs>
        <w:ind w:left="4813" w:hanging="360"/>
      </w:pPr>
      <w:rPr>
        <w:rFonts w:ascii="Courier New" w:hAnsi="Courier New" w:cs="Courier New"/>
      </w:rPr>
    </w:lvl>
    <w:lvl w:ilvl="5">
      <w:start w:val="1"/>
      <w:numFmt w:val="bullet"/>
      <w:lvlText w:val=""/>
      <w:lvlJc w:val="left"/>
      <w:pPr>
        <w:tabs>
          <w:tab w:val="num" w:pos="0"/>
        </w:tabs>
        <w:ind w:left="5533" w:hanging="360"/>
      </w:pPr>
      <w:rPr>
        <w:rFonts w:ascii="Wingdings" w:hAnsi="Wingdings" w:cs="Wingdings"/>
      </w:rPr>
    </w:lvl>
    <w:lvl w:ilvl="6">
      <w:start w:val="1"/>
      <w:numFmt w:val="bullet"/>
      <w:lvlText w:val=""/>
      <w:lvlJc w:val="left"/>
      <w:pPr>
        <w:tabs>
          <w:tab w:val="num" w:pos="0"/>
        </w:tabs>
        <w:ind w:left="6253" w:hanging="360"/>
      </w:pPr>
      <w:rPr>
        <w:rFonts w:ascii="Symbol" w:hAnsi="Symbol" w:cs="Symbol"/>
      </w:rPr>
    </w:lvl>
    <w:lvl w:ilvl="7">
      <w:start w:val="1"/>
      <w:numFmt w:val="bullet"/>
      <w:lvlText w:val="o"/>
      <w:lvlJc w:val="left"/>
      <w:pPr>
        <w:tabs>
          <w:tab w:val="num" w:pos="0"/>
        </w:tabs>
        <w:ind w:left="6973" w:hanging="360"/>
      </w:pPr>
      <w:rPr>
        <w:rFonts w:ascii="Courier New" w:hAnsi="Courier New" w:cs="Courier New"/>
      </w:rPr>
    </w:lvl>
    <w:lvl w:ilvl="8">
      <w:start w:val="1"/>
      <w:numFmt w:val="bullet"/>
      <w:lvlText w:val=""/>
      <w:lvlJc w:val="left"/>
      <w:pPr>
        <w:tabs>
          <w:tab w:val="num" w:pos="0"/>
        </w:tabs>
        <w:ind w:left="7693" w:hanging="360"/>
      </w:pPr>
      <w:rPr>
        <w:rFonts w:ascii="Wingdings" w:hAnsi="Wingdings" w:cs="Wingdings"/>
      </w:rPr>
    </w:lvl>
  </w:abstractNum>
  <w:abstractNum w:abstractNumId="6">
    <w:nsid w:val="00000007"/>
    <w:multiLevelType w:val="multilevel"/>
    <w:tmpl w:val="00000007"/>
    <w:name w:val="WWNum10"/>
    <w:lvl w:ilvl="0">
      <w:start w:val="1"/>
      <w:numFmt w:val="bullet"/>
      <w:lvlText w:val="-"/>
      <w:lvlJc w:val="left"/>
      <w:pPr>
        <w:tabs>
          <w:tab w:val="num" w:pos="0"/>
        </w:tabs>
        <w:ind w:left="1933" w:hanging="360"/>
      </w:pPr>
      <w:rPr>
        <w:rFonts w:ascii="Courier New" w:hAnsi="Courier New" w:cs="Courier New"/>
      </w:rPr>
    </w:lvl>
    <w:lvl w:ilvl="1">
      <w:start w:val="1"/>
      <w:numFmt w:val="bullet"/>
      <w:lvlText w:val="o"/>
      <w:lvlJc w:val="left"/>
      <w:pPr>
        <w:tabs>
          <w:tab w:val="num" w:pos="0"/>
        </w:tabs>
        <w:ind w:left="2653" w:hanging="360"/>
      </w:pPr>
      <w:rPr>
        <w:rFonts w:ascii="Courier New" w:hAnsi="Courier New" w:cs="Courier New"/>
      </w:rPr>
    </w:lvl>
    <w:lvl w:ilvl="2">
      <w:start w:val="1"/>
      <w:numFmt w:val="bullet"/>
      <w:lvlText w:val=""/>
      <w:lvlJc w:val="left"/>
      <w:pPr>
        <w:tabs>
          <w:tab w:val="num" w:pos="0"/>
        </w:tabs>
        <w:ind w:left="3373" w:hanging="360"/>
      </w:pPr>
      <w:rPr>
        <w:rFonts w:ascii="Wingdings" w:hAnsi="Wingdings" w:cs="Wingdings"/>
      </w:rPr>
    </w:lvl>
    <w:lvl w:ilvl="3">
      <w:start w:val="1"/>
      <w:numFmt w:val="bullet"/>
      <w:lvlText w:val=""/>
      <w:lvlJc w:val="left"/>
      <w:pPr>
        <w:tabs>
          <w:tab w:val="num" w:pos="0"/>
        </w:tabs>
        <w:ind w:left="4093" w:hanging="360"/>
      </w:pPr>
      <w:rPr>
        <w:rFonts w:ascii="Symbol" w:hAnsi="Symbol" w:cs="Symbol"/>
      </w:rPr>
    </w:lvl>
    <w:lvl w:ilvl="4">
      <w:start w:val="1"/>
      <w:numFmt w:val="bullet"/>
      <w:lvlText w:val="o"/>
      <w:lvlJc w:val="left"/>
      <w:pPr>
        <w:tabs>
          <w:tab w:val="num" w:pos="0"/>
        </w:tabs>
        <w:ind w:left="4813" w:hanging="360"/>
      </w:pPr>
      <w:rPr>
        <w:rFonts w:ascii="Courier New" w:hAnsi="Courier New" w:cs="Courier New"/>
      </w:rPr>
    </w:lvl>
    <w:lvl w:ilvl="5">
      <w:start w:val="1"/>
      <w:numFmt w:val="bullet"/>
      <w:lvlText w:val=""/>
      <w:lvlJc w:val="left"/>
      <w:pPr>
        <w:tabs>
          <w:tab w:val="num" w:pos="0"/>
        </w:tabs>
        <w:ind w:left="5533" w:hanging="360"/>
      </w:pPr>
      <w:rPr>
        <w:rFonts w:ascii="Wingdings" w:hAnsi="Wingdings" w:cs="Wingdings"/>
      </w:rPr>
    </w:lvl>
    <w:lvl w:ilvl="6">
      <w:start w:val="1"/>
      <w:numFmt w:val="bullet"/>
      <w:lvlText w:val=""/>
      <w:lvlJc w:val="left"/>
      <w:pPr>
        <w:tabs>
          <w:tab w:val="num" w:pos="0"/>
        </w:tabs>
        <w:ind w:left="6253" w:hanging="360"/>
      </w:pPr>
      <w:rPr>
        <w:rFonts w:ascii="Symbol" w:hAnsi="Symbol" w:cs="Symbol"/>
      </w:rPr>
    </w:lvl>
    <w:lvl w:ilvl="7">
      <w:start w:val="1"/>
      <w:numFmt w:val="bullet"/>
      <w:lvlText w:val="o"/>
      <w:lvlJc w:val="left"/>
      <w:pPr>
        <w:tabs>
          <w:tab w:val="num" w:pos="0"/>
        </w:tabs>
        <w:ind w:left="6973" w:hanging="360"/>
      </w:pPr>
      <w:rPr>
        <w:rFonts w:ascii="Courier New" w:hAnsi="Courier New" w:cs="Courier New"/>
      </w:rPr>
    </w:lvl>
    <w:lvl w:ilvl="8">
      <w:start w:val="1"/>
      <w:numFmt w:val="bullet"/>
      <w:lvlText w:val=""/>
      <w:lvlJc w:val="left"/>
      <w:pPr>
        <w:tabs>
          <w:tab w:val="num" w:pos="0"/>
        </w:tabs>
        <w:ind w:left="7693" w:hanging="360"/>
      </w:pPr>
      <w:rPr>
        <w:rFonts w:ascii="Wingdings" w:hAnsi="Wingdings" w:cs="Wingdings"/>
      </w:rPr>
    </w:lvl>
  </w:abstractNum>
  <w:abstractNum w:abstractNumId="7">
    <w:nsid w:val="00000008"/>
    <w:multiLevelType w:val="multilevel"/>
    <w:tmpl w:val="00000008"/>
    <w:name w:val="WWNum11"/>
    <w:lvl w:ilvl="0">
      <w:start w:val="1"/>
      <w:numFmt w:val="bullet"/>
      <w:lvlText w:val="-"/>
      <w:lvlJc w:val="left"/>
      <w:pPr>
        <w:tabs>
          <w:tab w:val="num" w:pos="0"/>
        </w:tabs>
        <w:ind w:left="1933" w:hanging="360"/>
      </w:pPr>
      <w:rPr>
        <w:rFonts w:ascii="Courier New" w:hAnsi="Courier New" w:cs="Courier New"/>
      </w:rPr>
    </w:lvl>
    <w:lvl w:ilvl="1">
      <w:start w:val="1"/>
      <w:numFmt w:val="bullet"/>
      <w:lvlText w:val="o"/>
      <w:lvlJc w:val="left"/>
      <w:pPr>
        <w:tabs>
          <w:tab w:val="num" w:pos="0"/>
        </w:tabs>
        <w:ind w:left="2653" w:hanging="360"/>
      </w:pPr>
      <w:rPr>
        <w:rFonts w:ascii="Courier New" w:hAnsi="Courier New" w:cs="Courier New"/>
      </w:rPr>
    </w:lvl>
    <w:lvl w:ilvl="2">
      <w:start w:val="1"/>
      <w:numFmt w:val="bullet"/>
      <w:lvlText w:val=""/>
      <w:lvlJc w:val="left"/>
      <w:pPr>
        <w:tabs>
          <w:tab w:val="num" w:pos="0"/>
        </w:tabs>
        <w:ind w:left="3373" w:hanging="360"/>
      </w:pPr>
      <w:rPr>
        <w:rFonts w:ascii="Wingdings" w:hAnsi="Wingdings" w:cs="Wingdings"/>
      </w:rPr>
    </w:lvl>
    <w:lvl w:ilvl="3">
      <w:start w:val="1"/>
      <w:numFmt w:val="bullet"/>
      <w:lvlText w:val=""/>
      <w:lvlJc w:val="left"/>
      <w:pPr>
        <w:tabs>
          <w:tab w:val="num" w:pos="0"/>
        </w:tabs>
        <w:ind w:left="4093" w:hanging="360"/>
      </w:pPr>
      <w:rPr>
        <w:rFonts w:ascii="Symbol" w:hAnsi="Symbol" w:cs="Symbol"/>
      </w:rPr>
    </w:lvl>
    <w:lvl w:ilvl="4">
      <w:start w:val="1"/>
      <w:numFmt w:val="bullet"/>
      <w:lvlText w:val="o"/>
      <w:lvlJc w:val="left"/>
      <w:pPr>
        <w:tabs>
          <w:tab w:val="num" w:pos="0"/>
        </w:tabs>
        <w:ind w:left="4813" w:hanging="360"/>
      </w:pPr>
      <w:rPr>
        <w:rFonts w:ascii="Courier New" w:hAnsi="Courier New" w:cs="Courier New"/>
      </w:rPr>
    </w:lvl>
    <w:lvl w:ilvl="5">
      <w:start w:val="1"/>
      <w:numFmt w:val="bullet"/>
      <w:lvlText w:val=""/>
      <w:lvlJc w:val="left"/>
      <w:pPr>
        <w:tabs>
          <w:tab w:val="num" w:pos="0"/>
        </w:tabs>
        <w:ind w:left="5533" w:hanging="360"/>
      </w:pPr>
      <w:rPr>
        <w:rFonts w:ascii="Wingdings" w:hAnsi="Wingdings" w:cs="Wingdings"/>
      </w:rPr>
    </w:lvl>
    <w:lvl w:ilvl="6">
      <w:start w:val="1"/>
      <w:numFmt w:val="bullet"/>
      <w:lvlText w:val=""/>
      <w:lvlJc w:val="left"/>
      <w:pPr>
        <w:tabs>
          <w:tab w:val="num" w:pos="0"/>
        </w:tabs>
        <w:ind w:left="6253" w:hanging="360"/>
      </w:pPr>
      <w:rPr>
        <w:rFonts w:ascii="Symbol" w:hAnsi="Symbol" w:cs="Symbol"/>
      </w:rPr>
    </w:lvl>
    <w:lvl w:ilvl="7">
      <w:start w:val="1"/>
      <w:numFmt w:val="bullet"/>
      <w:lvlText w:val="o"/>
      <w:lvlJc w:val="left"/>
      <w:pPr>
        <w:tabs>
          <w:tab w:val="num" w:pos="0"/>
        </w:tabs>
        <w:ind w:left="6973" w:hanging="360"/>
      </w:pPr>
      <w:rPr>
        <w:rFonts w:ascii="Courier New" w:hAnsi="Courier New" w:cs="Courier New"/>
      </w:rPr>
    </w:lvl>
    <w:lvl w:ilvl="8">
      <w:start w:val="1"/>
      <w:numFmt w:val="bullet"/>
      <w:lvlText w:val=""/>
      <w:lvlJc w:val="left"/>
      <w:pPr>
        <w:tabs>
          <w:tab w:val="num" w:pos="0"/>
        </w:tabs>
        <w:ind w:left="7693" w:hanging="360"/>
      </w:pPr>
      <w:rPr>
        <w:rFonts w:ascii="Wingdings" w:hAnsi="Wingdings" w:cs="Wingdings"/>
      </w:rPr>
    </w:lvl>
  </w:abstractNum>
  <w:abstractNum w:abstractNumId="8">
    <w:nsid w:val="00000009"/>
    <w:multiLevelType w:val="multilevel"/>
    <w:tmpl w:val="00000009"/>
    <w:name w:val="WWNum12"/>
    <w:lvl w:ilvl="0">
      <w:start w:val="1"/>
      <w:numFmt w:val="lowerLetter"/>
      <w:lvlText w:val="%1)"/>
      <w:lvlJc w:val="left"/>
      <w:pPr>
        <w:tabs>
          <w:tab w:val="num" w:pos="0"/>
        </w:tabs>
        <w:ind w:left="720" w:hanging="360"/>
      </w:pPr>
      <w:rPr>
        <w:b w:val="0"/>
        <w:i w:val="0"/>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0000000A"/>
    <w:name w:val="WWNum13"/>
    <w:lvl w:ilvl="0">
      <w:start w:val="1"/>
      <w:numFmt w:val="lowerLetter"/>
      <w:lvlText w:val="%1)"/>
      <w:lvlJc w:val="left"/>
      <w:pPr>
        <w:tabs>
          <w:tab w:val="num" w:pos="0"/>
        </w:tabs>
        <w:ind w:left="720" w:hanging="360"/>
      </w:pPr>
      <w:rPr>
        <w:b w:val="0"/>
        <w:i w:val="0"/>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4"/>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5"/>
    <w:lvl w:ilvl="0">
      <w:start w:val="1"/>
      <w:numFmt w:val="bullet"/>
      <w:lvlText w:val="-"/>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2">
    <w:nsid w:val="0000000D"/>
    <w:multiLevelType w:val="multilevel"/>
    <w:tmpl w:val="0000000D"/>
    <w:name w:val="WWNum16"/>
    <w:lvl w:ilvl="0">
      <w:start w:val="1"/>
      <w:numFmt w:val="lowerLetter"/>
      <w:lvlText w:val="%1)"/>
      <w:lvlJc w:val="left"/>
      <w:pPr>
        <w:tabs>
          <w:tab w:val="num" w:pos="0"/>
        </w:tabs>
        <w:ind w:left="720" w:hanging="360"/>
      </w:pPr>
      <w:rPr>
        <w:b w:val="0"/>
        <w:i w:val="0"/>
        <w:sz w:val="23"/>
      </w:rPr>
    </w:lvl>
    <w:lvl w:ilvl="1">
      <w:start w:val="1"/>
      <w:numFmt w:val="upperRoman"/>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000000E"/>
    <w:name w:val="WWNum17"/>
    <w:lvl w:ilvl="0">
      <w:start w:val="1"/>
      <w:numFmt w:val="lowerLetter"/>
      <w:lvlText w:val="%1)"/>
      <w:lvlJc w:val="left"/>
      <w:pPr>
        <w:tabs>
          <w:tab w:val="num" w:pos="0"/>
        </w:tabs>
        <w:ind w:left="720" w:hanging="360"/>
      </w:pPr>
      <w:rPr>
        <w:b w:val="0"/>
        <w:i w:val="0"/>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0000000F"/>
    <w:multiLevelType w:val="multilevel"/>
    <w:tmpl w:val="0000000F"/>
    <w:name w:val="WWNum18"/>
    <w:lvl w:ilvl="0">
      <w:start w:val="1"/>
      <w:numFmt w:val="lowerLetter"/>
      <w:lvlText w:val="%1)"/>
      <w:lvlJc w:val="left"/>
      <w:pPr>
        <w:tabs>
          <w:tab w:val="num" w:pos="0"/>
        </w:tabs>
        <w:ind w:left="720" w:hanging="360"/>
      </w:pPr>
      <w:rPr>
        <w:b w:val="0"/>
        <w:i w:val="0"/>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00000010"/>
    <w:multiLevelType w:val="multilevel"/>
    <w:tmpl w:val="43046FA2"/>
    <w:name w:val="WWNum21"/>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00000011"/>
    <w:multiLevelType w:val="multilevel"/>
    <w:tmpl w:val="00000011"/>
    <w:name w:val="WWNum22"/>
    <w:lvl w:ilvl="0">
      <w:start w:val="1"/>
      <w:numFmt w:val="lowerLetter"/>
      <w:lvlText w:val="%1)"/>
      <w:lvlJc w:val="left"/>
      <w:pPr>
        <w:tabs>
          <w:tab w:val="num" w:pos="0"/>
        </w:tabs>
        <w:ind w:left="720" w:hanging="360"/>
      </w:pPr>
      <w:rPr>
        <w:b w:val="0"/>
        <w:i w:val="0"/>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00000012"/>
    <w:multiLevelType w:val="multilevel"/>
    <w:tmpl w:val="00000012"/>
    <w:name w:val="WWNum23"/>
    <w:lvl w:ilvl="0">
      <w:start w:val="1"/>
      <w:numFmt w:val="bullet"/>
      <w:lvlText w:val="-"/>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8">
    <w:nsid w:val="00000013"/>
    <w:multiLevelType w:val="multilevel"/>
    <w:tmpl w:val="00000013"/>
    <w:name w:val="WWNum24"/>
    <w:lvl w:ilvl="0">
      <w:start w:val="1"/>
      <w:numFmt w:val="bullet"/>
      <w:lvlText w:val="-"/>
      <w:lvlJc w:val="left"/>
      <w:pPr>
        <w:tabs>
          <w:tab w:val="num" w:pos="0"/>
        </w:tabs>
        <w:ind w:left="720" w:hanging="360"/>
      </w:pPr>
      <w:rPr>
        <w:rFonts w:ascii="Courier New" w:hAnsi="Courier New" w:cs="Courier New"/>
        <w:b w:val="0"/>
        <w:i w:val="0"/>
        <w:sz w:val="23"/>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9">
    <w:nsid w:val="00000014"/>
    <w:multiLevelType w:val="multilevel"/>
    <w:tmpl w:val="00000014"/>
    <w:name w:val="WWNum25"/>
    <w:lvl w:ilvl="0">
      <w:start w:val="4"/>
      <w:numFmt w:val="lowerLetter"/>
      <w:lvlText w:val="%1)"/>
      <w:lvlJc w:val="left"/>
      <w:pPr>
        <w:tabs>
          <w:tab w:val="num" w:pos="0"/>
        </w:tabs>
        <w:ind w:left="720" w:hanging="360"/>
      </w:pPr>
      <w:rPr>
        <w:b w:val="0"/>
        <w:i w:val="0"/>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5"/>
    <w:multiLevelType w:val="multilevel"/>
    <w:tmpl w:val="00000015"/>
    <w:name w:val="WWNum26"/>
    <w:lvl w:ilvl="0">
      <w:start w:val="1"/>
      <w:numFmt w:val="lowerLetter"/>
      <w:lvlText w:val="%1)"/>
      <w:lvlJc w:val="left"/>
      <w:pPr>
        <w:tabs>
          <w:tab w:val="num" w:pos="0"/>
        </w:tabs>
        <w:ind w:left="786" w:hanging="360"/>
      </w:pPr>
      <w:rPr>
        <w:sz w:val="23"/>
      </w:rPr>
    </w:lvl>
    <w:lvl w:ilvl="1">
      <w:start w:val="1"/>
      <w:numFmt w:val="lowerRoman"/>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1">
    <w:nsid w:val="00000016"/>
    <w:multiLevelType w:val="multilevel"/>
    <w:tmpl w:val="00000016"/>
    <w:name w:val="WWNum27"/>
    <w:lvl w:ilvl="0">
      <w:start w:val="1"/>
      <w:numFmt w:val="lowerLetter"/>
      <w:lvlText w:val="%1)"/>
      <w:lvlJc w:val="left"/>
      <w:pPr>
        <w:tabs>
          <w:tab w:val="num" w:pos="0"/>
        </w:tabs>
        <w:ind w:left="1080" w:hanging="360"/>
      </w:pPr>
      <w:rPr>
        <w:b w:val="0"/>
        <w:i w:val="0"/>
        <w:sz w:val="23"/>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2">
    <w:nsid w:val="00000017"/>
    <w:multiLevelType w:val="multilevel"/>
    <w:tmpl w:val="00000017"/>
    <w:name w:val="WWNum30"/>
    <w:lvl w:ilvl="0">
      <w:start w:val="1"/>
      <w:numFmt w:val="decimal"/>
      <w:lvlText w:val="b.%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00000018"/>
    <w:multiLevelType w:val="multilevel"/>
    <w:tmpl w:val="00000018"/>
    <w:name w:val="WWNum31"/>
    <w:lvl w:ilvl="0">
      <w:start w:val="1"/>
      <w:numFmt w:val="lowerLetter"/>
      <w:lvlText w:val="%1)"/>
      <w:lvlJc w:val="left"/>
      <w:pPr>
        <w:tabs>
          <w:tab w:val="num" w:pos="0"/>
        </w:tabs>
        <w:ind w:left="720" w:hanging="360"/>
      </w:pPr>
      <w:rPr>
        <w:b w:val="0"/>
        <w:i w:val="0"/>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00000019"/>
    <w:multiLevelType w:val="multilevel"/>
    <w:tmpl w:val="00000019"/>
    <w:name w:val="WWNum32"/>
    <w:lvl w:ilvl="0">
      <w:start w:val="1"/>
      <w:numFmt w:val="lowerLetter"/>
      <w:lvlText w:val="%1)"/>
      <w:lvlJc w:val="left"/>
      <w:pPr>
        <w:tabs>
          <w:tab w:val="num" w:pos="0"/>
        </w:tabs>
        <w:ind w:left="720" w:hanging="360"/>
      </w:pPr>
      <w:rPr>
        <w:rFonts w:ascii="Arial" w:hAnsi="Arial"/>
        <w:b w:val="0"/>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0000001A"/>
    <w:multiLevelType w:val="multilevel"/>
    <w:tmpl w:val="0000001A"/>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0B7A09F5"/>
    <w:multiLevelType w:val="multilevel"/>
    <w:tmpl w:val="4C92FB54"/>
    <w:lvl w:ilvl="0">
      <w:start w:val="1"/>
      <w:numFmt w:val="lowerLetter"/>
      <w:lvlText w:val="%1)"/>
      <w:lvlJc w:val="left"/>
      <w:pPr>
        <w:tabs>
          <w:tab w:val="num" w:pos="0"/>
        </w:tabs>
        <w:ind w:left="720" w:hanging="360"/>
      </w:pPr>
      <w:rPr>
        <w:b w:val="0"/>
        <w:i w:val="0"/>
        <w:sz w:val="23"/>
      </w:rPr>
    </w:lvl>
    <w:lvl w:ilvl="1">
      <w:start w:val="1"/>
      <w:numFmt w:val="upperRoman"/>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1DD10A5F"/>
    <w:multiLevelType w:val="hybridMultilevel"/>
    <w:tmpl w:val="3058015A"/>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55873C5"/>
    <w:multiLevelType w:val="multilevel"/>
    <w:tmpl w:val="34D6675A"/>
    <w:lvl w:ilvl="0">
      <w:start w:val="1"/>
      <w:numFmt w:val="decimal"/>
      <w:lvlText w:val="b.%1)"/>
      <w:lvlJc w:val="left"/>
      <w:pPr>
        <w:tabs>
          <w:tab w:val="num" w:pos="0"/>
        </w:tabs>
        <w:ind w:left="720" w:hanging="360"/>
      </w:pPr>
    </w:lvl>
    <w:lvl w:ilvl="1">
      <w:start w:val="1"/>
      <w:numFmt w:val="upperRoman"/>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5E1065B9"/>
    <w:multiLevelType w:val="multilevel"/>
    <w:tmpl w:val="5F826310"/>
    <w:lvl w:ilvl="0">
      <w:start w:val="1"/>
      <w:numFmt w:val="decimal"/>
      <w:lvlText w:val="b.%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5EAF2563"/>
    <w:multiLevelType w:val="multilevel"/>
    <w:tmpl w:val="43046FA2"/>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629073B0"/>
    <w:multiLevelType w:val="multilevel"/>
    <w:tmpl w:val="5276DE20"/>
    <w:lvl w:ilvl="0">
      <w:start w:val="1"/>
      <w:numFmt w:val="lowerLetter"/>
      <w:lvlText w:val="%1)"/>
      <w:lvlJc w:val="left"/>
      <w:pPr>
        <w:tabs>
          <w:tab w:val="num" w:pos="0"/>
        </w:tabs>
        <w:ind w:left="786" w:hanging="360"/>
      </w:pPr>
      <w:rPr>
        <w:sz w:val="23"/>
      </w:rPr>
    </w:lvl>
    <w:lvl w:ilvl="1">
      <w:start w:val="1"/>
      <w:numFmt w:val="decimal"/>
      <w:lvlText w:val="c%2)"/>
      <w:lvlJc w:val="left"/>
      <w:pPr>
        <w:tabs>
          <w:tab w:val="num" w:pos="0"/>
        </w:tabs>
        <w:ind w:left="1506" w:hanging="360"/>
      </w:pPr>
      <w:rPr>
        <w:rFonts w:hint="default"/>
        <w:b w:val="0"/>
        <w:i w:val="0"/>
        <w:color w:val="auto"/>
        <w:sz w:val="20"/>
        <w:szCs w:val="20"/>
      </w:r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3">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09C63E2"/>
    <w:multiLevelType w:val="multilevel"/>
    <w:tmpl w:val="430ECD14"/>
    <w:lvl w:ilvl="0">
      <w:start w:val="1"/>
      <w:numFmt w:val="lowerLetter"/>
      <w:lvlText w:val="%1)"/>
      <w:lvlJc w:val="left"/>
      <w:pPr>
        <w:tabs>
          <w:tab w:val="num" w:pos="0"/>
        </w:tabs>
        <w:ind w:left="720" w:hanging="360"/>
      </w:pPr>
      <w:rPr>
        <w:b w:val="0"/>
        <w:i w:val="0"/>
        <w:sz w:val="23"/>
      </w:rPr>
    </w:lvl>
    <w:lvl w:ilvl="1">
      <w:start w:val="1"/>
      <w:numFmt w:val="upperRoman"/>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31"/>
  </w:num>
  <w:num w:numId="28">
    <w:abstractNumId w:val="32"/>
  </w:num>
  <w:num w:numId="29">
    <w:abstractNumId w:val="28"/>
  </w:num>
  <w:num w:numId="30">
    <w:abstractNumId w:val="35"/>
  </w:num>
  <w:num w:numId="31">
    <w:abstractNumId w:val="33"/>
  </w:num>
  <w:num w:numId="32">
    <w:abstractNumId w:val="27"/>
  </w:num>
  <w:num w:numId="33">
    <w:abstractNumId w:val="30"/>
  </w:num>
  <w:num w:numId="34">
    <w:abstractNumId w:val="29"/>
  </w:num>
  <w:num w:numId="35">
    <w:abstractNumId w:val="26"/>
  </w:num>
  <w:num w:numId="36">
    <w:abstractNumId w:val="34"/>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 w:numId="44">
    <w:abstractNumId w:val="28"/>
  </w:num>
  <w:num w:numId="45">
    <w:abstractNumId w:val="28"/>
  </w:num>
  <w:num w:numId="46">
    <w:abstractNumId w:val="28"/>
  </w:num>
  <w:num w:numId="47">
    <w:abstractNumId w:val="28"/>
  </w:num>
  <w:num w:numId="48">
    <w:abstractNumId w:val="28"/>
  </w:num>
  <w:num w:numId="4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5">
      <o:colormenu v:ext="edit" fillcolor="none [4]" strokecolor="none [1]" shadowcolor="none [2]"/>
    </o:shapedefaults>
    <o:shapelayout v:ext="edit">
      <o:idmap v:ext="edit" data="5"/>
    </o:shapelayout>
  </w:hdrShapeDefaults>
  <w:footnotePr>
    <w:footnote w:id="0"/>
    <w:footnote w:id="1"/>
  </w:footnotePr>
  <w:endnotePr>
    <w:endnote w:id="0"/>
    <w:endnote w:id="1"/>
  </w:endnotePr>
  <w:compat>
    <w:spaceForUL/>
    <w:balanceSingleByteDoubleByteWidth/>
    <w:doNotLeaveBackslashAlone/>
    <w:ulTrailSpace/>
    <w:adjustLineHeightInTable/>
  </w:compat>
  <w:rsids>
    <w:rsidRoot w:val="00122574"/>
    <w:rsid w:val="00010554"/>
    <w:rsid w:val="00015DC7"/>
    <w:rsid w:val="00122574"/>
    <w:rsid w:val="001344C6"/>
    <w:rsid w:val="001465B6"/>
    <w:rsid w:val="001C5CD5"/>
    <w:rsid w:val="00265291"/>
    <w:rsid w:val="002C75B4"/>
    <w:rsid w:val="00303B23"/>
    <w:rsid w:val="00396B31"/>
    <w:rsid w:val="003C710C"/>
    <w:rsid w:val="00412521"/>
    <w:rsid w:val="00445F99"/>
    <w:rsid w:val="004865E4"/>
    <w:rsid w:val="004B57F5"/>
    <w:rsid w:val="004F6DBC"/>
    <w:rsid w:val="0053540B"/>
    <w:rsid w:val="00555942"/>
    <w:rsid w:val="006041B2"/>
    <w:rsid w:val="00655396"/>
    <w:rsid w:val="00667337"/>
    <w:rsid w:val="00683567"/>
    <w:rsid w:val="006A2867"/>
    <w:rsid w:val="006A78D5"/>
    <w:rsid w:val="00774FEF"/>
    <w:rsid w:val="0079192B"/>
    <w:rsid w:val="007F432E"/>
    <w:rsid w:val="007F6F86"/>
    <w:rsid w:val="00857C2F"/>
    <w:rsid w:val="00923930"/>
    <w:rsid w:val="00955912"/>
    <w:rsid w:val="009577E5"/>
    <w:rsid w:val="00A24A0E"/>
    <w:rsid w:val="00A705B0"/>
    <w:rsid w:val="00A77C4D"/>
    <w:rsid w:val="00AA2E2C"/>
    <w:rsid w:val="00AC41E9"/>
    <w:rsid w:val="00B14E65"/>
    <w:rsid w:val="00B5056B"/>
    <w:rsid w:val="00B5773D"/>
    <w:rsid w:val="00B57827"/>
    <w:rsid w:val="00BA19ED"/>
    <w:rsid w:val="00BD488D"/>
    <w:rsid w:val="00BD7CED"/>
    <w:rsid w:val="00BF32D1"/>
    <w:rsid w:val="00C12378"/>
    <w:rsid w:val="00C30F8F"/>
    <w:rsid w:val="00C420D3"/>
    <w:rsid w:val="00CA402F"/>
    <w:rsid w:val="00CB317C"/>
    <w:rsid w:val="00CC241C"/>
    <w:rsid w:val="00D36B2F"/>
    <w:rsid w:val="00D93A04"/>
    <w:rsid w:val="00DF472E"/>
    <w:rsid w:val="00E56DAF"/>
    <w:rsid w:val="00E7202F"/>
    <w:rsid w:val="00F45DA6"/>
    <w:rsid w:val="00F527EF"/>
    <w:rsid w:val="00F5612F"/>
    <w:rsid w:val="00FF3CC7"/>
    <w:rsid w:val="00FF4946"/>
    <w:rsid w:val="1782C5A1"/>
    <w:rsid w:val="1E0D6869"/>
    <w:rsid w:val="2EDC7120"/>
    <w:rsid w:val="45E4AE8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5">
      <o:colormenu v:ext="edit" fillcolor="none [4]" strokecolor="none [1]" shadowcolor="none [2]"/>
    </o:shapedefaults>
    <o:shapelayout v:ext="edit">
      <o:idmap v:ext="edit" data="1,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F8F"/>
    <w:pPr>
      <w:suppressAutoHyphens/>
      <w:jc w:val="both"/>
    </w:pPr>
    <w:rPr>
      <w:rFonts w:ascii="Arial" w:eastAsia="Calibri" w:hAnsi="Arial" w:cs="Arial"/>
      <w:color w:val="00000A"/>
      <w:kern w:val="1"/>
      <w:szCs w:val="24"/>
      <w:lang w:eastAsia="en-US"/>
    </w:rPr>
  </w:style>
  <w:style w:type="paragraph" w:styleId="Ttulo1">
    <w:name w:val="heading 1"/>
    <w:basedOn w:val="Ttulo10"/>
    <w:next w:val="Normal"/>
    <w:qFormat/>
    <w:rsid w:val="00C30F8F"/>
    <w:pPr>
      <w:widowControl w:val="0"/>
      <w:numPr>
        <w:numId w:val="29"/>
      </w:numPr>
      <w:jc w:val="left"/>
      <w:outlineLvl w:val="0"/>
    </w:pPr>
    <w:rPr>
      <w:rFonts w:ascii="Arial" w:eastAsia="Calibri" w:hAnsi="Arial" w:cs="font502"/>
      <w:b/>
      <w:sz w:val="20"/>
      <w:szCs w:val="22"/>
    </w:rPr>
  </w:style>
  <w:style w:type="paragraph" w:styleId="Ttulo2">
    <w:name w:val="heading 2"/>
    <w:basedOn w:val="Ttulo1"/>
    <w:next w:val="Normal"/>
    <w:qFormat/>
    <w:rsid w:val="00C30F8F"/>
    <w:pPr>
      <w:numPr>
        <w:ilvl w:val="1"/>
      </w:numPr>
      <w:jc w:val="both"/>
      <w:outlineLvl w:val="1"/>
    </w:pPr>
    <w:rPr>
      <w:b w:val="0"/>
    </w:rPr>
  </w:style>
  <w:style w:type="paragraph" w:styleId="Ttulo3">
    <w:name w:val="heading 3"/>
    <w:basedOn w:val="Ttulo2"/>
    <w:next w:val="Normal"/>
    <w:qFormat/>
    <w:rsid w:val="00C30F8F"/>
    <w:pPr>
      <w:numPr>
        <w:ilvl w:val="2"/>
      </w:numPr>
      <w:ind w:right="113"/>
      <w:outlineLvl w:val="2"/>
    </w:pPr>
  </w:style>
  <w:style w:type="paragraph" w:styleId="Ttulo4">
    <w:name w:val="heading 4"/>
    <w:basedOn w:val="Ttulo3"/>
    <w:next w:val="Normal"/>
    <w:qFormat/>
    <w:rsid w:val="00C30F8F"/>
    <w:pPr>
      <w:numPr>
        <w:ilvl w:val="3"/>
      </w:numPr>
      <w:ind w:right="0"/>
      <w:outlineLvl w:val="3"/>
    </w:pPr>
  </w:style>
  <w:style w:type="paragraph" w:styleId="Ttulo5">
    <w:name w:val="heading 5"/>
    <w:basedOn w:val="Normal"/>
    <w:next w:val="Normal"/>
    <w:qFormat/>
    <w:rsid w:val="00C30F8F"/>
    <w:pPr>
      <w:keepNext/>
      <w:keepLines/>
      <w:spacing w:before="200"/>
      <w:outlineLvl w:val="4"/>
    </w:pPr>
    <w:rPr>
      <w:rFonts w:ascii="Cambria" w:eastAsia="font502" w:hAnsi="Cambria" w:cs="font502"/>
      <w:color w:val="243F60"/>
    </w:rPr>
  </w:style>
  <w:style w:type="paragraph" w:styleId="Ttulo6">
    <w:name w:val="heading 6"/>
    <w:basedOn w:val="Normal"/>
    <w:next w:val="Normal"/>
    <w:qFormat/>
    <w:rsid w:val="00C30F8F"/>
    <w:pPr>
      <w:keepNext/>
      <w:keepLines/>
      <w:spacing w:before="200"/>
      <w:outlineLvl w:val="5"/>
    </w:pPr>
    <w:rPr>
      <w:rFonts w:ascii="Cambria" w:eastAsia="font502" w:hAnsi="Cambria" w:cs="font502"/>
      <w:i/>
      <w:iCs/>
      <w:color w:val="243F60"/>
    </w:rPr>
  </w:style>
  <w:style w:type="paragraph" w:styleId="Ttulo7">
    <w:name w:val="heading 7"/>
    <w:basedOn w:val="Normal"/>
    <w:next w:val="Normal"/>
    <w:qFormat/>
    <w:rsid w:val="00C30F8F"/>
    <w:pPr>
      <w:keepNext/>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qFormat/>
    <w:rsid w:val="00C30F8F"/>
    <w:pPr>
      <w:keepNext/>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qFormat/>
    <w:rsid w:val="00C30F8F"/>
    <w:pPr>
      <w:keepNext/>
      <w:keepLines/>
      <w:spacing w:before="200"/>
      <w:outlineLvl w:val="8"/>
    </w:pPr>
    <w:rPr>
      <w:rFonts w:ascii="Cambria" w:eastAsia="font502" w:hAnsi="Cambria" w:cs="font502"/>
      <w:i/>
      <w:iCs/>
      <w:color w:val="40404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
    <w:name w:val="Fonte parág. padrão1"/>
    <w:rsid w:val="00C30F8F"/>
  </w:style>
  <w:style w:type="character" w:customStyle="1" w:styleId="Ttulo1Char">
    <w:name w:val="Título 1 Char"/>
    <w:basedOn w:val="Fontepargpadro1"/>
    <w:rsid w:val="00C30F8F"/>
    <w:rPr>
      <w:rFonts w:ascii="Arial" w:hAnsi="Arial" w:cs="Arial"/>
      <w:b/>
      <w:sz w:val="20"/>
      <w:szCs w:val="24"/>
    </w:rPr>
  </w:style>
  <w:style w:type="character" w:customStyle="1" w:styleId="Ttulo2Char">
    <w:name w:val="Título 2 Char"/>
    <w:basedOn w:val="Fontepargpadro1"/>
    <w:rsid w:val="00C30F8F"/>
    <w:rPr>
      <w:rFonts w:ascii="Arial" w:hAnsi="Arial" w:cs="Arial"/>
      <w:sz w:val="20"/>
      <w:szCs w:val="24"/>
    </w:rPr>
  </w:style>
  <w:style w:type="character" w:customStyle="1" w:styleId="Ttulo3Char">
    <w:name w:val="Título 3 Char"/>
    <w:basedOn w:val="Fontepargpadro1"/>
    <w:rsid w:val="00C30F8F"/>
    <w:rPr>
      <w:rFonts w:ascii="Arial" w:hAnsi="Arial" w:cs="Arial"/>
      <w:sz w:val="20"/>
      <w:szCs w:val="24"/>
    </w:rPr>
  </w:style>
  <w:style w:type="character" w:customStyle="1" w:styleId="Ttulo4Char">
    <w:name w:val="Título 4 Char"/>
    <w:basedOn w:val="Fontepargpadro1"/>
    <w:rsid w:val="00C30F8F"/>
    <w:rPr>
      <w:rFonts w:ascii="Arial" w:hAnsi="Arial" w:cs="Arial"/>
      <w:sz w:val="20"/>
      <w:szCs w:val="24"/>
    </w:rPr>
  </w:style>
  <w:style w:type="character" w:customStyle="1" w:styleId="Ttulo5Char">
    <w:name w:val="Título 5 Char"/>
    <w:basedOn w:val="Fontepargpadro1"/>
    <w:rsid w:val="00C30F8F"/>
    <w:rPr>
      <w:rFonts w:ascii="Cambria" w:eastAsia="font502" w:hAnsi="Cambria" w:cs="font502"/>
      <w:color w:val="243F60"/>
      <w:sz w:val="24"/>
      <w:szCs w:val="24"/>
    </w:rPr>
  </w:style>
  <w:style w:type="character" w:customStyle="1" w:styleId="Ttulo6Char">
    <w:name w:val="Título 6 Char"/>
    <w:basedOn w:val="Fontepargpadro1"/>
    <w:rsid w:val="00C30F8F"/>
    <w:rPr>
      <w:rFonts w:ascii="Cambria" w:eastAsia="font502" w:hAnsi="Cambria" w:cs="font502"/>
      <w:i/>
      <w:iCs/>
      <w:color w:val="243F60"/>
      <w:sz w:val="24"/>
      <w:szCs w:val="24"/>
    </w:rPr>
  </w:style>
  <w:style w:type="character" w:customStyle="1" w:styleId="Ttulo7Char">
    <w:name w:val="Título 7 Char"/>
    <w:basedOn w:val="Fontepargpadro1"/>
    <w:rsid w:val="00C30F8F"/>
    <w:rPr>
      <w:rFonts w:ascii="Arial" w:eastAsia="Times New Roman" w:hAnsi="Arial" w:cs="Times New Roman"/>
      <w:b/>
      <w:bCs/>
      <w:color w:val="FF0000"/>
      <w:szCs w:val="20"/>
      <w:lang w:eastAsia="ar-SA"/>
    </w:rPr>
  </w:style>
  <w:style w:type="character" w:customStyle="1" w:styleId="Ttulo8Char">
    <w:name w:val="Título 8 Char"/>
    <w:basedOn w:val="Fontepargpadro1"/>
    <w:rsid w:val="00C30F8F"/>
    <w:rPr>
      <w:rFonts w:ascii="Arial" w:eastAsia="Times New Roman" w:hAnsi="Arial" w:cs="Times New Roman"/>
      <w:b/>
      <w:spacing w:val="74"/>
      <w:sz w:val="28"/>
      <w:szCs w:val="20"/>
      <w:lang w:eastAsia="ar-SA"/>
    </w:rPr>
  </w:style>
  <w:style w:type="character" w:customStyle="1" w:styleId="Ttulo9Char">
    <w:name w:val="Título 9 Char"/>
    <w:basedOn w:val="Fontepargpadro1"/>
    <w:rsid w:val="00C30F8F"/>
    <w:rPr>
      <w:rFonts w:ascii="Cambria" w:eastAsia="font502" w:hAnsi="Cambria" w:cs="font502"/>
      <w:i/>
      <w:iCs/>
      <w:color w:val="404040"/>
      <w:sz w:val="20"/>
      <w:szCs w:val="20"/>
    </w:rPr>
  </w:style>
  <w:style w:type="character" w:customStyle="1" w:styleId="CabealhoChar">
    <w:name w:val="Cabeçalho Char"/>
    <w:basedOn w:val="Fontepargpadro1"/>
    <w:rsid w:val="00C30F8F"/>
    <w:rPr>
      <w:rFonts w:ascii="Arial" w:hAnsi="Arial" w:cs="Arial"/>
      <w:sz w:val="24"/>
      <w:szCs w:val="24"/>
    </w:rPr>
  </w:style>
  <w:style w:type="character" w:customStyle="1" w:styleId="RodapChar">
    <w:name w:val="Rodapé Char"/>
    <w:basedOn w:val="Fontepargpadro1"/>
    <w:rsid w:val="00C30F8F"/>
    <w:rPr>
      <w:rFonts w:ascii="Arial" w:hAnsi="Arial" w:cs="Arial"/>
      <w:sz w:val="24"/>
      <w:szCs w:val="24"/>
    </w:rPr>
  </w:style>
  <w:style w:type="character" w:customStyle="1" w:styleId="TextodebaloChar">
    <w:name w:val="Texto de balão Char"/>
    <w:basedOn w:val="Fontepargpadro1"/>
    <w:rsid w:val="00C30F8F"/>
    <w:rPr>
      <w:rFonts w:ascii="Tahoma" w:hAnsi="Tahoma" w:cs="Tahoma"/>
      <w:sz w:val="16"/>
      <w:szCs w:val="16"/>
    </w:rPr>
  </w:style>
  <w:style w:type="character" w:styleId="Hyperlink">
    <w:name w:val="Hyperlink"/>
    <w:basedOn w:val="Fontepargpadro1"/>
    <w:rsid w:val="00C30F8F"/>
    <w:rPr>
      <w:color w:val="0000FF"/>
      <w:u w:val="single"/>
    </w:rPr>
  </w:style>
  <w:style w:type="character" w:customStyle="1" w:styleId="CorpodetextoChar">
    <w:name w:val="Corpo de texto Char"/>
    <w:basedOn w:val="Fontepargpadro1"/>
    <w:rsid w:val="00C30F8F"/>
    <w:rPr>
      <w:rFonts w:ascii="Times New Roman" w:eastAsia="Times New Roman" w:hAnsi="Times New Roman" w:cs="Times New Roman"/>
      <w:b/>
      <w:i/>
      <w:color w:val="000000"/>
      <w:sz w:val="20"/>
      <w:szCs w:val="20"/>
      <w:lang w:val="pt-PT"/>
    </w:rPr>
  </w:style>
  <w:style w:type="character" w:customStyle="1" w:styleId="TtuloChar">
    <w:name w:val="Título Char"/>
    <w:basedOn w:val="Fontepargpadro1"/>
    <w:rsid w:val="00C30F8F"/>
    <w:rPr>
      <w:rFonts w:ascii="Arial" w:eastAsia="Times New Roman" w:hAnsi="Arial" w:cs="Arial"/>
      <w:b/>
      <w:bCs/>
      <w:sz w:val="28"/>
      <w:szCs w:val="32"/>
      <w:lang w:eastAsia="pt-BR"/>
    </w:rPr>
  </w:style>
  <w:style w:type="character" w:customStyle="1" w:styleId="TextodenotaderodapChar">
    <w:name w:val="Texto de nota de rodapé Char"/>
    <w:basedOn w:val="Fontepargpadro1"/>
    <w:rsid w:val="00C30F8F"/>
    <w:rPr>
      <w:rFonts w:ascii="Times New Roman" w:eastAsia="Times New Roman" w:hAnsi="Times New Roman" w:cs="Times New Roman"/>
      <w:sz w:val="24"/>
      <w:szCs w:val="20"/>
      <w:lang w:eastAsia="pt-BR"/>
    </w:rPr>
  </w:style>
  <w:style w:type="character" w:customStyle="1" w:styleId="RecuodecorpodetextoChar">
    <w:name w:val="Recuo de corpo de texto Char"/>
    <w:basedOn w:val="Fontepargpadro1"/>
    <w:rsid w:val="00C30F8F"/>
    <w:rPr>
      <w:rFonts w:ascii="Arial" w:hAnsi="Arial" w:cs="Arial"/>
      <w:sz w:val="24"/>
      <w:szCs w:val="24"/>
    </w:rPr>
  </w:style>
  <w:style w:type="character" w:customStyle="1" w:styleId="TextodoEspaoReservado1">
    <w:name w:val="Texto do Espaço Reservado1"/>
    <w:basedOn w:val="Fontepargpadro1"/>
    <w:rsid w:val="00C30F8F"/>
    <w:rPr>
      <w:color w:val="808080"/>
    </w:rPr>
  </w:style>
  <w:style w:type="character" w:customStyle="1" w:styleId="apple-converted-space">
    <w:name w:val="apple-converted-space"/>
    <w:basedOn w:val="Fontepargpadro1"/>
    <w:rsid w:val="00C30F8F"/>
  </w:style>
  <w:style w:type="character" w:customStyle="1" w:styleId="Recuodecorpodetexto2Char">
    <w:name w:val="Recuo de corpo de texto 2 Char"/>
    <w:basedOn w:val="Fontepargpadro1"/>
    <w:rsid w:val="00C30F8F"/>
    <w:rPr>
      <w:rFonts w:ascii="Arial" w:hAnsi="Arial" w:cs="Arial"/>
      <w:sz w:val="20"/>
      <w:szCs w:val="24"/>
    </w:rPr>
  </w:style>
  <w:style w:type="character" w:customStyle="1" w:styleId="WW8Num4z0">
    <w:name w:val="WW8Num4z0"/>
    <w:rsid w:val="00C30F8F"/>
    <w:rPr>
      <w:b w:val="0"/>
      <w:i w:val="0"/>
    </w:rPr>
  </w:style>
  <w:style w:type="character" w:customStyle="1" w:styleId="Absatz-Standardschriftart">
    <w:name w:val="Absatz-Standardschriftart"/>
    <w:rsid w:val="00C30F8F"/>
  </w:style>
  <w:style w:type="character" w:customStyle="1" w:styleId="CitaoChar">
    <w:name w:val="Citação Char"/>
    <w:basedOn w:val="Fontepargpadro1"/>
    <w:rsid w:val="00C30F8F"/>
    <w:rPr>
      <w:rFonts w:ascii="Ecofont_Spranq_eco_Sans" w:eastAsia="Calibri" w:hAnsi="Ecofont_Spranq_eco_Sans" w:cs="Tahoma"/>
      <w:i/>
      <w:iCs/>
      <w:color w:val="000000"/>
      <w:sz w:val="20"/>
      <w:szCs w:val="24"/>
      <w:shd w:val="clear" w:color="auto" w:fill="FFFFCC"/>
    </w:rPr>
  </w:style>
  <w:style w:type="character" w:styleId="nfase">
    <w:name w:val="Emphasis"/>
    <w:basedOn w:val="Fontepargpadro1"/>
    <w:qFormat/>
    <w:rsid w:val="00C30F8F"/>
    <w:rPr>
      <w:i/>
      <w:iCs/>
    </w:rPr>
  </w:style>
  <w:style w:type="character" w:customStyle="1" w:styleId="ListLabel1">
    <w:name w:val="ListLabel 1"/>
    <w:rsid w:val="00C30F8F"/>
    <w:rPr>
      <w:b w:val="0"/>
      <w:color w:val="00000A"/>
    </w:rPr>
  </w:style>
  <w:style w:type="character" w:customStyle="1" w:styleId="ListLabel2">
    <w:name w:val="ListLabel 2"/>
    <w:rsid w:val="00C30F8F"/>
    <w:rPr>
      <w:color w:val="00000A"/>
    </w:rPr>
  </w:style>
  <w:style w:type="character" w:customStyle="1" w:styleId="ListLabel3">
    <w:name w:val="ListLabel 3"/>
    <w:rsid w:val="00C30F8F"/>
    <w:rPr>
      <w:rFonts w:cs="Courier New"/>
    </w:rPr>
  </w:style>
  <w:style w:type="character" w:customStyle="1" w:styleId="ListLabel4">
    <w:name w:val="ListLabel 4"/>
    <w:rsid w:val="00C30F8F"/>
    <w:rPr>
      <w:rFonts w:cs="Courier New"/>
    </w:rPr>
  </w:style>
  <w:style w:type="character" w:customStyle="1" w:styleId="ListLabel5">
    <w:name w:val="ListLabel 5"/>
    <w:rsid w:val="00C30F8F"/>
    <w:rPr>
      <w:rFonts w:cs="Courier New"/>
    </w:rPr>
  </w:style>
  <w:style w:type="character" w:customStyle="1" w:styleId="ListLabel6">
    <w:name w:val="ListLabel 6"/>
    <w:rsid w:val="00C30F8F"/>
    <w:rPr>
      <w:b w:val="0"/>
      <w:i w:val="0"/>
      <w:sz w:val="23"/>
    </w:rPr>
  </w:style>
  <w:style w:type="character" w:customStyle="1" w:styleId="ListLabel7">
    <w:name w:val="ListLabel 7"/>
    <w:rsid w:val="00C30F8F"/>
    <w:rPr>
      <w:b w:val="0"/>
      <w:i w:val="0"/>
      <w:sz w:val="23"/>
    </w:rPr>
  </w:style>
  <w:style w:type="character" w:customStyle="1" w:styleId="ListLabel8">
    <w:name w:val="ListLabel 8"/>
    <w:rsid w:val="00C30F8F"/>
    <w:rPr>
      <w:rFonts w:cs="Courier New"/>
    </w:rPr>
  </w:style>
  <w:style w:type="character" w:customStyle="1" w:styleId="ListLabel9">
    <w:name w:val="ListLabel 9"/>
    <w:rsid w:val="00C30F8F"/>
    <w:rPr>
      <w:rFonts w:cs="Courier New"/>
    </w:rPr>
  </w:style>
  <w:style w:type="character" w:customStyle="1" w:styleId="ListLabel10">
    <w:name w:val="ListLabel 10"/>
    <w:rsid w:val="00C30F8F"/>
    <w:rPr>
      <w:rFonts w:cs="Courier New"/>
    </w:rPr>
  </w:style>
  <w:style w:type="character" w:customStyle="1" w:styleId="ListLabel11">
    <w:name w:val="ListLabel 11"/>
    <w:rsid w:val="00C30F8F"/>
    <w:rPr>
      <w:b w:val="0"/>
      <w:i w:val="0"/>
      <w:sz w:val="23"/>
    </w:rPr>
  </w:style>
  <w:style w:type="character" w:customStyle="1" w:styleId="ListLabel12">
    <w:name w:val="ListLabel 12"/>
    <w:rsid w:val="00C30F8F"/>
    <w:rPr>
      <w:rFonts w:cs="Courier New"/>
    </w:rPr>
  </w:style>
  <w:style w:type="character" w:customStyle="1" w:styleId="ListLabel13">
    <w:name w:val="ListLabel 13"/>
    <w:rsid w:val="00C30F8F"/>
    <w:rPr>
      <w:rFonts w:cs="Courier New"/>
    </w:rPr>
  </w:style>
  <w:style w:type="character" w:customStyle="1" w:styleId="ListLabel14">
    <w:name w:val="ListLabel 14"/>
    <w:rsid w:val="00C30F8F"/>
    <w:rPr>
      <w:rFonts w:cs="Courier New"/>
    </w:rPr>
  </w:style>
  <w:style w:type="character" w:customStyle="1" w:styleId="ListLabel15">
    <w:name w:val="ListLabel 15"/>
    <w:rsid w:val="00C30F8F"/>
    <w:rPr>
      <w:rFonts w:cs="Courier New"/>
    </w:rPr>
  </w:style>
  <w:style w:type="character" w:customStyle="1" w:styleId="ListLabel16">
    <w:name w:val="ListLabel 16"/>
    <w:rsid w:val="00C30F8F"/>
    <w:rPr>
      <w:rFonts w:cs="Courier New"/>
    </w:rPr>
  </w:style>
  <w:style w:type="character" w:customStyle="1" w:styleId="ListLabel17">
    <w:name w:val="ListLabel 17"/>
    <w:rsid w:val="00C30F8F"/>
    <w:rPr>
      <w:rFonts w:cs="Courier New"/>
    </w:rPr>
  </w:style>
  <w:style w:type="character" w:customStyle="1" w:styleId="ListLabel18">
    <w:name w:val="ListLabel 18"/>
    <w:rsid w:val="00C30F8F"/>
    <w:rPr>
      <w:rFonts w:cs="Courier New"/>
    </w:rPr>
  </w:style>
  <w:style w:type="character" w:customStyle="1" w:styleId="ListLabel19">
    <w:name w:val="ListLabel 19"/>
    <w:rsid w:val="00C30F8F"/>
    <w:rPr>
      <w:rFonts w:cs="Courier New"/>
    </w:rPr>
  </w:style>
  <w:style w:type="character" w:customStyle="1" w:styleId="ListLabel20">
    <w:name w:val="ListLabel 20"/>
    <w:rsid w:val="00C30F8F"/>
    <w:rPr>
      <w:rFonts w:cs="Courier New"/>
    </w:rPr>
  </w:style>
  <w:style w:type="character" w:customStyle="1" w:styleId="ListLabel21">
    <w:name w:val="ListLabel 21"/>
    <w:rsid w:val="00C30F8F"/>
    <w:rPr>
      <w:rFonts w:cs="Courier New"/>
    </w:rPr>
  </w:style>
  <w:style w:type="character" w:customStyle="1" w:styleId="ListLabel22">
    <w:name w:val="ListLabel 22"/>
    <w:rsid w:val="00C30F8F"/>
    <w:rPr>
      <w:rFonts w:cs="Courier New"/>
    </w:rPr>
  </w:style>
  <w:style w:type="character" w:customStyle="1" w:styleId="ListLabel23">
    <w:name w:val="ListLabel 23"/>
    <w:rsid w:val="00C30F8F"/>
    <w:rPr>
      <w:rFonts w:cs="Courier New"/>
    </w:rPr>
  </w:style>
  <w:style w:type="character" w:customStyle="1" w:styleId="ListLabel24">
    <w:name w:val="ListLabel 24"/>
    <w:rsid w:val="00C30F8F"/>
    <w:rPr>
      <w:rFonts w:cs="Courier New"/>
    </w:rPr>
  </w:style>
  <w:style w:type="character" w:customStyle="1" w:styleId="ListLabel25">
    <w:name w:val="ListLabel 25"/>
    <w:rsid w:val="00C30F8F"/>
    <w:rPr>
      <w:rFonts w:cs="Courier New"/>
    </w:rPr>
  </w:style>
  <w:style w:type="character" w:customStyle="1" w:styleId="ListLabel26">
    <w:name w:val="ListLabel 26"/>
    <w:rsid w:val="00C30F8F"/>
    <w:rPr>
      <w:rFonts w:cs="Courier New"/>
    </w:rPr>
  </w:style>
  <w:style w:type="character" w:customStyle="1" w:styleId="ListLabel27">
    <w:name w:val="ListLabel 27"/>
    <w:rsid w:val="00C30F8F"/>
    <w:rPr>
      <w:b w:val="0"/>
      <w:i w:val="0"/>
      <w:sz w:val="23"/>
    </w:rPr>
  </w:style>
  <w:style w:type="character" w:customStyle="1" w:styleId="ListLabel28">
    <w:name w:val="ListLabel 28"/>
    <w:rsid w:val="00C30F8F"/>
    <w:rPr>
      <w:b w:val="0"/>
      <w:i w:val="0"/>
      <w:sz w:val="23"/>
    </w:rPr>
  </w:style>
  <w:style w:type="character" w:customStyle="1" w:styleId="ListLabel29">
    <w:name w:val="ListLabel 29"/>
    <w:rsid w:val="00C30F8F"/>
    <w:rPr>
      <w:rFonts w:cs="Courier New"/>
    </w:rPr>
  </w:style>
  <w:style w:type="character" w:customStyle="1" w:styleId="ListLabel30">
    <w:name w:val="ListLabel 30"/>
    <w:rsid w:val="00C30F8F"/>
    <w:rPr>
      <w:rFonts w:cs="Courier New"/>
    </w:rPr>
  </w:style>
  <w:style w:type="character" w:customStyle="1" w:styleId="ListLabel31">
    <w:name w:val="ListLabel 31"/>
    <w:rsid w:val="00C30F8F"/>
    <w:rPr>
      <w:rFonts w:cs="Courier New"/>
    </w:rPr>
  </w:style>
  <w:style w:type="character" w:customStyle="1" w:styleId="ListLabel32">
    <w:name w:val="ListLabel 32"/>
    <w:rsid w:val="00C30F8F"/>
    <w:rPr>
      <w:b w:val="0"/>
      <w:i w:val="0"/>
      <w:sz w:val="23"/>
    </w:rPr>
  </w:style>
  <w:style w:type="character" w:customStyle="1" w:styleId="ListLabel33">
    <w:name w:val="ListLabel 33"/>
    <w:rsid w:val="00C30F8F"/>
    <w:rPr>
      <w:b w:val="0"/>
      <w:i w:val="0"/>
      <w:sz w:val="23"/>
    </w:rPr>
  </w:style>
  <w:style w:type="character" w:customStyle="1" w:styleId="ListLabel34">
    <w:name w:val="ListLabel 34"/>
    <w:rsid w:val="00C30F8F"/>
    <w:rPr>
      <w:b w:val="0"/>
      <w:i w:val="0"/>
      <w:sz w:val="23"/>
    </w:rPr>
  </w:style>
  <w:style w:type="character" w:customStyle="1" w:styleId="ListLabel35">
    <w:name w:val="ListLabel 35"/>
    <w:rsid w:val="00C30F8F"/>
    <w:rPr>
      <w:b/>
      <w:i w:val="0"/>
      <w:sz w:val="23"/>
    </w:rPr>
  </w:style>
  <w:style w:type="character" w:customStyle="1" w:styleId="ListLabel36">
    <w:name w:val="ListLabel 36"/>
    <w:rsid w:val="00C30F8F"/>
    <w:rPr>
      <w:b w:val="0"/>
      <w:i w:val="0"/>
      <w:sz w:val="23"/>
    </w:rPr>
  </w:style>
  <w:style w:type="character" w:customStyle="1" w:styleId="ListLabel37">
    <w:name w:val="ListLabel 37"/>
    <w:rsid w:val="00C30F8F"/>
    <w:rPr>
      <w:b w:val="0"/>
      <w:i w:val="0"/>
      <w:sz w:val="23"/>
    </w:rPr>
  </w:style>
  <w:style w:type="character" w:customStyle="1" w:styleId="ListLabel38">
    <w:name w:val="ListLabel 38"/>
    <w:rsid w:val="00C30F8F"/>
    <w:rPr>
      <w:rFonts w:cs="Courier New"/>
    </w:rPr>
  </w:style>
  <w:style w:type="character" w:customStyle="1" w:styleId="ListLabel39">
    <w:name w:val="ListLabel 39"/>
    <w:rsid w:val="00C30F8F"/>
    <w:rPr>
      <w:rFonts w:cs="Courier New"/>
    </w:rPr>
  </w:style>
  <w:style w:type="character" w:customStyle="1" w:styleId="ListLabel40">
    <w:name w:val="ListLabel 40"/>
    <w:rsid w:val="00C30F8F"/>
    <w:rPr>
      <w:rFonts w:cs="Courier New"/>
    </w:rPr>
  </w:style>
  <w:style w:type="character" w:customStyle="1" w:styleId="ListLabel41">
    <w:name w:val="ListLabel 41"/>
    <w:rsid w:val="00C30F8F"/>
    <w:rPr>
      <w:b w:val="0"/>
      <w:i w:val="0"/>
      <w:sz w:val="23"/>
    </w:rPr>
  </w:style>
  <w:style w:type="character" w:customStyle="1" w:styleId="ListLabel42">
    <w:name w:val="ListLabel 42"/>
    <w:rsid w:val="00C30F8F"/>
    <w:rPr>
      <w:rFonts w:cs="Courier New"/>
    </w:rPr>
  </w:style>
  <w:style w:type="character" w:customStyle="1" w:styleId="ListLabel43">
    <w:name w:val="ListLabel 43"/>
    <w:rsid w:val="00C30F8F"/>
    <w:rPr>
      <w:rFonts w:cs="Courier New"/>
    </w:rPr>
  </w:style>
  <w:style w:type="character" w:customStyle="1" w:styleId="ListLabel44">
    <w:name w:val="ListLabel 44"/>
    <w:rsid w:val="00C30F8F"/>
    <w:rPr>
      <w:rFonts w:cs="Courier New"/>
    </w:rPr>
  </w:style>
  <w:style w:type="character" w:customStyle="1" w:styleId="ListLabel45">
    <w:name w:val="ListLabel 45"/>
    <w:rsid w:val="00C30F8F"/>
    <w:rPr>
      <w:b w:val="0"/>
      <w:i w:val="0"/>
      <w:sz w:val="23"/>
    </w:rPr>
  </w:style>
  <w:style w:type="character" w:customStyle="1" w:styleId="ListLabel46">
    <w:name w:val="ListLabel 46"/>
    <w:rsid w:val="00C30F8F"/>
    <w:rPr>
      <w:b w:val="0"/>
      <w:i w:val="0"/>
      <w:color w:val="00000A"/>
      <w:sz w:val="20"/>
      <w:szCs w:val="20"/>
    </w:rPr>
  </w:style>
  <w:style w:type="character" w:customStyle="1" w:styleId="ListLabel47">
    <w:name w:val="ListLabel 47"/>
    <w:rsid w:val="00C30F8F"/>
    <w:rPr>
      <w:sz w:val="23"/>
    </w:rPr>
  </w:style>
  <w:style w:type="character" w:customStyle="1" w:styleId="ListLabel48">
    <w:name w:val="ListLabel 48"/>
    <w:rsid w:val="00C30F8F"/>
    <w:rPr>
      <w:b w:val="0"/>
      <w:i w:val="0"/>
      <w:sz w:val="23"/>
    </w:rPr>
  </w:style>
  <w:style w:type="character" w:customStyle="1" w:styleId="ListLabel49">
    <w:name w:val="ListLabel 49"/>
    <w:rsid w:val="00C30F8F"/>
    <w:rPr>
      <w:b w:val="0"/>
      <w:i w:val="0"/>
      <w:sz w:val="23"/>
    </w:rPr>
  </w:style>
  <w:style w:type="character" w:customStyle="1" w:styleId="ListLabel50">
    <w:name w:val="ListLabel 50"/>
    <w:rsid w:val="00C30F8F"/>
    <w:rPr>
      <w:b w:val="0"/>
      <w:i w:val="0"/>
      <w:sz w:val="23"/>
    </w:rPr>
  </w:style>
  <w:style w:type="character" w:customStyle="1" w:styleId="ListLabel51">
    <w:name w:val="ListLabel 51"/>
    <w:rsid w:val="00C30F8F"/>
    <w:rPr>
      <w:b w:val="0"/>
      <w:i w:val="0"/>
      <w:sz w:val="23"/>
    </w:rPr>
  </w:style>
  <w:style w:type="character" w:customStyle="1" w:styleId="ListLabel52">
    <w:name w:val="ListLabel 52"/>
    <w:rsid w:val="00C30F8F"/>
    <w:rPr>
      <w:b w:val="0"/>
      <w:i w:val="0"/>
      <w:sz w:val="23"/>
    </w:rPr>
  </w:style>
  <w:style w:type="character" w:customStyle="1" w:styleId="Vnculodendice">
    <w:name w:val="Vínculo de índice"/>
    <w:rsid w:val="00C30F8F"/>
  </w:style>
  <w:style w:type="character" w:customStyle="1" w:styleId="ListLabel53">
    <w:name w:val="ListLabel 53"/>
    <w:rsid w:val="00C30F8F"/>
    <w:rPr>
      <w:b/>
      <w:color w:val="00000A"/>
      <w:sz w:val="24"/>
    </w:rPr>
  </w:style>
  <w:style w:type="character" w:customStyle="1" w:styleId="ListLabel54">
    <w:name w:val="ListLabel 54"/>
    <w:rsid w:val="00C30F8F"/>
    <w:rPr>
      <w:color w:val="00000A"/>
    </w:rPr>
  </w:style>
  <w:style w:type="character" w:customStyle="1" w:styleId="ListLabel55">
    <w:name w:val="ListLabel 55"/>
    <w:rsid w:val="00C30F8F"/>
    <w:rPr>
      <w:b w:val="0"/>
      <w:color w:val="00000A"/>
    </w:rPr>
  </w:style>
  <w:style w:type="character" w:customStyle="1" w:styleId="ListLabel56">
    <w:name w:val="ListLabel 56"/>
    <w:rsid w:val="00C30F8F"/>
    <w:rPr>
      <w:color w:val="00000A"/>
    </w:rPr>
  </w:style>
  <w:style w:type="character" w:customStyle="1" w:styleId="ListLabel57">
    <w:name w:val="ListLabel 57"/>
    <w:rsid w:val="00C30F8F"/>
    <w:rPr>
      <w:rFonts w:cs="Courier New"/>
    </w:rPr>
  </w:style>
  <w:style w:type="character" w:customStyle="1" w:styleId="ListLabel58">
    <w:name w:val="ListLabel 58"/>
    <w:rsid w:val="00C30F8F"/>
    <w:rPr>
      <w:rFonts w:cs="Courier New"/>
    </w:rPr>
  </w:style>
  <w:style w:type="character" w:customStyle="1" w:styleId="ListLabel59">
    <w:name w:val="ListLabel 59"/>
    <w:rsid w:val="00C30F8F"/>
    <w:rPr>
      <w:rFonts w:cs="Wingdings"/>
    </w:rPr>
  </w:style>
  <w:style w:type="character" w:customStyle="1" w:styleId="ListLabel60">
    <w:name w:val="ListLabel 60"/>
    <w:rsid w:val="00C30F8F"/>
    <w:rPr>
      <w:rFonts w:cs="Symbol"/>
    </w:rPr>
  </w:style>
  <w:style w:type="character" w:customStyle="1" w:styleId="ListLabel61">
    <w:name w:val="ListLabel 61"/>
    <w:rsid w:val="00C30F8F"/>
    <w:rPr>
      <w:rFonts w:cs="Courier New"/>
    </w:rPr>
  </w:style>
  <w:style w:type="character" w:customStyle="1" w:styleId="ListLabel62">
    <w:name w:val="ListLabel 62"/>
    <w:rsid w:val="00C30F8F"/>
    <w:rPr>
      <w:rFonts w:cs="Wingdings"/>
    </w:rPr>
  </w:style>
  <w:style w:type="character" w:customStyle="1" w:styleId="ListLabel63">
    <w:name w:val="ListLabel 63"/>
    <w:rsid w:val="00C30F8F"/>
    <w:rPr>
      <w:rFonts w:cs="Symbol"/>
    </w:rPr>
  </w:style>
  <w:style w:type="character" w:customStyle="1" w:styleId="ListLabel64">
    <w:name w:val="ListLabel 64"/>
    <w:rsid w:val="00C30F8F"/>
    <w:rPr>
      <w:rFonts w:cs="Courier New"/>
    </w:rPr>
  </w:style>
  <w:style w:type="character" w:customStyle="1" w:styleId="ListLabel65">
    <w:name w:val="ListLabel 65"/>
    <w:rsid w:val="00C30F8F"/>
    <w:rPr>
      <w:rFonts w:cs="Wingdings"/>
    </w:rPr>
  </w:style>
  <w:style w:type="character" w:customStyle="1" w:styleId="ListLabel66">
    <w:name w:val="ListLabel 66"/>
    <w:rsid w:val="00C30F8F"/>
    <w:rPr>
      <w:b w:val="0"/>
      <w:i w:val="0"/>
      <w:sz w:val="23"/>
    </w:rPr>
  </w:style>
  <w:style w:type="character" w:customStyle="1" w:styleId="ListLabel67">
    <w:name w:val="ListLabel 67"/>
    <w:rsid w:val="00C30F8F"/>
    <w:rPr>
      <w:b w:val="0"/>
      <w:i w:val="0"/>
      <w:sz w:val="23"/>
    </w:rPr>
  </w:style>
  <w:style w:type="character" w:customStyle="1" w:styleId="ListLabel68">
    <w:name w:val="ListLabel 68"/>
    <w:rsid w:val="00C30F8F"/>
    <w:rPr>
      <w:rFonts w:cs="Courier New"/>
    </w:rPr>
  </w:style>
  <w:style w:type="character" w:customStyle="1" w:styleId="ListLabel69">
    <w:name w:val="ListLabel 69"/>
    <w:rsid w:val="00C30F8F"/>
    <w:rPr>
      <w:rFonts w:cs="Courier New"/>
    </w:rPr>
  </w:style>
  <w:style w:type="character" w:customStyle="1" w:styleId="ListLabel70">
    <w:name w:val="ListLabel 70"/>
    <w:rsid w:val="00C30F8F"/>
    <w:rPr>
      <w:rFonts w:cs="Wingdings"/>
    </w:rPr>
  </w:style>
  <w:style w:type="character" w:customStyle="1" w:styleId="ListLabel71">
    <w:name w:val="ListLabel 71"/>
    <w:rsid w:val="00C30F8F"/>
    <w:rPr>
      <w:rFonts w:cs="Symbol"/>
    </w:rPr>
  </w:style>
  <w:style w:type="character" w:customStyle="1" w:styleId="ListLabel72">
    <w:name w:val="ListLabel 72"/>
    <w:rsid w:val="00C30F8F"/>
    <w:rPr>
      <w:rFonts w:cs="Courier New"/>
    </w:rPr>
  </w:style>
  <w:style w:type="character" w:customStyle="1" w:styleId="ListLabel73">
    <w:name w:val="ListLabel 73"/>
    <w:rsid w:val="00C30F8F"/>
    <w:rPr>
      <w:rFonts w:cs="Wingdings"/>
    </w:rPr>
  </w:style>
  <w:style w:type="character" w:customStyle="1" w:styleId="ListLabel74">
    <w:name w:val="ListLabel 74"/>
    <w:rsid w:val="00C30F8F"/>
    <w:rPr>
      <w:rFonts w:cs="Symbol"/>
    </w:rPr>
  </w:style>
  <w:style w:type="character" w:customStyle="1" w:styleId="ListLabel75">
    <w:name w:val="ListLabel 75"/>
    <w:rsid w:val="00C30F8F"/>
    <w:rPr>
      <w:rFonts w:cs="Courier New"/>
    </w:rPr>
  </w:style>
  <w:style w:type="character" w:customStyle="1" w:styleId="ListLabel76">
    <w:name w:val="ListLabel 76"/>
    <w:rsid w:val="00C30F8F"/>
    <w:rPr>
      <w:rFonts w:cs="Wingdings"/>
    </w:rPr>
  </w:style>
  <w:style w:type="character" w:customStyle="1" w:styleId="ListLabel77">
    <w:name w:val="ListLabel 77"/>
    <w:rsid w:val="00C30F8F"/>
    <w:rPr>
      <w:b w:val="0"/>
      <w:i w:val="0"/>
      <w:sz w:val="23"/>
    </w:rPr>
  </w:style>
  <w:style w:type="character" w:customStyle="1" w:styleId="ListLabel78">
    <w:name w:val="ListLabel 78"/>
    <w:rsid w:val="00C30F8F"/>
    <w:rPr>
      <w:rFonts w:cs="Courier New"/>
    </w:rPr>
  </w:style>
  <w:style w:type="character" w:customStyle="1" w:styleId="ListLabel79">
    <w:name w:val="ListLabel 79"/>
    <w:rsid w:val="00C30F8F"/>
    <w:rPr>
      <w:rFonts w:cs="Wingdings"/>
    </w:rPr>
  </w:style>
  <w:style w:type="character" w:customStyle="1" w:styleId="ListLabel80">
    <w:name w:val="ListLabel 80"/>
    <w:rsid w:val="00C30F8F"/>
    <w:rPr>
      <w:rFonts w:cs="Symbol"/>
    </w:rPr>
  </w:style>
  <w:style w:type="character" w:customStyle="1" w:styleId="ListLabel81">
    <w:name w:val="ListLabel 81"/>
    <w:rsid w:val="00C30F8F"/>
    <w:rPr>
      <w:rFonts w:cs="Courier New"/>
    </w:rPr>
  </w:style>
  <w:style w:type="character" w:customStyle="1" w:styleId="ListLabel82">
    <w:name w:val="ListLabel 82"/>
    <w:rsid w:val="00C30F8F"/>
    <w:rPr>
      <w:rFonts w:cs="Wingdings"/>
    </w:rPr>
  </w:style>
  <w:style w:type="character" w:customStyle="1" w:styleId="ListLabel83">
    <w:name w:val="ListLabel 83"/>
    <w:rsid w:val="00C30F8F"/>
    <w:rPr>
      <w:rFonts w:cs="Symbol"/>
    </w:rPr>
  </w:style>
  <w:style w:type="character" w:customStyle="1" w:styleId="ListLabel84">
    <w:name w:val="ListLabel 84"/>
    <w:rsid w:val="00C30F8F"/>
    <w:rPr>
      <w:rFonts w:cs="Courier New"/>
    </w:rPr>
  </w:style>
  <w:style w:type="character" w:customStyle="1" w:styleId="ListLabel85">
    <w:name w:val="ListLabel 85"/>
    <w:rsid w:val="00C30F8F"/>
    <w:rPr>
      <w:rFonts w:cs="Wingdings"/>
    </w:rPr>
  </w:style>
  <w:style w:type="character" w:customStyle="1" w:styleId="ListLabel86">
    <w:name w:val="ListLabel 86"/>
    <w:rsid w:val="00C30F8F"/>
    <w:rPr>
      <w:rFonts w:cs="Courier New"/>
    </w:rPr>
  </w:style>
  <w:style w:type="character" w:customStyle="1" w:styleId="ListLabel87">
    <w:name w:val="ListLabel 87"/>
    <w:rsid w:val="00C30F8F"/>
    <w:rPr>
      <w:rFonts w:cs="Courier New"/>
    </w:rPr>
  </w:style>
  <w:style w:type="character" w:customStyle="1" w:styleId="ListLabel88">
    <w:name w:val="ListLabel 88"/>
    <w:rsid w:val="00C30F8F"/>
    <w:rPr>
      <w:rFonts w:cs="Wingdings"/>
    </w:rPr>
  </w:style>
  <w:style w:type="character" w:customStyle="1" w:styleId="ListLabel89">
    <w:name w:val="ListLabel 89"/>
    <w:rsid w:val="00C30F8F"/>
    <w:rPr>
      <w:rFonts w:cs="Symbol"/>
    </w:rPr>
  </w:style>
  <w:style w:type="character" w:customStyle="1" w:styleId="ListLabel90">
    <w:name w:val="ListLabel 90"/>
    <w:rsid w:val="00C30F8F"/>
    <w:rPr>
      <w:rFonts w:cs="Courier New"/>
    </w:rPr>
  </w:style>
  <w:style w:type="character" w:customStyle="1" w:styleId="ListLabel91">
    <w:name w:val="ListLabel 91"/>
    <w:rsid w:val="00C30F8F"/>
    <w:rPr>
      <w:rFonts w:cs="Wingdings"/>
    </w:rPr>
  </w:style>
  <w:style w:type="character" w:customStyle="1" w:styleId="ListLabel92">
    <w:name w:val="ListLabel 92"/>
    <w:rsid w:val="00C30F8F"/>
    <w:rPr>
      <w:rFonts w:cs="Symbol"/>
    </w:rPr>
  </w:style>
  <w:style w:type="character" w:customStyle="1" w:styleId="ListLabel93">
    <w:name w:val="ListLabel 93"/>
    <w:rsid w:val="00C30F8F"/>
    <w:rPr>
      <w:rFonts w:cs="Courier New"/>
    </w:rPr>
  </w:style>
  <w:style w:type="character" w:customStyle="1" w:styleId="ListLabel94">
    <w:name w:val="ListLabel 94"/>
    <w:rsid w:val="00C30F8F"/>
    <w:rPr>
      <w:rFonts w:cs="Wingdings"/>
    </w:rPr>
  </w:style>
  <w:style w:type="character" w:customStyle="1" w:styleId="ListLabel95">
    <w:name w:val="ListLabel 95"/>
    <w:rsid w:val="00C30F8F"/>
    <w:rPr>
      <w:rFonts w:cs="Courier New"/>
    </w:rPr>
  </w:style>
  <w:style w:type="character" w:customStyle="1" w:styleId="ListLabel96">
    <w:name w:val="ListLabel 96"/>
    <w:rsid w:val="00C30F8F"/>
    <w:rPr>
      <w:rFonts w:cs="Courier New"/>
    </w:rPr>
  </w:style>
  <w:style w:type="character" w:customStyle="1" w:styleId="ListLabel97">
    <w:name w:val="ListLabel 97"/>
    <w:rsid w:val="00C30F8F"/>
    <w:rPr>
      <w:rFonts w:cs="Wingdings"/>
    </w:rPr>
  </w:style>
  <w:style w:type="character" w:customStyle="1" w:styleId="ListLabel98">
    <w:name w:val="ListLabel 98"/>
    <w:rsid w:val="00C30F8F"/>
    <w:rPr>
      <w:rFonts w:cs="Symbol"/>
    </w:rPr>
  </w:style>
  <w:style w:type="character" w:customStyle="1" w:styleId="ListLabel99">
    <w:name w:val="ListLabel 99"/>
    <w:rsid w:val="00C30F8F"/>
    <w:rPr>
      <w:rFonts w:cs="Courier New"/>
    </w:rPr>
  </w:style>
  <w:style w:type="character" w:customStyle="1" w:styleId="ListLabel100">
    <w:name w:val="ListLabel 100"/>
    <w:rsid w:val="00C30F8F"/>
    <w:rPr>
      <w:rFonts w:cs="Wingdings"/>
    </w:rPr>
  </w:style>
  <w:style w:type="character" w:customStyle="1" w:styleId="ListLabel101">
    <w:name w:val="ListLabel 101"/>
    <w:rsid w:val="00C30F8F"/>
    <w:rPr>
      <w:rFonts w:cs="Symbol"/>
    </w:rPr>
  </w:style>
  <w:style w:type="character" w:customStyle="1" w:styleId="ListLabel102">
    <w:name w:val="ListLabel 102"/>
    <w:rsid w:val="00C30F8F"/>
    <w:rPr>
      <w:rFonts w:cs="Courier New"/>
    </w:rPr>
  </w:style>
  <w:style w:type="character" w:customStyle="1" w:styleId="ListLabel103">
    <w:name w:val="ListLabel 103"/>
    <w:rsid w:val="00C30F8F"/>
    <w:rPr>
      <w:rFonts w:cs="Wingdings"/>
    </w:rPr>
  </w:style>
  <w:style w:type="character" w:customStyle="1" w:styleId="ListLabel104">
    <w:name w:val="ListLabel 104"/>
    <w:rsid w:val="00C30F8F"/>
    <w:rPr>
      <w:rFonts w:cs="Courier New"/>
    </w:rPr>
  </w:style>
  <w:style w:type="character" w:customStyle="1" w:styleId="ListLabel105">
    <w:name w:val="ListLabel 105"/>
    <w:rsid w:val="00C30F8F"/>
    <w:rPr>
      <w:rFonts w:cs="Courier New"/>
    </w:rPr>
  </w:style>
  <w:style w:type="character" w:customStyle="1" w:styleId="ListLabel106">
    <w:name w:val="ListLabel 106"/>
    <w:rsid w:val="00C30F8F"/>
    <w:rPr>
      <w:rFonts w:cs="Wingdings"/>
    </w:rPr>
  </w:style>
  <w:style w:type="character" w:customStyle="1" w:styleId="ListLabel107">
    <w:name w:val="ListLabel 107"/>
    <w:rsid w:val="00C30F8F"/>
    <w:rPr>
      <w:rFonts w:cs="Symbol"/>
    </w:rPr>
  </w:style>
  <w:style w:type="character" w:customStyle="1" w:styleId="ListLabel108">
    <w:name w:val="ListLabel 108"/>
    <w:rsid w:val="00C30F8F"/>
    <w:rPr>
      <w:rFonts w:cs="Courier New"/>
    </w:rPr>
  </w:style>
  <w:style w:type="character" w:customStyle="1" w:styleId="ListLabel109">
    <w:name w:val="ListLabel 109"/>
    <w:rsid w:val="00C30F8F"/>
    <w:rPr>
      <w:rFonts w:cs="Wingdings"/>
    </w:rPr>
  </w:style>
  <w:style w:type="character" w:customStyle="1" w:styleId="ListLabel110">
    <w:name w:val="ListLabel 110"/>
    <w:rsid w:val="00C30F8F"/>
    <w:rPr>
      <w:rFonts w:cs="Symbol"/>
    </w:rPr>
  </w:style>
  <w:style w:type="character" w:customStyle="1" w:styleId="ListLabel111">
    <w:name w:val="ListLabel 111"/>
    <w:rsid w:val="00C30F8F"/>
    <w:rPr>
      <w:rFonts w:cs="Courier New"/>
    </w:rPr>
  </w:style>
  <w:style w:type="character" w:customStyle="1" w:styleId="ListLabel112">
    <w:name w:val="ListLabel 112"/>
    <w:rsid w:val="00C30F8F"/>
    <w:rPr>
      <w:rFonts w:cs="Wingdings"/>
    </w:rPr>
  </w:style>
  <w:style w:type="character" w:customStyle="1" w:styleId="ListLabel113">
    <w:name w:val="ListLabel 113"/>
    <w:rsid w:val="00C30F8F"/>
    <w:rPr>
      <w:rFonts w:cs="Courier New"/>
    </w:rPr>
  </w:style>
  <w:style w:type="character" w:customStyle="1" w:styleId="ListLabel114">
    <w:name w:val="ListLabel 114"/>
    <w:rsid w:val="00C30F8F"/>
    <w:rPr>
      <w:rFonts w:cs="Courier New"/>
    </w:rPr>
  </w:style>
  <w:style w:type="character" w:customStyle="1" w:styleId="ListLabel115">
    <w:name w:val="ListLabel 115"/>
    <w:rsid w:val="00C30F8F"/>
    <w:rPr>
      <w:rFonts w:cs="Wingdings"/>
    </w:rPr>
  </w:style>
  <w:style w:type="character" w:customStyle="1" w:styleId="ListLabel116">
    <w:name w:val="ListLabel 116"/>
    <w:rsid w:val="00C30F8F"/>
    <w:rPr>
      <w:rFonts w:cs="Symbol"/>
    </w:rPr>
  </w:style>
  <w:style w:type="character" w:customStyle="1" w:styleId="ListLabel117">
    <w:name w:val="ListLabel 117"/>
    <w:rsid w:val="00C30F8F"/>
    <w:rPr>
      <w:rFonts w:cs="Courier New"/>
    </w:rPr>
  </w:style>
  <w:style w:type="character" w:customStyle="1" w:styleId="ListLabel118">
    <w:name w:val="ListLabel 118"/>
    <w:rsid w:val="00C30F8F"/>
    <w:rPr>
      <w:rFonts w:cs="Wingdings"/>
    </w:rPr>
  </w:style>
  <w:style w:type="character" w:customStyle="1" w:styleId="ListLabel119">
    <w:name w:val="ListLabel 119"/>
    <w:rsid w:val="00C30F8F"/>
    <w:rPr>
      <w:rFonts w:cs="Symbol"/>
    </w:rPr>
  </w:style>
  <w:style w:type="character" w:customStyle="1" w:styleId="ListLabel120">
    <w:name w:val="ListLabel 120"/>
    <w:rsid w:val="00C30F8F"/>
    <w:rPr>
      <w:rFonts w:cs="Courier New"/>
    </w:rPr>
  </w:style>
  <w:style w:type="character" w:customStyle="1" w:styleId="ListLabel121">
    <w:name w:val="ListLabel 121"/>
    <w:rsid w:val="00C30F8F"/>
    <w:rPr>
      <w:rFonts w:cs="Wingdings"/>
    </w:rPr>
  </w:style>
  <w:style w:type="character" w:customStyle="1" w:styleId="ListLabel122">
    <w:name w:val="ListLabel 122"/>
    <w:rsid w:val="00C30F8F"/>
    <w:rPr>
      <w:b w:val="0"/>
      <w:i w:val="0"/>
      <w:sz w:val="23"/>
    </w:rPr>
  </w:style>
  <w:style w:type="character" w:customStyle="1" w:styleId="ListLabel123">
    <w:name w:val="ListLabel 123"/>
    <w:rsid w:val="00C30F8F"/>
    <w:rPr>
      <w:b w:val="0"/>
      <w:i w:val="0"/>
      <w:sz w:val="23"/>
    </w:rPr>
  </w:style>
  <w:style w:type="character" w:customStyle="1" w:styleId="ListLabel124">
    <w:name w:val="ListLabel 124"/>
    <w:rsid w:val="00C30F8F"/>
    <w:rPr>
      <w:rFonts w:cs="Courier New"/>
    </w:rPr>
  </w:style>
  <w:style w:type="character" w:customStyle="1" w:styleId="ListLabel125">
    <w:name w:val="ListLabel 125"/>
    <w:rsid w:val="00C30F8F"/>
    <w:rPr>
      <w:rFonts w:cs="Courier New"/>
    </w:rPr>
  </w:style>
  <w:style w:type="character" w:customStyle="1" w:styleId="ListLabel126">
    <w:name w:val="ListLabel 126"/>
    <w:rsid w:val="00C30F8F"/>
    <w:rPr>
      <w:rFonts w:cs="Wingdings"/>
    </w:rPr>
  </w:style>
  <w:style w:type="character" w:customStyle="1" w:styleId="ListLabel127">
    <w:name w:val="ListLabel 127"/>
    <w:rsid w:val="00C30F8F"/>
    <w:rPr>
      <w:rFonts w:cs="Symbol"/>
    </w:rPr>
  </w:style>
  <w:style w:type="character" w:customStyle="1" w:styleId="ListLabel128">
    <w:name w:val="ListLabel 128"/>
    <w:rsid w:val="00C30F8F"/>
    <w:rPr>
      <w:rFonts w:cs="Courier New"/>
    </w:rPr>
  </w:style>
  <w:style w:type="character" w:customStyle="1" w:styleId="ListLabel129">
    <w:name w:val="ListLabel 129"/>
    <w:rsid w:val="00C30F8F"/>
    <w:rPr>
      <w:rFonts w:cs="Wingdings"/>
    </w:rPr>
  </w:style>
  <w:style w:type="character" w:customStyle="1" w:styleId="ListLabel130">
    <w:name w:val="ListLabel 130"/>
    <w:rsid w:val="00C30F8F"/>
    <w:rPr>
      <w:rFonts w:cs="Symbol"/>
    </w:rPr>
  </w:style>
  <w:style w:type="character" w:customStyle="1" w:styleId="ListLabel131">
    <w:name w:val="ListLabel 131"/>
    <w:rsid w:val="00C30F8F"/>
    <w:rPr>
      <w:rFonts w:cs="Courier New"/>
    </w:rPr>
  </w:style>
  <w:style w:type="character" w:customStyle="1" w:styleId="ListLabel132">
    <w:name w:val="ListLabel 132"/>
    <w:rsid w:val="00C30F8F"/>
    <w:rPr>
      <w:rFonts w:cs="Wingdings"/>
    </w:rPr>
  </w:style>
  <w:style w:type="character" w:customStyle="1" w:styleId="ListLabel133">
    <w:name w:val="ListLabel 133"/>
    <w:rsid w:val="00C30F8F"/>
    <w:rPr>
      <w:b w:val="0"/>
      <w:i w:val="0"/>
      <w:sz w:val="23"/>
    </w:rPr>
  </w:style>
  <w:style w:type="character" w:customStyle="1" w:styleId="ListLabel134">
    <w:name w:val="ListLabel 134"/>
    <w:rsid w:val="00C30F8F"/>
    <w:rPr>
      <w:b w:val="0"/>
      <w:i w:val="0"/>
      <w:sz w:val="23"/>
    </w:rPr>
  </w:style>
  <w:style w:type="character" w:customStyle="1" w:styleId="ListLabel135">
    <w:name w:val="ListLabel 135"/>
    <w:rsid w:val="00C30F8F"/>
    <w:rPr>
      <w:b w:val="0"/>
      <w:i w:val="0"/>
      <w:sz w:val="23"/>
    </w:rPr>
  </w:style>
  <w:style w:type="character" w:customStyle="1" w:styleId="ListLabel136">
    <w:name w:val="ListLabel 136"/>
    <w:rsid w:val="00C30F8F"/>
    <w:rPr>
      <w:b/>
      <w:i w:val="0"/>
      <w:sz w:val="23"/>
    </w:rPr>
  </w:style>
  <w:style w:type="character" w:customStyle="1" w:styleId="ListLabel137">
    <w:name w:val="ListLabel 137"/>
    <w:rsid w:val="00C30F8F"/>
    <w:rPr>
      <w:b w:val="0"/>
      <w:i w:val="0"/>
      <w:sz w:val="23"/>
    </w:rPr>
  </w:style>
  <w:style w:type="character" w:customStyle="1" w:styleId="ListLabel138">
    <w:name w:val="ListLabel 138"/>
    <w:rsid w:val="00C30F8F"/>
    <w:rPr>
      <w:b w:val="0"/>
      <w:i w:val="0"/>
      <w:sz w:val="23"/>
    </w:rPr>
  </w:style>
  <w:style w:type="character" w:customStyle="1" w:styleId="ListLabel139">
    <w:name w:val="ListLabel 139"/>
    <w:rsid w:val="00C30F8F"/>
    <w:rPr>
      <w:rFonts w:cs="Courier New"/>
    </w:rPr>
  </w:style>
  <w:style w:type="character" w:customStyle="1" w:styleId="ListLabel140">
    <w:name w:val="ListLabel 140"/>
    <w:rsid w:val="00C30F8F"/>
    <w:rPr>
      <w:rFonts w:cs="Courier New"/>
    </w:rPr>
  </w:style>
  <w:style w:type="character" w:customStyle="1" w:styleId="ListLabel141">
    <w:name w:val="ListLabel 141"/>
    <w:rsid w:val="00C30F8F"/>
    <w:rPr>
      <w:rFonts w:cs="Wingdings"/>
    </w:rPr>
  </w:style>
  <w:style w:type="character" w:customStyle="1" w:styleId="ListLabel142">
    <w:name w:val="ListLabel 142"/>
    <w:rsid w:val="00C30F8F"/>
    <w:rPr>
      <w:rFonts w:cs="Symbol"/>
    </w:rPr>
  </w:style>
  <w:style w:type="character" w:customStyle="1" w:styleId="ListLabel143">
    <w:name w:val="ListLabel 143"/>
    <w:rsid w:val="00C30F8F"/>
    <w:rPr>
      <w:rFonts w:cs="Courier New"/>
    </w:rPr>
  </w:style>
  <w:style w:type="character" w:customStyle="1" w:styleId="ListLabel144">
    <w:name w:val="ListLabel 144"/>
    <w:rsid w:val="00C30F8F"/>
    <w:rPr>
      <w:rFonts w:cs="Wingdings"/>
    </w:rPr>
  </w:style>
  <w:style w:type="character" w:customStyle="1" w:styleId="ListLabel145">
    <w:name w:val="ListLabel 145"/>
    <w:rsid w:val="00C30F8F"/>
    <w:rPr>
      <w:rFonts w:cs="Symbol"/>
    </w:rPr>
  </w:style>
  <w:style w:type="character" w:customStyle="1" w:styleId="ListLabel146">
    <w:name w:val="ListLabel 146"/>
    <w:rsid w:val="00C30F8F"/>
    <w:rPr>
      <w:rFonts w:cs="Courier New"/>
    </w:rPr>
  </w:style>
  <w:style w:type="character" w:customStyle="1" w:styleId="ListLabel147">
    <w:name w:val="ListLabel 147"/>
    <w:rsid w:val="00C30F8F"/>
    <w:rPr>
      <w:rFonts w:cs="Wingdings"/>
    </w:rPr>
  </w:style>
  <w:style w:type="character" w:customStyle="1" w:styleId="ListLabel148">
    <w:name w:val="ListLabel 148"/>
    <w:rsid w:val="00C30F8F"/>
    <w:rPr>
      <w:rFonts w:cs="Courier New"/>
      <w:b w:val="0"/>
      <w:i w:val="0"/>
      <w:sz w:val="23"/>
    </w:rPr>
  </w:style>
  <w:style w:type="character" w:customStyle="1" w:styleId="ListLabel149">
    <w:name w:val="ListLabel 149"/>
    <w:rsid w:val="00C30F8F"/>
    <w:rPr>
      <w:rFonts w:cs="Courier New"/>
    </w:rPr>
  </w:style>
  <w:style w:type="character" w:customStyle="1" w:styleId="ListLabel150">
    <w:name w:val="ListLabel 150"/>
    <w:rsid w:val="00C30F8F"/>
    <w:rPr>
      <w:rFonts w:cs="Wingdings"/>
    </w:rPr>
  </w:style>
  <w:style w:type="character" w:customStyle="1" w:styleId="ListLabel151">
    <w:name w:val="ListLabel 151"/>
    <w:rsid w:val="00C30F8F"/>
    <w:rPr>
      <w:rFonts w:cs="Symbol"/>
    </w:rPr>
  </w:style>
  <w:style w:type="character" w:customStyle="1" w:styleId="ListLabel152">
    <w:name w:val="ListLabel 152"/>
    <w:rsid w:val="00C30F8F"/>
    <w:rPr>
      <w:rFonts w:cs="Courier New"/>
    </w:rPr>
  </w:style>
  <w:style w:type="character" w:customStyle="1" w:styleId="ListLabel153">
    <w:name w:val="ListLabel 153"/>
    <w:rsid w:val="00C30F8F"/>
    <w:rPr>
      <w:rFonts w:cs="Wingdings"/>
    </w:rPr>
  </w:style>
  <w:style w:type="character" w:customStyle="1" w:styleId="ListLabel154">
    <w:name w:val="ListLabel 154"/>
    <w:rsid w:val="00C30F8F"/>
    <w:rPr>
      <w:rFonts w:cs="Symbol"/>
    </w:rPr>
  </w:style>
  <w:style w:type="character" w:customStyle="1" w:styleId="ListLabel155">
    <w:name w:val="ListLabel 155"/>
    <w:rsid w:val="00C30F8F"/>
    <w:rPr>
      <w:rFonts w:cs="Courier New"/>
    </w:rPr>
  </w:style>
  <w:style w:type="character" w:customStyle="1" w:styleId="ListLabel156">
    <w:name w:val="ListLabel 156"/>
    <w:rsid w:val="00C30F8F"/>
    <w:rPr>
      <w:rFonts w:cs="Wingdings"/>
    </w:rPr>
  </w:style>
  <w:style w:type="character" w:customStyle="1" w:styleId="ListLabel157">
    <w:name w:val="ListLabel 157"/>
    <w:rsid w:val="00C30F8F"/>
    <w:rPr>
      <w:b w:val="0"/>
      <w:i w:val="0"/>
      <w:sz w:val="23"/>
    </w:rPr>
  </w:style>
  <w:style w:type="character" w:customStyle="1" w:styleId="ListLabel158">
    <w:name w:val="ListLabel 158"/>
    <w:rsid w:val="00C30F8F"/>
    <w:rPr>
      <w:sz w:val="23"/>
    </w:rPr>
  </w:style>
  <w:style w:type="character" w:customStyle="1" w:styleId="ListLabel159">
    <w:name w:val="ListLabel 159"/>
    <w:rsid w:val="00C30F8F"/>
    <w:rPr>
      <w:b w:val="0"/>
      <w:i w:val="0"/>
      <w:sz w:val="23"/>
    </w:rPr>
  </w:style>
  <w:style w:type="character" w:customStyle="1" w:styleId="ListLabel160">
    <w:name w:val="ListLabel 160"/>
    <w:rsid w:val="00C30F8F"/>
    <w:rPr>
      <w:b w:val="0"/>
      <w:i w:val="0"/>
      <w:sz w:val="23"/>
    </w:rPr>
  </w:style>
  <w:style w:type="character" w:customStyle="1" w:styleId="ListLabel161">
    <w:name w:val="ListLabel 161"/>
    <w:rsid w:val="00C30F8F"/>
    <w:rPr>
      <w:b w:val="0"/>
      <w:i w:val="0"/>
      <w:sz w:val="23"/>
    </w:rPr>
  </w:style>
  <w:style w:type="character" w:customStyle="1" w:styleId="ListLabel162">
    <w:name w:val="ListLabel 162"/>
    <w:rsid w:val="00C30F8F"/>
    <w:rPr>
      <w:b w:val="0"/>
      <w:i w:val="0"/>
      <w:sz w:val="23"/>
    </w:rPr>
  </w:style>
  <w:style w:type="character" w:customStyle="1" w:styleId="ListLabel163">
    <w:name w:val="ListLabel 163"/>
    <w:rsid w:val="00C30F8F"/>
    <w:rPr>
      <w:b w:val="0"/>
      <w:i w:val="0"/>
      <w:sz w:val="23"/>
    </w:rPr>
  </w:style>
  <w:style w:type="character" w:customStyle="1" w:styleId="ListLabel164">
    <w:name w:val="ListLabel 164"/>
    <w:rsid w:val="00C30F8F"/>
    <w:rPr>
      <w:b/>
      <w:color w:val="00000A"/>
      <w:sz w:val="24"/>
    </w:rPr>
  </w:style>
  <w:style w:type="character" w:customStyle="1" w:styleId="ListLabel165">
    <w:name w:val="ListLabel 165"/>
    <w:rsid w:val="00C30F8F"/>
    <w:rPr>
      <w:color w:val="00000A"/>
    </w:rPr>
  </w:style>
  <w:style w:type="character" w:customStyle="1" w:styleId="ListLabel166">
    <w:name w:val="ListLabel 166"/>
    <w:rsid w:val="00C30F8F"/>
    <w:rPr>
      <w:b w:val="0"/>
      <w:color w:val="00000A"/>
    </w:rPr>
  </w:style>
  <w:style w:type="character" w:customStyle="1" w:styleId="ListLabel167">
    <w:name w:val="ListLabel 167"/>
    <w:rsid w:val="00C30F8F"/>
    <w:rPr>
      <w:color w:val="00000A"/>
    </w:rPr>
  </w:style>
  <w:style w:type="character" w:customStyle="1" w:styleId="ListLabel168">
    <w:name w:val="ListLabel 168"/>
    <w:rsid w:val="00C30F8F"/>
    <w:rPr>
      <w:rFonts w:cs="Courier New"/>
    </w:rPr>
  </w:style>
  <w:style w:type="character" w:customStyle="1" w:styleId="ListLabel169">
    <w:name w:val="ListLabel 169"/>
    <w:rsid w:val="00C30F8F"/>
    <w:rPr>
      <w:rFonts w:cs="Courier New"/>
    </w:rPr>
  </w:style>
  <w:style w:type="character" w:customStyle="1" w:styleId="ListLabel170">
    <w:name w:val="ListLabel 170"/>
    <w:rsid w:val="00C30F8F"/>
    <w:rPr>
      <w:rFonts w:cs="Wingdings"/>
    </w:rPr>
  </w:style>
  <w:style w:type="character" w:customStyle="1" w:styleId="ListLabel171">
    <w:name w:val="ListLabel 171"/>
    <w:rsid w:val="00C30F8F"/>
    <w:rPr>
      <w:rFonts w:cs="Symbol"/>
    </w:rPr>
  </w:style>
  <w:style w:type="character" w:customStyle="1" w:styleId="ListLabel172">
    <w:name w:val="ListLabel 172"/>
    <w:rsid w:val="00C30F8F"/>
    <w:rPr>
      <w:rFonts w:cs="Courier New"/>
    </w:rPr>
  </w:style>
  <w:style w:type="character" w:customStyle="1" w:styleId="ListLabel173">
    <w:name w:val="ListLabel 173"/>
    <w:rsid w:val="00C30F8F"/>
    <w:rPr>
      <w:rFonts w:cs="Wingdings"/>
    </w:rPr>
  </w:style>
  <w:style w:type="character" w:customStyle="1" w:styleId="ListLabel174">
    <w:name w:val="ListLabel 174"/>
    <w:rsid w:val="00C30F8F"/>
    <w:rPr>
      <w:rFonts w:cs="Symbol"/>
    </w:rPr>
  </w:style>
  <w:style w:type="character" w:customStyle="1" w:styleId="ListLabel175">
    <w:name w:val="ListLabel 175"/>
    <w:rsid w:val="00C30F8F"/>
    <w:rPr>
      <w:rFonts w:cs="Courier New"/>
    </w:rPr>
  </w:style>
  <w:style w:type="character" w:customStyle="1" w:styleId="ListLabel176">
    <w:name w:val="ListLabel 176"/>
    <w:rsid w:val="00C30F8F"/>
    <w:rPr>
      <w:rFonts w:cs="Wingdings"/>
    </w:rPr>
  </w:style>
  <w:style w:type="character" w:customStyle="1" w:styleId="ListLabel177">
    <w:name w:val="ListLabel 177"/>
    <w:rsid w:val="00C30F8F"/>
    <w:rPr>
      <w:b w:val="0"/>
      <w:i w:val="0"/>
      <w:sz w:val="23"/>
    </w:rPr>
  </w:style>
  <w:style w:type="character" w:customStyle="1" w:styleId="ListLabel178">
    <w:name w:val="ListLabel 178"/>
    <w:rsid w:val="00C30F8F"/>
    <w:rPr>
      <w:b w:val="0"/>
      <w:i w:val="0"/>
      <w:sz w:val="23"/>
    </w:rPr>
  </w:style>
  <w:style w:type="character" w:customStyle="1" w:styleId="ListLabel179">
    <w:name w:val="ListLabel 179"/>
    <w:rsid w:val="00C30F8F"/>
    <w:rPr>
      <w:rFonts w:cs="Courier New"/>
    </w:rPr>
  </w:style>
  <w:style w:type="character" w:customStyle="1" w:styleId="ListLabel180">
    <w:name w:val="ListLabel 180"/>
    <w:rsid w:val="00C30F8F"/>
    <w:rPr>
      <w:rFonts w:cs="Courier New"/>
    </w:rPr>
  </w:style>
  <w:style w:type="character" w:customStyle="1" w:styleId="ListLabel181">
    <w:name w:val="ListLabel 181"/>
    <w:rsid w:val="00C30F8F"/>
    <w:rPr>
      <w:rFonts w:cs="Wingdings"/>
    </w:rPr>
  </w:style>
  <w:style w:type="character" w:customStyle="1" w:styleId="ListLabel182">
    <w:name w:val="ListLabel 182"/>
    <w:rsid w:val="00C30F8F"/>
    <w:rPr>
      <w:rFonts w:cs="Symbol"/>
    </w:rPr>
  </w:style>
  <w:style w:type="character" w:customStyle="1" w:styleId="ListLabel183">
    <w:name w:val="ListLabel 183"/>
    <w:rsid w:val="00C30F8F"/>
    <w:rPr>
      <w:rFonts w:cs="Courier New"/>
    </w:rPr>
  </w:style>
  <w:style w:type="character" w:customStyle="1" w:styleId="ListLabel184">
    <w:name w:val="ListLabel 184"/>
    <w:rsid w:val="00C30F8F"/>
    <w:rPr>
      <w:rFonts w:cs="Wingdings"/>
    </w:rPr>
  </w:style>
  <w:style w:type="character" w:customStyle="1" w:styleId="ListLabel185">
    <w:name w:val="ListLabel 185"/>
    <w:rsid w:val="00C30F8F"/>
    <w:rPr>
      <w:rFonts w:cs="Symbol"/>
    </w:rPr>
  </w:style>
  <w:style w:type="character" w:customStyle="1" w:styleId="ListLabel186">
    <w:name w:val="ListLabel 186"/>
    <w:rsid w:val="00C30F8F"/>
    <w:rPr>
      <w:rFonts w:cs="Courier New"/>
    </w:rPr>
  </w:style>
  <w:style w:type="character" w:customStyle="1" w:styleId="ListLabel187">
    <w:name w:val="ListLabel 187"/>
    <w:rsid w:val="00C30F8F"/>
    <w:rPr>
      <w:rFonts w:cs="Wingdings"/>
    </w:rPr>
  </w:style>
  <w:style w:type="character" w:customStyle="1" w:styleId="ListLabel188">
    <w:name w:val="ListLabel 188"/>
    <w:rsid w:val="00C30F8F"/>
    <w:rPr>
      <w:b w:val="0"/>
      <w:i w:val="0"/>
      <w:sz w:val="23"/>
    </w:rPr>
  </w:style>
  <w:style w:type="character" w:customStyle="1" w:styleId="ListLabel189">
    <w:name w:val="ListLabel 189"/>
    <w:rsid w:val="00C30F8F"/>
    <w:rPr>
      <w:rFonts w:cs="Courier New"/>
    </w:rPr>
  </w:style>
  <w:style w:type="character" w:customStyle="1" w:styleId="ListLabel190">
    <w:name w:val="ListLabel 190"/>
    <w:rsid w:val="00C30F8F"/>
    <w:rPr>
      <w:rFonts w:cs="Wingdings"/>
    </w:rPr>
  </w:style>
  <w:style w:type="character" w:customStyle="1" w:styleId="ListLabel191">
    <w:name w:val="ListLabel 191"/>
    <w:rsid w:val="00C30F8F"/>
    <w:rPr>
      <w:rFonts w:cs="Symbol"/>
    </w:rPr>
  </w:style>
  <w:style w:type="character" w:customStyle="1" w:styleId="ListLabel192">
    <w:name w:val="ListLabel 192"/>
    <w:rsid w:val="00C30F8F"/>
    <w:rPr>
      <w:rFonts w:cs="Courier New"/>
    </w:rPr>
  </w:style>
  <w:style w:type="character" w:customStyle="1" w:styleId="ListLabel193">
    <w:name w:val="ListLabel 193"/>
    <w:rsid w:val="00C30F8F"/>
    <w:rPr>
      <w:rFonts w:cs="Wingdings"/>
    </w:rPr>
  </w:style>
  <w:style w:type="character" w:customStyle="1" w:styleId="ListLabel194">
    <w:name w:val="ListLabel 194"/>
    <w:rsid w:val="00C30F8F"/>
    <w:rPr>
      <w:rFonts w:cs="Symbol"/>
    </w:rPr>
  </w:style>
  <w:style w:type="character" w:customStyle="1" w:styleId="ListLabel195">
    <w:name w:val="ListLabel 195"/>
    <w:rsid w:val="00C30F8F"/>
    <w:rPr>
      <w:rFonts w:cs="Courier New"/>
    </w:rPr>
  </w:style>
  <w:style w:type="character" w:customStyle="1" w:styleId="ListLabel196">
    <w:name w:val="ListLabel 196"/>
    <w:rsid w:val="00C30F8F"/>
    <w:rPr>
      <w:rFonts w:cs="Wingdings"/>
    </w:rPr>
  </w:style>
  <w:style w:type="character" w:customStyle="1" w:styleId="ListLabel197">
    <w:name w:val="ListLabel 197"/>
    <w:rsid w:val="00C30F8F"/>
    <w:rPr>
      <w:rFonts w:cs="Courier New"/>
    </w:rPr>
  </w:style>
  <w:style w:type="character" w:customStyle="1" w:styleId="ListLabel198">
    <w:name w:val="ListLabel 198"/>
    <w:rsid w:val="00C30F8F"/>
    <w:rPr>
      <w:rFonts w:cs="Courier New"/>
    </w:rPr>
  </w:style>
  <w:style w:type="character" w:customStyle="1" w:styleId="ListLabel199">
    <w:name w:val="ListLabel 199"/>
    <w:rsid w:val="00C30F8F"/>
    <w:rPr>
      <w:rFonts w:cs="Wingdings"/>
    </w:rPr>
  </w:style>
  <w:style w:type="character" w:customStyle="1" w:styleId="ListLabel200">
    <w:name w:val="ListLabel 200"/>
    <w:rsid w:val="00C30F8F"/>
    <w:rPr>
      <w:rFonts w:cs="Symbol"/>
    </w:rPr>
  </w:style>
  <w:style w:type="character" w:customStyle="1" w:styleId="ListLabel201">
    <w:name w:val="ListLabel 201"/>
    <w:rsid w:val="00C30F8F"/>
    <w:rPr>
      <w:rFonts w:cs="Courier New"/>
    </w:rPr>
  </w:style>
  <w:style w:type="character" w:customStyle="1" w:styleId="ListLabel202">
    <w:name w:val="ListLabel 202"/>
    <w:rsid w:val="00C30F8F"/>
    <w:rPr>
      <w:rFonts w:cs="Wingdings"/>
    </w:rPr>
  </w:style>
  <w:style w:type="character" w:customStyle="1" w:styleId="ListLabel203">
    <w:name w:val="ListLabel 203"/>
    <w:rsid w:val="00C30F8F"/>
    <w:rPr>
      <w:rFonts w:cs="Symbol"/>
    </w:rPr>
  </w:style>
  <w:style w:type="character" w:customStyle="1" w:styleId="ListLabel204">
    <w:name w:val="ListLabel 204"/>
    <w:rsid w:val="00C30F8F"/>
    <w:rPr>
      <w:rFonts w:cs="Courier New"/>
    </w:rPr>
  </w:style>
  <w:style w:type="character" w:customStyle="1" w:styleId="ListLabel205">
    <w:name w:val="ListLabel 205"/>
    <w:rsid w:val="00C30F8F"/>
    <w:rPr>
      <w:rFonts w:cs="Wingdings"/>
    </w:rPr>
  </w:style>
  <w:style w:type="character" w:customStyle="1" w:styleId="ListLabel206">
    <w:name w:val="ListLabel 206"/>
    <w:rsid w:val="00C30F8F"/>
    <w:rPr>
      <w:rFonts w:cs="Courier New"/>
    </w:rPr>
  </w:style>
  <w:style w:type="character" w:customStyle="1" w:styleId="ListLabel207">
    <w:name w:val="ListLabel 207"/>
    <w:rsid w:val="00C30F8F"/>
    <w:rPr>
      <w:rFonts w:cs="Courier New"/>
    </w:rPr>
  </w:style>
  <w:style w:type="character" w:customStyle="1" w:styleId="ListLabel208">
    <w:name w:val="ListLabel 208"/>
    <w:rsid w:val="00C30F8F"/>
    <w:rPr>
      <w:rFonts w:cs="Wingdings"/>
    </w:rPr>
  </w:style>
  <w:style w:type="character" w:customStyle="1" w:styleId="ListLabel209">
    <w:name w:val="ListLabel 209"/>
    <w:rsid w:val="00C30F8F"/>
    <w:rPr>
      <w:rFonts w:cs="Symbol"/>
    </w:rPr>
  </w:style>
  <w:style w:type="character" w:customStyle="1" w:styleId="ListLabel210">
    <w:name w:val="ListLabel 210"/>
    <w:rsid w:val="00C30F8F"/>
    <w:rPr>
      <w:rFonts w:cs="Courier New"/>
    </w:rPr>
  </w:style>
  <w:style w:type="character" w:customStyle="1" w:styleId="ListLabel211">
    <w:name w:val="ListLabel 211"/>
    <w:rsid w:val="00C30F8F"/>
    <w:rPr>
      <w:rFonts w:cs="Wingdings"/>
    </w:rPr>
  </w:style>
  <w:style w:type="character" w:customStyle="1" w:styleId="ListLabel212">
    <w:name w:val="ListLabel 212"/>
    <w:rsid w:val="00C30F8F"/>
    <w:rPr>
      <w:rFonts w:cs="Symbol"/>
    </w:rPr>
  </w:style>
  <w:style w:type="character" w:customStyle="1" w:styleId="ListLabel213">
    <w:name w:val="ListLabel 213"/>
    <w:rsid w:val="00C30F8F"/>
    <w:rPr>
      <w:rFonts w:cs="Courier New"/>
    </w:rPr>
  </w:style>
  <w:style w:type="character" w:customStyle="1" w:styleId="ListLabel214">
    <w:name w:val="ListLabel 214"/>
    <w:rsid w:val="00C30F8F"/>
    <w:rPr>
      <w:rFonts w:cs="Wingdings"/>
    </w:rPr>
  </w:style>
  <w:style w:type="character" w:customStyle="1" w:styleId="ListLabel215">
    <w:name w:val="ListLabel 215"/>
    <w:rsid w:val="00C30F8F"/>
    <w:rPr>
      <w:rFonts w:cs="Courier New"/>
    </w:rPr>
  </w:style>
  <w:style w:type="character" w:customStyle="1" w:styleId="ListLabel216">
    <w:name w:val="ListLabel 216"/>
    <w:rsid w:val="00C30F8F"/>
    <w:rPr>
      <w:rFonts w:cs="Courier New"/>
    </w:rPr>
  </w:style>
  <w:style w:type="character" w:customStyle="1" w:styleId="ListLabel217">
    <w:name w:val="ListLabel 217"/>
    <w:rsid w:val="00C30F8F"/>
    <w:rPr>
      <w:rFonts w:cs="Wingdings"/>
    </w:rPr>
  </w:style>
  <w:style w:type="character" w:customStyle="1" w:styleId="ListLabel218">
    <w:name w:val="ListLabel 218"/>
    <w:rsid w:val="00C30F8F"/>
    <w:rPr>
      <w:rFonts w:cs="Symbol"/>
    </w:rPr>
  </w:style>
  <w:style w:type="character" w:customStyle="1" w:styleId="ListLabel219">
    <w:name w:val="ListLabel 219"/>
    <w:rsid w:val="00C30F8F"/>
    <w:rPr>
      <w:rFonts w:cs="Courier New"/>
    </w:rPr>
  </w:style>
  <w:style w:type="character" w:customStyle="1" w:styleId="ListLabel220">
    <w:name w:val="ListLabel 220"/>
    <w:rsid w:val="00C30F8F"/>
    <w:rPr>
      <w:rFonts w:cs="Wingdings"/>
    </w:rPr>
  </w:style>
  <w:style w:type="character" w:customStyle="1" w:styleId="ListLabel221">
    <w:name w:val="ListLabel 221"/>
    <w:rsid w:val="00C30F8F"/>
    <w:rPr>
      <w:rFonts w:cs="Symbol"/>
    </w:rPr>
  </w:style>
  <w:style w:type="character" w:customStyle="1" w:styleId="ListLabel222">
    <w:name w:val="ListLabel 222"/>
    <w:rsid w:val="00C30F8F"/>
    <w:rPr>
      <w:rFonts w:cs="Courier New"/>
    </w:rPr>
  </w:style>
  <w:style w:type="character" w:customStyle="1" w:styleId="ListLabel223">
    <w:name w:val="ListLabel 223"/>
    <w:rsid w:val="00C30F8F"/>
    <w:rPr>
      <w:rFonts w:cs="Wingdings"/>
    </w:rPr>
  </w:style>
  <w:style w:type="character" w:customStyle="1" w:styleId="ListLabel224">
    <w:name w:val="ListLabel 224"/>
    <w:rsid w:val="00C30F8F"/>
    <w:rPr>
      <w:rFonts w:cs="Courier New"/>
    </w:rPr>
  </w:style>
  <w:style w:type="character" w:customStyle="1" w:styleId="ListLabel225">
    <w:name w:val="ListLabel 225"/>
    <w:rsid w:val="00C30F8F"/>
    <w:rPr>
      <w:rFonts w:cs="Courier New"/>
    </w:rPr>
  </w:style>
  <w:style w:type="character" w:customStyle="1" w:styleId="ListLabel226">
    <w:name w:val="ListLabel 226"/>
    <w:rsid w:val="00C30F8F"/>
    <w:rPr>
      <w:rFonts w:cs="Wingdings"/>
    </w:rPr>
  </w:style>
  <w:style w:type="character" w:customStyle="1" w:styleId="ListLabel227">
    <w:name w:val="ListLabel 227"/>
    <w:rsid w:val="00C30F8F"/>
    <w:rPr>
      <w:rFonts w:cs="Symbol"/>
    </w:rPr>
  </w:style>
  <w:style w:type="character" w:customStyle="1" w:styleId="ListLabel228">
    <w:name w:val="ListLabel 228"/>
    <w:rsid w:val="00C30F8F"/>
    <w:rPr>
      <w:rFonts w:cs="Courier New"/>
    </w:rPr>
  </w:style>
  <w:style w:type="character" w:customStyle="1" w:styleId="ListLabel229">
    <w:name w:val="ListLabel 229"/>
    <w:rsid w:val="00C30F8F"/>
    <w:rPr>
      <w:rFonts w:cs="Wingdings"/>
    </w:rPr>
  </w:style>
  <w:style w:type="character" w:customStyle="1" w:styleId="ListLabel230">
    <w:name w:val="ListLabel 230"/>
    <w:rsid w:val="00C30F8F"/>
    <w:rPr>
      <w:rFonts w:cs="Symbol"/>
    </w:rPr>
  </w:style>
  <w:style w:type="character" w:customStyle="1" w:styleId="ListLabel231">
    <w:name w:val="ListLabel 231"/>
    <w:rsid w:val="00C30F8F"/>
    <w:rPr>
      <w:rFonts w:cs="Courier New"/>
    </w:rPr>
  </w:style>
  <w:style w:type="character" w:customStyle="1" w:styleId="ListLabel232">
    <w:name w:val="ListLabel 232"/>
    <w:rsid w:val="00C30F8F"/>
    <w:rPr>
      <w:rFonts w:cs="Wingdings"/>
    </w:rPr>
  </w:style>
  <w:style w:type="character" w:customStyle="1" w:styleId="ListLabel233">
    <w:name w:val="ListLabel 233"/>
    <w:rsid w:val="00C30F8F"/>
    <w:rPr>
      <w:b w:val="0"/>
      <w:i w:val="0"/>
      <w:sz w:val="23"/>
    </w:rPr>
  </w:style>
  <w:style w:type="character" w:customStyle="1" w:styleId="ListLabel234">
    <w:name w:val="ListLabel 234"/>
    <w:rsid w:val="00C30F8F"/>
    <w:rPr>
      <w:b w:val="0"/>
      <w:i w:val="0"/>
      <w:sz w:val="23"/>
    </w:rPr>
  </w:style>
  <w:style w:type="character" w:customStyle="1" w:styleId="ListLabel235">
    <w:name w:val="ListLabel 235"/>
    <w:rsid w:val="00C30F8F"/>
    <w:rPr>
      <w:rFonts w:cs="Courier New"/>
    </w:rPr>
  </w:style>
  <w:style w:type="character" w:customStyle="1" w:styleId="ListLabel236">
    <w:name w:val="ListLabel 236"/>
    <w:rsid w:val="00C30F8F"/>
    <w:rPr>
      <w:rFonts w:cs="Courier New"/>
    </w:rPr>
  </w:style>
  <w:style w:type="character" w:customStyle="1" w:styleId="ListLabel237">
    <w:name w:val="ListLabel 237"/>
    <w:rsid w:val="00C30F8F"/>
    <w:rPr>
      <w:rFonts w:cs="Wingdings"/>
    </w:rPr>
  </w:style>
  <w:style w:type="character" w:customStyle="1" w:styleId="ListLabel238">
    <w:name w:val="ListLabel 238"/>
    <w:rsid w:val="00C30F8F"/>
    <w:rPr>
      <w:rFonts w:cs="Symbol"/>
    </w:rPr>
  </w:style>
  <w:style w:type="character" w:customStyle="1" w:styleId="ListLabel239">
    <w:name w:val="ListLabel 239"/>
    <w:rsid w:val="00C30F8F"/>
    <w:rPr>
      <w:rFonts w:cs="Courier New"/>
    </w:rPr>
  </w:style>
  <w:style w:type="character" w:customStyle="1" w:styleId="ListLabel240">
    <w:name w:val="ListLabel 240"/>
    <w:rsid w:val="00C30F8F"/>
    <w:rPr>
      <w:rFonts w:cs="Wingdings"/>
    </w:rPr>
  </w:style>
  <w:style w:type="character" w:customStyle="1" w:styleId="ListLabel241">
    <w:name w:val="ListLabel 241"/>
    <w:rsid w:val="00C30F8F"/>
    <w:rPr>
      <w:rFonts w:cs="Symbol"/>
    </w:rPr>
  </w:style>
  <w:style w:type="character" w:customStyle="1" w:styleId="ListLabel242">
    <w:name w:val="ListLabel 242"/>
    <w:rsid w:val="00C30F8F"/>
    <w:rPr>
      <w:rFonts w:cs="Courier New"/>
    </w:rPr>
  </w:style>
  <w:style w:type="character" w:customStyle="1" w:styleId="ListLabel243">
    <w:name w:val="ListLabel 243"/>
    <w:rsid w:val="00C30F8F"/>
    <w:rPr>
      <w:rFonts w:cs="Wingdings"/>
    </w:rPr>
  </w:style>
  <w:style w:type="character" w:customStyle="1" w:styleId="ListLabel244">
    <w:name w:val="ListLabel 244"/>
    <w:rsid w:val="00C30F8F"/>
    <w:rPr>
      <w:b w:val="0"/>
      <w:i w:val="0"/>
      <w:sz w:val="23"/>
    </w:rPr>
  </w:style>
  <w:style w:type="character" w:customStyle="1" w:styleId="ListLabel245">
    <w:name w:val="ListLabel 245"/>
    <w:rsid w:val="00C30F8F"/>
    <w:rPr>
      <w:b w:val="0"/>
      <w:i w:val="0"/>
      <w:sz w:val="23"/>
    </w:rPr>
  </w:style>
  <w:style w:type="character" w:customStyle="1" w:styleId="ListLabel246">
    <w:name w:val="ListLabel 246"/>
    <w:rsid w:val="00C30F8F"/>
    <w:rPr>
      <w:b w:val="0"/>
      <w:i w:val="0"/>
      <w:sz w:val="23"/>
    </w:rPr>
  </w:style>
  <w:style w:type="character" w:customStyle="1" w:styleId="ListLabel247">
    <w:name w:val="ListLabel 247"/>
    <w:rsid w:val="00C30F8F"/>
    <w:rPr>
      <w:b/>
      <w:i w:val="0"/>
      <w:sz w:val="23"/>
    </w:rPr>
  </w:style>
  <w:style w:type="character" w:customStyle="1" w:styleId="ListLabel248">
    <w:name w:val="ListLabel 248"/>
    <w:rsid w:val="00C30F8F"/>
    <w:rPr>
      <w:b w:val="0"/>
      <w:i w:val="0"/>
      <w:sz w:val="23"/>
    </w:rPr>
  </w:style>
  <w:style w:type="character" w:customStyle="1" w:styleId="ListLabel249">
    <w:name w:val="ListLabel 249"/>
    <w:rsid w:val="00C30F8F"/>
    <w:rPr>
      <w:b w:val="0"/>
      <w:i w:val="0"/>
      <w:sz w:val="23"/>
    </w:rPr>
  </w:style>
  <w:style w:type="character" w:customStyle="1" w:styleId="ListLabel250">
    <w:name w:val="ListLabel 250"/>
    <w:rsid w:val="00C30F8F"/>
    <w:rPr>
      <w:rFonts w:cs="Courier New"/>
    </w:rPr>
  </w:style>
  <w:style w:type="character" w:customStyle="1" w:styleId="ListLabel251">
    <w:name w:val="ListLabel 251"/>
    <w:rsid w:val="00C30F8F"/>
    <w:rPr>
      <w:rFonts w:cs="Courier New"/>
    </w:rPr>
  </w:style>
  <w:style w:type="character" w:customStyle="1" w:styleId="ListLabel252">
    <w:name w:val="ListLabel 252"/>
    <w:rsid w:val="00C30F8F"/>
    <w:rPr>
      <w:rFonts w:cs="Wingdings"/>
    </w:rPr>
  </w:style>
  <w:style w:type="character" w:customStyle="1" w:styleId="ListLabel253">
    <w:name w:val="ListLabel 253"/>
    <w:rsid w:val="00C30F8F"/>
    <w:rPr>
      <w:rFonts w:cs="Symbol"/>
    </w:rPr>
  </w:style>
  <w:style w:type="character" w:customStyle="1" w:styleId="ListLabel254">
    <w:name w:val="ListLabel 254"/>
    <w:rsid w:val="00C30F8F"/>
    <w:rPr>
      <w:rFonts w:cs="Courier New"/>
    </w:rPr>
  </w:style>
  <w:style w:type="character" w:customStyle="1" w:styleId="ListLabel255">
    <w:name w:val="ListLabel 255"/>
    <w:rsid w:val="00C30F8F"/>
    <w:rPr>
      <w:rFonts w:cs="Wingdings"/>
    </w:rPr>
  </w:style>
  <w:style w:type="character" w:customStyle="1" w:styleId="ListLabel256">
    <w:name w:val="ListLabel 256"/>
    <w:rsid w:val="00C30F8F"/>
    <w:rPr>
      <w:rFonts w:cs="Symbol"/>
    </w:rPr>
  </w:style>
  <w:style w:type="character" w:customStyle="1" w:styleId="ListLabel257">
    <w:name w:val="ListLabel 257"/>
    <w:rsid w:val="00C30F8F"/>
    <w:rPr>
      <w:rFonts w:cs="Courier New"/>
    </w:rPr>
  </w:style>
  <w:style w:type="character" w:customStyle="1" w:styleId="ListLabel258">
    <w:name w:val="ListLabel 258"/>
    <w:rsid w:val="00C30F8F"/>
    <w:rPr>
      <w:rFonts w:cs="Wingdings"/>
    </w:rPr>
  </w:style>
  <w:style w:type="character" w:customStyle="1" w:styleId="ListLabel259">
    <w:name w:val="ListLabel 259"/>
    <w:rsid w:val="00C30F8F"/>
    <w:rPr>
      <w:rFonts w:cs="Courier New"/>
      <w:b w:val="0"/>
      <w:i w:val="0"/>
      <w:sz w:val="23"/>
    </w:rPr>
  </w:style>
  <w:style w:type="character" w:customStyle="1" w:styleId="ListLabel260">
    <w:name w:val="ListLabel 260"/>
    <w:rsid w:val="00C30F8F"/>
    <w:rPr>
      <w:rFonts w:cs="Courier New"/>
    </w:rPr>
  </w:style>
  <w:style w:type="character" w:customStyle="1" w:styleId="ListLabel261">
    <w:name w:val="ListLabel 261"/>
    <w:rsid w:val="00C30F8F"/>
    <w:rPr>
      <w:rFonts w:cs="Wingdings"/>
    </w:rPr>
  </w:style>
  <w:style w:type="character" w:customStyle="1" w:styleId="ListLabel262">
    <w:name w:val="ListLabel 262"/>
    <w:rsid w:val="00C30F8F"/>
    <w:rPr>
      <w:rFonts w:cs="Symbol"/>
    </w:rPr>
  </w:style>
  <w:style w:type="character" w:customStyle="1" w:styleId="ListLabel263">
    <w:name w:val="ListLabel 263"/>
    <w:rsid w:val="00C30F8F"/>
    <w:rPr>
      <w:rFonts w:cs="Courier New"/>
    </w:rPr>
  </w:style>
  <w:style w:type="character" w:customStyle="1" w:styleId="ListLabel264">
    <w:name w:val="ListLabel 264"/>
    <w:rsid w:val="00C30F8F"/>
    <w:rPr>
      <w:rFonts w:cs="Wingdings"/>
    </w:rPr>
  </w:style>
  <w:style w:type="character" w:customStyle="1" w:styleId="ListLabel265">
    <w:name w:val="ListLabel 265"/>
    <w:rsid w:val="00C30F8F"/>
    <w:rPr>
      <w:rFonts w:cs="Symbol"/>
    </w:rPr>
  </w:style>
  <w:style w:type="character" w:customStyle="1" w:styleId="ListLabel266">
    <w:name w:val="ListLabel 266"/>
    <w:rsid w:val="00C30F8F"/>
    <w:rPr>
      <w:rFonts w:cs="Courier New"/>
    </w:rPr>
  </w:style>
  <w:style w:type="character" w:customStyle="1" w:styleId="ListLabel267">
    <w:name w:val="ListLabel 267"/>
    <w:rsid w:val="00C30F8F"/>
    <w:rPr>
      <w:rFonts w:cs="Wingdings"/>
    </w:rPr>
  </w:style>
  <w:style w:type="character" w:customStyle="1" w:styleId="ListLabel268">
    <w:name w:val="ListLabel 268"/>
    <w:rsid w:val="00C30F8F"/>
    <w:rPr>
      <w:b w:val="0"/>
      <w:i w:val="0"/>
      <w:sz w:val="23"/>
    </w:rPr>
  </w:style>
  <w:style w:type="character" w:customStyle="1" w:styleId="ListLabel269">
    <w:name w:val="ListLabel 269"/>
    <w:rsid w:val="00C30F8F"/>
    <w:rPr>
      <w:sz w:val="23"/>
    </w:rPr>
  </w:style>
  <w:style w:type="character" w:customStyle="1" w:styleId="ListLabel270">
    <w:name w:val="ListLabel 270"/>
    <w:rsid w:val="00C30F8F"/>
    <w:rPr>
      <w:b w:val="0"/>
      <w:i w:val="0"/>
      <w:sz w:val="23"/>
    </w:rPr>
  </w:style>
  <w:style w:type="character" w:customStyle="1" w:styleId="ListLabel271">
    <w:name w:val="ListLabel 271"/>
    <w:rsid w:val="00C30F8F"/>
    <w:rPr>
      <w:b w:val="0"/>
      <w:i w:val="0"/>
      <w:sz w:val="23"/>
    </w:rPr>
  </w:style>
  <w:style w:type="character" w:customStyle="1" w:styleId="ListLabel272">
    <w:name w:val="ListLabel 272"/>
    <w:rsid w:val="00C30F8F"/>
    <w:rPr>
      <w:b w:val="0"/>
      <w:i w:val="0"/>
      <w:sz w:val="23"/>
    </w:rPr>
  </w:style>
  <w:style w:type="character" w:customStyle="1" w:styleId="ListLabel273">
    <w:name w:val="ListLabel 273"/>
    <w:rsid w:val="00C30F8F"/>
    <w:rPr>
      <w:b w:val="0"/>
      <w:i w:val="0"/>
      <w:sz w:val="23"/>
    </w:rPr>
  </w:style>
  <w:style w:type="character" w:customStyle="1" w:styleId="ListLabel274">
    <w:name w:val="ListLabel 274"/>
    <w:rsid w:val="00C30F8F"/>
    <w:rPr>
      <w:b w:val="0"/>
      <w:i w:val="0"/>
      <w:sz w:val="23"/>
    </w:rPr>
  </w:style>
  <w:style w:type="character" w:customStyle="1" w:styleId="ListLabel275">
    <w:name w:val="ListLabel 275"/>
    <w:rsid w:val="00C30F8F"/>
    <w:rPr>
      <w:b/>
      <w:color w:val="00000A"/>
      <w:sz w:val="24"/>
    </w:rPr>
  </w:style>
  <w:style w:type="character" w:customStyle="1" w:styleId="ListLabel276">
    <w:name w:val="ListLabel 276"/>
    <w:rsid w:val="00C30F8F"/>
    <w:rPr>
      <w:color w:val="00000A"/>
    </w:rPr>
  </w:style>
  <w:style w:type="character" w:customStyle="1" w:styleId="ListLabel277">
    <w:name w:val="ListLabel 277"/>
    <w:rsid w:val="00C30F8F"/>
    <w:rPr>
      <w:rFonts w:ascii="Arial" w:hAnsi="Arial"/>
      <w:b w:val="0"/>
      <w:color w:val="00000A"/>
    </w:rPr>
  </w:style>
  <w:style w:type="character" w:customStyle="1" w:styleId="ListLabel278">
    <w:name w:val="ListLabel 278"/>
    <w:rsid w:val="00C30F8F"/>
    <w:rPr>
      <w:rFonts w:ascii="Arial" w:hAnsi="Arial"/>
      <w:color w:val="00000A"/>
    </w:rPr>
  </w:style>
  <w:style w:type="character" w:customStyle="1" w:styleId="ListLabel279">
    <w:name w:val="ListLabel 279"/>
    <w:rsid w:val="00C30F8F"/>
    <w:rPr>
      <w:rFonts w:cs="Courier New"/>
    </w:rPr>
  </w:style>
  <w:style w:type="character" w:customStyle="1" w:styleId="ListLabel280">
    <w:name w:val="ListLabel 280"/>
    <w:rsid w:val="00C30F8F"/>
    <w:rPr>
      <w:rFonts w:cs="Courier New"/>
    </w:rPr>
  </w:style>
  <w:style w:type="character" w:customStyle="1" w:styleId="ListLabel281">
    <w:name w:val="ListLabel 281"/>
    <w:rsid w:val="00C30F8F"/>
    <w:rPr>
      <w:rFonts w:cs="Wingdings"/>
    </w:rPr>
  </w:style>
  <w:style w:type="character" w:customStyle="1" w:styleId="ListLabel282">
    <w:name w:val="ListLabel 282"/>
    <w:rsid w:val="00C30F8F"/>
    <w:rPr>
      <w:rFonts w:cs="Symbol"/>
    </w:rPr>
  </w:style>
  <w:style w:type="character" w:customStyle="1" w:styleId="ListLabel283">
    <w:name w:val="ListLabel 283"/>
    <w:rsid w:val="00C30F8F"/>
    <w:rPr>
      <w:rFonts w:cs="Courier New"/>
    </w:rPr>
  </w:style>
  <w:style w:type="character" w:customStyle="1" w:styleId="ListLabel284">
    <w:name w:val="ListLabel 284"/>
    <w:rsid w:val="00C30F8F"/>
    <w:rPr>
      <w:rFonts w:cs="Wingdings"/>
    </w:rPr>
  </w:style>
  <w:style w:type="character" w:customStyle="1" w:styleId="ListLabel285">
    <w:name w:val="ListLabel 285"/>
    <w:rsid w:val="00C30F8F"/>
    <w:rPr>
      <w:rFonts w:cs="Symbol"/>
    </w:rPr>
  </w:style>
  <w:style w:type="character" w:customStyle="1" w:styleId="ListLabel286">
    <w:name w:val="ListLabel 286"/>
    <w:rsid w:val="00C30F8F"/>
    <w:rPr>
      <w:rFonts w:cs="Courier New"/>
    </w:rPr>
  </w:style>
  <w:style w:type="character" w:customStyle="1" w:styleId="ListLabel287">
    <w:name w:val="ListLabel 287"/>
    <w:rsid w:val="00C30F8F"/>
    <w:rPr>
      <w:rFonts w:cs="Wingdings"/>
    </w:rPr>
  </w:style>
  <w:style w:type="character" w:customStyle="1" w:styleId="ListLabel288">
    <w:name w:val="ListLabel 288"/>
    <w:rsid w:val="00C30F8F"/>
    <w:rPr>
      <w:b w:val="0"/>
      <w:i w:val="0"/>
      <w:sz w:val="23"/>
    </w:rPr>
  </w:style>
  <w:style w:type="character" w:customStyle="1" w:styleId="ListLabel289">
    <w:name w:val="ListLabel 289"/>
    <w:rsid w:val="00C30F8F"/>
    <w:rPr>
      <w:b w:val="0"/>
      <w:i w:val="0"/>
      <w:sz w:val="23"/>
    </w:rPr>
  </w:style>
  <w:style w:type="character" w:customStyle="1" w:styleId="ListLabel290">
    <w:name w:val="ListLabel 290"/>
    <w:rsid w:val="00C30F8F"/>
    <w:rPr>
      <w:rFonts w:cs="Courier New"/>
    </w:rPr>
  </w:style>
  <w:style w:type="character" w:customStyle="1" w:styleId="ListLabel291">
    <w:name w:val="ListLabel 291"/>
    <w:rsid w:val="00C30F8F"/>
    <w:rPr>
      <w:rFonts w:cs="Courier New"/>
    </w:rPr>
  </w:style>
  <w:style w:type="character" w:customStyle="1" w:styleId="ListLabel292">
    <w:name w:val="ListLabel 292"/>
    <w:rsid w:val="00C30F8F"/>
    <w:rPr>
      <w:rFonts w:cs="Wingdings"/>
    </w:rPr>
  </w:style>
  <w:style w:type="character" w:customStyle="1" w:styleId="ListLabel293">
    <w:name w:val="ListLabel 293"/>
    <w:rsid w:val="00C30F8F"/>
    <w:rPr>
      <w:rFonts w:cs="Symbol"/>
    </w:rPr>
  </w:style>
  <w:style w:type="character" w:customStyle="1" w:styleId="ListLabel294">
    <w:name w:val="ListLabel 294"/>
    <w:rsid w:val="00C30F8F"/>
    <w:rPr>
      <w:rFonts w:cs="Courier New"/>
    </w:rPr>
  </w:style>
  <w:style w:type="character" w:customStyle="1" w:styleId="ListLabel295">
    <w:name w:val="ListLabel 295"/>
    <w:rsid w:val="00C30F8F"/>
    <w:rPr>
      <w:rFonts w:cs="Wingdings"/>
    </w:rPr>
  </w:style>
  <w:style w:type="character" w:customStyle="1" w:styleId="ListLabel296">
    <w:name w:val="ListLabel 296"/>
    <w:rsid w:val="00C30F8F"/>
    <w:rPr>
      <w:rFonts w:cs="Symbol"/>
    </w:rPr>
  </w:style>
  <w:style w:type="character" w:customStyle="1" w:styleId="ListLabel297">
    <w:name w:val="ListLabel 297"/>
    <w:rsid w:val="00C30F8F"/>
    <w:rPr>
      <w:rFonts w:cs="Courier New"/>
    </w:rPr>
  </w:style>
  <w:style w:type="character" w:customStyle="1" w:styleId="ListLabel298">
    <w:name w:val="ListLabel 298"/>
    <w:rsid w:val="00C30F8F"/>
    <w:rPr>
      <w:rFonts w:cs="Wingdings"/>
    </w:rPr>
  </w:style>
  <w:style w:type="character" w:customStyle="1" w:styleId="ListLabel299">
    <w:name w:val="ListLabel 299"/>
    <w:rsid w:val="00C30F8F"/>
    <w:rPr>
      <w:b w:val="0"/>
      <w:i w:val="0"/>
      <w:sz w:val="23"/>
    </w:rPr>
  </w:style>
  <w:style w:type="character" w:customStyle="1" w:styleId="ListLabel300">
    <w:name w:val="ListLabel 300"/>
    <w:rsid w:val="00C30F8F"/>
    <w:rPr>
      <w:rFonts w:cs="Courier New"/>
    </w:rPr>
  </w:style>
  <w:style w:type="character" w:customStyle="1" w:styleId="ListLabel301">
    <w:name w:val="ListLabel 301"/>
    <w:rsid w:val="00C30F8F"/>
    <w:rPr>
      <w:rFonts w:cs="Wingdings"/>
    </w:rPr>
  </w:style>
  <w:style w:type="character" w:customStyle="1" w:styleId="ListLabel302">
    <w:name w:val="ListLabel 302"/>
    <w:rsid w:val="00C30F8F"/>
    <w:rPr>
      <w:rFonts w:cs="Symbol"/>
    </w:rPr>
  </w:style>
  <w:style w:type="character" w:customStyle="1" w:styleId="ListLabel303">
    <w:name w:val="ListLabel 303"/>
    <w:rsid w:val="00C30F8F"/>
    <w:rPr>
      <w:rFonts w:cs="Courier New"/>
    </w:rPr>
  </w:style>
  <w:style w:type="character" w:customStyle="1" w:styleId="ListLabel304">
    <w:name w:val="ListLabel 304"/>
    <w:rsid w:val="00C30F8F"/>
    <w:rPr>
      <w:rFonts w:cs="Wingdings"/>
    </w:rPr>
  </w:style>
  <w:style w:type="character" w:customStyle="1" w:styleId="ListLabel305">
    <w:name w:val="ListLabel 305"/>
    <w:rsid w:val="00C30F8F"/>
    <w:rPr>
      <w:rFonts w:cs="Symbol"/>
    </w:rPr>
  </w:style>
  <w:style w:type="character" w:customStyle="1" w:styleId="ListLabel306">
    <w:name w:val="ListLabel 306"/>
    <w:rsid w:val="00C30F8F"/>
    <w:rPr>
      <w:rFonts w:cs="Courier New"/>
    </w:rPr>
  </w:style>
  <w:style w:type="character" w:customStyle="1" w:styleId="ListLabel307">
    <w:name w:val="ListLabel 307"/>
    <w:rsid w:val="00C30F8F"/>
    <w:rPr>
      <w:rFonts w:cs="Wingdings"/>
    </w:rPr>
  </w:style>
  <w:style w:type="character" w:customStyle="1" w:styleId="ListLabel308">
    <w:name w:val="ListLabel 308"/>
    <w:rsid w:val="00C30F8F"/>
    <w:rPr>
      <w:rFonts w:cs="Courier New"/>
    </w:rPr>
  </w:style>
  <w:style w:type="character" w:customStyle="1" w:styleId="ListLabel309">
    <w:name w:val="ListLabel 309"/>
    <w:rsid w:val="00C30F8F"/>
    <w:rPr>
      <w:rFonts w:cs="Courier New"/>
    </w:rPr>
  </w:style>
  <w:style w:type="character" w:customStyle="1" w:styleId="ListLabel310">
    <w:name w:val="ListLabel 310"/>
    <w:rsid w:val="00C30F8F"/>
    <w:rPr>
      <w:rFonts w:cs="Wingdings"/>
    </w:rPr>
  </w:style>
  <w:style w:type="character" w:customStyle="1" w:styleId="ListLabel311">
    <w:name w:val="ListLabel 311"/>
    <w:rsid w:val="00C30F8F"/>
    <w:rPr>
      <w:rFonts w:cs="Symbol"/>
    </w:rPr>
  </w:style>
  <w:style w:type="character" w:customStyle="1" w:styleId="ListLabel312">
    <w:name w:val="ListLabel 312"/>
    <w:rsid w:val="00C30F8F"/>
    <w:rPr>
      <w:rFonts w:cs="Courier New"/>
    </w:rPr>
  </w:style>
  <w:style w:type="character" w:customStyle="1" w:styleId="ListLabel313">
    <w:name w:val="ListLabel 313"/>
    <w:rsid w:val="00C30F8F"/>
    <w:rPr>
      <w:rFonts w:cs="Wingdings"/>
    </w:rPr>
  </w:style>
  <w:style w:type="character" w:customStyle="1" w:styleId="ListLabel314">
    <w:name w:val="ListLabel 314"/>
    <w:rsid w:val="00C30F8F"/>
    <w:rPr>
      <w:rFonts w:cs="Symbol"/>
    </w:rPr>
  </w:style>
  <w:style w:type="character" w:customStyle="1" w:styleId="ListLabel315">
    <w:name w:val="ListLabel 315"/>
    <w:rsid w:val="00C30F8F"/>
    <w:rPr>
      <w:rFonts w:cs="Courier New"/>
    </w:rPr>
  </w:style>
  <w:style w:type="character" w:customStyle="1" w:styleId="ListLabel316">
    <w:name w:val="ListLabel 316"/>
    <w:rsid w:val="00C30F8F"/>
    <w:rPr>
      <w:rFonts w:cs="Wingdings"/>
    </w:rPr>
  </w:style>
  <w:style w:type="character" w:customStyle="1" w:styleId="ListLabel317">
    <w:name w:val="ListLabel 317"/>
    <w:rsid w:val="00C30F8F"/>
    <w:rPr>
      <w:rFonts w:cs="Courier New"/>
    </w:rPr>
  </w:style>
  <w:style w:type="character" w:customStyle="1" w:styleId="ListLabel318">
    <w:name w:val="ListLabel 318"/>
    <w:rsid w:val="00C30F8F"/>
    <w:rPr>
      <w:rFonts w:cs="Courier New"/>
    </w:rPr>
  </w:style>
  <w:style w:type="character" w:customStyle="1" w:styleId="ListLabel319">
    <w:name w:val="ListLabel 319"/>
    <w:rsid w:val="00C30F8F"/>
    <w:rPr>
      <w:rFonts w:cs="Wingdings"/>
    </w:rPr>
  </w:style>
  <w:style w:type="character" w:customStyle="1" w:styleId="ListLabel320">
    <w:name w:val="ListLabel 320"/>
    <w:rsid w:val="00C30F8F"/>
    <w:rPr>
      <w:rFonts w:cs="Symbol"/>
    </w:rPr>
  </w:style>
  <w:style w:type="character" w:customStyle="1" w:styleId="ListLabel321">
    <w:name w:val="ListLabel 321"/>
    <w:rsid w:val="00C30F8F"/>
    <w:rPr>
      <w:rFonts w:cs="Courier New"/>
    </w:rPr>
  </w:style>
  <w:style w:type="character" w:customStyle="1" w:styleId="ListLabel322">
    <w:name w:val="ListLabel 322"/>
    <w:rsid w:val="00C30F8F"/>
    <w:rPr>
      <w:rFonts w:cs="Wingdings"/>
    </w:rPr>
  </w:style>
  <w:style w:type="character" w:customStyle="1" w:styleId="ListLabel323">
    <w:name w:val="ListLabel 323"/>
    <w:rsid w:val="00C30F8F"/>
    <w:rPr>
      <w:rFonts w:cs="Symbol"/>
    </w:rPr>
  </w:style>
  <w:style w:type="character" w:customStyle="1" w:styleId="ListLabel324">
    <w:name w:val="ListLabel 324"/>
    <w:rsid w:val="00C30F8F"/>
    <w:rPr>
      <w:rFonts w:cs="Courier New"/>
    </w:rPr>
  </w:style>
  <w:style w:type="character" w:customStyle="1" w:styleId="ListLabel325">
    <w:name w:val="ListLabel 325"/>
    <w:rsid w:val="00C30F8F"/>
    <w:rPr>
      <w:rFonts w:cs="Wingdings"/>
    </w:rPr>
  </w:style>
  <w:style w:type="character" w:customStyle="1" w:styleId="ListLabel326">
    <w:name w:val="ListLabel 326"/>
    <w:rsid w:val="00C30F8F"/>
    <w:rPr>
      <w:rFonts w:cs="Courier New"/>
    </w:rPr>
  </w:style>
  <w:style w:type="character" w:customStyle="1" w:styleId="ListLabel327">
    <w:name w:val="ListLabel 327"/>
    <w:rsid w:val="00C30F8F"/>
    <w:rPr>
      <w:rFonts w:cs="Courier New"/>
    </w:rPr>
  </w:style>
  <w:style w:type="character" w:customStyle="1" w:styleId="ListLabel328">
    <w:name w:val="ListLabel 328"/>
    <w:rsid w:val="00C30F8F"/>
    <w:rPr>
      <w:rFonts w:cs="Wingdings"/>
    </w:rPr>
  </w:style>
  <w:style w:type="character" w:customStyle="1" w:styleId="ListLabel329">
    <w:name w:val="ListLabel 329"/>
    <w:rsid w:val="00C30F8F"/>
    <w:rPr>
      <w:rFonts w:cs="Symbol"/>
    </w:rPr>
  </w:style>
  <w:style w:type="character" w:customStyle="1" w:styleId="ListLabel330">
    <w:name w:val="ListLabel 330"/>
    <w:rsid w:val="00C30F8F"/>
    <w:rPr>
      <w:rFonts w:cs="Courier New"/>
    </w:rPr>
  </w:style>
  <w:style w:type="character" w:customStyle="1" w:styleId="ListLabel331">
    <w:name w:val="ListLabel 331"/>
    <w:rsid w:val="00C30F8F"/>
    <w:rPr>
      <w:rFonts w:cs="Wingdings"/>
    </w:rPr>
  </w:style>
  <w:style w:type="character" w:customStyle="1" w:styleId="ListLabel332">
    <w:name w:val="ListLabel 332"/>
    <w:rsid w:val="00C30F8F"/>
    <w:rPr>
      <w:rFonts w:cs="Symbol"/>
    </w:rPr>
  </w:style>
  <w:style w:type="character" w:customStyle="1" w:styleId="ListLabel333">
    <w:name w:val="ListLabel 333"/>
    <w:rsid w:val="00C30F8F"/>
    <w:rPr>
      <w:rFonts w:cs="Courier New"/>
    </w:rPr>
  </w:style>
  <w:style w:type="character" w:customStyle="1" w:styleId="ListLabel334">
    <w:name w:val="ListLabel 334"/>
    <w:rsid w:val="00C30F8F"/>
    <w:rPr>
      <w:rFonts w:cs="Wingdings"/>
    </w:rPr>
  </w:style>
  <w:style w:type="character" w:customStyle="1" w:styleId="ListLabel335">
    <w:name w:val="ListLabel 335"/>
    <w:rsid w:val="00C30F8F"/>
    <w:rPr>
      <w:rFonts w:cs="Courier New"/>
    </w:rPr>
  </w:style>
  <w:style w:type="character" w:customStyle="1" w:styleId="ListLabel336">
    <w:name w:val="ListLabel 336"/>
    <w:rsid w:val="00C30F8F"/>
    <w:rPr>
      <w:rFonts w:cs="Courier New"/>
    </w:rPr>
  </w:style>
  <w:style w:type="character" w:customStyle="1" w:styleId="ListLabel337">
    <w:name w:val="ListLabel 337"/>
    <w:rsid w:val="00C30F8F"/>
    <w:rPr>
      <w:rFonts w:cs="Wingdings"/>
    </w:rPr>
  </w:style>
  <w:style w:type="character" w:customStyle="1" w:styleId="ListLabel338">
    <w:name w:val="ListLabel 338"/>
    <w:rsid w:val="00C30F8F"/>
    <w:rPr>
      <w:rFonts w:cs="Symbol"/>
    </w:rPr>
  </w:style>
  <w:style w:type="character" w:customStyle="1" w:styleId="ListLabel339">
    <w:name w:val="ListLabel 339"/>
    <w:rsid w:val="00C30F8F"/>
    <w:rPr>
      <w:rFonts w:cs="Courier New"/>
    </w:rPr>
  </w:style>
  <w:style w:type="character" w:customStyle="1" w:styleId="ListLabel340">
    <w:name w:val="ListLabel 340"/>
    <w:rsid w:val="00C30F8F"/>
    <w:rPr>
      <w:rFonts w:cs="Wingdings"/>
    </w:rPr>
  </w:style>
  <w:style w:type="character" w:customStyle="1" w:styleId="ListLabel341">
    <w:name w:val="ListLabel 341"/>
    <w:rsid w:val="00C30F8F"/>
    <w:rPr>
      <w:rFonts w:cs="Symbol"/>
    </w:rPr>
  </w:style>
  <w:style w:type="character" w:customStyle="1" w:styleId="ListLabel342">
    <w:name w:val="ListLabel 342"/>
    <w:rsid w:val="00C30F8F"/>
    <w:rPr>
      <w:rFonts w:cs="Courier New"/>
    </w:rPr>
  </w:style>
  <w:style w:type="character" w:customStyle="1" w:styleId="ListLabel343">
    <w:name w:val="ListLabel 343"/>
    <w:rsid w:val="00C30F8F"/>
    <w:rPr>
      <w:rFonts w:cs="Wingdings"/>
    </w:rPr>
  </w:style>
  <w:style w:type="character" w:customStyle="1" w:styleId="ListLabel344">
    <w:name w:val="ListLabel 344"/>
    <w:rsid w:val="00C30F8F"/>
    <w:rPr>
      <w:b w:val="0"/>
      <w:i w:val="0"/>
      <w:sz w:val="23"/>
    </w:rPr>
  </w:style>
  <w:style w:type="character" w:customStyle="1" w:styleId="ListLabel345">
    <w:name w:val="ListLabel 345"/>
    <w:rsid w:val="00C30F8F"/>
    <w:rPr>
      <w:b w:val="0"/>
      <w:i w:val="0"/>
      <w:sz w:val="23"/>
    </w:rPr>
  </w:style>
  <w:style w:type="character" w:customStyle="1" w:styleId="ListLabel346">
    <w:name w:val="ListLabel 346"/>
    <w:rsid w:val="00C30F8F"/>
    <w:rPr>
      <w:rFonts w:cs="Courier New"/>
    </w:rPr>
  </w:style>
  <w:style w:type="character" w:customStyle="1" w:styleId="ListLabel347">
    <w:name w:val="ListLabel 347"/>
    <w:rsid w:val="00C30F8F"/>
    <w:rPr>
      <w:rFonts w:cs="Courier New"/>
    </w:rPr>
  </w:style>
  <w:style w:type="character" w:customStyle="1" w:styleId="ListLabel348">
    <w:name w:val="ListLabel 348"/>
    <w:rsid w:val="00C30F8F"/>
    <w:rPr>
      <w:rFonts w:cs="Wingdings"/>
    </w:rPr>
  </w:style>
  <w:style w:type="character" w:customStyle="1" w:styleId="ListLabel349">
    <w:name w:val="ListLabel 349"/>
    <w:rsid w:val="00C30F8F"/>
    <w:rPr>
      <w:rFonts w:cs="Symbol"/>
    </w:rPr>
  </w:style>
  <w:style w:type="character" w:customStyle="1" w:styleId="ListLabel350">
    <w:name w:val="ListLabel 350"/>
    <w:rsid w:val="00C30F8F"/>
    <w:rPr>
      <w:rFonts w:cs="Courier New"/>
    </w:rPr>
  </w:style>
  <w:style w:type="character" w:customStyle="1" w:styleId="ListLabel351">
    <w:name w:val="ListLabel 351"/>
    <w:rsid w:val="00C30F8F"/>
    <w:rPr>
      <w:rFonts w:cs="Wingdings"/>
    </w:rPr>
  </w:style>
  <w:style w:type="character" w:customStyle="1" w:styleId="ListLabel352">
    <w:name w:val="ListLabel 352"/>
    <w:rsid w:val="00C30F8F"/>
    <w:rPr>
      <w:rFonts w:cs="Symbol"/>
    </w:rPr>
  </w:style>
  <w:style w:type="character" w:customStyle="1" w:styleId="ListLabel353">
    <w:name w:val="ListLabel 353"/>
    <w:rsid w:val="00C30F8F"/>
    <w:rPr>
      <w:rFonts w:cs="Courier New"/>
    </w:rPr>
  </w:style>
  <w:style w:type="character" w:customStyle="1" w:styleId="ListLabel354">
    <w:name w:val="ListLabel 354"/>
    <w:rsid w:val="00C30F8F"/>
    <w:rPr>
      <w:rFonts w:cs="Wingdings"/>
    </w:rPr>
  </w:style>
  <w:style w:type="character" w:customStyle="1" w:styleId="ListLabel355">
    <w:name w:val="ListLabel 355"/>
    <w:rsid w:val="00C30F8F"/>
    <w:rPr>
      <w:b w:val="0"/>
      <w:i w:val="0"/>
      <w:sz w:val="23"/>
    </w:rPr>
  </w:style>
  <w:style w:type="character" w:customStyle="1" w:styleId="ListLabel356">
    <w:name w:val="ListLabel 356"/>
    <w:rsid w:val="00C30F8F"/>
    <w:rPr>
      <w:b w:val="0"/>
      <w:i w:val="0"/>
      <w:sz w:val="23"/>
    </w:rPr>
  </w:style>
  <w:style w:type="character" w:customStyle="1" w:styleId="ListLabel357">
    <w:name w:val="ListLabel 357"/>
    <w:rsid w:val="00C30F8F"/>
    <w:rPr>
      <w:b w:val="0"/>
      <w:i w:val="0"/>
      <w:sz w:val="23"/>
    </w:rPr>
  </w:style>
  <w:style w:type="character" w:customStyle="1" w:styleId="ListLabel358">
    <w:name w:val="ListLabel 358"/>
    <w:rsid w:val="00C30F8F"/>
    <w:rPr>
      <w:b/>
      <w:i w:val="0"/>
      <w:sz w:val="23"/>
    </w:rPr>
  </w:style>
  <w:style w:type="character" w:customStyle="1" w:styleId="ListLabel359">
    <w:name w:val="ListLabel 359"/>
    <w:rsid w:val="00C30F8F"/>
    <w:rPr>
      <w:b w:val="0"/>
      <w:i w:val="0"/>
      <w:sz w:val="23"/>
    </w:rPr>
  </w:style>
  <w:style w:type="character" w:customStyle="1" w:styleId="ListLabel360">
    <w:name w:val="ListLabel 360"/>
    <w:rsid w:val="00C30F8F"/>
    <w:rPr>
      <w:b w:val="0"/>
      <w:i w:val="0"/>
      <w:sz w:val="23"/>
    </w:rPr>
  </w:style>
  <w:style w:type="character" w:customStyle="1" w:styleId="ListLabel361">
    <w:name w:val="ListLabel 361"/>
    <w:rsid w:val="00C30F8F"/>
    <w:rPr>
      <w:rFonts w:cs="Courier New"/>
    </w:rPr>
  </w:style>
  <w:style w:type="character" w:customStyle="1" w:styleId="ListLabel362">
    <w:name w:val="ListLabel 362"/>
    <w:rsid w:val="00C30F8F"/>
    <w:rPr>
      <w:rFonts w:cs="Courier New"/>
    </w:rPr>
  </w:style>
  <w:style w:type="character" w:customStyle="1" w:styleId="ListLabel363">
    <w:name w:val="ListLabel 363"/>
    <w:rsid w:val="00C30F8F"/>
    <w:rPr>
      <w:rFonts w:cs="Wingdings"/>
    </w:rPr>
  </w:style>
  <w:style w:type="character" w:customStyle="1" w:styleId="ListLabel364">
    <w:name w:val="ListLabel 364"/>
    <w:rsid w:val="00C30F8F"/>
    <w:rPr>
      <w:rFonts w:cs="Symbol"/>
    </w:rPr>
  </w:style>
  <w:style w:type="character" w:customStyle="1" w:styleId="ListLabel365">
    <w:name w:val="ListLabel 365"/>
    <w:rsid w:val="00C30F8F"/>
    <w:rPr>
      <w:rFonts w:cs="Courier New"/>
    </w:rPr>
  </w:style>
  <w:style w:type="character" w:customStyle="1" w:styleId="ListLabel366">
    <w:name w:val="ListLabel 366"/>
    <w:rsid w:val="00C30F8F"/>
    <w:rPr>
      <w:rFonts w:cs="Wingdings"/>
    </w:rPr>
  </w:style>
  <w:style w:type="character" w:customStyle="1" w:styleId="ListLabel367">
    <w:name w:val="ListLabel 367"/>
    <w:rsid w:val="00C30F8F"/>
    <w:rPr>
      <w:rFonts w:cs="Symbol"/>
    </w:rPr>
  </w:style>
  <w:style w:type="character" w:customStyle="1" w:styleId="ListLabel368">
    <w:name w:val="ListLabel 368"/>
    <w:rsid w:val="00C30F8F"/>
    <w:rPr>
      <w:rFonts w:cs="Courier New"/>
    </w:rPr>
  </w:style>
  <w:style w:type="character" w:customStyle="1" w:styleId="ListLabel369">
    <w:name w:val="ListLabel 369"/>
    <w:rsid w:val="00C30F8F"/>
    <w:rPr>
      <w:rFonts w:cs="Wingdings"/>
    </w:rPr>
  </w:style>
  <w:style w:type="character" w:customStyle="1" w:styleId="ListLabel370">
    <w:name w:val="ListLabel 370"/>
    <w:rsid w:val="00C30F8F"/>
    <w:rPr>
      <w:rFonts w:cs="Courier New"/>
      <w:b w:val="0"/>
      <w:i w:val="0"/>
      <w:sz w:val="23"/>
    </w:rPr>
  </w:style>
  <w:style w:type="character" w:customStyle="1" w:styleId="ListLabel371">
    <w:name w:val="ListLabel 371"/>
    <w:rsid w:val="00C30F8F"/>
    <w:rPr>
      <w:rFonts w:cs="Courier New"/>
    </w:rPr>
  </w:style>
  <w:style w:type="character" w:customStyle="1" w:styleId="ListLabel372">
    <w:name w:val="ListLabel 372"/>
    <w:rsid w:val="00C30F8F"/>
    <w:rPr>
      <w:rFonts w:cs="Wingdings"/>
    </w:rPr>
  </w:style>
  <w:style w:type="character" w:customStyle="1" w:styleId="ListLabel373">
    <w:name w:val="ListLabel 373"/>
    <w:rsid w:val="00C30F8F"/>
    <w:rPr>
      <w:rFonts w:cs="Symbol"/>
    </w:rPr>
  </w:style>
  <w:style w:type="character" w:customStyle="1" w:styleId="ListLabel374">
    <w:name w:val="ListLabel 374"/>
    <w:rsid w:val="00C30F8F"/>
    <w:rPr>
      <w:rFonts w:cs="Courier New"/>
    </w:rPr>
  </w:style>
  <w:style w:type="character" w:customStyle="1" w:styleId="ListLabel375">
    <w:name w:val="ListLabel 375"/>
    <w:rsid w:val="00C30F8F"/>
    <w:rPr>
      <w:rFonts w:cs="Wingdings"/>
    </w:rPr>
  </w:style>
  <w:style w:type="character" w:customStyle="1" w:styleId="ListLabel376">
    <w:name w:val="ListLabel 376"/>
    <w:rsid w:val="00C30F8F"/>
    <w:rPr>
      <w:rFonts w:cs="Symbol"/>
    </w:rPr>
  </w:style>
  <w:style w:type="character" w:customStyle="1" w:styleId="ListLabel377">
    <w:name w:val="ListLabel 377"/>
    <w:rsid w:val="00C30F8F"/>
    <w:rPr>
      <w:rFonts w:cs="Courier New"/>
    </w:rPr>
  </w:style>
  <w:style w:type="character" w:customStyle="1" w:styleId="ListLabel378">
    <w:name w:val="ListLabel 378"/>
    <w:rsid w:val="00C30F8F"/>
    <w:rPr>
      <w:rFonts w:cs="Wingdings"/>
    </w:rPr>
  </w:style>
  <w:style w:type="character" w:customStyle="1" w:styleId="ListLabel379">
    <w:name w:val="ListLabel 379"/>
    <w:rsid w:val="00C30F8F"/>
    <w:rPr>
      <w:b w:val="0"/>
      <w:i w:val="0"/>
      <w:sz w:val="23"/>
    </w:rPr>
  </w:style>
  <w:style w:type="character" w:customStyle="1" w:styleId="ListLabel380">
    <w:name w:val="ListLabel 380"/>
    <w:rsid w:val="00C30F8F"/>
    <w:rPr>
      <w:sz w:val="23"/>
    </w:rPr>
  </w:style>
  <w:style w:type="character" w:customStyle="1" w:styleId="ListLabel381">
    <w:name w:val="ListLabel 381"/>
    <w:rsid w:val="00C30F8F"/>
    <w:rPr>
      <w:b w:val="0"/>
      <w:i w:val="0"/>
      <w:sz w:val="23"/>
    </w:rPr>
  </w:style>
  <w:style w:type="character" w:customStyle="1" w:styleId="ListLabel382">
    <w:name w:val="ListLabel 382"/>
    <w:rsid w:val="00C30F8F"/>
    <w:rPr>
      <w:b w:val="0"/>
      <w:i w:val="0"/>
      <w:sz w:val="23"/>
    </w:rPr>
  </w:style>
  <w:style w:type="character" w:customStyle="1" w:styleId="ListLabel383">
    <w:name w:val="ListLabel 383"/>
    <w:rsid w:val="00C30F8F"/>
    <w:rPr>
      <w:b w:val="0"/>
      <w:i w:val="0"/>
      <w:sz w:val="23"/>
    </w:rPr>
  </w:style>
  <w:style w:type="character" w:customStyle="1" w:styleId="ListLabel384">
    <w:name w:val="ListLabel 384"/>
    <w:rsid w:val="00C30F8F"/>
    <w:rPr>
      <w:b w:val="0"/>
      <w:i w:val="0"/>
      <w:sz w:val="23"/>
    </w:rPr>
  </w:style>
  <w:style w:type="character" w:customStyle="1" w:styleId="ListLabel385">
    <w:name w:val="ListLabel 385"/>
    <w:rsid w:val="00C30F8F"/>
    <w:rPr>
      <w:rFonts w:ascii="Arial" w:hAnsi="Arial"/>
      <w:b w:val="0"/>
      <w:i w:val="0"/>
      <w:sz w:val="20"/>
      <w:szCs w:val="20"/>
    </w:rPr>
  </w:style>
  <w:style w:type="paragraph" w:customStyle="1" w:styleId="Ttulo10">
    <w:name w:val="Título1"/>
    <w:basedOn w:val="Normal"/>
    <w:next w:val="Corpodetexto"/>
    <w:rsid w:val="00C30F8F"/>
    <w:pPr>
      <w:keepNext/>
      <w:spacing w:before="240" w:after="120"/>
    </w:pPr>
    <w:rPr>
      <w:rFonts w:ascii="Liberation Sans" w:eastAsia="Microsoft YaHei" w:hAnsi="Liberation Sans"/>
      <w:sz w:val="28"/>
      <w:szCs w:val="28"/>
    </w:rPr>
  </w:style>
  <w:style w:type="paragraph" w:styleId="Corpodetexto">
    <w:name w:val="Body Text"/>
    <w:basedOn w:val="Normal"/>
    <w:rsid w:val="00C30F8F"/>
    <w:pPr>
      <w:jc w:val="center"/>
    </w:pPr>
    <w:rPr>
      <w:rFonts w:ascii="Times New Roman" w:eastAsia="Times New Roman" w:hAnsi="Times New Roman" w:cs="Times New Roman"/>
      <w:b/>
      <w:i/>
      <w:color w:val="000000"/>
      <w:szCs w:val="20"/>
      <w:lang w:val="pt-PT"/>
    </w:rPr>
  </w:style>
  <w:style w:type="paragraph" w:styleId="Lista">
    <w:name w:val="List"/>
    <w:basedOn w:val="Corpodetexto"/>
    <w:rsid w:val="00C30F8F"/>
    <w:rPr>
      <w:rFonts w:cs="Arial"/>
    </w:rPr>
  </w:style>
  <w:style w:type="paragraph" w:styleId="Legenda">
    <w:name w:val="caption"/>
    <w:basedOn w:val="Normal"/>
    <w:qFormat/>
    <w:rsid w:val="00C30F8F"/>
    <w:pPr>
      <w:suppressLineNumbers/>
      <w:spacing w:before="120" w:after="120"/>
    </w:pPr>
    <w:rPr>
      <w:i/>
      <w:iCs/>
      <w:sz w:val="24"/>
    </w:rPr>
  </w:style>
  <w:style w:type="paragraph" w:customStyle="1" w:styleId="ndice">
    <w:name w:val="Índice"/>
    <w:basedOn w:val="Normal"/>
    <w:rsid w:val="00C30F8F"/>
    <w:pPr>
      <w:suppressLineNumbers/>
    </w:pPr>
  </w:style>
  <w:style w:type="paragraph" w:customStyle="1" w:styleId="PargrafodaLista1">
    <w:name w:val="Parágrafo da Lista1"/>
    <w:basedOn w:val="Normal"/>
    <w:rsid w:val="00C30F8F"/>
    <w:pPr>
      <w:ind w:left="720" w:hanging="360"/>
      <w:contextualSpacing/>
    </w:pPr>
  </w:style>
  <w:style w:type="paragraph" w:styleId="Cabealho">
    <w:name w:val="header"/>
    <w:basedOn w:val="Normal"/>
    <w:rsid w:val="00C30F8F"/>
    <w:pPr>
      <w:tabs>
        <w:tab w:val="center" w:pos="4252"/>
        <w:tab w:val="right" w:pos="8504"/>
      </w:tabs>
    </w:pPr>
  </w:style>
  <w:style w:type="paragraph" w:styleId="Rodap">
    <w:name w:val="footer"/>
    <w:basedOn w:val="Normal"/>
    <w:rsid w:val="00C30F8F"/>
    <w:pPr>
      <w:tabs>
        <w:tab w:val="center" w:pos="4252"/>
        <w:tab w:val="right" w:pos="8504"/>
      </w:tabs>
    </w:pPr>
  </w:style>
  <w:style w:type="paragraph" w:customStyle="1" w:styleId="Textodebalo1">
    <w:name w:val="Texto de balão1"/>
    <w:basedOn w:val="Normal"/>
    <w:rsid w:val="00C30F8F"/>
    <w:rPr>
      <w:rFonts w:ascii="Tahoma" w:hAnsi="Tahoma" w:cs="Tahoma"/>
      <w:sz w:val="16"/>
      <w:szCs w:val="16"/>
    </w:rPr>
  </w:style>
  <w:style w:type="paragraph" w:customStyle="1" w:styleId="Legenda1">
    <w:name w:val="Legenda1"/>
    <w:basedOn w:val="Normal"/>
    <w:next w:val="Normal"/>
    <w:rsid w:val="00C30F8F"/>
    <w:pPr>
      <w:jc w:val="center"/>
    </w:pPr>
    <w:rPr>
      <w:rFonts w:ascii="Arial Negrito" w:hAnsi="Arial Negrito"/>
      <w:b/>
      <w:bCs/>
      <w:szCs w:val="18"/>
    </w:rPr>
  </w:style>
  <w:style w:type="paragraph" w:customStyle="1" w:styleId="Numerada1">
    <w:name w:val="Numerada1"/>
    <w:basedOn w:val="Normal"/>
    <w:rsid w:val="00C30F8F"/>
    <w:pPr>
      <w:keepNext/>
      <w:tabs>
        <w:tab w:val="left"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C30F8F"/>
    <w:pPr>
      <w:tabs>
        <w:tab w:val="left" w:pos="484"/>
        <w:tab w:val="right" w:pos="8149"/>
      </w:tabs>
      <w:suppressAutoHyphens/>
      <w:spacing w:line="352" w:lineRule="exact"/>
    </w:pPr>
    <w:rPr>
      <w:color w:val="00000A"/>
      <w:kern w:val="1"/>
      <w:sz w:val="24"/>
      <w:lang w:val="en-US"/>
    </w:rPr>
  </w:style>
  <w:style w:type="paragraph" w:customStyle="1" w:styleId="Padro">
    <w:name w:val="Padrão"/>
    <w:rsid w:val="00C30F8F"/>
    <w:pPr>
      <w:tabs>
        <w:tab w:val="left" w:pos="709"/>
      </w:tabs>
      <w:suppressAutoHyphens/>
    </w:pPr>
    <w:rPr>
      <w:rFonts w:ascii="Calibri" w:hAnsi="Calibri"/>
      <w:color w:val="00000A"/>
      <w:kern w:val="1"/>
      <w:lang w:eastAsia="zh-CN"/>
    </w:rPr>
  </w:style>
  <w:style w:type="paragraph" w:customStyle="1" w:styleId="PargrafodaLista10">
    <w:name w:val="Parágrafo da Lista10"/>
    <w:basedOn w:val="Normal"/>
    <w:rsid w:val="00C30F8F"/>
    <w:pPr>
      <w:spacing w:before="120" w:after="120" w:line="360" w:lineRule="auto"/>
      <w:ind w:left="720"/>
    </w:pPr>
    <w:rPr>
      <w:rFonts w:eastAsia="Times New Roman"/>
    </w:rPr>
  </w:style>
  <w:style w:type="paragraph" w:customStyle="1" w:styleId="Item">
    <w:name w:val="Item"/>
    <w:basedOn w:val="Padro"/>
    <w:rsid w:val="00C30F8F"/>
    <w:rPr>
      <w:rFonts w:ascii="Arial" w:hAnsi="Arial" w:cs="Arial"/>
      <w:b/>
      <w:bCs/>
      <w:sz w:val="24"/>
      <w:szCs w:val="24"/>
      <w:u w:val="single"/>
    </w:rPr>
  </w:style>
  <w:style w:type="paragraph" w:styleId="Sumrio1">
    <w:name w:val="toc 1"/>
    <w:basedOn w:val="Normal"/>
    <w:next w:val="Normal"/>
    <w:autoRedefine/>
    <w:uiPriority w:val="39"/>
    <w:rsid w:val="00C30F8F"/>
    <w:pPr>
      <w:tabs>
        <w:tab w:val="left" w:pos="660"/>
        <w:tab w:val="right" w:leader="dot" w:pos="9061"/>
      </w:tabs>
      <w:spacing w:line="360" w:lineRule="auto"/>
    </w:pPr>
    <w:rPr>
      <w:szCs w:val="20"/>
    </w:rPr>
  </w:style>
  <w:style w:type="paragraph" w:customStyle="1" w:styleId="ndicedeilustraes1">
    <w:name w:val="Índice de ilustrações1"/>
    <w:basedOn w:val="Normal"/>
    <w:next w:val="Normal"/>
    <w:rsid w:val="00C30F8F"/>
  </w:style>
  <w:style w:type="paragraph" w:customStyle="1" w:styleId="Corpodetexto31">
    <w:name w:val="Corpo de texto 31"/>
    <w:basedOn w:val="Normal"/>
    <w:rsid w:val="00C30F8F"/>
    <w:pPr>
      <w:spacing w:line="270" w:lineRule="exact"/>
    </w:pPr>
    <w:rPr>
      <w:rFonts w:eastAsia="Times New Roman" w:cs="Times New Roman"/>
      <w:szCs w:val="20"/>
      <w:lang w:eastAsia="ar-SA"/>
    </w:rPr>
  </w:style>
  <w:style w:type="paragraph" w:customStyle="1" w:styleId="FR-PARAGRAFOTITULOFOLHAROSTO">
    <w:name w:val="FR-PARAGRAFO TITULO FOLHA ROSTO"/>
    <w:rsid w:val="00C30F8F"/>
    <w:pPr>
      <w:suppressAutoHyphens/>
      <w:spacing w:before="4600" w:line="480" w:lineRule="exact"/>
      <w:jc w:val="center"/>
    </w:pPr>
    <w:rPr>
      <w:rFonts w:ascii="Calibri" w:eastAsia="Arial" w:hAnsi="Calibri"/>
      <w:b/>
      <w:caps/>
      <w:color w:val="00000A"/>
      <w:kern w:val="1"/>
      <w:sz w:val="28"/>
      <w:szCs w:val="22"/>
      <w:lang w:eastAsia="ar-SA"/>
    </w:rPr>
  </w:style>
  <w:style w:type="paragraph" w:customStyle="1" w:styleId="xl66">
    <w:name w:val="xl66"/>
    <w:basedOn w:val="Normal"/>
    <w:rsid w:val="00C30F8F"/>
    <w:pPr>
      <w:spacing w:before="100" w:after="100" w:line="276" w:lineRule="auto"/>
      <w:jc w:val="left"/>
      <w:textAlignment w:val="center"/>
    </w:pPr>
    <w:rPr>
      <w:sz w:val="16"/>
      <w:szCs w:val="16"/>
      <w:lang w:eastAsia="pt-BR"/>
    </w:rPr>
  </w:style>
  <w:style w:type="paragraph" w:styleId="Ttulo">
    <w:name w:val="Title"/>
    <w:basedOn w:val="Normal"/>
    <w:qFormat/>
    <w:rsid w:val="00C30F8F"/>
    <w:pPr>
      <w:spacing w:before="240" w:after="60"/>
      <w:jc w:val="center"/>
    </w:pPr>
    <w:rPr>
      <w:rFonts w:eastAsia="Times New Roman"/>
      <w:b/>
      <w:bCs/>
      <w:sz w:val="28"/>
      <w:szCs w:val="32"/>
      <w:lang w:eastAsia="pt-BR"/>
    </w:rPr>
  </w:style>
  <w:style w:type="paragraph" w:customStyle="1" w:styleId="Textodenotaderodap1">
    <w:name w:val="Texto de nota de rodapé1"/>
    <w:basedOn w:val="Normal"/>
    <w:rsid w:val="00C30F8F"/>
    <w:pPr>
      <w:jc w:val="left"/>
    </w:pPr>
    <w:rPr>
      <w:rFonts w:ascii="Times New Roman" w:eastAsia="Times New Roman" w:hAnsi="Times New Roman" w:cs="Times New Roman"/>
      <w:szCs w:val="20"/>
      <w:lang w:eastAsia="pt-BR"/>
    </w:rPr>
  </w:style>
  <w:style w:type="paragraph" w:customStyle="1" w:styleId="Default">
    <w:name w:val="Default"/>
    <w:rsid w:val="00C30F8F"/>
    <w:pPr>
      <w:widowControl w:val="0"/>
      <w:suppressAutoHyphens/>
    </w:pPr>
    <w:rPr>
      <w:rFonts w:ascii="Times New Roman PS" w:hAnsi="Times New Roman PS"/>
      <w:color w:val="000000"/>
      <w:kern w:val="1"/>
      <w:sz w:val="24"/>
      <w:szCs w:val="24"/>
    </w:rPr>
  </w:style>
  <w:style w:type="paragraph" w:customStyle="1" w:styleId="PargrafodaLista2">
    <w:name w:val="Parágrafo da Lista2"/>
    <w:basedOn w:val="Normal"/>
    <w:rsid w:val="00C30F8F"/>
    <w:pPr>
      <w:spacing w:before="120" w:after="120" w:line="360" w:lineRule="auto"/>
      <w:ind w:left="720"/>
    </w:pPr>
    <w:rPr>
      <w:rFonts w:eastAsia="Times New Roman"/>
    </w:rPr>
  </w:style>
  <w:style w:type="paragraph" w:customStyle="1" w:styleId="xl77">
    <w:name w:val="xl77"/>
    <w:basedOn w:val="Normal"/>
    <w:rsid w:val="00C30F8F"/>
    <w:pPr>
      <w:pBdr>
        <w:top w:val="none" w:sz="0" w:space="0" w:color="000000"/>
        <w:left w:val="single" w:sz="4" w:space="0" w:color="00000A"/>
        <w:bottom w:val="single" w:sz="4" w:space="0" w:color="00000A"/>
        <w:right w:val="none" w:sz="0" w:space="0" w:color="000000"/>
      </w:pBdr>
      <w:spacing w:before="280" w:after="280"/>
      <w:jc w:val="center"/>
      <w:textAlignment w:val="top"/>
    </w:pPr>
    <w:rPr>
      <w:rFonts w:eastAsia="Arial Unicode MS"/>
      <w:b/>
      <w:bCs/>
      <w:lang w:eastAsia="pt-BR"/>
    </w:rPr>
  </w:style>
  <w:style w:type="paragraph" w:styleId="Recuodecorpodetexto">
    <w:name w:val="Body Text Indent"/>
    <w:basedOn w:val="Normal"/>
    <w:rsid w:val="00C30F8F"/>
    <w:pPr>
      <w:spacing w:after="120"/>
      <w:ind w:left="283"/>
    </w:pPr>
  </w:style>
  <w:style w:type="paragraph" w:customStyle="1" w:styleId="Recuodecorpodetexto21">
    <w:name w:val="Recuo de corpo de texto 21"/>
    <w:basedOn w:val="Normal"/>
    <w:rsid w:val="00C30F8F"/>
    <w:pPr>
      <w:spacing w:after="120" w:line="480" w:lineRule="auto"/>
      <w:ind w:left="283"/>
    </w:pPr>
  </w:style>
  <w:style w:type="paragraph" w:styleId="NormalWeb">
    <w:name w:val="Normal (Web)"/>
    <w:basedOn w:val="Normal"/>
    <w:rsid w:val="00C30F8F"/>
    <w:pPr>
      <w:spacing w:before="280" w:after="280"/>
      <w:jc w:val="left"/>
    </w:pPr>
    <w:rPr>
      <w:rFonts w:ascii="Times New Roman" w:eastAsia="Times New Roman" w:hAnsi="Times New Roman" w:cs="Times New Roman"/>
      <w:sz w:val="24"/>
      <w:lang w:eastAsia="pt-BR"/>
    </w:rPr>
  </w:style>
  <w:style w:type="paragraph" w:customStyle="1" w:styleId="artigo">
    <w:name w:val="artigo"/>
    <w:basedOn w:val="Normal"/>
    <w:rsid w:val="00C30F8F"/>
    <w:pPr>
      <w:spacing w:before="280" w:after="280"/>
      <w:jc w:val="left"/>
    </w:pPr>
    <w:rPr>
      <w:rFonts w:ascii="Times New Roman" w:eastAsia="Times New Roman" w:hAnsi="Times New Roman" w:cs="Times New Roman"/>
      <w:sz w:val="24"/>
      <w:lang w:eastAsia="pt-BR"/>
    </w:rPr>
  </w:style>
  <w:style w:type="paragraph" w:customStyle="1" w:styleId="PT">
    <w:name w:val="PT"/>
    <w:basedOn w:val="Normal"/>
    <w:rsid w:val="00C30F8F"/>
    <w:pPr>
      <w:overflowPunct w:val="0"/>
      <w:spacing w:line="360" w:lineRule="atLeast"/>
      <w:textAlignment w:val="baseline"/>
    </w:pPr>
    <w:rPr>
      <w:b/>
      <w:bCs/>
      <w:spacing w:val="30"/>
      <w:sz w:val="24"/>
      <w:lang w:eastAsia="pt-BR"/>
    </w:rPr>
  </w:style>
  <w:style w:type="paragraph" w:customStyle="1" w:styleId="Citao1">
    <w:name w:val="Citação1"/>
    <w:basedOn w:val="Normal"/>
    <w:next w:val="Normal"/>
    <w:rsid w:val="00C30F8F"/>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hAnsi="Ecofont_Spranq_eco_Sans" w:cs="Tahoma"/>
      <w:i/>
      <w:iCs/>
      <w:color w:val="000000"/>
    </w:rPr>
  </w:style>
  <w:style w:type="paragraph" w:customStyle="1" w:styleId="Contedodoquadro">
    <w:name w:val="Conteúdo do quadro"/>
    <w:basedOn w:val="Normal"/>
    <w:rsid w:val="00C30F8F"/>
  </w:style>
  <w:style w:type="paragraph" w:customStyle="1" w:styleId="Contedodatabela">
    <w:name w:val="Conteúdo da tabela"/>
    <w:basedOn w:val="Normal"/>
    <w:rsid w:val="00C30F8F"/>
  </w:style>
  <w:style w:type="paragraph" w:styleId="PargrafodaLista">
    <w:name w:val="List Paragraph"/>
    <w:basedOn w:val="Normal"/>
    <w:qFormat/>
    <w:rsid w:val="00BA19ED"/>
    <w:pPr>
      <w:ind w:left="708"/>
    </w:pPr>
  </w:style>
  <w:style w:type="paragraph" w:styleId="Textodebalo">
    <w:name w:val="Balloon Text"/>
    <w:basedOn w:val="Normal"/>
    <w:link w:val="TextodebaloChar1"/>
    <w:uiPriority w:val="99"/>
    <w:semiHidden/>
    <w:unhideWhenUsed/>
    <w:rsid w:val="00396B31"/>
    <w:rPr>
      <w:rFonts w:ascii="Segoe UI" w:hAnsi="Segoe UI" w:cs="Segoe UI"/>
      <w:sz w:val="18"/>
      <w:szCs w:val="18"/>
    </w:rPr>
  </w:style>
  <w:style w:type="character" w:customStyle="1" w:styleId="TextodebaloChar1">
    <w:name w:val="Texto de balão Char1"/>
    <w:basedOn w:val="Fontepargpadro"/>
    <w:link w:val="Textodebalo"/>
    <w:uiPriority w:val="99"/>
    <w:semiHidden/>
    <w:rsid w:val="00396B31"/>
    <w:rPr>
      <w:rFonts w:ascii="Segoe UI" w:eastAsia="Calibri" w:hAnsi="Segoe UI" w:cs="Segoe UI"/>
      <w:color w:val="00000A"/>
      <w:kern w:val="1"/>
      <w:sz w:val="18"/>
      <w:szCs w:val="18"/>
      <w:lang w:eastAsia="en-US"/>
    </w:rPr>
  </w:style>
  <w:style w:type="character" w:styleId="TextodoEspaoReservado">
    <w:name w:val="Placeholder Text"/>
    <w:basedOn w:val="Fontepargpadro"/>
    <w:uiPriority w:val="99"/>
    <w:semiHidden/>
    <w:rsid w:val="007F432E"/>
    <w:rPr>
      <w:color w:val="808080"/>
    </w:rPr>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38</Pages>
  <Words>12612</Words>
  <Characters>68110</Characters>
  <Application>Microsoft Office Word</Application>
  <DocSecurity>0</DocSecurity>
  <Lines>567</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cp:lastModifiedBy>José Dantas Mendes Neto</cp:lastModifiedBy>
  <cp:revision>8</cp:revision>
  <cp:lastPrinted>2018-08-01T21:10:00Z</cp:lastPrinted>
  <dcterms:created xsi:type="dcterms:W3CDTF">2018-07-31T22:01:00Z</dcterms:created>
  <dcterms:modified xsi:type="dcterms:W3CDTF">2018-08-24T18:17:00Z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