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45F99" w:rsidRPr="00C9507F" w:rsidRDefault="003826DF" w:rsidP="00445F99">
      <w:pPr>
        <w:pageBreakBefore/>
        <w:jc w:val="center"/>
        <w:rPr>
          <w:sz w:val="28"/>
          <w:szCs w:val="28"/>
        </w:rPr>
      </w:pPr>
      <w:r w:rsidRPr="00C9507F">
        <w:rPr>
          <w:b/>
          <w:sz w:val="28"/>
          <w:szCs w:val="28"/>
          <w:lang w:eastAsia="pt-BR"/>
        </w:rPr>
        <w:t>Modelo de planilha de preço</w:t>
      </w:r>
      <w:r w:rsidR="00782C60" w:rsidRPr="00C9507F">
        <w:rPr>
          <w:b/>
          <w:sz w:val="28"/>
          <w:szCs w:val="28"/>
          <w:lang w:eastAsia="pt-BR"/>
        </w:rPr>
        <w:t xml:space="preserve"> </w:t>
      </w:r>
      <w:r w:rsidR="00445F99" w:rsidRPr="00C9507F">
        <w:rPr>
          <w:b/>
          <w:sz w:val="28"/>
          <w:szCs w:val="28"/>
          <w:lang w:eastAsia="pt-BR"/>
        </w:rPr>
        <w:t xml:space="preserve"> (em branco)</w:t>
      </w:r>
    </w:p>
    <w:p w:rsidR="00445F99" w:rsidRDefault="00445F99" w:rsidP="00445F99">
      <w:pPr>
        <w:rPr>
          <w:szCs w:val="20"/>
          <w:lang w:eastAsia="pt-BR"/>
        </w:rPr>
      </w:pPr>
    </w:p>
    <w:tbl>
      <w:tblPr>
        <w:tblW w:w="0" w:type="auto"/>
        <w:jc w:val="center"/>
        <w:tblInd w:w="55" w:type="dxa"/>
        <w:tblLayout w:type="fixed"/>
        <w:tblCellMar>
          <w:left w:w="55" w:type="dxa"/>
          <w:right w:w="70" w:type="dxa"/>
        </w:tblCellMar>
        <w:tblLook w:val="0000"/>
      </w:tblPr>
      <w:tblGrid>
        <w:gridCol w:w="5873"/>
        <w:gridCol w:w="1536"/>
        <w:gridCol w:w="1117"/>
      </w:tblGrid>
      <w:tr w:rsidR="00445F99" w:rsidTr="00782C60">
        <w:trPr>
          <w:trHeight w:val="315"/>
          <w:jc w:val="center"/>
        </w:trPr>
        <w:tc>
          <w:tcPr>
            <w:tcW w:w="8526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5F99" w:rsidRDefault="00445F99" w:rsidP="00E7202F">
            <w:r>
              <w:rPr>
                <w:szCs w:val="20"/>
                <w:lang w:eastAsia="pt-BR"/>
              </w:rPr>
              <w:t>NOME DA CONCORRENTE:</w:t>
            </w:r>
          </w:p>
        </w:tc>
      </w:tr>
      <w:tr w:rsidR="00445F99" w:rsidTr="00C9507F">
        <w:tblPrEx>
          <w:tblCellMar>
            <w:left w:w="60" w:type="dxa"/>
          </w:tblCellMar>
        </w:tblPrEx>
        <w:trPr>
          <w:trHeight w:val="300"/>
          <w:jc w:val="center"/>
        </w:trPr>
        <w:tc>
          <w:tcPr>
            <w:tcW w:w="587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5F99" w:rsidRDefault="00445F99" w:rsidP="00C9507F">
            <w:r>
              <w:rPr>
                <w:szCs w:val="20"/>
                <w:lang w:eastAsia="pt-BR"/>
              </w:rPr>
              <w:t>OBJETO:</w:t>
            </w:r>
            <w:r w:rsidR="003826DF">
              <w:rPr>
                <w:szCs w:val="20"/>
                <w:lang w:eastAsia="pt-BR"/>
              </w:rPr>
              <w:t xml:space="preserve"> </w:t>
            </w:r>
            <w:r w:rsidR="003826DF" w:rsidRPr="003826DF">
              <w:rPr>
                <w:szCs w:val="20"/>
                <w:lang w:eastAsia="pt-BR"/>
              </w:rPr>
              <w:t>Serviço de carga, transporte e descarga de equipamentos adquiridos pela Codevasf visando a entrega em municípios diversos,  no estado de Sergipe</w:t>
            </w:r>
          </w:p>
          <w:p w:rsidR="00445F99" w:rsidRDefault="00445F99" w:rsidP="00C9507F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5F99" w:rsidRDefault="00445F99" w:rsidP="00E7202F"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5F99" w:rsidRDefault="00C9507F" w:rsidP="00E7202F">
            <w:r>
              <w:rPr>
                <w:szCs w:val="20"/>
                <w:lang w:eastAsia="pt-BR"/>
              </w:rPr>
              <w:t>DATA</w:t>
            </w:r>
          </w:p>
        </w:tc>
      </w:tr>
      <w:tr w:rsidR="00445F99" w:rsidTr="00C9507F">
        <w:tblPrEx>
          <w:tblCellMar>
            <w:left w:w="60" w:type="dxa"/>
          </w:tblCellMar>
        </w:tblPrEx>
        <w:trPr>
          <w:trHeight w:val="1070"/>
          <w:jc w:val="center"/>
        </w:trPr>
        <w:tc>
          <w:tcPr>
            <w:tcW w:w="58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5F99" w:rsidRDefault="00445F99" w:rsidP="00E7202F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5F99" w:rsidRDefault="00445F99" w:rsidP="00E7202F">
            <w:r>
              <w:rPr>
                <w:szCs w:val="20"/>
                <w:lang w:eastAsia="pt-BR"/>
              </w:rPr>
              <w:t>______/201</w:t>
            </w:r>
            <w:r w:rsidR="00B04AFE">
              <w:rPr>
                <w:szCs w:val="20"/>
                <w:lang w:eastAsia="pt-BR"/>
              </w:rPr>
              <w:t>8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45F99" w:rsidRDefault="00445F99" w:rsidP="00E7202F">
            <w:r>
              <w:rPr>
                <w:szCs w:val="20"/>
                <w:lang w:eastAsia="pt-BR"/>
              </w:rPr>
              <w:t>__/__</w:t>
            </w:r>
            <w:r w:rsidR="00C9507F">
              <w:rPr>
                <w:szCs w:val="20"/>
                <w:lang w:eastAsia="pt-BR"/>
              </w:rPr>
              <w:t>/</w:t>
            </w:r>
            <w:r>
              <w:rPr>
                <w:szCs w:val="20"/>
                <w:lang w:eastAsia="pt-BR"/>
              </w:rPr>
              <w:t>__</w:t>
            </w:r>
          </w:p>
        </w:tc>
      </w:tr>
    </w:tbl>
    <w:p w:rsidR="00445F99" w:rsidRDefault="00445F99" w:rsidP="00445F99">
      <w:pPr>
        <w:rPr>
          <w:szCs w:val="20"/>
        </w:rPr>
      </w:pPr>
    </w:p>
    <w:tbl>
      <w:tblPr>
        <w:tblW w:w="0" w:type="auto"/>
        <w:jc w:val="center"/>
        <w:tblInd w:w="55" w:type="dxa"/>
        <w:tblCellMar>
          <w:left w:w="55" w:type="dxa"/>
          <w:right w:w="70" w:type="dxa"/>
        </w:tblCellMar>
        <w:tblLook w:val="0000"/>
      </w:tblPr>
      <w:tblGrid>
        <w:gridCol w:w="514"/>
        <w:gridCol w:w="6019"/>
        <w:gridCol w:w="492"/>
        <w:gridCol w:w="909"/>
        <w:gridCol w:w="939"/>
        <w:gridCol w:w="943"/>
      </w:tblGrid>
      <w:tr w:rsidR="003826DF" w:rsidTr="003826DF"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vAlign w:val="center"/>
          </w:tcPr>
          <w:p w:rsidR="003826DF" w:rsidRDefault="003826DF" w:rsidP="00E7202F">
            <w:pPr>
              <w:jc w:val="center"/>
            </w:pPr>
            <w:r>
              <w:rPr>
                <w:bCs/>
                <w:szCs w:val="20"/>
                <w:lang w:eastAsia="pt-BR"/>
              </w:rPr>
              <w:t>Item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vAlign w:val="center"/>
          </w:tcPr>
          <w:p w:rsidR="003826DF" w:rsidRDefault="003826DF" w:rsidP="00E7202F">
            <w:pPr>
              <w:jc w:val="center"/>
            </w:pPr>
            <w:r>
              <w:rPr>
                <w:bCs/>
                <w:szCs w:val="20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vAlign w:val="center"/>
          </w:tcPr>
          <w:p w:rsidR="003826DF" w:rsidRDefault="003826DF" w:rsidP="00E7202F">
            <w:pPr>
              <w:jc w:val="center"/>
            </w:pPr>
            <w:r>
              <w:rPr>
                <w:szCs w:val="20"/>
                <w:lang w:eastAsia="pt-BR"/>
              </w:rPr>
              <w:t>Und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vAlign w:val="center"/>
          </w:tcPr>
          <w:p w:rsidR="003826DF" w:rsidRDefault="003826DF" w:rsidP="00E7202F">
            <w:pPr>
              <w:jc w:val="center"/>
            </w:pPr>
            <w:r>
              <w:rPr>
                <w:szCs w:val="20"/>
                <w:lang w:eastAsia="pt-BR"/>
              </w:rPr>
              <w:t>Quant.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</w:tcPr>
          <w:p w:rsidR="003826DF" w:rsidRDefault="003826DF" w:rsidP="00E7202F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Preço Unit.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</w:tcPr>
          <w:p w:rsidR="003826DF" w:rsidRDefault="003826DF" w:rsidP="00E7202F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Preço Total</w:t>
            </w:r>
          </w:p>
        </w:tc>
      </w:tr>
      <w:tr w:rsidR="003826DF" w:rsidTr="003826DF">
        <w:tblPrEx>
          <w:tblCellMar>
            <w:left w:w="60" w:type="dxa"/>
          </w:tblCellMar>
        </w:tblPrEx>
        <w:trPr>
          <w:trHeight w:hRule="exact" w:val="568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826DF" w:rsidRPr="006F58CD" w:rsidRDefault="003826DF" w:rsidP="008E04C3">
            <w:pPr>
              <w:ind w:left="-212" w:hanging="38"/>
              <w:jc w:val="center"/>
              <w:rPr>
                <w:sz w:val="22"/>
              </w:rPr>
            </w:pPr>
            <w:r w:rsidRPr="006F58CD">
              <w:rPr>
                <w:sz w:val="22"/>
                <w:szCs w:val="22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826DF" w:rsidRPr="006F58CD" w:rsidRDefault="003826DF" w:rsidP="008E04C3">
            <w:pPr>
              <w:jc w:val="left"/>
              <w:rPr>
                <w:sz w:val="22"/>
              </w:rPr>
            </w:pPr>
            <w:r w:rsidRPr="006F58CD">
              <w:rPr>
                <w:sz w:val="22"/>
              </w:rPr>
              <w:t>Transportes de máquinas e equipamentos por caminhão munck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826DF" w:rsidRPr="00B830F4" w:rsidRDefault="003826DF" w:rsidP="008E04C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826DF" w:rsidRPr="00B830F4" w:rsidRDefault="003826DF" w:rsidP="008E04C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75</w:t>
            </w:r>
            <w:r w:rsidRPr="00B830F4">
              <w:rPr>
                <w:szCs w:val="20"/>
              </w:rPr>
              <w:t>.</w:t>
            </w:r>
            <w:r>
              <w:rPr>
                <w:szCs w:val="20"/>
              </w:rPr>
              <w:t>975,0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826DF" w:rsidRDefault="003826DF" w:rsidP="008E04C3">
            <w:pPr>
              <w:jc w:val="center"/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826DF" w:rsidRDefault="003826DF" w:rsidP="008E04C3">
            <w:pPr>
              <w:jc w:val="center"/>
              <w:rPr>
                <w:szCs w:val="20"/>
              </w:rPr>
            </w:pPr>
          </w:p>
        </w:tc>
      </w:tr>
      <w:tr w:rsidR="003826DF" w:rsidTr="003826DF">
        <w:tblPrEx>
          <w:tblCellMar>
            <w:left w:w="60" w:type="dxa"/>
          </w:tblCellMar>
        </w:tblPrEx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826DF" w:rsidRPr="006F58CD" w:rsidRDefault="003826DF" w:rsidP="008E04C3">
            <w:pPr>
              <w:ind w:left="-212" w:hanging="38"/>
              <w:jc w:val="center"/>
              <w:rPr>
                <w:sz w:val="22"/>
              </w:rPr>
            </w:pPr>
            <w:r w:rsidRPr="006F58C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826DF" w:rsidRPr="006F58CD" w:rsidRDefault="003826DF" w:rsidP="008E04C3">
            <w:pPr>
              <w:jc w:val="left"/>
              <w:rPr>
                <w:sz w:val="22"/>
              </w:rPr>
            </w:pPr>
            <w:r w:rsidRPr="006F58CD">
              <w:rPr>
                <w:sz w:val="22"/>
              </w:rPr>
              <w:t>Transportes de máquinas e equipamentos por caminhão munck</w:t>
            </w:r>
            <w:r>
              <w:rPr>
                <w:sz w:val="22"/>
              </w:rPr>
              <w:t xml:space="preserve"> - </w:t>
            </w:r>
            <w:r w:rsidRPr="00EC473E">
              <w:rPr>
                <w:b/>
                <w:sz w:val="22"/>
              </w:rPr>
              <w:t>exclusivo ME e EPP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826DF" w:rsidRPr="00B830F4" w:rsidRDefault="003826DF" w:rsidP="008E04C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826DF" w:rsidRPr="00B830F4" w:rsidRDefault="003826DF" w:rsidP="008E04C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25.325,0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826DF" w:rsidRDefault="003826DF" w:rsidP="008E04C3">
            <w:pPr>
              <w:jc w:val="center"/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826DF" w:rsidRDefault="003826DF" w:rsidP="008E04C3">
            <w:pPr>
              <w:jc w:val="center"/>
              <w:rPr>
                <w:szCs w:val="20"/>
              </w:rPr>
            </w:pPr>
          </w:p>
        </w:tc>
      </w:tr>
      <w:tr w:rsidR="003826DF" w:rsidTr="003826DF">
        <w:tblPrEx>
          <w:tblCellMar>
            <w:left w:w="60" w:type="dxa"/>
          </w:tblCellMar>
        </w:tblPrEx>
        <w:trPr>
          <w:trHeight w:hRule="exact" w:val="485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826DF" w:rsidRPr="006F58CD" w:rsidRDefault="003826DF" w:rsidP="008E04C3">
            <w:pPr>
              <w:ind w:left="-212" w:hanging="38"/>
              <w:jc w:val="center"/>
              <w:rPr>
                <w:sz w:val="22"/>
              </w:rPr>
            </w:pPr>
            <w:r w:rsidRPr="006F58C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826DF" w:rsidRPr="006F58CD" w:rsidRDefault="003826DF" w:rsidP="008E04C3">
            <w:pPr>
              <w:jc w:val="left"/>
              <w:rPr>
                <w:sz w:val="22"/>
              </w:rPr>
            </w:pPr>
            <w:r w:rsidRPr="006F58CD">
              <w:rPr>
                <w:sz w:val="22"/>
              </w:rPr>
              <w:t>Transporte de máquinas e equipamentos por prancha rebaixada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826DF" w:rsidRPr="00B830F4" w:rsidRDefault="003826DF" w:rsidP="008E04C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826DF" w:rsidRPr="00B830F4" w:rsidRDefault="003826DF" w:rsidP="008E04C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17.700,0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826DF" w:rsidRDefault="003826DF" w:rsidP="008E04C3">
            <w:pPr>
              <w:jc w:val="center"/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826DF" w:rsidRDefault="003826DF" w:rsidP="008E04C3">
            <w:pPr>
              <w:jc w:val="center"/>
              <w:rPr>
                <w:szCs w:val="20"/>
              </w:rPr>
            </w:pPr>
          </w:p>
        </w:tc>
      </w:tr>
      <w:tr w:rsidR="003826DF" w:rsidTr="003826DF">
        <w:tblPrEx>
          <w:tblCellMar>
            <w:left w:w="60" w:type="dxa"/>
          </w:tblCellMar>
        </w:tblPrEx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826DF" w:rsidRPr="006F58CD" w:rsidRDefault="003826DF" w:rsidP="008E04C3">
            <w:pPr>
              <w:ind w:left="-212" w:hanging="38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826DF" w:rsidRPr="006F58CD" w:rsidRDefault="003826DF" w:rsidP="008E04C3">
            <w:pPr>
              <w:jc w:val="left"/>
              <w:rPr>
                <w:sz w:val="22"/>
              </w:rPr>
            </w:pPr>
            <w:r w:rsidRPr="006F58CD">
              <w:rPr>
                <w:sz w:val="22"/>
              </w:rPr>
              <w:t>Transporte de máquinas e equipamentos por prancha rebaixada</w:t>
            </w:r>
            <w:r>
              <w:rPr>
                <w:sz w:val="22"/>
              </w:rPr>
              <w:t xml:space="preserve"> -- </w:t>
            </w:r>
            <w:r w:rsidRPr="00EC473E">
              <w:rPr>
                <w:b/>
                <w:sz w:val="22"/>
              </w:rPr>
              <w:t>exclusivo ME e EPP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826DF" w:rsidRPr="00B830F4" w:rsidRDefault="003826DF" w:rsidP="008E04C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826DF" w:rsidRPr="00B830F4" w:rsidRDefault="003826DF" w:rsidP="008E04C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5.900,0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826DF" w:rsidRDefault="003826DF" w:rsidP="008E04C3">
            <w:pPr>
              <w:jc w:val="center"/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826DF" w:rsidRDefault="003826DF" w:rsidP="008E04C3">
            <w:pPr>
              <w:jc w:val="center"/>
              <w:rPr>
                <w:szCs w:val="20"/>
              </w:rPr>
            </w:pPr>
          </w:p>
        </w:tc>
      </w:tr>
    </w:tbl>
    <w:p w:rsidR="00445F99" w:rsidRDefault="00445F99" w:rsidP="00445F99">
      <w:pPr>
        <w:rPr>
          <w:szCs w:val="20"/>
        </w:rPr>
      </w:pPr>
    </w:p>
    <w:p w:rsidR="00445F99" w:rsidRDefault="00445F99" w:rsidP="00445F99">
      <w:pPr>
        <w:rPr>
          <w:szCs w:val="20"/>
        </w:rPr>
      </w:pPr>
    </w:p>
    <w:p w:rsidR="00445F99" w:rsidRDefault="00445F99" w:rsidP="00445F99">
      <w:pPr>
        <w:rPr>
          <w:szCs w:val="20"/>
        </w:rPr>
      </w:pPr>
    </w:p>
    <w:p w:rsidR="00122574" w:rsidRPr="003826DF" w:rsidRDefault="003826DF" w:rsidP="003826DF">
      <w:pPr>
        <w:jc w:val="left"/>
        <w:rPr>
          <w:color w:val="FF0000"/>
        </w:rPr>
      </w:pPr>
      <w:r w:rsidRPr="003826DF">
        <w:rPr>
          <w:color w:val="FF0000"/>
        </w:rPr>
        <w:t>Obs. Preencher apenas os itens de interesse.</w:t>
      </w:r>
    </w:p>
    <w:sectPr w:rsidR="00122574" w:rsidRPr="003826DF" w:rsidSect="002301E7">
      <w:headerReference w:type="default" r:id="rId7"/>
      <w:footerReference w:type="default" r:id="rId8"/>
      <w:pgSz w:w="11906" w:h="16838"/>
      <w:pgMar w:top="1440" w:right="1080" w:bottom="1440" w:left="1080" w:header="907" w:footer="1191" w:gutter="0"/>
      <w:pgBorders>
        <w:top w:val="single" w:sz="4" w:space="31" w:color="00000A"/>
        <w:left w:val="single" w:sz="4" w:space="31" w:color="00000A"/>
        <w:bottom w:val="single" w:sz="4" w:space="17" w:color="00000A"/>
        <w:right w:val="single" w:sz="4" w:space="31" w:color="00000A"/>
      </w:pgBorders>
      <w:cols w:space="72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321" w:rsidRDefault="00D17321">
      <w:r>
        <w:separator/>
      </w:r>
    </w:p>
  </w:endnote>
  <w:endnote w:type="continuationSeparator" w:id="1">
    <w:p w:rsidR="00D17321" w:rsidRDefault="00D17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502">
    <w:altName w:val="Calibri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egrito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P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72" w:rsidRDefault="002C070D">
    <w:pPr>
      <w:pStyle w:val="Rodap"/>
      <w:jc w:val="right"/>
    </w:pPr>
    <w:r>
      <w:rPr>
        <w:noProof/>
      </w:rPr>
      <w:fldChar w:fldCharType="begin"/>
    </w:r>
    <w:r w:rsidR="00096772">
      <w:rPr>
        <w:noProof/>
      </w:rPr>
      <w:instrText xml:space="preserve"> PAGE </w:instrText>
    </w:r>
    <w:r>
      <w:rPr>
        <w:noProof/>
      </w:rPr>
      <w:fldChar w:fldCharType="separate"/>
    </w:r>
    <w:r w:rsidR="00C9507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321" w:rsidRDefault="00D17321">
      <w:r>
        <w:separator/>
      </w:r>
    </w:p>
  </w:footnote>
  <w:footnote w:type="continuationSeparator" w:id="1">
    <w:p w:rsidR="00D17321" w:rsidRDefault="00D173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ayout w:type="fixed"/>
      <w:tblLook w:val="0000"/>
    </w:tblPr>
    <w:tblGrid>
      <w:gridCol w:w="2976"/>
      <w:gridCol w:w="7229"/>
    </w:tblGrid>
    <w:tr w:rsidR="00096772">
      <w:trPr>
        <w:trHeight w:val="113"/>
      </w:trPr>
      <w:tc>
        <w:tcPr>
          <w:tcW w:w="2976" w:type="dxa"/>
          <w:shd w:val="clear" w:color="auto" w:fill="FFFFFF"/>
          <w:vAlign w:val="center"/>
        </w:tcPr>
        <w:p w:rsidR="00096772" w:rsidRDefault="00096772">
          <w:pPr>
            <w:pStyle w:val="Cabealho"/>
            <w:rPr>
              <w:szCs w:val="20"/>
            </w:rPr>
          </w:pPr>
        </w:p>
      </w:tc>
      <w:tc>
        <w:tcPr>
          <w:tcW w:w="7229" w:type="dxa"/>
          <w:shd w:val="clear" w:color="auto" w:fill="FFFFFF"/>
          <w:vAlign w:val="center"/>
        </w:tcPr>
        <w:p w:rsidR="00096772" w:rsidRDefault="00096772">
          <w:pPr>
            <w:pStyle w:val="Cabealho"/>
          </w:pPr>
        </w:p>
      </w:tc>
    </w:tr>
  </w:tbl>
  <w:p w:rsidR="00096772" w:rsidRDefault="002C070D">
    <w:pPr>
      <w:pStyle w:val="Cabealho"/>
      <w:rPr>
        <w:sz w:val="12"/>
        <w:szCs w:val="12"/>
      </w:rPr>
    </w:pPr>
    <w:r w:rsidRPr="002C070D">
      <w:rPr>
        <w:noProof/>
      </w:rPr>
      <w:pict>
        <v:shape id="AutoShape 3" o:spid="_x0000_s5122" style="position:absolute;left:0;text-align:left;margin-left:0;margin-top:0;width:50pt;height:50pt;z-index:251658752;visibility:hidden;mso-position-horizontal-relative:text;mso-position-vertical-relative:text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" adj="0,,0" path="m,l,,,,,xe">
          <v:stroke joinstyle="miter"/>
          <v:formulas/>
          <v:path o:connecttype="custom" o:connectlocs="635000,317500;317500,635000;0,317500;317500,0" o:connectangles="0,90,180,270" textboxrect="3163,3163,18437,18437"/>
          <o:lock v:ext="edit" selection="t"/>
        </v:shape>
      </w:pict>
    </w:r>
    <w:r w:rsidRPr="002C070D">
      <w:rPr>
        <w:noProof/>
      </w:rPr>
      <w:pict>
        <v:shape id="Rectangle 2" o:spid="_x0000_s5121" style="position:absolute;left:0;text-align:left;margin-left:355.2pt;margin-top:-90.1pt;width:131.4pt;height:59.6pt;z-index:-251659776;visibility:visible;mso-position-horizontal-relative:text;mso-position-vertical-relative:text" coordsize="1668780,7569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" adj="0,,0" path="m,l,,,,,xe" stroked="f" strokecolor="#3465a4">
          <v:stroke joinstyle="round"/>
          <v:formulas/>
          <v:path o:connecttype="custom" o:connectlocs="1668780,378460;834390,756920;0,378460;834390,0" o:connectangles="0,90,180,270" textboxrect="0,0,1668780,756920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3F6B9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 w:val="0"/>
        <w:color w:val="00000A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bullet"/>
      <w:lvlText w:val="-"/>
      <w:lvlJc w:val="left"/>
      <w:pPr>
        <w:tabs>
          <w:tab w:val="num" w:pos="1000"/>
        </w:tabs>
        <w:ind w:left="1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1000"/>
        </w:tabs>
        <w:ind w:left="2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000"/>
        </w:tabs>
        <w:ind w:left="3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000"/>
        </w:tabs>
        <w:ind w:left="3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1000"/>
        </w:tabs>
        <w:ind w:left="4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1000"/>
        </w:tabs>
        <w:ind w:left="5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1000"/>
        </w:tabs>
        <w:ind w:left="6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1000"/>
        </w:tabs>
        <w:ind w:left="6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1000"/>
        </w:tabs>
        <w:ind w:left="748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D8F82CE6"/>
    <w:name w:val="WWNum6"/>
    <w:lvl w:ilvl="0">
      <w:start w:val="1"/>
      <w:numFmt w:val="low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Num8"/>
    <w:lvl w:ilvl="0">
      <w:start w:val="1"/>
      <w:numFmt w:val="bullet"/>
      <w:lvlText w:val="-"/>
      <w:lvlJc w:val="left"/>
      <w:pPr>
        <w:tabs>
          <w:tab w:val="num" w:pos="0"/>
        </w:tabs>
        <w:ind w:left="1933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65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7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9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1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3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5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7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93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Num9"/>
    <w:lvl w:ilvl="0">
      <w:start w:val="1"/>
      <w:numFmt w:val="bullet"/>
      <w:lvlText w:val="-"/>
      <w:lvlJc w:val="left"/>
      <w:pPr>
        <w:tabs>
          <w:tab w:val="num" w:pos="0"/>
        </w:tabs>
        <w:ind w:left="1933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65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7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9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1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3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5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7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93" w:hanging="360"/>
      </w:pPr>
      <w:rPr>
        <w:rFonts w:ascii="Wingdings" w:hAnsi="Wingdings" w:cs="Wingdings"/>
      </w:rPr>
    </w:lvl>
  </w:abstractNum>
  <w:abstractNum w:abstractNumId="6">
    <w:nsid w:val="00000007"/>
    <w:multiLevelType w:val="multilevel"/>
    <w:tmpl w:val="00000007"/>
    <w:name w:val="WWNum10"/>
    <w:lvl w:ilvl="0">
      <w:start w:val="1"/>
      <w:numFmt w:val="bullet"/>
      <w:lvlText w:val="-"/>
      <w:lvlJc w:val="left"/>
      <w:pPr>
        <w:tabs>
          <w:tab w:val="num" w:pos="0"/>
        </w:tabs>
        <w:ind w:left="1933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65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7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9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1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3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5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7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93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Num11"/>
    <w:lvl w:ilvl="0">
      <w:start w:val="1"/>
      <w:numFmt w:val="bullet"/>
      <w:lvlText w:val="-"/>
      <w:lvlJc w:val="left"/>
      <w:pPr>
        <w:tabs>
          <w:tab w:val="num" w:pos="0"/>
        </w:tabs>
        <w:ind w:left="1933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65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7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9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1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3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5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7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93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Num14"/>
    <w:lvl w:ilvl="0">
      <w:start w:val="1"/>
      <w:numFmt w:val="low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00000C"/>
    <w:name w:val="WWNum1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>
    <w:nsid w:val="0000000D"/>
    <w:multiLevelType w:val="multilevel"/>
    <w:tmpl w:val="0000000D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3"/>
      </w:rPr>
    </w:lvl>
    <w:lvl w:ilvl="1">
      <w:start w:val="1"/>
      <w:numFmt w:val="upperRoman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0000000E"/>
    <w:multiLevelType w:val="multilevel"/>
    <w:tmpl w:val="0000000E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0F"/>
    <w:multiLevelType w:val="multilevel"/>
    <w:tmpl w:val="0000000F"/>
    <w:name w:val="WW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0"/>
    <w:multiLevelType w:val="multilevel"/>
    <w:tmpl w:val="43046FA2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00000012"/>
    <w:multiLevelType w:val="multilevel"/>
    <w:tmpl w:val="00000012"/>
    <w:name w:val="WWNum2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>
    <w:nsid w:val="00000013"/>
    <w:multiLevelType w:val="multilevel"/>
    <w:tmpl w:val="00000013"/>
    <w:name w:val="WWNum2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i w:val="0"/>
        <w:sz w:val="2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9">
    <w:nsid w:val="00000014"/>
    <w:multiLevelType w:val="multilevel"/>
    <w:tmpl w:val="00000014"/>
    <w:name w:val="WWNum25"/>
    <w:lvl w:ilvl="0">
      <w:start w:val="4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00000015"/>
    <w:multiLevelType w:val="multilevel"/>
    <w:tmpl w:val="B1CC8938"/>
    <w:name w:val="WWNum2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sz w:val="23"/>
      </w:rPr>
    </w:lvl>
    <w:lvl w:ilvl="1">
      <w:start w:val="1"/>
      <w:numFmt w:val="decimal"/>
      <w:lvlText w:val="c%2)"/>
      <w:lvlJc w:val="left"/>
      <w:pPr>
        <w:tabs>
          <w:tab w:val="num" w:pos="0"/>
        </w:tabs>
        <w:ind w:left="1506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226" w:hanging="180"/>
      </w:pPr>
      <w:rPr>
        <w:rFonts w:hint="default"/>
        <w:b w:val="0"/>
        <w:i w:val="0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1">
    <w:nsid w:val="00000016"/>
    <w:multiLevelType w:val="multilevel"/>
    <w:tmpl w:val="00000016"/>
    <w:name w:val="WWNum2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2">
    <w:nsid w:val="00000017"/>
    <w:multiLevelType w:val="multilevel"/>
    <w:tmpl w:val="00000017"/>
    <w:name w:val="WWNum30"/>
    <w:lvl w:ilvl="0">
      <w:start w:val="1"/>
      <w:numFmt w:val="decimal"/>
      <w:lvlText w:val="b.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00000018"/>
    <w:multiLevelType w:val="multilevel"/>
    <w:tmpl w:val="00000018"/>
    <w:name w:val="WW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00000019"/>
    <w:multiLevelType w:val="multilevel"/>
    <w:tmpl w:val="00000019"/>
    <w:name w:val="WW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A"/>
    <w:multiLevelType w:val="multilevel"/>
    <w:tmpl w:val="0000001A"/>
    <w:name w:val="WWNum3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0B7A09F5"/>
    <w:multiLevelType w:val="multilevel"/>
    <w:tmpl w:val="4C92FB5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3"/>
      </w:rPr>
    </w:lvl>
    <w:lvl w:ilvl="1">
      <w:start w:val="1"/>
      <w:numFmt w:val="upperRoman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221A69D5"/>
    <w:multiLevelType w:val="multilevel"/>
    <w:tmpl w:val="8B965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55873C5"/>
    <w:multiLevelType w:val="multilevel"/>
    <w:tmpl w:val="34D6675A"/>
    <w:lvl w:ilvl="0">
      <w:start w:val="1"/>
      <w:numFmt w:val="decimal"/>
      <w:lvlText w:val="b.%1)"/>
      <w:lvlJc w:val="left"/>
      <w:pPr>
        <w:tabs>
          <w:tab w:val="num" w:pos="0"/>
        </w:tabs>
        <w:ind w:left="720" w:hanging="360"/>
      </w:pPr>
    </w:lvl>
    <w:lvl w:ilvl="1">
      <w:start w:val="1"/>
      <w:numFmt w:val="upperRoman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533F6A23"/>
    <w:multiLevelType w:val="hybridMultilevel"/>
    <w:tmpl w:val="DB68D3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AF2563"/>
    <w:multiLevelType w:val="multilevel"/>
    <w:tmpl w:val="43046FA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29073B0"/>
    <w:multiLevelType w:val="multilevel"/>
    <w:tmpl w:val="5276DE2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sz w:val="23"/>
      </w:rPr>
    </w:lvl>
    <w:lvl w:ilvl="1">
      <w:start w:val="1"/>
      <w:numFmt w:val="decimal"/>
      <w:lvlText w:val="c%2)"/>
      <w:lvlJc w:val="left"/>
      <w:pPr>
        <w:tabs>
          <w:tab w:val="num" w:pos="0"/>
        </w:tabs>
        <w:ind w:left="1506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2">
    <w:nsid w:val="709C63E2"/>
    <w:multiLevelType w:val="multilevel"/>
    <w:tmpl w:val="430ECD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3"/>
      </w:rPr>
    </w:lvl>
    <w:lvl w:ilvl="1">
      <w:start w:val="1"/>
      <w:numFmt w:val="upperRoman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>
    <w:nsid w:val="729B79B7"/>
    <w:multiLevelType w:val="hybridMultilevel"/>
    <w:tmpl w:val="6ABC2A5C"/>
    <w:lvl w:ilvl="0" w:tplc="63DED43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3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20"/>
  </w:num>
  <w:num w:numId="18">
    <w:abstractNumId w:val="21"/>
  </w:num>
  <w:num w:numId="19">
    <w:abstractNumId w:val="24"/>
  </w:num>
  <w:num w:numId="20">
    <w:abstractNumId w:val="25"/>
  </w:num>
  <w:num w:numId="21">
    <w:abstractNumId w:val="30"/>
  </w:num>
  <w:num w:numId="22">
    <w:abstractNumId w:val="31"/>
  </w:num>
  <w:num w:numId="23">
    <w:abstractNumId w:val="27"/>
  </w:num>
  <w:num w:numId="24">
    <w:abstractNumId w:val="33"/>
  </w:num>
  <w:num w:numId="25">
    <w:abstractNumId w:val="28"/>
  </w:num>
  <w:num w:numId="26">
    <w:abstractNumId w:val="26"/>
  </w:num>
  <w:num w:numId="27">
    <w:abstractNumId w:val="32"/>
  </w:num>
  <w:num w:numId="28">
    <w:abstractNumId w:val="29"/>
  </w:num>
  <w:num w:numId="29">
    <w:abstractNumId w:val="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9698">
      <o:colormenu v:ext="edit" fillcolor="none [4]" strokecolor="none [1]" shadowcolor="none [2]"/>
    </o:shapedefaults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docVars>
    <w:docVar w:name="FLIR_DOCUMENT_ID" w:val="9fda6f87-253b-4e23-a4b6-f57e33e1826e"/>
  </w:docVars>
  <w:rsids>
    <w:rsidRoot w:val="00122574"/>
    <w:rsid w:val="00000BB6"/>
    <w:rsid w:val="00003D42"/>
    <w:rsid w:val="00010554"/>
    <w:rsid w:val="00012B86"/>
    <w:rsid w:val="00015DC7"/>
    <w:rsid w:val="000914DF"/>
    <w:rsid w:val="00096772"/>
    <w:rsid w:val="000D054E"/>
    <w:rsid w:val="000F35C9"/>
    <w:rsid w:val="00122574"/>
    <w:rsid w:val="001344C6"/>
    <w:rsid w:val="001401C8"/>
    <w:rsid w:val="001465B6"/>
    <w:rsid w:val="00146EB1"/>
    <w:rsid w:val="00173B44"/>
    <w:rsid w:val="0019008A"/>
    <w:rsid w:val="001B294B"/>
    <w:rsid w:val="001C5CD5"/>
    <w:rsid w:val="00204C80"/>
    <w:rsid w:val="002301E7"/>
    <w:rsid w:val="00265291"/>
    <w:rsid w:val="002C070D"/>
    <w:rsid w:val="002C75B4"/>
    <w:rsid w:val="002C7F0C"/>
    <w:rsid w:val="002D6C53"/>
    <w:rsid w:val="002E14D6"/>
    <w:rsid w:val="002F7FE3"/>
    <w:rsid w:val="00303B23"/>
    <w:rsid w:val="003458F2"/>
    <w:rsid w:val="00346766"/>
    <w:rsid w:val="0037155A"/>
    <w:rsid w:val="003826DF"/>
    <w:rsid w:val="00396B31"/>
    <w:rsid w:val="00397986"/>
    <w:rsid w:val="003A60BF"/>
    <w:rsid w:val="003C0C06"/>
    <w:rsid w:val="003C710C"/>
    <w:rsid w:val="003E0CD7"/>
    <w:rsid w:val="003F60B4"/>
    <w:rsid w:val="00403BC9"/>
    <w:rsid w:val="00411D35"/>
    <w:rsid w:val="00412521"/>
    <w:rsid w:val="00445F99"/>
    <w:rsid w:val="004518F0"/>
    <w:rsid w:val="00474860"/>
    <w:rsid w:val="004865E4"/>
    <w:rsid w:val="00490844"/>
    <w:rsid w:val="004934A6"/>
    <w:rsid w:val="004B3C6F"/>
    <w:rsid w:val="004B57F5"/>
    <w:rsid w:val="004F1581"/>
    <w:rsid w:val="004F6DBC"/>
    <w:rsid w:val="00500E57"/>
    <w:rsid w:val="00533692"/>
    <w:rsid w:val="0053540B"/>
    <w:rsid w:val="005403FA"/>
    <w:rsid w:val="00554795"/>
    <w:rsid w:val="00555942"/>
    <w:rsid w:val="005657FB"/>
    <w:rsid w:val="00575C28"/>
    <w:rsid w:val="00594D61"/>
    <w:rsid w:val="005C7F2F"/>
    <w:rsid w:val="005E5FC2"/>
    <w:rsid w:val="005F2E0A"/>
    <w:rsid w:val="006041B2"/>
    <w:rsid w:val="00632847"/>
    <w:rsid w:val="00646E18"/>
    <w:rsid w:val="00655396"/>
    <w:rsid w:val="006554E7"/>
    <w:rsid w:val="00667337"/>
    <w:rsid w:val="006712D1"/>
    <w:rsid w:val="00683567"/>
    <w:rsid w:val="006875C4"/>
    <w:rsid w:val="006A2867"/>
    <w:rsid w:val="006A78D5"/>
    <w:rsid w:val="006B3610"/>
    <w:rsid w:val="006B79BB"/>
    <w:rsid w:val="006D3397"/>
    <w:rsid w:val="006E350C"/>
    <w:rsid w:val="006E6218"/>
    <w:rsid w:val="006F243A"/>
    <w:rsid w:val="00702595"/>
    <w:rsid w:val="00740B29"/>
    <w:rsid w:val="007676A0"/>
    <w:rsid w:val="00772C5A"/>
    <w:rsid w:val="00782C60"/>
    <w:rsid w:val="0079192B"/>
    <w:rsid w:val="007A31EE"/>
    <w:rsid w:val="007B081B"/>
    <w:rsid w:val="007C4782"/>
    <w:rsid w:val="007D0A63"/>
    <w:rsid w:val="007D1BF3"/>
    <w:rsid w:val="007F432E"/>
    <w:rsid w:val="007F6F86"/>
    <w:rsid w:val="00857C2F"/>
    <w:rsid w:val="00865D59"/>
    <w:rsid w:val="008757DF"/>
    <w:rsid w:val="00887BDE"/>
    <w:rsid w:val="008B765D"/>
    <w:rsid w:val="008C5D6A"/>
    <w:rsid w:val="008D71C9"/>
    <w:rsid w:val="008E3182"/>
    <w:rsid w:val="00923930"/>
    <w:rsid w:val="00953DC7"/>
    <w:rsid w:val="00955912"/>
    <w:rsid w:val="009577E5"/>
    <w:rsid w:val="00974F27"/>
    <w:rsid w:val="009757C6"/>
    <w:rsid w:val="00982BB8"/>
    <w:rsid w:val="00A11BF9"/>
    <w:rsid w:val="00A155FC"/>
    <w:rsid w:val="00A15F70"/>
    <w:rsid w:val="00A1760F"/>
    <w:rsid w:val="00A24A0E"/>
    <w:rsid w:val="00A306C3"/>
    <w:rsid w:val="00A45E93"/>
    <w:rsid w:val="00A705B0"/>
    <w:rsid w:val="00A77C4D"/>
    <w:rsid w:val="00A826B3"/>
    <w:rsid w:val="00A9191E"/>
    <w:rsid w:val="00AA1701"/>
    <w:rsid w:val="00AA2E2C"/>
    <w:rsid w:val="00AC41E9"/>
    <w:rsid w:val="00B036D0"/>
    <w:rsid w:val="00B04AFE"/>
    <w:rsid w:val="00B070A2"/>
    <w:rsid w:val="00B10A57"/>
    <w:rsid w:val="00B14E65"/>
    <w:rsid w:val="00B5056B"/>
    <w:rsid w:val="00B5773D"/>
    <w:rsid w:val="00B57827"/>
    <w:rsid w:val="00B85792"/>
    <w:rsid w:val="00B93BFC"/>
    <w:rsid w:val="00BA19ED"/>
    <w:rsid w:val="00BC56F5"/>
    <w:rsid w:val="00BD488D"/>
    <w:rsid w:val="00BD7CED"/>
    <w:rsid w:val="00BF32D1"/>
    <w:rsid w:val="00C076E7"/>
    <w:rsid w:val="00C12378"/>
    <w:rsid w:val="00C420D3"/>
    <w:rsid w:val="00C9507F"/>
    <w:rsid w:val="00CA402F"/>
    <w:rsid w:val="00CB317C"/>
    <w:rsid w:val="00CB46A8"/>
    <w:rsid w:val="00CC241C"/>
    <w:rsid w:val="00CC5A4A"/>
    <w:rsid w:val="00CE2141"/>
    <w:rsid w:val="00D17321"/>
    <w:rsid w:val="00D36B2F"/>
    <w:rsid w:val="00D93A04"/>
    <w:rsid w:val="00DC0D42"/>
    <w:rsid w:val="00DF472E"/>
    <w:rsid w:val="00DF593F"/>
    <w:rsid w:val="00E15D83"/>
    <w:rsid w:val="00E1789F"/>
    <w:rsid w:val="00E32653"/>
    <w:rsid w:val="00E56DAF"/>
    <w:rsid w:val="00E65811"/>
    <w:rsid w:val="00E7202F"/>
    <w:rsid w:val="00EA6C70"/>
    <w:rsid w:val="00EB7B97"/>
    <w:rsid w:val="00ED5F3D"/>
    <w:rsid w:val="00F04E03"/>
    <w:rsid w:val="00F30A4F"/>
    <w:rsid w:val="00F32757"/>
    <w:rsid w:val="00F3348F"/>
    <w:rsid w:val="00F45DA6"/>
    <w:rsid w:val="00F51323"/>
    <w:rsid w:val="00F527EF"/>
    <w:rsid w:val="00F5612F"/>
    <w:rsid w:val="00F57EBA"/>
    <w:rsid w:val="00F64D90"/>
    <w:rsid w:val="00F72363"/>
    <w:rsid w:val="00F813D7"/>
    <w:rsid w:val="00F85D1E"/>
    <w:rsid w:val="00FC6B77"/>
    <w:rsid w:val="00FF3CC7"/>
    <w:rsid w:val="00FF4946"/>
    <w:rsid w:val="1782C5A1"/>
    <w:rsid w:val="1E0D6869"/>
    <w:rsid w:val="2EDC7120"/>
    <w:rsid w:val="45E4A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A57"/>
    <w:pPr>
      <w:suppressAutoHyphens/>
      <w:jc w:val="both"/>
    </w:pPr>
    <w:rPr>
      <w:rFonts w:ascii="Arial" w:eastAsia="Calibri" w:hAnsi="Arial" w:cs="Arial"/>
      <w:color w:val="00000A"/>
      <w:kern w:val="1"/>
      <w:szCs w:val="24"/>
      <w:lang w:eastAsia="en-US"/>
    </w:rPr>
  </w:style>
  <w:style w:type="paragraph" w:styleId="Ttulo1">
    <w:name w:val="heading 1"/>
    <w:basedOn w:val="Ttulo10"/>
    <w:next w:val="Normal"/>
    <w:qFormat/>
    <w:rsid w:val="00B10A57"/>
    <w:pPr>
      <w:widowControl w:val="0"/>
      <w:numPr>
        <w:numId w:val="2"/>
      </w:numPr>
      <w:jc w:val="left"/>
      <w:outlineLvl w:val="0"/>
    </w:pPr>
    <w:rPr>
      <w:rFonts w:ascii="Arial" w:eastAsia="Calibri" w:hAnsi="Arial" w:cs="font502"/>
      <w:b/>
      <w:sz w:val="20"/>
      <w:szCs w:val="22"/>
    </w:rPr>
  </w:style>
  <w:style w:type="paragraph" w:styleId="Ttulo2">
    <w:name w:val="heading 2"/>
    <w:basedOn w:val="Ttulo1"/>
    <w:next w:val="Normal"/>
    <w:qFormat/>
    <w:rsid w:val="00B10A57"/>
    <w:pPr>
      <w:numPr>
        <w:ilvl w:val="1"/>
      </w:numPr>
      <w:jc w:val="both"/>
      <w:outlineLvl w:val="1"/>
    </w:pPr>
    <w:rPr>
      <w:b w:val="0"/>
    </w:rPr>
  </w:style>
  <w:style w:type="paragraph" w:styleId="Ttulo3">
    <w:name w:val="heading 3"/>
    <w:basedOn w:val="Ttulo2"/>
    <w:next w:val="Normal"/>
    <w:qFormat/>
    <w:rsid w:val="00B10A57"/>
    <w:pPr>
      <w:numPr>
        <w:ilvl w:val="2"/>
      </w:numPr>
      <w:ind w:right="113"/>
      <w:outlineLvl w:val="2"/>
    </w:pPr>
  </w:style>
  <w:style w:type="paragraph" w:styleId="Ttulo4">
    <w:name w:val="heading 4"/>
    <w:basedOn w:val="Ttulo3"/>
    <w:next w:val="Normal"/>
    <w:qFormat/>
    <w:rsid w:val="00B10A57"/>
    <w:pPr>
      <w:numPr>
        <w:ilvl w:val="3"/>
      </w:numPr>
      <w:ind w:right="0"/>
      <w:outlineLvl w:val="3"/>
    </w:pPr>
  </w:style>
  <w:style w:type="paragraph" w:styleId="Ttulo5">
    <w:name w:val="heading 5"/>
    <w:basedOn w:val="Normal"/>
    <w:next w:val="Normal"/>
    <w:qFormat/>
    <w:rsid w:val="00B10A57"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font502" w:hAnsi="Cambria" w:cs="font502"/>
      <w:color w:val="243F60"/>
    </w:rPr>
  </w:style>
  <w:style w:type="paragraph" w:styleId="Ttulo6">
    <w:name w:val="heading 6"/>
    <w:basedOn w:val="Normal"/>
    <w:next w:val="Normal"/>
    <w:qFormat/>
    <w:rsid w:val="00B10A57"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font502" w:hAnsi="Cambria" w:cs="font502"/>
      <w:i/>
      <w:iCs/>
      <w:color w:val="243F60"/>
    </w:rPr>
  </w:style>
  <w:style w:type="paragraph" w:styleId="Ttulo7">
    <w:name w:val="heading 7"/>
    <w:basedOn w:val="Normal"/>
    <w:next w:val="Normal"/>
    <w:qFormat/>
    <w:rsid w:val="00B10A57"/>
    <w:pPr>
      <w:keepNext/>
      <w:numPr>
        <w:ilvl w:val="6"/>
        <w:numId w:val="2"/>
      </w:numPr>
      <w:outlineLvl w:val="6"/>
    </w:pPr>
    <w:rPr>
      <w:rFonts w:eastAsia="Times New Roman" w:cs="Times New Roman"/>
      <w:b/>
      <w:bCs/>
      <w:color w:val="FF0000"/>
      <w:sz w:val="22"/>
      <w:szCs w:val="20"/>
      <w:lang w:eastAsia="ar-SA"/>
    </w:rPr>
  </w:style>
  <w:style w:type="paragraph" w:styleId="Ttulo8">
    <w:name w:val="heading 8"/>
    <w:basedOn w:val="Normal"/>
    <w:next w:val="Normal"/>
    <w:qFormat/>
    <w:rsid w:val="00B10A57"/>
    <w:pPr>
      <w:keepNext/>
      <w:numPr>
        <w:ilvl w:val="7"/>
        <w:numId w:val="2"/>
      </w:numPr>
      <w:spacing w:before="120" w:after="120"/>
      <w:jc w:val="center"/>
      <w:outlineLvl w:val="7"/>
    </w:pPr>
    <w:rPr>
      <w:rFonts w:eastAsia="Times New Roman" w:cs="Times New Roman"/>
      <w:b/>
      <w:spacing w:val="74"/>
      <w:sz w:val="28"/>
      <w:szCs w:val="20"/>
      <w:lang w:eastAsia="ar-SA"/>
    </w:rPr>
  </w:style>
  <w:style w:type="paragraph" w:styleId="Ttulo9">
    <w:name w:val="heading 9"/>
    <w:basedOn w:val="Normal"/>
    <w:next w:val="Normal"/>
    <w:qFormat/>
    <w:rsid w:val="00B10A57"/>
    <w:pPr>
      <w:keepNext/>
      <w:keepLines/>
      <w:numPr>
        <w:ilvl w:val="8"/>
        <w:numId w:val="2"/>
      </w:numPr>
      <w:spacing w:before="200"/>
      <w:outlineLvl w:val="8"/>
    </w:pPr>
    <w:rPr>
      <w:rFonts w:ascii="Cambria" w:eastAsia="font502" w:hAnsi="Cambria" w:cs="font502"/>
      <w:i/>
      <w:iCs/>
      <w:color w:val="40404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B10A57"/>
  </w:style>
  <w:style w:type="character" w:customStyle="1" w:styleId="Ttulo1Char">
    <w:name w:val="Título 1 Char"/>
    <w:basedOn w:val="Fontepargpadro1"/>
    <w:rsid w:val="00B10A57"/>
    <w:rPr>
      <w:rFonts w:ascii="Arial" w:hAnsi="Arial" w:cs="Arial"/>
      <w:b/>
      <w:sz w:val="20"/>
      <w:szCs w:val="24"/>
    </w:rPr>
  </w:style>
  <w:style w:type="character" w:customStyle="1" w:styleId="Ttulo2Char">
    <w:name w:val="Título 2 Char"/>
    <w:basedOn w:val="Fontepargpadro1"/>
    <w:rsid w:val="00B10A57"/>
    <w:rPr>
      <w:rFonts w:ascii="Arial" w:hAnsi="Arial" w:cs="Arial"/>
      <w:sz w:val="20"/>
      <w:szCs w:val="24"/>
    </w:rPr>
  </w:style>
  <w:style w:type="character" w:customStyle="1" w:styleId="Ttulo3Char">
    <w:name w:val="Título 3 Char"/>
    <w:basedOn w:val="Fontepargpadro1"/>
    <w:rsid w:val="00B10A57"/>
    <w:rPr>
      <w:rFonts w:ascii="Arial" w:hAnsi="Arial" w:cs="Arial"/>
      <w:sz w:val="20"/>
      <w:szCs w:val="24"/>
    </w:rPr>
  </w:style>
  <w:style w:type="character" w:customStyle="1" w:styleId="Ttulo4Char">
    <w:name w:val="Título 4 Char"/>
    <w:basedOn w:val="Fontepargpadro1"/>
    <w:rsid w:val="00B10A57"/>
    <w:rPr>
      <w:rFonts w:ascii="Arial" w:hAnsi="Arial" w:cs="Arial"/>
      <w:sz w:val="20"/>
      <w:szCs w:val="24"/>
    </w:rPr>
  </w:style>
  <w:style w:type="character" w:customStyle="1" w:styleId="Ttulo5Char">
    <w:name w:val="Título 5 Char"/>
    <w:basedOn w:val="Fontepargpadro1"/>
    <w:rsid w:val="00B10A57"/>
    <w:rPr>
      <w:rFonts w:ascii="Cambria" w:eastAsia="font502" w:hAnsi="Cambria" w:cs="font502"/>
      <w:color w:val="243F60"/>
      <w:sz w:val="24"/>
      <w:szCs w:val="24"/>
    </w:rPr>
  </w:style>
  <w:style w:type="character" w:customStyle="1" w:styleId="Ttulo6Char">
    <w:name w:val="Título 6 Char"/>
    <w:basedOn w:val="Fontepargpadro1"/>
    <w:rsid w:val="00B10A57"/>
    <w:rPr>
      <w:rFonts w:ascii="Cambria" w:eastAsia="font502" w:hAnsi="Cambria" w:cs="font502"/>
      <w:i/>
      <w:iCs/>
      <w:color w:val="243F60"/>
      <w:sz w:val="24"/>
      <w:szCs w:val="24"/>
    </w:rPr>
  </w:style>
  <w:style w:type="character" w:customStyle="1" w:styleId="Ttulo7Char">
    <w:name w:val="Título 7 Char"/>
    <w:basedOn w:val="Fontepargpadro1"/>
    <w:rsid w:val="00B10A57"/>
    <w:rPr>
      <w:rFonts w:ascii="Arial" w:eastAsia="Times New Roman" w:hAnsi="Arial" w:cs="Times New Roman"/>
      <w:b/>
      <w:bCs/>
      <w:color w:val="FF0000"/>
      <w:szCs w:val="20"/>
      <w:lang w:eastAsia="ar-SA"/>
    </w:rPr>
  </w:style>
  <w:style w:type="character" w:customStyle="1" w:styleId="Ttulo8Char">
    <w:name w:val="Título 8 Char"/>
    <w:basedOn w:val="Fontepargpadro1"/>
    <w:rsid w:val="00B10A57"/>
    <w:rPr>
      <w:rFonts w:ascii="Arial" w:eastAsia="Times New Roman" w:hAnsi="Arial" w:cs="Times New Roman"/>
      <w:b/>
      <w:spacing w:val="74"/>
      <w:sz w:val="28"/>
      <w:szCs w:val="20"/>
      <w:lang w:eastAsia="ar-SA"/>
    </w:rPr>
  </w:style>
  <w:style w:type="character" w:customStyle="1" w:styleId="Ttulo9Char">
    <w:name w:val="Título 9 Char"/>
    <w:basedOn w:val="Fontepargpadro1"/>
    <w:rsid w:val="00B10A57"/>
    <w:rPr>
      <w:rFonts w:ascii="Cambria" w:eastAsia="font502" w:hAnsi="Cambria" w:cs="font502"/>
      <w:i/>
      <w:iCs/>
      <w:color w:val="404040"/>
      <w:sz w:val="20"/>
      <w:szCs w:val="20"/>
    </w:rPr>
  </w:style>
  <w:style w:type="character" w:customStyle="1" w:styleId="CabealhoChar">
    <w:name w:val="Cabeçalho Char"/>
    <w:basedOn w:val="Fontepargpadro1"/>
    <w:rsid w:val="00B10A57"/>
    <w:rPr>
      <w:rFonts w:ascii="Arial" w:hAnsi="Arial" w:cs="Arial"/>
      <w:sz w:val="24"/>
      <w:szCs w:val="24"/>
    </w:rPr>
  </w:style>
  <w:style w:type="character" w:customStyle="1" w:styleId="RodapChar">
    <w:name w:val="Rodapé Char"/>
    <w:basedOn w:val="Fontepargpadro1"/>
    <w:rsid w:val="00B10A57"/>
    <w:rPr>
      <w:rFonts w:ascii="Arial" w:hAnsi="Arial" w:cs="Arial"/>
      <w:sz w:val="24"/>
      <w:szCs w:val="24"/>
    </w:rPr>
  </w:style>
  <w:style w:type="character" w:customStyle="1" w:styleId="TextodebaloChar">
    <w:name w:val="Texto de balão Char"/>
    <w:basedOn w:val="Fontepargpadro1"/>
    <w:rsid w:val="00B10A5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1"/>
    <w:rsid w:val="00B10A57"/>
    <w:rPr>
      <w:color w:val="0000FF"/>
      <w:u w:val="single"/>
    </w:rPr>
  </w:style>
  <w:style w:type="character" w:customStyle="1" w:styleId="CorpodetextoChar">
    <w:name w:val="Corpo de texto Char"/>
    <w:basedOn w:val="Fontepargpadro1"/>
    <w:rsid w:val="00B10A57"/>
    <w:rPr>
      <w:rFonts w:ascii="Times New Roman" w:eastAsia="Times New Roman" w:hAnsi="Times New Roman" w:cs="Times New Roman"/>
      <w:b/>
      <w:i/>
      <w:color w:val="000000"/>
      <w:sz w:val="20"/>
      <w:szCs w:val="20"/>
      <w:lang w:val="pt-PT"/>
    </w:rPr>
  </w:style>
  <w:style w:type="character" w:customStyle="1" w:styleId="TtuloChar">
    <w:name w:val="Título Char"/>
    <w:basedOn w:val="Fontepargpadro1"/>
    <w:rsid w:val="00B10A57"/>
    <w:rPr>
      <w:rFonts w:ascii="Arial" w:eastAsia="Times New Roman" w:hAnsi="Arial" w:cs="Arial"/>
      <w:b/>
      <w:bCs/>
      <w:sz w:val="28"/>
      <w:szCs w:val="32"/>
      <w:lang w:eastAsia="pt-BR"/>
    </w:rPr>
  </w:style>
  <w:style w:type="character" w:customStyle="1" w:styleId="TextodenotaderodapChar">
    <w:name w:val="Texto de nota de rodapé Char"/>
    <w:basedOn w:val="Fontepargpadro1"/>
    <w:rsid w:val="00B10A57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1"/>
    <w:rsid w:val="00B10A57"/>
    <w:rPr>
      <w:rFonts w:ascii="Arial" w:hAnsi="Arial" w:cs="Arial"/>
      <w:sz w:val="24"/>
      <w:szCs w:val="24"/>
    </w:rPr>
  </w:style>
  <w:style w:type="character" w:customStyle="1" w:styleId="TextodoEspaoReservado1">
    <w:name w:val="Texto do Espaço Reservado1"/>
    <w:basedOn w:val="Fontepargpadro1"/>
    <w:rsid w:val="00B10A57"/>
    <w:rPr>
      <w:color w:val="808080"/>
    </w:rPr>
  </w:style>
  <w:style w:type="character" w:customStyle="1" w:styleId="apple-converted-space">
    <w:name w:val="apple-converted-space"/>
    <w:basedOn w:val="Fontepargpadro1"/>
    <w:rsid w:val="00B10A57"/>
  </w:style>
  <w:style w:type="character" w:customStyle="1" w:styleId="Recuodecorpodetexto2Char">
    <w:name w:val="Recuo de corpo de texto 2 Char"/>
    <w:basedOn w:val="Fontepargpadro1"/>
    <w:rsid w:val="00B10A57"/>
    <w:rPr>
      <w:rFonts w:ascii="Arial" w:hAnsi="Arial" w:cs="Arial"/>
      <w:sz w:val="20"/>
      <w:szCs w:val="24"/>
    </w:rPr>
  </w:style>
  <w:style w:type="character" w:customStyle="1" w:styleId="WW8Num4z0">
    <w:name w:val="WW8Num4z0"/>
    <w:rsid w:val="00B10A57"/>
    <w:rPr>
      <w:b w:val="0"/>
      <w:i w:val="0"/>
    </w:rPr>
  </w:style>
  <w:style w:type="character" w:customStyle="1" w:styleId="Absatz-Standardschriftart">
    <w:name w:val="Absatz-Standardschriftart"/>
    <w:rsid w:val="00B10A57"/>
  </w:style>
  <w:style w:type="character" w:customStyle="1" w:styleId="CitaoChar">
    <w:name w:val="Citação Char"/>
    <w:basedOn w:val="Fontepargpadro1"/>
    <w:rsid w:val="00B10A57"/>
    <w:rPr>
      <w:rFonts w:ascii="Ecofont_Spranq_eco_Sans" w:eastAsia="Calibri" w:hAnsi="Ecofont_Spranq_eco_Sans" w:cs="Tahoma"/>
      <w:i/>
      <w:iCs/>
      <w:color w:val="000000"/>
      <w:sz w:val="20"/>
      <w:szCs w:val="24"/>
      <w:shd w:val="clear" w:color="auto" w:fill="FFFFCC"/>
    </w:rPr>
  </w:style>
  <w:style w:type="character" w:styleId="nfase">
    <w:name w:val="Emphasis"/>
    <w:basedOn w:val="Fontepargpadro1"/>
    <w:qFormat/>
    <w:rsid w:val="00B10A57"/>
    <w:rPr>
      <w:i/>
      <w:iCs/>
    </w:rPr>
  </w:style>
  <w:style w:type="character" w:customStyle="1" w:styleId="ListLabel1">
    <w:name w:val="ListLabel 1"/>
    <w:rsid w:val="00B10A57"/>
    <w:rPr>
      <w:b w:val="0"/>
      <w:color w:val="00000A"/>
    </w:rPr>
  </w:style>
  <w:style w:type="character" w:customStyle="1" w:styleId="ListLabel2">
    <w:name w:val="ListLabel 2"/>
    <w:rsid w:val="00B10A57"/>
    <w:rPr>
      <w:color w:val="00000A"/>
    </w:rPr>
  </w:style>
  <w:style w:type="character" w:customStyle="1" w:styleId="ListLabel3">
    <w:name w:val="ListLabel 3"/>
    <w:rsid w:val="00B10A57"/>
    <w:rPr>
      <w:rFonts w:cs="Courier New"/>
    </w:rPr>
  </w:style>
  <w:style w:type="character" w:customStyle="1" w:styleId="ListLabel4">
    <w:name w:val="ListLabel 4"/>
    <w:rsid w:val="00B10A57"/>
    <w:rPr>
      <w:rFonts w:cs="Courier New"/>
    </w:rPr>
  </w:style>
  <w:style w:type="character" w:customStyle="1" w:styleId="ListLabel5">
    <w:name w:val="ListLabel 5"/>
    <w:rsid w:val="00B10A57"/>
    <w:rPr>
      <w:rFonts w:cs="Courier New"/>
    </w:rPr>
  </w:style>
  <w:style w:type="character" w:customStyle="1" w:styleId="ListLabel6">
    <w:name w:val="ListLabel 6"/>
    <w:rsid w:val="00B10A57"/>
    <w:rPr>
      <w:b w:val="0"/>
      <w:i w:val="0"/>
      <w:sz w:val="23"/>
    </w:rPr>
  </w:style>
  <w:style w:type="character" w:customStyle="1" w:styleId="ListLabel7">
    <w:name w:val="ListLabel 7"/>
    <w:rsid w:val="00B10A57"/>
    <w:rPr>
      <w:b w:val="0"/>
      <w:i w:val="0"/>
      <w:sz w:val="23"/>
    </w:rPr>
  </w:style>
  <w:style w:type="character" w:customStyle="1" w:styleId="ListLabel8">
    <w:name w:val="ListLabel 8"/>
    <w:rsid w:val="00B10A57"/>
    <w:rPr>
      <w:rFonts w:cs="Courier New"/>
    </w:rPr>
  </w:style>
  <w:style w:type="character" w:customStyle="1" w:styleId="ListLabel9">
    <w:name w:val="ListLabel 9"/>
    <w:rsid w:val="00B10A57"/>
    <w:rPr>
      <w:rFonts w:cs="Courier New"/>
    </w:rPr>
  </w:style>
  <w:style w:type="character" w:customStyle="1" w:styleId="ListLabel10">
    <w:name w:val="ListLabel 10"/>
    <w:rsid w:val="00B10A57"/>
    <w:rPr>
      <w:rFonts w:cs="Courier New"/>
    </w:rPr>
  </w:style>
  <w:style w:type="character" w:customStyle="1" w:styleId="ListLabel11">
    <w:name w:val="ListLabel 11"/>
    <w:rsid w:val="00B10A57"/>
    <w:rPr>
      <w:b w:val="0"/>
      <w:i w:val="0"/>
      <w:sz w:val="23"/>
    </w:rPr>
  </w:style>
  <w:style w:type="character" w:customStyle="1" w:styleId="ListLabel12">
    <w:name w:val="ListLabel 12"/>
    <w:rsid w:val="00B10A57"/>
    <w:rPr>
      <w:rFonts w:cs="Courier New"/>
    </w:rPr>
  </w:style>
  <w:style w:type="character" w:customStyle="1" w:styleId="ListLabel13">
    <w:name w:val="ListLabel 13"/>
    <w:rsid w:val="00B10A57"/>
    <w:rPr>
      <w:rFonts w:cs="Courier New"/>
    </w:rPr>
  </w:style>
  <w:style w:type="character" w:customStyle="1" w:styleId="ListLabel14">
    <w:name w:val="ListLabel 14"/>
    <w:rsid w:val="00B10A57"/>
    <w:rPr>
      <w:rFonts w:cs="Courier New"/>
    </w:rPr>
  </w:style>
  <w:style w:type="character" w:customStyle="1" w:styleId="ListLabel15">
    <w:name w:val="ListLabel 15"/>
    <w:rsid w:val="00B10A57"/>
    <w:rPr>
      <w:rFonts w:cs="Courier New"/>
    </w:rPr>
  </w:style>
  <w:style w:type="character" w:customStyle="1" w:styleId="ListLabel16">
    <w:name w:val="ListLabel 16"/>
    <w:rsid w:val="00B10A57"/>
    <w:rPr>
      <w:rFonts w:cs="Courier New"/>
    </w:rPr>
  </w:style>
  <w:style w:type="character" w:customStyle="1" w:styleId="ListLabel17">
    <w:name w:val="ListLabel 17"/>
    <w:rsid w:val="00B10A57"/>
    <w:rPr>
      <w:rFonts w:cs="Courier New"/>
    </w:rPr>
  </w:style>
  <w:style w:type="character" w:customStyle="1" w:styleId="ListLabel18">
    <w:name w:val="ListLabel 18"/>
    <w:rsid w:val="00B10A57"/>
    <w:rPr>
      <w:rFonts w:cs="Courier New"/>
    </w:rPr>
  </w:style>
  <w:style w:type="character" w:customStyle="1" w:styleId="ListLabel19">
    <w:name w:val="ListLabel 19"/>
    <w:rsid w:val="00B10A57"/>
    <w:rPr>
      <w:rFonts w:cs="Courier New"/>
    </w:rPr>
  </w:style>
  <w:style w:type="character" w:customStyle="1" w:styleId="ListLabel20">
    <w:name w:val="ListLabel 20"/>
    <w:rsid w:val="00B10A57"/>
    <w:rPr>
      <w:rFonts w:cs="Courier New"/>
    </w:rPr>
  </w:style>
  <w:style w:type="character" w:customStyle="1" w:styleId="ListLabel21">
    <w:name w:val="ListLabel 21"/>
    <w:rsid w:val="00B10A57"/>
    <w:rPr>
      <w:rFonts w:cs="Courier New"/>
    </w:rPr>
  </w:style>
  <w:style w:type="character" w:customStyle="1" w:styleId="ListLabel22">
    <w:name w:val="ListLabel 22"/>
    <w:rsid w:val="00B10A57"/>
    <w:rPr>
      <w:rFonts w:cs="Courier New"/>
    </w:rPr>
  </w:style>
  <w:style w:type="character" w:customStyle="1" w:styleId="ListLabel23">
    <w:name w:val="ListLabel 23"/>
    <w:rsid w:val="00B10A57"/>
    <w:rPr>
      <w:rFonts w:cs="Courier New"/>
    </w:rPr>
  </w:style>
  <w:style w:type="character" w:customStyle="1" w:styleId="ListLabel24">
    <w:name w:val="ListLabel 24"/>
    <w:rsid w:val="00B10A57"/>
    <w:rPr>
      <w:rFonts w:cs="Courier New"/>
    </w:rPr>
  </w:style>
  <w:style w:type="character" w:customStyle="1" w:styleId="ListLabel25">
    <w:name w:val="ListLabel 25"/>
    <w:rsid w:val="00B10A57"/>
    <w:rPr>
      <w:rFonts w:cs="Courier New"/>
    </w:rPr>
  </w:style>
  <w:style w:type="character" w:customStyle="1" w:styleId="ListLabel26">
    <w:name w:val="ListLabel 26"/>
    <w:rsid w:val="00B10A57"/>
    <w:rPr>
      <w:rFonts w:cs="Courier New"/>
    </w:rPr>
  </w:style>
  <w:style w:type="character" w:customStyle="1" w:styleId="ListLabel27">
    <w:name w:val="ListLabel 27"/>
    <w:rsid w:val="00B10A57"/>
    <w:rPr>
      <w:b w:val="0"/>
      <w:i w:val="0"/>
      <w:sz w:val="23"/>
    </w:rPr>
  </w:style>
  <w:style w:type="character" w:customStyle="1" w:styleId="ListLabel28">
    <w:name w:val="ListLabel 28"/>
    <w:rsid w:val="00B10A57"/>
    <w:rPr>
      <w:b w:val="0"/>
      <w:i w:val="0"/>
      <w:sz w:val="23"/>
    </w:rPr>
  </w:style>
  <w:style w:type="character" w:customStyle="1" w:styleId="ListLabel29">
    <w:name w:val="ListLabel 29"/>
    <w:rsid w:val="00B10A57"/>
    <w:rPr>
      <w:rFonts w:cs="Courier New"/>
    </w:rPr>
  </w:style>
  <w:style w:type="character" w:customStyle="1" w:styleId="ListLabel30">
    <w:name w:val="ListLabel 30"/>
    <w:rsid w:val="00B10A57"/>
    <w:rPr>
      <w:rFonts w:cs="Courier New"/>
    </w:rPr>
  </w:style>
  <w:style w:type="character" w:customStyle="1" w:styleId="ListLabel31">
    <w:name w:val="ListLabel 31"/>
    <w:rsid w:val="00B10A57"/>
    <w:rPr>
      <w:rFonts w:cs="Courier New"/>
    </w:rPr>
  </w:style>
  <w:style w:type="character" w:customStyle="1" w:styleId="ListLabel32">
    <w:name w:val="ListLabel 32"/>
    <w:rsid w:val="00B10A57"/>
    <w:rPr>
      <w:b w:val="0"/>
      <w:i w:val="0"/>
      <w:sz w:val="23"/>
    </w:rPr>
  </w:style>
  <w:style w:type="character" w:customStyle="1" w:styleId="ListLabel33">
    <w:name w:val="ListLabel 33"/>
    <w:rsid w:val="00B10A57"/>
    <w:rPr>
      <w:b w:val="0"/>
      <w:i w:val="0"/>
      <w:sz w:val="23"/>
    </w:rPr>
  </w:style>
  <w:style w:type="character" w:customStyle="1" w:styleId="ListLabel34">
    <w:name w:val="ListLabel 34"/>
    <w:rsid w:val="00B10A57"/>
    <w:rPr>
      <w:b w:val="0"/>
      <w:i w:val="0"/>
      <w:sz w:val="23"/>
    </w:rPr>
  </w:style>
  <w:style w:type="character" w:customStyle="1" w:styleId="ListLabel35">
    <w:name w:val="ListLabel 35"/>
    <w:rsid w:val="00B10A57"/>
    <w:rPr>
      <w:b/>
      <w:i w:val="0"/>
      <w:sz w:val="23"/>
    </w:rPr>
  </w:style>
  <w:style w:type="character" w:customStyle="1" w:styleId="ListLabel36">
    <w:name w:val="ListLabel 36"/>
    <w:rsid w:val="00B10A57"/>
    <w:rPr>
      <w:b w:val="0"/>
      <w:i w:val="0"/>
      <w:sz w:val="23"/>
    </w:rPr>
  </w:style>
  <w:style w:type="character" w:customStyle="1" w:styleId="ListLabel37">
    <w:name w:val="ListLabel 37"/>
    <w:rsid w:val="00B10A57"/>
    <w:rPr>
      <w:b w:val="0"/>
      <w:i w:val="0"/>
      <w:sz w:val="23"/>
    </w:rPr>
  </w:style>
  <w:style w:type="character" w:customStyle="1" w:styleId="ListLabel38">
    <w:name w:val="ListLabel 38"/>
    <w:rsid w:val="00B10A57"/>
    <w:rPr>
      <w:rFonts w:cs="Courier New"/>
    </w:rPr>
  </w:style>
  <w:style w:type="character" w:customStyle="1" w:styleId="ListLabel39">
    <w:name w:val="ListLabel 39"/>
    <w:rsid w:val="00B10A57"/>
    <w:rPr>
      <w:rFonts w:cs="Courier New"/>
    </w:rPr>
  </w:style>
  <w:style w:type="character" w:customStyle="1" w:styleId="ListLabel40">
    <w:name w:val="ListLabel 40"/>
    <w:rsid w:val="00B10A57"/>
    <w:rPr>
      <w:rFonts w:cs="Courier New"/>
    </w:rPr>
  </w:style>
  <w:style w:type="character" w:customStyle="1" w:styleId="ListLabel41">
    <w:name w:val="ListLabel 41"/>
    <w:rsid w:val="00B10A57"/>
    <w:rPr>
      <w:b w:val="0"/>
      <w:i w:val="0"/>
      <w:sz w:val="23"/>
    </w:rPr>
  </w:style>
  <w:style w:type="character" w:customStyle="1" w:styleId="ListLabel42">
    <w:name w:val="ListLabel 42"/>
    <w:rsid w:val="00B10A57"/>
    <w:rPr>
      <w:rFonts w:cs="Courier New"/>
    </w:rPr>
  </w:style>
  <w:style w:type="character" w:customStyle="1" w:styleId="ListLabel43">
    <w:name w:val="ListLabel 43"/>
    <w:rsid w:val="00B10A57"/>
    <w:rPr>
      <w:rFonts w:cs="Courier New"/>
    </w:rPr>
  </w:style>
  <w:style w:type="character" w:customStyle="1" w:styleId="ListLabel44">
    <w:name w:val="ListLabel 44"/>
    <w:rsid w:val="00B10A57"/>
    <w:rPr>
      <w:rFonts w:cs="Courier New"/>
    </w:rPr>
  </w:style>
  <w:style w:type="character" w:customStyle="1" w:styleId="ListLabel45">
    <w:name w:val="ListLabel 45"/>
    <w:rsid w:val="00B10A57"/>
    <w:rPr>
      <w:b w:val="0"/>
      <w:i w:val="0"/>
      <w:sz w:val="23"/>
    </w:rPr>
  </w:style>
  <w:style w:type="character" w:customStyle="1" w:styleId="ListLabel46">
    <w:name w:val="ListLabel 46"/>
    <w:rsid w:val="00B10A57"/>
    <w:rPr>
      <w:b w:val="0"/>
      <w:i w:val="0"/>
      <w:color w:val="00000A"/>
      <w:sz w:val="20"/>
      <w:szCs w:val="20"/>
    </w:rPr>
  </w:style>
  <w:style w:type="character" w:customStyle="1" w:styleId="ListLabel47">
    <w:name w:val="ListLabel 47"/>
    <w:rsid w:val="00B10A57"/>
    <w:rPr>
      <w:sz w:val="23"/>
    </w:rPr>
  </w:style>
  <w:style w:type="character" w:customStyle="1" w:styleId="ListLabel48">
    <w:name w:val="ListLabel 48"/>
    <w:rsid w:val="00B10A57"/>
    <w:rPr>
      <w:b w:val="0"/>
      <w:i w:val="0"/>
      <w:sz w:val="23"/>
    </w:rPr>
  </w:style>
  <w:style w:type="character" w:customStyle="1" w:styleId="ListLabel49">
    <w:name w:val="ListLabel 49"/>
    <w:rsid w:val="00B10A57"/>
    <w:rPr>
      <w:b w:val="0"/>
      <w:i w:val="0"/>
      <w:sz w:val="23"/>
    </w:rPr>
  </w:style>
  <w:style w:type="character" w:customStyle="1" w:styleId="ListLabel50">
    <w:name w:val="ListLabel 50"/>
    <w:rsid w:val="00B10A57"/>
    <w:rPr>
      <w:b w:val="0"/>
      <w:i w:val="0"/>
      <w:sz w:val="23"/>
    </w:rPr>
  </w:style>
  <w:style w:type="character" w:customStyle="1" w:styleId="ListLabel51">
    <w:name w:val="ListLabel 51"/>
    <w:rsid w:val="00B10A57"/>
    <w:rPr>
      <w:b w:val="0"/>
      <w:i w:val="0"/>
      <w:sz w:val="23"/>
    </w:rPr>
  </w:style>
  <w:style w:type="character" w:customStyle="1" w:styleId="ListLabel52">
    <w:name w:val="ListLabel 52"/>
    <w:rsid w:val="00B10A57"/>
    <w:rPr>
      <w:b w:val="0"/>
      <w:i w:val="0"/>
      <w:sz w:val="23"/>
    </w:rPr>
  </w:style>
  <w:style w:type="character" w:customStyle="1" w:styleId="Vnculodendice">
    <w:name w:val="Vínculo de índice"/>
    <w:rsid w:val="00B10A57"/>
  </w:style>
  <w:style w:type="character" w:customStyle="1" w:styleId="ListLabel53">
    <w:name w:val="ListLabel 53"/>
    <w:rsid w:val="00B10A57"/>
    <w:rPr>
      <w:b/>
      <w:color w:val="00000A"/>
      <w:sz w:val="24"/>
    </w:rPr>
  </w:style>
  <w:style w:type="character" w:customStyle="1" w:styleId="ListLabel54">
    <w:name w:val="ListLabel 54"/>
    <w:rsid w:val="00B10A57"/>
    <w:rPr>
      <w:color w:val="00000A"/>
    </w:rPr>
  </w:style>
  <w:style w:type="character" w:customStyle="1" w:styleId="ListLabel55">
    <w:name w:val="ListLabel 55"/>
    <w:rsid w:val="00B10A57"/>
    <w:rPr>
      <w:b w:val="0"/>
      <w:color w:val="00000A"/>
    </w:rPr>
  </w:style>
  <w:style w:type="character" w:customStyle="1" w:styleId="ListLabel56">
    <w:name w:val="ListLabel 56"/>
    <w:rsid w:val="00B10A57"/>
    <w:rPr>
      <w:color w:val="00000A"/>
    </w:rPr>
  </w:style>
  <w:style w:type="character" w:customStyle="1" w:styleId="ListLabel57">
    <w:name w:val="ListLabel 57"/>
    <w:rsid w:val="00B10A57"/>
    <w:rPr>
      <w:rFonts w:cs="Courier New"/>
    </w:rPr>
  </w:style>
  <w:style w:type="character" w:customStyle="1" w:styleId="ListLabel58">
    <w:name w:val="ListLabel 58"/>
    <w:rsid w:val="00B10A57"/>
    <w:rPr>
      <w:rFonts w:cs="Courier New"/>
    </w:rPr>
  </w:style>
  <w:style w:type="character" w:customStyle="1" w:styleId="ListLabel59">
    <w:name w:val="ListLabel 59"/>
    <w:rsid w:val="00B10A57"/>
    <w:rPr>
      <w:rFonts w:cs="Wingdings"/>
    </w:rPr>
  </w:style>
  <w:style w:type="character" w:customStyle="1" w:styleId="ListLabel60">
    <w:name w:val="ListLabel 60"/>
    <w:rsid w:val="00B10A57"/>
    <w:rPr>
      <w:rFonts w:cs="Symbol"/>
    </w:rPr>
  </w:style>
  <w:style w:type="character" w:customStyle="1" w:styleId="ListLabel61">
    <w:name w:val="ListLabel 61"/>
    <w:rsid w:val="00B10A57"/>
    <w:rPr>
      <w:rFonts w:cs="Courier New"/>
    </w:rPr>
  </w:style>
  <w:style w:type="character" w:customStyle="1" w:styleId="ListLabel62">
    <w:name w:val="ListLabel 62"/>
    <w:rsid w:val="00B10A57"/>
    <w:rPr>
      <w:rFonts w:cs="Wingdings"/>
    </w:rPr>
  </w:style>
  <w:style w:type="character" w:customStyle="1" w:styleId="ListLabel63">
    <w:name w:val="ListLabel 63"/>
    <w:rsid w:val="00B10A57"/>
    <w:rPr>
      <w:rFonts w:cs="Symbol"/>
    </w:rPr>
  </w:style>
  <w:style w:type="character" w:customStyle="1" w:styleId="ListLabel64">
    <w:name w:val="ListLabel 64"/>
    <w:rsid w:val="00B10A57"/>
    <w:rPr>
      <w:rFonts w:cs="Courier New"/>
    </w:rPr>
  </w:style>
  <w:style w:type="character" w:customStyle="1" w:styleId="ListLabel65">
    <w:name w:val="ListLabel 65"/>
    <w:rsid w:val="00B10A57"/>
    <w:rPr>
      <w:rFonts w:cs="Wingdings"/>
    </w:rPr>
  </w:style>
  <w:style w:type="character" w:customStyle="1" w:styleId="ListLabel66">
    <w:name w:val="ListLabel 66"/>
    <w:rsid w:val="00B10A57"/>
    <w:rPr>
      <w:b w:val="0"/>
      <w:i w:val="0"/>
      <w:sz w:val="23"/>
    </w:rPr>
  </w:style>
  <w:style w:type="character" w:customStyle="1" w:styleId="ListLabel67">
    <w:name w:val="ListLabel 67"/>
    <w:rsid w:val="00B10A57"/>
    <w:rPr>
      <w:b w:val="0"/>
      <w:i w:val="0"/>
      <w:sz w:val="23"/>
    </w:rPr>
  </w:style>
  <w:style w:type="character" w:customStyle="1" w:styleId="ListLabel68">
    <w:name w:val="ListLabel 68"/>
    <w:rsid w:val="00B10A57"/>
    <w:rPr>
      <w:rFonts w:cs="Courier New"/>
    </w:rPr>
  </w:style>
  <w:style w:type="character" w:customStyle="1" w:styleId="ListLabel69">
    <w:name w:val="ListLabel 69"/>
    <w:rsid w:val="00B10A57"/>
    <w:rPr>
      <w:rFonts w:cs="Courier New"/>
    </w:rPr>
  </w:style>
  <w:style w:type="character" w:customStyle="1" w:styleId="ListLabel70">
    <w:name w:val="ListLabel 70"/>
    <w:rsid w:val="00B10A57"/>
    <w:rPr>
      <w:rFonts w:cs="Wingdings"/>
    </w:rPr>
  </w:style>
  <w:style w:type="character" w:customStyle="1" w:styleId="ListLabel71">
    <w:name w:val="ListLabel 71"/>
    <w:rsid w:val="00B10A57"/>
    <w:rPr>
      <w:rFonts w:cs="Symbol"/>
    </w:rPr>
  </w:style>
  <w:style w:type="character" w:customStyle="1" w:styleId="ListLabel72">
    <w:name w:val="ListLabel 72"/>
    <w:rsid w:val="00B10A57"/>
    <w:rPr>
      <w:rFonts w:cs="Courier New"/>
    </w:rPr>
  </w:style>
  <w:style w:type="character" w:customStyle="1" w:styleId="ListLabel73">
    <w:name w:val="ListLabel 73"/>
    <w:rsid w:val="00B10A57"/>
    <w:rPr>
      <w:rFonts w:cs="Wingdings"/>
    </w:rPr>
  </w:style>
  <w:style w:type="character" w:customStyle="1" w:styleId="ListLabel74">
    <w:name w:val="ListLabel 74"/>
    <w:rsid w:val="00B10A57"/>
    <w:rPr>
      <w:rFonts w:cs="Symbol"/>
    </w:rPr>
  </w:style>
  <w:style w:type="character" w:customStyle="1" w:styleId="ListLabel75">
    <w:name w:val="ListLabel 75"/>
    <w:rsid w:val="00B10A57"/>
    <w:rPr>
      <w:rFonts w:cs="Courier New"/>
    </w:rPr>
  </w:style>
  <w:style w:type="character" w:customStyle="1" w:styleId="ListLabel76">
    <w:name w:val="ListLabel 76"/>
    <w:rsid w:val="00B10A57"/>
    <w:rPr>
      <w:rFonts w:cs="Wingdings"/>
    </w:rPr>
  </w:style>
  <w:style w:type="character" w:customStyle="1" w:styleId="ListLabel77">
    <w:name w:val="ListLabel 77"/>
    <w:rsid w:val="00B10A57"/>
    <w:rPr>
      <w:b w:val="0"/>
      <w:i w:val="0"/>
      <w:sz w:val="23"/>
    </w:rPr>
  </w:style>
  <w:style w:type="character" w:customStyle="1" w:styleId="ListLabel78">
    <w:name w:val="ListLabel 78"/>
    <w:rsid w:val="00B10A57"/>
    <w:rPr>
      <w:rFonts w:cs="Courier New"/>
    </w:rPr>
  </w:style>
  <w:style w:type="character" w:customStyle="1" w:styleId="ListLabel79">
    <w:name w:val="ListLabel 79"/>
    <w:rsid w:val="00B10A57"/>
    <w:rPr>
      <w:rFonts w:cs="Wingdings"/>
    </w:rPr>
  </w:style>
  <w:style w:type="character" w:customStyle="1" w:styleId="ListLabel80">
    <w:name w:val="ListLabel 80"/>
    <w:rsid w:val="00B10A57"/>
    <w:rPr>
      <w:rFonts w:cs="Symbol"/>
    </w:rPr>
  </w:style>
  <w:style w:type="character" w:customStyle="1" w:styleId="ListLabel81">
    <w:name w:val="ListLabel 81"/>
    <w:rsid w:val="00B10A57"/>
    <w:rPr>
      <w:rFonts w:cs="Courier New"/>
    </w:rPr>
  </w:style>
  <w:style w:type="character" w:customStyle="1" w:styleId="ListLabel82">
    <w:name w:val="ListLabel 82"/>
    <w:rsid w:val="00B10A57"/>
    <w:rPr>
      <w:rFonts w:cs="Wingdings"/>
    </w:rPr>
  </w:style>
  <w:style w:type="character" w:customStyle="1" w:styleId="ListLabel83">
    <w:name w:val="ListLabel 83"/>
    <w:rsid w:val="00B10A57"/>
    <w:rPr>
      <w:rFonts w:cs="Symbol"/>
    </w:rPr>
  </w:style>
  <w:style w:type="character" w:customStyle="1" w:styleId="ListLabel84">
    <w:name w:val="ListLabel 84"/>
    <w:rsid w:val="00B10A57"/>
    <w:rPr>
      <w:rFonts w:cs="Courier New"/>
    </w:rPr>
  </w:style>
  <w:style w:type="character" w:customStyle="1" w:styleId="ListLabel85">
    <w:name w:val="ListLabel 85"/>
    <w:rsid w:val="00B10A57"/>
    <w:rPr>
      <w:rFonts w:cs="Wingdings"/>
    </w:rPr>
  </w:style>
  <w:style w:type="character" w:customStyle="1" w:styleId="ListLabel86">
    <w:name w:val="ListLabel 86"/>
    <w:rsid w:val="00B10A57"/>
    <w:rPr>
      <w:rFonts w:cs="Courier New"/>
    </w:rPr>
  </w:style>
  <w:style w:type="character" w:customStyle="1" w:styleId="ListLabel87">
    <w:name w:val="ListLabel 87"/>
    <w:rsid w:val="00B10A57"/>
    <w:rPr>
      <w:rFonts w:cs="Courier New"/>
    </w:rPr>
  </w:style>
  <w:style w:type="character" w:customStyle="1" w:styleId="ListLabel88">
    <w:name w:val="ListLabel 88"/>
    <w:rsid w:val="00B10A57"/>
    <w:rPr>
      <w:rFonts w:cs="Wingdings"/>
    </w:rPr>
  </w:style>
  <w:style w:type="character" w:customStyle="1" w:styleId="ListLabel89">
    <w:name w:val="ListLabel 89"/>
    <w:rsid w:val="00B10A57"/>
    <w:rPr>
      <w:rFonts w:cs="Symbol"/>
    </w:rPr>
  </w:style>
  <w:style w:type="character" w:customStyle="1" w:styleId="ListLabel90">
    <w:name w:val="ListLabel 90"/>
    <w:rsid w:val="00B10A57"/>
    <w:rPr>
      <w:rFonts w:cs="Courier New"/>
    </w:rPr>
  </w:style>
  <w:style w:type="character" w:customStyle="1" w:styleId="ListLabel91">
    <w:name w:val="ListLabel 91"/>
    <w:rsid w:val="00B10A57"/>
    <w:rPr>
      <w:rFonts w:cs="Wingdings"/>
    </w:rPr>
  </w:style>
  <w:style w:type="character" w:customStyle="1" w:styleId="ListLabel92">
    <w:name w:val="ListLabel 92"/>
    <w:rsid w:val="00B10A57"/>
    <w:rPr>
      <w:rFonts w:cs="Symbol"/>
    </w:rPr>
  </w:style>
  <w:style w:type="character" w:customStyle="1" w:styleId="ListLabel93">
    <w:name w:val="ListLabel 93"/>
    <w:rsid w:val="00B10A57"/>
    <w:rPr>
      <w:rFonts w:cs="Courier New"/>
    </w:rPr>
  </w:style>
  <w:style w:type="character" w:customStyle="1" w:styleId="ListLabel94">
    <w:name w:val="ListLabel 94"/>
    <w:rsid w:val="00B10A57"/>
    <w:rPr>
      <w:rFonts w:cs="Wingdings"/>
    </w:rPr>
  </w:style>
  <w:style w:type="character" w:customStyle="1" w:styleId="ListLabel95">
    <w:name w:val="ListLabel 95"/>
    <w:rsid w:val="00B10A57"/>
    <w:rPr>
      <w:rFonts w:cs="Courier New"/>
    </w:rPr>
  </w:style>
  <w:style w:type="character" w:customStyle="1" w:styleId="ListLabel96">
    <w:name w:val="ListLabel 96"/>
    <w:rsid w:val="00B10A57"/>
    <w:rPr>
      <w:rFonts w:cs="Courier New"/>
    </w:rPr>
  </w:style>
  <w:style w:type="character" w:customStyle="1" w:styleId="ListLabel97">
    <w:name w:val="ListLabel 97"/>
    <w:rsid w:val="00B10A57"/>
    <w:rPr>
      <w:rFonts w:cs="Wingdings"/>
    </w:rPr>
  </w:style>
  <w:style w:type="character" w:customStyle="1" w:styleId="ListLabel98">
    <w:name w:val="ListLabel 98"/>
    <w:rsid w:val="00B10A57"/>
    <w:rPr>
      <w:rFonts w:cs="Symbol"/>
    </w:rPr>
  </w:style>
  <w:style w:type="character" w:customStyle="1" w:styleId="ListLabel99">
    <w:name w:val="ListLabel 99"/>
    <w:rsid w:val="00B10A57"/>
    <w:rPr>
      <w:rFonts w:cs="Courier New"/>
    </w:rPr>
  </w:style>
  <w:style w:type="character" w:customStyle="1" w:styleId="ListLabel100">
    <w:name w:val="ListLabel 100"/>
    <w:rsid w:val="00B10A57"/>
    <w:rPr>
      <w:rFonts w:cs="Wingdings"/>
    </w:rPr>
  </w:style>
  <w:style w:type="character" w:customStyle="1" w:styleId="ListLabel101">
    <w:name w:val="ListLabel 101"/>
    <w:rsid w:val="00B10A57"/>
    <w:rPr>
      <w:rFonts w:cs="Symbol"/>
    </w:rPr>
  </w:style>
  <w:style w:type="character" w:customStyle="1" w:styleId="ListLabel102">
    <w:name w:val="ListLabel 102"/>
    <w:rsid w:val="00B10A57"/>
    <w:rPr>
      <w:rFonts w:cs="Courier New"/>
    </w:rPr>
  </w:style>
  <w:style w:type="character" w:customStyle="1" w:styleId="ListLabel103">
    <w:name w:val="ListLabel 103"/>
    <w:rsid w:val="00B10A57"/>
    <w:rPr>
      <w:rFonts w:cs="Wingdings"/>
    </w:rPr>
  </w:style>
  <w:style w:type="character" w:customStyle="1" w:styleId="ListLabel104">
    <w:name w:val="ListLabel 104"/>
    <w:rsid w:val="00B10A57"/>
    <w:rPr>
      <w:rFonts w:cs="Courier New"/>
    </w:rPr>
  </w:style>
  <w:style w:type="character" w:customStyle="1" w:styleId="ListLabel105">
    <w:name w:val="ListLabel 105"/>
    <w:rsid w:val="00B10A57"/>
    <w:rPr>
      <w:rFonts w:cs="Courier New"/>
    </w:rPr>
  </w:style>
  <w:style w:type="character" w:customStyle="1" w:styleId="ListLabel106">
    <w:name w:val="ListLabel 106"/>
    <w:rsid w:val="00B10A57"/>
    <w:rPr>
      <w:rFonts w:cs="Wingdings"/>
    </w:rPr>
  </w:style>
  <w:style w:type="character" w:customStyle="1" w:styleId="ListLabel107">
    <w:name w:val="ListLabel 107"/>
    <w:rsid w:val="00B10A57"/>
    <w:rPr>
      <w:rFonts w:cs="Symbol"/>
    </w:rPr>
  </w:style>
  <w:style w:type="character" w:customStyle="1" w:styleId="ListLabel108">
    <w:name w:val="ListLabel 108"/>
    <w:rsid w:val="00B10A57"/>
    <w:rPr>
      <w:rFonts w:cs="Courier New"/>
    </w:rPr>
  </w:style>
  <w:style w:type="character" w:customStyle="1" w:styleId="ListLabel109">
    <w:name w:val="ListLabel 109"/>
    <w:rsid w:val="00B10A57"/>
    <w:rPr>
      <w:rFonts w:cs="Wingdings"/>
    </w:rPr>
  </w:style>
  <w:style w:type="character" w:customStyle="1" w:styleId="ListLabel110">
    <w:name w:val="ListLabel 110"/>
    <w:rsid w:val="00B10A57"/>
    <w:rPr>
      <w:rFonts w:cs="Symbol"/>
    </w:rPr>
  </w:style>
  <w:style w:type="character" w:customStyle="1" w:styleId="ListLabel111">
    <w:name w:val="ListLabel 111"/>
    <w:rsid w:val="00B10A57"/>
    <w:rPr>
      <w:rFonts w:cs="Courier New"/>
    </w:rPr>
  </w:style>
  <w:style w:type="character" w:customStyle="1" w:styleId="ListLabel112">
    <w:name w:val="ListLabel 112"/>
    <w:rsid w:val="00B10A57"/>
    <w:rPr>
      <w:rFonts w:cs="Wingdings"/>
    </w:rPr>
  </w:style>
  <w:style w:type="character" w:customStyle="1" w:styleId="ListLabel113">
    <w:name w:val="ListLabel 113"/>
    <w:rsid w:val="00B10A57"/>
    <w:rPr>
      <w:rFonts w:cs="Courier New"/>
    </w:rPr>
  </w:style>
  <w:style w:type="character" w:customStyle="1" w:styleId="ListLabel114">
    <w:name w:val="ListLabel 114"/>
    <w:rsid w:val="00B10A57"/>
    <w:rPr>
      <w:rFonts w:cs="Courier New"/>
    </w:rPr>
  </w:style>
  <w:style w:type="character" w:customStyle="1" w:styleId="ListLabel115">
    <w:name w:val="ListLabel 115"/>
    <w:rsid w:val="00B10A57"/>
    <w:rPr>
      <w:rFonts w:cs="Wingdings"/>
    </w:rPr>
  </w:style>
  <w:style w:type="character" w:customStyle="1" w:styleId="ListLabel116">
    <w:name w:val="ListLabel 116"/>
    <w:rsid w:val="00B10A57"/>
    <w:rPr>
      <w:rFonts w:cs="Symbol"/>
    </w:rPr>
  </w:style>
  <w:style w:type="character" w:customStyle="1" w:styleId="ListLabel117">
    <w:name w:val="ListLabel 117"/>
    <w:rsid w:val="00B10A57"/>
    <w:rPr>
      <w:rFonts w:cs="Courier New"/>
    </w:rPr>
  </w:style>
  <w:style w:type="character" w:customStyle="1" w:styleId="ListLabel118">
    <w:name w:val="ListLabel 118"/>
    <w:rsid w:val="00B10A57"/>
    <w:rPr>
      <w:rFonts w:cs="Wingdings"/>
    </w:rPr>
  </w:style>
  <w:style w:type="character" w:customStyle="1" w:styleId="ListLabel119">
    <w:name w:val="ListLabel 119"/>
    <w:rsid w:val="00B10A57"/>
    <w:rPr>
      <w:rFonts w:cs="Symbol"/>
    </w:rPr>
  </w:style>
  <w:style w:type="character" w:customStyle="1" w:styleId="ListLabel120">
    <w:name w:val="ListLabel 120"/>
    <w:rsid w:val="00B10A57"/>
    <w:rPr>
      <w:rFonts w:cs="Courier New"/>
    </w:rPr>
  </w:style>
  <w:style w:type="character" w:customStyle="1" w:styleId="ListLabel121">
    <w:name w:val="ListLabel 121"/>
    <w:rsid w:val="00B10A57"/>
    <w:rPr>
      <w:rFonts w:cs="Wingdings"/>
    </w:rPr>
  </w:style>
  <w:style w:type="character" w:customStyle="1" w:styleId="ListLabel122">
    <w:name w:val="ListLabel 122"/>
    <w:rsid w:val="00B10A57"/>
    <w:rPr>
      <w:b w:val="0"/>
      <w:i w:val="0"/>
      <w:sz w:val="23"/>
    </w:rPr>
  </w:style>
  <w:style w:type="character" w:customStyle="1" w:styleId="ListLabel123">
    <w:name w:val="ListLabel 123"/>
    <w:rsid w:val="00B10A57"/>
    <w:rPr>
      <w:b w:val="0"/>
      <w:i w:val="0"/>
      <w:sz w:val="23"/>
    </w:rPr>
  </w:style>
  <w:style w:type="character" w:customStyle="1" w:styleId="ListLabel124">
    <w:name w:val="ListLabel 124"/>
    <w:rsid w:val="00B10A57"/>
    <w:rPr>
      <w:rFonts w:cs="Courier New"/>
    </w:rPr>
  </w:style>
  <w:style w:type="character" w:customStyle="1" w:styleId="ListLabel125">
    <w:name w:val="ListLabel 125"/>
    <w:rsid w:val="00B10A57"/>
    <w:rPr>
      <w:rFonts w:cs="Courier New"/>
    </w:rPr>
  </w:style>
  <w:style w:type="character" w:customStyle="1" w:styleId="ListLabel126">
    <w:name w:val="ListLabel 126"/>
    <w:rsid w:val="00B10A57"/>
    <w:rPr>
      <w:rFonts w:cs="Wingdings"/>
    </w:rPr>
  </w:style>
  <w:style w:type="character" w:customStyle="1" w:styleId="ListLabel127">
    <w:name w:val="ListLabel 127"/>
    <w:rsid w:val="00B10A57"/>
    <w:rPr>
      <w:rFonts w:cs="Symbol"/>
    </w:rPr>
  </w:style>
  <w:style w:type="character" w:customStyle="1" w:styleId="ListLabel128">
    <w:name w:val="ListLabel 128"/>
    <w:rsid w:val="00B10A57"/>
    <w:rPr>
      <w:rFonts w:cs="Courier New"/>
    </w:rPr>
  </w:style>
  <w:style w:type="character" w:customStyle="1" w:styleId="ListLabel129">
    <w:name w:val="ListLabel 129"/>
    <w:rsid w:val="00B10A57"/>
    <w:rPr>
      <w:rFonts w:cs="Wingdings"/>
    </w:rPr>
  </w:style>
  <w:style w:type="character" w:customStyle="1" w:styleId="ListLabel130">
    <w:name w:val="ListLabel 130"/>
    <w:rsid w:val="00B10A57"/>
    <w:rPr>
      <w:rFonts w:cs="Symbol"/>
    </w:rPr>
  </w:style>
  <w:style w:type="character" w:customStyle="1" w:styleId="ListLabel131">
    <w:name w:val="ListLabel 131"/>
    <w:rsid w:val="00B10A57"/>
    <w:rPr>
      <w:rFonts w:cs="Courier New"/>
    </w:rPr>
  </w:style>
  <w:style w:type="character" w:customStyle="1" w:styleId="ListLabel132">
    <w:name w:val="ListLabel 132"/>
    <w:rsid w:val="00B10A57"/>
    <w:rPr>
      <w:rFonts w:cs="Wingdings"/>
    </w:rPr>
  </w:style>
  <w:style w:type="character" w:customStyle="1" w:styleId="ListLabel133">
    <w:name w:val="ListLabel 133"/>
    <w:rsid w:val="00B10A57"/>
    <w:rPr>
      <w:b w:val="0"/>
      <w:i w:val="0"/>
      <w:sz w:val="23"/>
    </w:rPr>
  </w:style>
  <w:style w:type="character" w:customStyle="1" w:styleId="ListLabel134">
    <w:name w:val="ListLabel 134"/>
    <w:rsid w:val="00B10A57"/>
    <w:rPr>
      <w:b w:val="0"/>
      <w:i w:val="0"/>
      <w:sz w:val="23"/>
    </w:rPr>
  </w:style>
  <w:style w:type="character" w:customStyle="1" w:styleId="ListLabel135">
    <w:name w:val="ListLabel 135"/>
    <w:rsid w:val="00B10A57"/>
    <w:rPr>
      <w:b w:val="0"/>
      <w:i w:val="0"/>
      <w:sz w:val="23"/>
    </w:rPr>
  </w:style>
  <w:style w:type="character" w:customStyle="1" w:styleId="ListLabel136">
    <w:name w:val="ListLabel 136"/>
    <w:rsid w:val="00B10A57"/>
    <w:rPr>
      <w:b/>
      <w:i w:val="0"/>
      <w:sz w:val="23"/>
    </w:rPr>
  </w:style>
  <w:style w:type="character" w:customStyle="1" w:styleId="ListLabel137">
    <w:name w:val="ListLabel 137"/>
    <w:rsid w:val="00B10A57"/>
    <w:rPr>
      <w:b w:val="0"/>
      <w:i w:val="0"/>
      <w:sz w:val="23"/>
    </w:rPr>
  </w:style>
  <w:style w:type="character" w:customStyle="1" w:styleId="ListLabel138">
    <w:name w:val="ListLabel 138"/>
    <w:rsid w:val="00B10A57"/>
    <w:rPr>
      <w:b w:val="0"/>
      <w:i w:val="0"/>
      <w:sz w:val="23"/>
    </w:rPr>
  </w:style>
  <w:style w:type="character" w:customStyle="1" w:styleId="ListLabel139">
    <w:name w:val="ListLabel 139"/>
    <w:rsid w:val="00B10A57"/>
    <w:rPr>
      <w:rFonts w:cs="Courier New"/>
    </w:rPr>
  </w:style>
  <w:style w:type="character" w:customStyle="1" w:styleId="ListLabel140">
    <w:name w:val="ListLabel 140"/>
    <w:rsid w:val="00B10A57"/>
    <w:rPr>
      <w:rFonts w:cs="Courier New"/>
    </w:rPr>
  </w:style>
  <w:style w:type="character" w:customStyle="1" w:styleId="ListLabel141">
    <w:name w:val="ListLabel 141"/>
    <w:rsid w:val="00B10A57"/>
    <w:rPr>
      <w:rFonts w:cs="Wingdings"/>
    </w:rPr>
  </w:style>
  <w:style w:type="character" w:customStyle="1" w:styleId="ListLabel142">
    <w:name w:val="ListLabel 142"/>
    <w:rsid w:val="00B10A57"/>
    <w:rPr>
      <w:rFonts w:cs="Symbol"/>
    </w:rPr>
  </w:style>
  <w:style w:type="character" w:customStyle="1" w:styleId="ListLabel143">
    <w:name w:val="ListLabel 143"/>
    <w:rsid w:val="00B10A57"/>
    <w:rPr>
      <w:rFonts w:cs="Courier New"/>
    </w:rPr>
  </w:style>
  <w:style w:type="character" w:customStyle="1" w:styleId="ListLabel144">
    <w:name w:val="ListLabel 144"/>
    <w:rsid w:val="00B10A57"/>
    <w:rPr>
      <w:rFonts w:cs="Wingdings"/>
    </w:rPr>
  </w:style>
  <w:style w:type="character" w:customStyle="1" w:styleId="ListLabel145">
    <w:name w:val="ListLabel 145"/>
    <w:rsid w:val="00B10A57"/>
    <w:rPr>
      <w:rFonts w:cs="Symbol"/>
    </w:rPr>
  </w:style>
  <w:style w:type="character" w:customStyle="1" w:styleId="ListLabel146">
    <w:name w:val="ListLabel 146"/>
    <w:rsid w:val="00B10A57"/>
    <w:rPr>
      <w:rFonts w:cs="Courier New"/>
    </w:rPr>
  </w:style>
  <w:style w:type="character" w:customStyle="1" w:styleId="ListLabel147">
    <w:name w:val="ListLabel 147"/>
    <w:rsid w:val="00B10A57"/>
    <w:rPr>
      <w:rFonts w:cs="Wingdings"/>
    </w:rPr>
  </w:style>
  <w:style w:type="character" w:customStyle="1" w:styleId="ListLabel148">
    <w:name w:val="ListLabel 148"/>
    <w:rsid w:val="00B10A57"/>
    <w:rPr>
      <w:rFonts w:cs="Courier New"/>
      <w:b w:val="0"/>
      <w:i w:val="0"/>
      <w:sz w:val="23"/>
    </w:rPr>
  </w:style>
  <w:style w:type="character" w:customStyle="1" w:styleId="ListLabel149">
    <w:name w:val="ListLabel 149"/>
    <w:rsid w:val="00B10A57"/>
    <w:rPr>
      <w:rFonts w:cs="Courier New"/>
    </w:rPr>
  </w:style>
  <w:style w:type="character" w:customStyle="1" w:styleId="ListLabel150">
    <w:name w:val="ListLabel 150"/>
    <w:rsid w:val="00B10A57"/>
    <w:rPr>
      <w:rFonts w:cs="Wingdings"/>
    </w:rPr>
  </w:style>
  <w:style w:type="character" w:customStyle="1" w:styleId="ListLabel151">
    <w:name w:val="ListLabel 151"/>
    <w:rsid w:val="00B10A57"/>
    <w:rPr>
      <w:rFonts w:cs="Symbol"/>
    </w:rPr>
  </w:style>
  <w:style w:type="character" w:customStyle="1" w:styleId="ListLabel152">
    <w:name w:val="ListLabel 152"/>
    <w:rsid w:val="00B10A57"/>
    <w:rPr>
      <w:rFonts w:cs="Courier New"/>
    </w:rPr>
  </w:style>
  <w:style w:type="character" w:customStyle="1" w:styleId="ListLabel153">
    <w:name w:val="ListLabel 153"/>
    <w:rsid w:val="00B10A57"/>
    <w:rPr>
      <w:rFonts w:cs="Wingdings"/>
    </w:rPr>
  </w:style>
  <w:style w:type="character" w:customStyle="1" w:styleId="ListLabel154">
    <w:name w:val="ListLabel 154"/>
    <w:rsid w:val="00B10A57"/>
    <w:rPr>
      <w:rFonts w:cs="Symbol"/>
    </w:rPr>
  </w:style>
  <w:style w:type="character" w:customStyle="1" w:styleId="ListLabel155">
    <w:name w:val="ListLabel 155"/>
    <w:rsid w:val="00B10A57"/>
    <w:rPr>
      <w:rFonts w:cs="Courier New"/>
    </w:rPr>
  </w:style>
  <w:style w:type="character" w:customStyle="1" w:styleId="ListLabel156">
    <w:name w:val="ListLabel 156"/>
    <w:rsid w:val="00B10A57"/>
    <w:rPr>
      <w:rFonts w:cs="Wingdings"/>
    </w:rPr>
  </w:style>
  <w:style w:type="character" w:customStyle="1" w:styleId="ListLabel157">
    <w:name w:val="ListLabel 157"/>
    <w:rsid w:val="00B10A57"/>
    <w:rPr>
      <w:b w:val="0"/>
      <w:i w:val="0"/>
      <w:sz w:val="23"/>
    </w:rPr>
  </w:style>
  <w:style w:type="character" w:customStyle="1" w:styleId="ListLabel158">
    <w:name w:val="ListLabel 158"/>
    <w:rsid w:val="00B10A57"/>
    <w:rPr>
      <w:sz w:val="23"/>
    </w:rPr>
  </w:style>
  <w:style w:type="character" w:customStyle="1" w:styleId="ListLabel159">
    <w:name w:val="ListLabel 159"/>
    <w:rsid w:val="00B10A57"/>
    <w:rPr>
      <w:b w:val="0"/>
      <w:i w:val="0"/>
      <w:sz w:val="23"/>
    </w:rPr>
  </w:style>
  <w:style w:type="character" w:customStyle="1" w:styleId="ListLabel160">
    <w:name w:val="ListLabel 160"/>
    <w:rsid w:val="00B10A57"/>
    <w:rPr>
      <w:b w:val="0"/>
      <w:i w:val="0"/>
      <w:sz w:val="23"/>
    </w:rPr>
  </w:style>
  <w:style w:type="character" w:customStyle="1" w:styleId="ListLabel161">
    <w:name w:val="ListLabel 161"/>
    <w:rsid w:val="00B10A57"/>
    <w:rPr>
      <w:b w:val="0"/>
      <w:i w:val="0"/>
      <w:sz w:val="23"/>
    </w:rPr>
  </w:style>
  <w:style w:type="character" w:customStyle="1" w:styleId="ListLabel162">
    <w:name w:val="ListLabel 162"/>
    <w:rsid w:val="00B10A57"/>
    <w:rPr>
      <w:b w:val="0"/>
      <w:i w:val="0"/>
      <w:sz w:val="23"/>
    </w:rPr>
  </w:style>
  <w:style w:type="character" w:customStyle="1" w:styleId="ListLabel163">
    <w:name w:val="ListLabel 163"/>
    <w:rsid w:val="00B10A57"/>
    <w:rPr>
      <w:b w:val="0"/>
      <w:i w:val="0"/>
      <w:sz w:val="23"/>
    </w:rPr>
  </w:style>
  <w:style w:type="character" w:customStyle="1" w:styleId="ListLabel164">
    <w:name w:val="ListLabel 164"/>
    <w:rsid w:val="00B10A57"/>
    <w:rPr>
      <w:b/>
      <w:color w:val="00000A"/>
      <w:sz w:val="24"/>
    </w:rPr>
  </w:style>
  <w:style w:type="character" w:customStyle="1" w:styleId="ListLabel165">
    <w:name w:val="ListLabel 165"/>
    <w:rsid w:val="00B10A57"/>
    <w:rPr>
      <w:color w:val="00000A"/>
    </w:rPr>
  </w:style>
  <w:style w:type="character" w:customStyle="1" w:styleId="ListLabel166">
    <w:name w:val="ListLabel 166"/>
    <w:rsid w:val="00B10A57"/>
    <w:rPr>
      <w:b w:val="0"/>
      <w:color w:val="00000A"/>
    </w:rPr>
  </w:style>
  <w:style w:type="character" w:customStyle="1" w:styleId="ListLabel167">
    <w:name w:val="ListLabel 167"/>
    <w:rsid w:val="00B10A57"/>
    <w:rPr>
      <w:color w:val="00000A"/>
    </w:rPr>
  </w:style>
  <w:style w:type="character" w:customStyle="1" w:styleId="ListLabel168">
    <w:name w:val="ListLabel 168"/>
    <w:rsid w:val="00B10A57"/>
    <w:rPr>
      <w:rFonts w:cs="Courier New"/>
    </w:rPr>
  </w:style>
  <w:style w:type="character" w:customStyle="1" w:styleId="ListLabel169">
    <w:name w:val="ListLabel 169"/>
    <w:rsid w:val="00B10A57"/>
    <w:rPr>
      <w:rFonts w:cs="Courier New"/>
    </w:rPr>
  </w:style>
  <w:style w:type="character" w:customStyle="1" w:styleId="ListLabel170">
    <w:name w:val="ListLabel 170"/>
    <w:rsid w:val="00B10A57"/>
    <w:rPr>
      <w:rFonts w:cs="Wingdings"/>
    </w:rPr>
  </w:style>
  <w:style w:type="character" w:customStyle="1" w:styleId="ListLabel171">
    <w:name w:val="ListLabel 171"/>
    <w:rsid w:val="00B10A57"/>
    <w:rPr>
      <w:rFonts w:cs="Symbol"/>
    </w:rPr>
  </w:style>
  <w:style w:type="character" w:customStyle="1" w:styleId="ListLabel172">
    <w:name w:val="ListLabel 172"/>
    <w:rsid w:val="00B10A57"/>
    <w:rPr>
      <w:rFonts w:cs="Courier New"/>
    </w:rPr>
  </w:style>
  <w:style w:type="character" w:customStyle="1" w:styleId="ListLabel173">
    <w:name w:val="ListLabel 173"/>
    <w:rsid w:val="00B10A57"/>
    <w:rPr>
      <w:rFonts w:cs="Wingdings"/>
    </w:rPr>
  </w:style>
  <w:style w:type="character" w:customStyle="1" w:styleId="ListLabel174">
    <w:name w:val="ListLabel 174"/>
    <w:rsid w:val="00B10A57"/>
    <w:rPr>
      <w:rFonts w:cs="Symbol"/>
    </w:rPr>
  </w:style>
  <w:style w:type="character" w:customStyle="1" w:styleId="ListLabel175">
    <w:name w:val="ListLabel 175"/>
    <w:rsid w:val="00B10A57"/>
    <w:rPr>
      <w:rFonts w:cs="Courier New"/>
    </w:rPr>
  </w:style>
  <w:style w:type="character" w:customStyle="1" w:styleId="ListLabel176">
    <w:name w:val="ListLabel 176"/>
    <w:rsid w:val="00B10A57"/>
    <w:rPr>
      <w:rFonts w:cs="Wingdings"/>
    </w:rPr>
  </w:style>
  <w:style w:type="character" w:customStyle="1" w:styleId="ListLabel177">
    <w:name w:val="ListLabel 177"/>
    <w:rsid w:val="00B10A57"/>
    <w:rPr>
      <w:b w:val="0"/>
      <w:i w:val="0"/>
      <w:sz w:val="23"/>
    </w:rPr>
  </w:style>
  <w:style w:type="character" w:customStyle="1" w:styleId="ListLabel178">
    <w:name w:val="ListLabel 178"/>
    <w:rsid w:val="00B10A57"/>
    <w:rPr>
      <w:b w:val="0"/>
      <w:i w:val="0"/>
      <w:sz w:val="23"/>
    </w:rPr>
  </w:style>
  <w:style w:type="character" w:customStyle="1" w:styleId="ListLabel179">
    <w:name w:val="ListLabel 179"/>
    <w:rsid w:val="00B10A57"/>
    <w:rPr>
      <w:rFonts w:cs="Courier New"/>
    </w:rPr>
  </w:style>
  <w:style w:type="character" w:customStyle="1" w:styleId="ListLabel180">
    <w:name w:val="ListLabel 180"/>
    <w:rsid w:val="00B10A57"/>
    <w:rPr>
      <w:rFonts w:cs="Courier New"/>
    </w:rPr>
  </w:style>
  <w:style w:type="character" w:customStyle="1" w:styleId="ListLabel181">
    <w:name w:val="ListLabel 181"/>
    <w:rsid w:val="00B10A57"/>
    <w:rPr>
      <w:rFonts w:cs="Wingdings"/>
    </w:rPr>
  </w:style>
  <w:style w:type="character" w:customStyle="1" w:styleId="ListLabel182">
    <w:name w:val="ListLabel 182"/>
    <w:rsid w:val="00B10A57"/>
    <w:rPr>
      <w:rFonts w:cs="Symbol"/>
    </w:rPr>
  </w:style>
  <w:style w:type="character" w:customStyle="1" w:styleId="ListLabel183">
    <w:name w:val="ListLabel 183"/>
    <w:rsid w:val="00B10A57"/>
    <w:rPr>
      <w:rFonts w:cs="Courier New"/>
    </w:rPr>
  </w:style>
  <w:style w:type="character" w:customStyle="1" w:styleId="ListLabel184">
    <w:name w:val="ListLabel 184"/>
    <w:rsid w:val="00B10A57"/>
    <w:rPr>
      <w:rFonts w:cs="Wingdings"/>
    </w:rPr>
  </w:style>
  <w:style w:type="character" w:customStyle="1" w:styleId="ListLabel185">
    <w:name w:val="ListLabel 185"/>
    <w:rsid w:val="00B10A57"/>
    <w:rPr>
      <w:rFonts w:cs="Symbol"/>
    </w:rPr>
  </w:style>
  <w:style w:type="character" w:customStyle="1" w:styleId="ListLabel186">
    <w:name w:val="ListLabel 186"/>
    <w:rsid w:val="00B10A57"/>
    <w:rPr>
      <w:rFonts w:cs="Courier New"/>
    </w:rPr>
  </w:style>
  <w:style w:type="character" w:customStyle="1" w:styleId="ListLabel187">
    <w:name w:val="ListLabel 187"/>
    <w:rsid w:val="00B10A57"/>
    <w:rPr>
      <w:rFonts w:cs="Wingdings"/>
    </w:rPr>
  </w:style>
  <w:style w:type="character" w:customStyle="1" w:styleId="ListLabel188">
    <w:name w:val="ListLabel 188"/>
    <w:rsid w:val="00B10A57"/>
    <w:rPr>
      <w:b w:val="0"/>
      <w:i w:val="0"/>
      <w:sz w:val="23"/>
    </w:rPr>
  </w:style>
  <w:style w:type="character" w:customStyle="1" w:styleId="ListLabel189">
    <w:name w:val="ListLabel 189"/>
    <w:rsid w:val="00B10A57"/>
    <w:rPr>
      <w:rFonts w:cs="Courier New"/>
    </w:rPr>
  </w:style>
  <w:style w:type="character" w:customStyle="1" w:styleId="ListLabel190">
    <w:name w:val="ListLabel 190"/>
    <w:rsid w:val="00B10A57"/>
    <w:rPr>
      <w:rFonts w:cs="Wingdings"/>
    </w:rPr>
  </w:style>
  <w:style w:type="character" w:customStyle="1" w:styleId="ListLabel191">
    <w:name w:val="ListLabel 191"/>
    <w:rsid w:val="00B10A57"/>
    <w:rPr>
      <w:rFonts w:cs="Symbol"/>
    </w:rPr>
  </w:style>
  <w:style w:type="character" w:customStyle="1" w:styleId="ListLabel192">
    <w:name w:val="ListLabel 192"/>
    <w:rsid w:val="00B10A57"/>
    <w:rPr>
      <w:rFonts w:cs="Courier New"/>
    </w:rPr>
  </w:style>
  <w:style w:type="character" w:customStyle="1" w:styleId="ListLabel193">
    <w:name w:val="ListLabel 193"/>
    <w:rsid w:val="00B10A57"/>
    <w:rPr>
      <w:rFonts w:cs="Wingdings"/>
    </w:rPr>
  </w:style>
  <w:style w:type="character" w:customStyle="1" w:styleId="ListLabel194">
    <w:name w:val="ListLabel 194"/>
    <w:rsid w:val="00B10A57"/>
    <w:rPr>
      <w:rFonts w:cs="Symbol"/>
    </w:rPr>
  </w:style>
  <w:style w:type="character" w:customStyle="1" w:styleId="ListLabel195">
    <w:name w:val="ListLabel 195"/>
    <w:rsid w:val="00B10A57"/>
    <w:rPr>
      <w:rFonts w:cs="Courier New"/>
    </w:rPr>
  </w:style>
  <w:style w:type="character" w:customStyle="1" w:styleId="ListLabel196">
    <w:name w:val="ListLabel 196"/>
    <w:rsid w:val="00B10A57"/>
    <w:rPr>
      <w:rFonts w:cs="Wingdings"/>
    </w:rPr>
  </w:style>
  <w:style w:type="character" w:customStyle="1" w:styleId="ListLabel197">
    <w:name w:val="ListLabel 197"/>
    <w:rsid w:val="00B10A57"/>
    <w:rPr>
      <w:rFonts w:cs="Courier New"/>
    </w:rPr>
  </w:style>
  <w:style w:type="character" w:customStyle="1" w:styleId="ListLabel198">
    <w:name w:val="ListLabel 198"/>
    <w:rsid w:val="00B10A57"/>
    <w:rPr>
      <w:rFonts w:cs="Courier New"/>
    </w:rPr>
  </w:style>
  <w:style w:type="character" w:customStyle="1" w:styleId="ListLabel199">
    <w:name w:val="ListLabel 199"/>
    <w:rsid w:val="00B10A57"/>
    <w:rPr>
      <w:rFonts w:cs="Wingdings"/>
    </w:rPr>
  </w:style>
  <w:style w:type="character" w:customStyle="1" w:styleId="ListLabel200">
    <w:name w:val="ListLabel 200"/>
    <w:rsid w:val="00B10A57"/>
    <w:rPr>
      <w:rFonts w:cs="Symbol"/>
    </w:rPr>
  </w:style>
  <w:style w:type="character" w:customStyle="1" w:styleId="ListLabel201">
    <w:name w:val="ListLabel 201"/>
    <w:rsid w:val="00B10A57"/>
    <w:rPr>
      <w:rFonts w:cs="Courier New"/>
    </w:rPr>
  </w:style>
  <w:style w:type="character" w:customStyle="1" w:styleId="ListLabel202">
    <w:name w:val="ListLabel 202"/>
    <w:rsid w:val="00B10A57"/>
    <w:rPr>
      <w:rFonts w:cs="Wingdings"/>
    </w:rPr>
  </w:style>
  <w:style w:type="character" w:customStyle="1" w:styleId="ListLabel203">
    <w:name w:val="ListLabel 203"/>
    <w:rsid w:val="00B10A57"/>
    <w:rPr>
      <w:rFonts w:cs="Symbol"/>
    </w:rPr>
  </w:style>
  <w:style w:type="character" w:customStyle="1" w:styleId="ListLabel204">
    <w:name w:val="ListLabel 204"/>
    <w:rsid w:val="00B10A57"/>
    <w:rPr>
      <w:rFonts w:cs="Courier New"/>
    </w:rPr>
  </w:style>
  <w:style w:type="character" w:customStyle="1" w:styleId="ListLabel205">
    <w:name w:val="ListLabel 205"/>
    <w:rsid w:val="00B10A57"/>
    <w:rPr>
      <w:rFonts w:cs="Wingdings"/>
    </w:rPr>
  </w:style>
  <w:style w:type="character" w:customStyle="1" w:styleId="ListLabel206">
    <w:name w:val="ListLabel 206"/>
    <w:rsid w:val="00B10A57"/>
    <w:rPr>
      <w:rFonts w:cs="Courier New"/>
    </w:rPr>
  </w:style>
  <w:style w:type="character" w:customStyle="1" w:styleId="ListLabel207">
    <w:name w:val="ListLabel 207"/>
    <w:rsid w:val="00B10A57"/>
    <w:rPr>
      <w:rFonts w:cs="Courier New"/>
    </w:rPr>
  </w:style>
  <w:style w:type="character" w:customStyle="1" w:styleId="ListLabel208">
    <w:name w:val="ListLabel 208"/>
    <w:rsid w:val="00B10A57"/>
    <w:rPr>
      <w:rFonts w:cs="Wingdings"/>
    </w:rPr>
  </w:style>
  <w:style w:type="character" w:customStyle="1" w:styleId="ListLabel209">
    <w:name w:val="ListLabel 209"/>
    <w:rsid w:val="00B10A57"/>
    <w:rPr>
      <w:rFonts w:cs="Symbol"/>
    </w:rPr>
  </w:style>
  <w:style w:type="character" w:customStyle="1" w:styleId="ListLabel210">
    <w:name w:val="ListLabel 210"/>
    <w:rsid w:val="00B10A57"/>
    <w:rPr>
      <w:rFonts w:cs="Courier New"/>
    </w:rPr>
  </w:style>
  <w:style w:type="character" w:customStyle="1" w:styleId="ListLabel211">
    <w:name w:val="ListLabel 211"/>
    <w:rsid w:val="00B10A57"/>
    <w:rPr>
      <w:rFonts w:cs="Wingdings"/>
    </w:rPr>
  </w:style>
  <w:style w:type="character" w:customStyle="1" w:styleId="ListLabel212">
    <w:name w:val="ListLabel 212"/>
    <w:rsid w:val="00B10A57"/>
    <w:rPr>
      <w:rFonts w:cs="Symbol"/>
    </w:rPr>
  </w:style>
  <w:style w:type="character" w:customStyle="1" w:styleId="ListLabel213">
    <w:name w:val="ListLabel 213"/>
    <w:rsid w:val="00B10A57"/>
    <w:rPr>
      <w:rFonts w:cs="Courier New"/>
    </w:rPr>
  </w:style>
  <w:style w:type="character" w:customStyle="1" w:styleId="ListLabel214">
    <w:name w:val="ListLabel 214"/>
    <w:rsid w:val="00B10A57"/>
    <w:rPr>
      <w:rFonts w:cs="Wingdings"/>
    </w:rPr>
  </w:style>
  <w:style w:type="character" w:customStyle="1" w:styleId="ListLabel215">
    <w:name w:val="ListLabel 215"/>
    <w:rsid w:val="00B10A57"/>
    <w:rPr>
      <w:rFonts w:cs="Courier New"/>
    </w:rPr>
  </w:style>
  <w:style w:type="character" w:customStyle="1" w:styleId="ListLabel216">
    <w:name w:val="ListLabel 216"/>
    <w:rsid w:val="00B10A57"/>
    <w:rPr>
      <w:rFonts w:cs="Courier New"/>
    </w:rPr>
  </w:style>
  <w:style w:type="character" w:customStyle="1" w:styleId="ListLabel217">
    <w:name w:val="ListLabel 217"/>
    <w:rsid w:val="00B10A57"/>
    <w:rPr>
      <w:rFonts w:cs="Wingdings"/>
    </w:rPr>
  </w:style>
  <w:style w:type="character" w:customStyle="1" w:styleId="ListLabel218">
    <w:name w:val="ListLabel 218"/>
    <w:rsid w:val="00B10A57"/>
    <w:rPr>
      <w:rFonts w:cs="Symbol"/>
    </w:rPr>
  </w:style>
  <w:style w:type="character" w:customStyle="1" w:styleId="ListLabel219">
    <w:name w:val="ListLabel 219"/>
    <w:rsid w:val="00B10A57"/>
    <w:rPr>
      <w:rFonts w:cs="Courier New"/>
    </w:rPr>
  </w:style>
  <w:style w:type="character" w:customStyle="1" w:styleId="ListLabel220">
    <w:name w:val="ListLabel 220"/>
    <w:rsid w:val="00B10A57"/>
    <w:rPr>
      <w:rFonts w:cs="Wingdings"/>
    </w:rPr>
  </w:style>
  <w:style w:type="character" w:customStyle="1" w:styleId="ListLabel221">
    <w:name w:val="ListLabel 221"/>
    <w:rsid w:val="00B10A57"/>
    <w:rPr>
      <w:rFonts w:cs="Symbol"/>
    </w:rPr>
  </w:style>
  <w:style w:type="character" w:customStyle="1" w:styleId="ListLabel222">
    <w:name w:val="ListLabel 222"/>
    <w:rsid w:val="00B10A57"/>
    <w:rPr>
      <w:rFonts w:cs="Courier New"/>
    </w:rPr>
  </w:style>
  <w:style w:type="character" w:customStyle="1" w:styleId="ListLabel223">
    <w:name w:val="ListLabel 223"/>
    <w:rsid w:val="00B10A57"/>
    <w:rPr>
      <w:rFonts w:cs="Wingdings"/>
    </w:rPr>
  </w:style>
  <w:style w:type="character" w:customStyle="1" w:styleId="ListLabel224">
    <w:name w:val="ListLabel 224"/>
    <w:rsid w:val="00B10A57"/>
    <w:rPr>
      <w:rFonts w:cs="Courier New"/>
    </w:rPr>
  </w:style>
  <w:style w:type="character" w:customStyle="1" w:styleId="ListLabel225">
    <w:name w:val="ListLabel 225"/>
    <w:rsid w:val="00B10A57"/>
    <w:rPr>
      <w:rFonts w:cs="Courier New"/>
    </w:rPr>
  </w:style>
  <w:style w:type="character" w:customStyle="1" w:styleId="ListLabel226">
    <w:name w:val="ListLabel 226"/>
    <w:rsid w:val="00B10A57"/>
    <w:rPr>
      <w:rFonts w:cs="Wingdings"/>
    </w:rPr>
  </w:style>
  <w:style w:type="character" w:customStyle="1" w:styleId="ListLabel227">
    <w:name w:val="ListLabel 227"/>
    <w:rsid w:val="00B10A57"/>
    <w:rPr>
      <w:rFonts w:cs="Symbol"/>
    </w:rPr>
  </w:style>
  <w:style w:type="character" w:customStyle="1" w:styleId="ListLabel228">
    <w:name w:val="ListLabel 228"/>
    <w:rsid w:val="00B10A57"/>
    <w:rPr>
      <w:rFonts w:cs="Courier New"/>
    </w:rPr>
  </w:style>
  <w:style w:type="character" w:customStyle="1" w:styleId="ListLabel229">
    <w:name w:val="ListLabel 229"/>
    <w:rsid w:val="00B10A57"/>
    <w:rPr>
      <w:rFonts w:cs="Wingdings"/>
    </w:rPr>
  </w:style>
  <w:style w:type="character" w:customStyle="1" w:styleId="ListLabel230">
    <w:name w:val="ListLabel 230"/>
    <w:rsid w:val="00B10A57"/>
    <w:rPr>
      <w:rFonts w:cs="Symbol"/>
    </w:rPr>
  </w:style>
  <w:style w:type="character" w:customStyle="1" w:styleId="ListLabel231">
    <w:name w:val="ListLabel 231"/>
    <w:rsid w:val="00B10A57"/>
    <w:rPr>
      <w:rFonts w:cs="Courier New"/>
    </w:rPr>
  </w:style>
  <w:style w:type="character" w:customStyle="1" w:styleId="ListLabel232">
    <w:name w:val="ListLabel 232"/>
    <w:rsid w:val="00B10A57"/>
    <w:rPr>
      <w:rFonts w:cs="Wingdings"/>
    </w:rPr>
  </w:style>
  <w:style w:type="character" w:customStyle="1" w:styleId="ListLabel233">
    <w:name w:val="ListLabel 233"/>
    <w:rsid w:val="00B10A57"/>
    <w:rPr>
      <w:b w:val="0"/>
      <w:i w:val="0"/>
      <w:sz w:val="23"/>
    </w:rPr>
  </w:style>
  <w:style w:type="character" w:customStyle="1" w:styleId="ListLabel234">
    <w:name w:val="ListLabel 234"/>
    <w:rsid w:val="00B10A57"/>
    <w:rPr>
      <w:b w:val="0"/>
      <w:i w:val="0"/>
      <w:sz w:val="23"/>
    </w:rPr>
  </w:style>
  <w:style w:type="character" w:customStyle="1" w:styleId="ListLabel235">
    <w:name w:val="ListLabel 235"/>
    <w:rsid w:val="00B10A57"/>
    <w:rPr>
      <w:rFonts w:cs="Courier New"/>
    </w:rPr>
  </w:style>
  <w:style w:type="character" w:customStyle="1" w:styleId="ListLabel236">
    <w:name w:val="ListLabel 236"/>
    <w:rsid w:val="00B10A57"/>
    <w:rPr>
      <w:rFonts w:cs="Courier New"/>
    </w:rPr>
  </w:style>
  <w:style w:type="character" w:customStyle="1" w:styleId="ListLabel237">
    <w:name w:val="ListLabel 237"/>
    <w:rsid w:val="00B10A57"/>
    <w:rPr>
      <w:rFonts w:cs="Wingdings"/>
    </w:rPr>
  </w:style>
  <w:style w:type="character" w:customStyle="1" w:styleId="ListLabel238">
    <w:name w:val="ListLabel 238"/>
    <w:rsid w:val="00B10A57"/>
    <w:rPr>
      <w:rFonts w:cs="Symbol"/>
    </w:rPr>
  </w:style>
  <w:style w:type="character" w:customStyle="1" w:styleId="ListLabel239">
    <w:name w:val="ListLabel 239"/>
    <w:rsid w:val="00B10A57"/>
    <w:rPr>
      <w:rFonts w:cs="Courier New"/>
    </w:rPr>
  </w:style>
  <w:style w:type="character" w:customStyle="1" w:styleId="ListLabel240">
    <w:name w:val="ListLabel 240"/>
    <w:rsid w:val="00B10A57"/>
    <w:rPr>
      <w:rFonts w:cs="Wingdings"/>
    </w:rPr>
  </w:style>
  <w:style w:type="character" w:customStyle="1" w:styleId="ListLabel241">
    <w:name w:val="ListLabel 241"/>
    <w:rsid w:val="00B10A57"/>
    <w:rPr>
      <w:rFonts w:cs="Symbol"/>
    </w:rPr>
  </w:style>
  <w:style w:type="character" w:customStyle="1" w:styleId="ListLabel242">
    <w:name w:val="ListLabel 242"/>
    <w:rsid w:val="00B10A57"/>
    <w:rPr>
      <w:rFonts w:cs="Courier New"/>
    </w:rPr>
  </w:style>
  <w:style w:type="character" w:customStyle="1" w:styleId="ListLabel243">
    <w:name w:val="ListLabel 243"/>
    <w:rsid w:val="00B10A57"/>
    <w:rPr>
      <w:rFonts w:cs="Wingdings"/>
    </w:rPr>
  </w:style>
  <w:style w:type="character" w:customStyle="1" w:styleId="ListLabel244">
    <w:name w:val="ListLabel 244"/>
    <w:rsid w:val="00B10A57"/>
    <w:rPr>
      <w:b w:val="0"/>
      <w:i w:val="0"/>
      <w:sz w:val="23"/>
    </w:rPr>
  </w:style>
  <w:style w:type="character" w:customStyle="1" w:styleId="ListLabel245">
    <w:name w:val="ListLabel 245"/>
    <w:rsid w:val="00B10A57"/>
    <w:rPr>
      <w:b w:val="0"/>
      <w:i w:val="0"/>
      <w:sz w:val="23"/>
    </w:rPr>
  </w:style>
  <w:style w:type="character" w:customStyle="1" w:styleId="ListLabel246">
    <w:name w:val="ListLabel 246"/>
    <w:rsid w:val="00B10A57"/>
    <w:rPr>
      <w:b w:val="0"/>
      <w:i w:val="0"/>
      <w:sz w:val="23"/>
    </w:rPr>
  </w:style>
  <w:style w:type="character" w:customStyle="1" w:styleId="ListLabel247">
    <w:name w:val="ListLabel 247"/>
    <w:rsid w:val="00B10A57"/>
    <w:rPr>
      <w:b/>
      <w:i w:val="0"/>
      <w:sz w:val="23"/>
    </w:rPr>
  </w:style>
  <w:style w:type="character" w:customStyle="1" w:styleId="ListLabel248">
    <w:name w:val="ListLabel 248"/>
    <w:rsid w:val="00B10A57"/>
    <w:rPr>
      <w:b w:val="0"/>
      <w:i w:val="0"/>
      <w:sz w:val="23"/>
    </w:rPr>
  </w:style>
  <w:style w:type="character" w:customStyle="1" w:styleId="ListLabel249">
    <w:name w:val="ListLabel 249"/>
    <w:rsid w:val="00B10A57"/>
    <w:rPr>
      <w:b w:val="0"/>
      <w:i w:val="0"/>
      <w:sz w:val="23"/>
    </w:rPr>
  </w:style>
  <w:style w:type="character" w:customStyle="1" w:styleId="ListLabel250">
    <w:name w:val="ListLabel 250"/>
    <w:rsid w:val="00B10A57"/>
    <w:rPr>
      <w:rFonts w:cs="Courier New"/>
    </w:rPr>
  </w:style>
  <w:style w:type="character" w:customStyle="1" w:styleId="ListLabel251">
    <w:name w:val="ListLabel 251"/>
    <w:rsid w:val="00B10A57"/>
    <w:rPr>
      <w:rFonts w:cs="Courier New"/>
    </w:rPr>
  </w:style>
  <w:style w:type="character" w:customStyle="1" w:styleId="ListLabel252">
    <w:name w:val="ListLabel 252"/>
    <w:rsid w:val="00B10A57"/>
    <w:rPr>
      <w:rFonts w:cs="Wingdings"/>
    </w:rPr>
  </w:style>
  <w:style w:type="character" w:customStyle="1" w:styleId="ListLabel253">
    <w:name w:val="ListLabel 253"/>
    <w:rsid w:val="00B10A57"/>
    <w:rPr>
      <w:rFonts w:cs="Symbol"/>
    </w:rPr>
  </w:style>
  <w:style w:type="character" w:customStyle="1" w:styleId="ListLabel254">
    <w:name w:val="ListLabel 254"/>
    <w:rsid w:val="00B10A57"/>
    <w:rPr>
      <w:rFonts w:cs="Courier New"/>
    </w:rPr>
  </w:style>
  <w:style w:type="character" w:customStyle="1" w:styleId="ListLabel255">
    <w:name w:val="ListLabel 255"/>
    <w:rsid w:val="00B10A57"/>
    <w:rPr>
      <w:rFonts w:cs="Wingdings"/>
    </w:rPr>
  </w:style>
  <w:style w:type="character" w:customStyle="1" w:styleId="ListLabel256">
    <w:name w:val="ListLabel 256"/>
    <w:rsid w:val="00B10A57"/>
    <w:rPr>
      <w:rFonts w:cs="Symbol"/>
    </w:rPr>
  </w:style>
  <w:style w:type="character" w:customStyle="1" w:styleId="ListLabel257">
    <w:name w:val="ListLabel 257"/>
    <w:rsid w:val="00B10A57"/>
    <w:rPr>
      <w:rFonts w:cs="Courier New"/>
    </w:rPr>
  </w:style>
  <w:style w:type="character" w:customStyle="1" w:styleId="ListLabel258">
    <w:name w:val="ListLabel 258"/>
    <w:rsid w:val="00B10A57"/>
    <w:rPr>
      <w:rFonts w:cs="Wingdings"/>
    </w:rPr>
  </w:style>
  <w:style w:type="character" w:customStyle="1" w:styleId="ListLabel259">
    <w:name w:val="ListLabel 259"/>
    <w:rsid w:val="00B10A57"/>
    <w:rPr>
      <w:rFonts w:cs="Courier New"/>
      <w:b w:val="0"/>
      <w:i w:val="0"/>
      <w:sz w:val="23"/>
    </w:rPr>
  </w:style>
  <w:style w:type="character" w:customStyle="1" w:styleId="ListLabel260">
    <w:name w:val="ListLabel 260"/>
    <w:rsid w:val="00B10A57"/>
    <w:rPr>
      <w:rFonts w:cs="Courier New"/>
    </w:rPr>
  </w:style>
  <w:style w:type="character" w:customStyle="1" w:styleId="ListLabel261">
    <w:name w:val="ListLabel 261"/>
    <w:rsid w:val="00B10A57"/>
    <w:rPr>
      <w:rFonts w:cs="Wingdings"/>
    </w:rPr>
  </w:style>
  <w:style w:type="character" w:customStyle="1" w:styleId="ListLabel262">
    <w:name w:val="ListLabel 262"/>
    <w:rsid w:val="00B10A57"/>
    <w:rPr>
      <w:rFonts w:cs="Symbol"/>
    </w:rPr>
  </w:style>
  <w:style w:type="character" w:customStyle="1" w:styleId="ListLabel263">
    <w:name w:val="ListLabel 263"/>
    <w:rsid w:val="00B10A57"/>
    <w:rPr>
      <w:rFonts w:cs="Courier New"/>
    </w:rPr>
  </w:style>
  <w:style w:type="character" w:customStyle="1" w:styleId="ListLabel264">
    <w:name w:val="ListLabel 264"/>
    <w:rsid w:val="00B10A57"/>
    <w:rPr>
      <w:rFonts w:cs="Wingdings"/>
    </w:rPr>
  </w:style>
  <w:style w:type="character" w:customStyle="1" w:styleId="ListLabel265">
    <w:name w:val="ListLabel 265"/>
    <w:rsid w:val="00B10A57"/>
    <w:rPr>
      <w:rFonts w:cs="Symbol"/>
    </w:rPr>
  </w:style>
  <w:style w:type="character" w:customStyle="1" w:styleId="ListLabel266">
    <w:name w:val="ListLabel 266"/>
    <w:rsid w:val="00B10A57"/>
    <w:rPr>
      <w:rFonts w:cs="Courier New"/>
    </w:rPr>
  </w:style>
  <w:style w:type="character" w:customStyle="1" w:styleId="ListLabel267">
    <w:name w:val="ListLabel 267"/>
    <w:rsid w:val="00B10A57"/>
    <w:rPr>
      <w:rFonts w:cs="Wingdings"/>
    </w:rPr>
  </w:style>
  <w:style w:type="character" w:customStyle="1" w:styleId="ListLabel268">
    <w:name w:val="ListLabel 268"/>
    <w:rsid w:val="00B10A57"/>
    <w:rPr>
      <w:b w:val="0"/>
      <w:i w:val="0"/>
      <w:sz w:val="23"/>
    </w:rPr>
  </w:style>
  <w:style w:type="character" w:customStyle="1" w:styleId="ListLabel269">
    <w:name w:val="ListLabel 269"/>
    <w:rsid w:val="00B10A57"/>
    <w:rPr>
      <w:sz w:val="23"/>
    </w:rPr>
  </w:style>
  <w:style w:type="character" w:customStyle="1" w:styleId="ListLabel270">
    <w:name w:val="ListLabel 270"/>
    <w:rsid w:val="00B10A57"/>
    <w:rPr>
      <w:b w:val="0"/>
      <w:i w:val="0"/>
      <w:sz w:val="23"/>
    </w:rPr>
  </w:style>
  <w:style w:type="character" w:customStyle="1" w:styleId="ListLabel271">
    <w:name w:val="ListLabel 271"/>
    <w:rsid w:val="00B10A57"/>
    <w:rPr>
      <w:b w:val="0"/>
      <w:i w:val="0"/>
      <w:sz w:val="23"/>
    </w:rPr>
  </w:style>
  <w:style w:type="character" w:customStyle="1" w:styleId="ListLabel272">
    <w:name w:val="ListLabel 272"/>
    <w:rsid w:val="00B10A57"/>
    <w:rPr>
      <w:b w:val="0"/>
      <w:i w:val="0"/>
      <w:sz w:val="23"/>
    </w:rPr>
  </w:style>
  <w:style w:type="character" w:customStyle="1" w:styleId="ListLabel273">
    <w:name w:val="ListLabel 273"/>
    <w:rsid w:val="00B10A57"/>
    <w:rPr>
      <w:b w:val="0"/>
      <w:i w:val="0"/>
      <w:sz w:val="23"/>
    </w:rPr>
  </w:style>
  <w:style w:type="character" w:customStyle="1" w:styleId="ListLabel274">
    <w:name w:val="ListLabel 274"/>
    <w:rsid w:val="00B10A57"/>
    <w:rPr>
      <w:b w:val="0"/>
      <w:i w:val="0"/>
      <w:sz w:val="23"/>
    </w:rPr>
  </w:style>
  <w:style w:type="character" w:customStyle="1" w:styleId="ListLabel275">
    <w:name w:val="ListLabel 275"/>
    <w:rsid w:val="00B10A57"/>
    <w:rPr>
      <w:b/>
      <w:color w:val="00000A"/>
      <w:sz w:val="24"/>
    </w:rPr>
  </w:style>
  <w:style w:type="character" w:customStyle="1" w:styleId="ListLabel276">
    <w:name w:val="ListLabel 276"/>
    <w:rsid w:val="00B10A57"/>
    <w:rPr>
      <w:color w:val="00000A"/>
    </w:rPr>
  </w:style>
  <w:style w:type="character" w:customStyle="1" w:styleId="ListLabel277">
    <w:name w:val="ListLabel 277"/>
    <w:rsid w:val="00B10A57"/>
    <w:rPr>
      <w:rFonts w:ascii="Arial" w:hAnsi="Arial"/>
      <w:b w:val="0"/>
      <w:color w:val="00000A"/>
    </w:rPr>
  </w:style>
  <w:style w:type="character" w:customStyle="1" w:styleId="ListLabel278">
    <w:name w:val="ListLabel 278"/>
    <w:rsid w:val="00B10A57"/>
    <w:rPr>
      <w:rFonts w:ascii="Arial" w:hAnsi="Arial"/>
      <w:color w:val="00000A"/>
    </w:rPr>
  </w:style>
  <w:style w:type="character" w:customStyle="1" w:styleId="ListLabel279">
    <w:name w:val="ListLabel 279"/>
    <w:rsid w:val="00B10A57"/>
    <w:rPr>
      <w:rFonts w:cs="Courier New"/>
    </w:rPr>
  </w:style>
  <w:style w:type="character" w:customStyle="1" w:styleId="ListLabel280">
    <w:name w:val="ListLabel 280"/>
    <w:rsid w:val="00B10A57"/>
    <w:rPr>
      <w:rFonts w:cs="Courier New"/>
    </w:rPr>
  </w:style>
  <w:style w:type="character" w:customStyle="1" w:styleId="ListLabel281">
    <w:name w:val="ListLabel 281"/>
    <w:rsid w:val="00B10A57"/>
    <w:rPr>
      <w:rFonts w:cs="Wingdings"/>
    </w:rPr>
  </w:style>
  <w:style w:type="character" w:customStyle="1" w:styleId="ListLabel282">
    <w:name w:val="ListLabel 282"/>
    <w:rsid w:val="00B10A57"/>
    <w:rPr>
      <w:rFonts w:cs="Symbol"/>
    </w:rPr>
  </w:style>
  <w:style w:type="character" w:customStyle="1" w:styleId="ListLabel283">
    <w:name w:val="ListLabel 283"/>
    <w:rsid w:val="00B10A57"/>
    <w:rPr>
      <w:rFonts w:cs="Courier New"/>
    </w:rPr>
  </w:style>
  <w:style w:type="character" w:customStyle="1" w:styleId="ListLabel284">
    <w:name w:val="ListLabel 284"/>
    <w:rsid w:val="00B10A57"/>
    <w:rPr>
      <w:rFonts w:cs="Wingdings"/>
    </w:rPr>
  </w:style>
  <w:style w:type="character" w:customStyle="1" w:styleId="ListLabel285">
    <w:name w:val="ListLabel 285"/>
    <w:rsid w:val="00B10A57"/>
    <w:rPr>
      <w:rFonts w:cs="Symbol"/>
    </w:rPr>
  </w:style>
  <w:style w:type="character" w:customStyle="1" w:styleId="ListLabel286">
    <w:name w:val="ListLabel 286"/>
    <w:rsid w:val="00B10A57"/>
    <w:rPr>
      <w:rFonts w:cs="Courier New"/>
    </w:rPr>
  </w:style>
  <w:style w:type="character" w:customStyle="1" w:styleId="ListLabel287">
    <w:name w:val="ListLabel 287"/>
    <w:rsid w:val="00B10A57"/>
    <w:rPr>
      <w:rFonts w:cs="Wingdings"/>
    </w:rPr>
  </w:style>
  <w:style w:type="character" w:customStyle="1" w:styleId="ListLabel288">
    <w:name w:val="ListLabel 288"/>
    <w:rsid w:val="00B10A57"/>
    <w:rPr>
      <w:b w:val="0"/>
      <w:i w:val="0"/>
      <w:sz w:val="23"/>
    </w:rPr>
  </w:style>
  <w:style w:type="character" w:customStyle="1" w:styleId="ListLabel289">
    <w:name w:val="ListLabel 289"/>
    <w:rsid w:val="00B10A57"/>
    <w:rPr>
      <w:b w:val="0"/>
      <w:i w:val="0"/>
      <w:sz w:val="23"/>
    </w:rPr>
  </w:style>
  <w:style w:type="character" w:customStyle="1" w:styleId="ListLabel290">
    <w:name w:val="ListLabel 290"/>
    <w:rsid w:val="00B10A57"/>
    <w:rPr>
      <w:rFonts w:cs="Courier New"/>
    </w:rPr>
  </w:style>
  <w:style w:type="character" w:customStyle="1" w:styleId="ListLabel291">
    <w:name w:val="ListLabel 291"/>
    <w:rsid w:val="00B10A57"/>
    <w:rPr>
      <w:rFonts w:cs="Courier New"/>
    </w:rPr>
  </w:style>
  <w:style w:type="character" w:customStyle="1" w:styleId="ListLabel292">
    <w:name w:val="ListLabel 292"/>
    <w:rsid w:val="00B10A57"/>
    <w:rPr>
      <w:rFonts w:cs="Wingdings"/>
    </w:rPr>
  </w:style>
  <w:style w:type="character" w:customStyle="1" w:styleId="ListLabel293">
    <w:name w:val="ListLabel 293"/>
    <w:rsid w:val="00B10A57"/>
    <w:rPr>
      <w:rFonts w:cs="Symbol"/>
    </w:rPr>
  </w:style>
  <w:style w:type="character" w:customStyle="1" w:styleId="ListLabel294">
    <w:name w:val="ListLabel 294"/>
    <w:rsid w:val="00B10A57"/>
    <w:rPr>
      <w:rFonts w:cs="Courier New"/>
    </w:rPr>
  </w:style>
  <w:style w:type="character" w:customStyle="1" w:styleId="ListLabel295">
    <w:name w:val="ListLabel 295"/>
    <w:rsid w:val="00B10A57"/>
    <w:rPr>
      <w:rFonts w:cs="Wingdings"/>
    </w:rPr>
  </w:style>
  <w:style w:type="character" w:customStyle="1" w:styleId="ListLabel296">
    <w:name w:val="ListLabel 296"/>
    <w:rsid w:val="00B10A57"/>
    <w:rPr>
      <w:rFonts w:cs="Symbol"/>
    </w:rPr>
  </w:style>
  <w:style w:type="character" w:customStyle="1" w:styleId="ListLabel297">
    <w:name w:val="ListLabel 297"/>
    <w:rsid w:val="00B10A57"/>
    <w:rPr>
      <w:rFonts w:cs="Courier New"/>
    </w:rPr>
  </w:style>
  <w:style w:type="character" w:customStyle="1" w:styleId="ListLabel298">
    <w:name w:val="ListLabel 298"/>
    <w:rsid w:val="00B10A57"/>
    <w:rPr>
      <w:rFonts w:cs="Wingdings"/>
    </w:rPr>
  </w:style>
  <w:style w:type="character" w:customStyle="1" w:styleId="ListLabel299">
    <w:name w:val="ListLabel 299"/>
    <w:rsid w:val="00B10A57"/>
    <w:rPr>
      <w:b w:val="0"/>
      <w:i w:val="0"/>
      <w:sz w:val="23"/>
    </w:rPr>
  </w:style>
  <w:style w:type="character" w:customStyle="1" w:styleId="ListLabel300">
    <w:name w:val="ListLabel 300"/>
    <w:rsid w:val="00B10A57"/>
    <w:rPr>
      <w:rFonts w:cs="Courier New"/>
    </w:rPr>
  </w:style>
  <w:style w:type="character" w:customStyle="1" w:styleId="ListLabel301">
    <w:name w:val="ListLabel 301"/>
    <w:rsid w:val="00B10A57"/>
    <w:rPr>
      <w:rFonts w:cs="Wingdings"/>
    </w:rPr>
  </w:style>
  <w:style w:type="character" w:customStyle="1" w:styleId="ListLabel302">
    <w:name w:val="ListLabel 302"/>
    <w:rsid w:val="00B10A57"/>
    <w:rPr>
      <w:rFonts w:cs="Symbol"/>
    </w:rPr>
  </w:style>
  <w:style w:type="character" w:customStyle="1" w:styleId="ListLabel303">
    <w:name w:val="ListLabel 303"/>
    <w:rsid w:val="00B10A57"/>
    <w:rPr>
      <w:rFonts w:cs="Courier New"/>
    </w:rPr>
  </w:style>
  <w:style w:type="character" w:customStyle="1" w:styleId="ListLabel304">
    <w:name w:val="ListLabel 304"/>
    <w:rsid w:val="00B10A57"/>
    <w:rPr>
      <w:rFonts w:cs="Wingdings"/>
    </w:rPr>
  </w:style>
  <w:style w:type="character" w:customStyle="1" w:styleId="ListLabel305">
    <w:name w:val="ListLabel 305"/>
    <w:rsid w:val="00B10A57"/>
    <w:rPr>
      <w:rFonts w:cs="Symbol"/>
    </w:rPr>
  </w:style>
  <w:style w:type="character" w:customStyle="1" w:styleId="ListLabel306">
    <w:name w:val="ListLabel 306"/>
    <w:rsid w:val="00B10A57"/>
    <w:rPr>
      <w:rFonts w:cs="Courier New"/>
    </w:rPr>
  </w:style>
  <w:style w:type="character" w:customStyle="1" w:styleId="ListLabel307">
    <w:name w:val="ListLabel 307"/>
    <w:rsid w:val="00B10A57"/>
    <w:rPr>
      <w:rFonts w:cs="Wingdings"/>
    </w:rPr>
  </w:style>
  <w:style w:type="character" w:customStyle="1" w:styleId="ListLabel308">
    <w:name w:val="ListLabel 308"/>
    <w:rsid w:val="00B10A57"/>
    <w:rPr>
      <w:rFonts w:cs="Courier New"/>
    </w:rPr>
  </w:style>
  <w:style w:type="character" w:customStyle="1" w:styleId="ListLabel309">
    <w:name w:val="ListLabel 309"/>
    <w:rsid w:val="00B10A57"/>
    <w:rPr>
      <w:rFonts w:cs="Courier New"/>
    </w:rPr>
  </w:style>
  <w:style w:type="character" w:customStyle="1" w:styleId="ListLabel310">
    <w:name w:val="ListLabel 310"/>
    <w:rsid w:val="00B10A57"/>
    <w:rPr>
      <w:rFonts w:cs="Wingdings"/>
    </w:rPr>
  </w:style>
  <w:style w:type="character" w:customStyle="1" w:styleId="ListLabel311">
    <w:name w:val="ListLabel 311"/>
    <w:rsid w:val="00B10A57"/>
    <w:rPr>
      <w:rFonts w:cs="Symbol"/>
    </w:rPr>
  </w:style>
  <w:style w:type="character" w:customStyle="1" w:styleId="ListLabel312">
    <w:name w:val="ListLabel 312"/>
    <w:rsid w:val="00B10A57"/>
    <w:rPr>
      <w:rFonts w:cs="Courier New"/>
    </w:rPr>
  </w:style>
  <w:style w:type="character" w:customStyle="1" w:styleId="ListLabel313">
    <w:name w:val="ListLabel 313"/>
    <w:rsid w:val="00B10A57"/>
    <w:rPr>
      <w:rFonts w:cs="Wingdings"/>
    </w:rPr>
  </w:style>
  <w:style w:type="character" w:customStyle="1" w:styleId="ListLabel314">
    <w:name w:val="ListLabel 314"/>
    <w:rsid w:val="00B10A57"/>
    <w:rPr>
      <w:rFonts w:cs="Symbol"/>
    </w:rPr>
  </w:style>
  <w:style w:type="character" w:customStyle="1" w:styleId="ListLabel315">
    <w:name w:val="ListLabel 315"/>
    <w:rsid w:val="00B10A57"/>
    <w:rPr>
      <w:rFonts w:cs="Courier New"/>
    </w:rPr>
  </w:style>
  <w:style w:type="character" w:customStyle="1" w:styleId="ListLabel316">
    <w:name w:val="ListLabel 316"/>
    <w:rsid w:val="00B10A57"/>
    <w:rPr>
      <w:rFonts w:cs="Wingdings"/>
    </w:rPr>
  </w:style>
  <w:style w:type="character" w:customStyle="1" w:styleId="ListLabel317">
    <w:name w:val="ListLabel 317"/>
    <w:rsid w:val="00B10A57"/>
    <w:rPr>
      <w:rFonts w:cs="Courier New"/>
    </w:rPr>
  </w:style>
  <w:style w:type="character" w:customStyle="1" w:styleId="ListLabel318">
    <w:name w:val="ListLabel 318"/>
    <w:rsid w:val="00B10A57"/>
    <w:rPr>
      <w:rFonts w:cs="Courier New"/>
    </w:rPr>
  </w:style>
  <w:style w:type="character" w:customStyle="1" w:styleId="ListLabel319">
    <w:name w:val="ListLabel 319"/>
    <w:rsid w:val="00B10A57"/>
    <w:rPr>
      <w:rFonts w:cs="Wingdings"/>
    </w:rPr>
  </w:style>
  <w:style w:type="character" w:customStyle="1" w:styleId="ListLabel320">
    <w:name w:val="ListLabel 320"/>
    <w:rsid w:val="00B10A57"/>
    <w:rPr>
      <w:rFonts w:cs="Symbol"/>
    </w:rPr>
  </w:style>
  <w:style w:type="character" w:customStyle="1" w:styleId="ListLabel321">
    <w:name w:val="ListLabel 321"/>
    <w:rsid w:val="00B10A57"/>
    <w:rPr>
      <w:rFonts w:cs="Courier New"/>
    </w:rPr>
  </w:style>
  <w:style w:type="character" w:customStyle="1" w:styleId="ListLabel322">
    <w:name w:val="ListLabel 322"/>
    <w:rsid w:val="00B10A57"/>
    <w:rPr>
      <w:rFonts w:cs="Wingdings"/>
    </w:rPr>
  </w:style>
  <w:style w:type="character" w:customStyle="1" w:styleId="ListLabel323">
    <w:name w:val="ListLabel 323"/>
    <w:rsid w:val="00B10A57"/>
    <w:rPr>
      <w:rFonts w:cs="Symbol"/>
    </w:rPr>
  </w:style>
  <w:style w:type="character" w:customStyle="1" w:styleId="ListLabel324">
    <w:name w:val="ListLabel 324"/>
    <w:rsid w:val="00B10A57"/>
    <w:rPr>
      <w:rFonts w:cs="Courier New"/>
    </w:rPr>
  </w:style>
  <w:style w:type="character" w:customStyle="1" w:styleId="ListLabel325">
    <w:name w:val="ListLabel 325"/>
    <w:rsid w:val="00B10A57"/>
    <w:rPr>
      <w:rFonts w:cs="Wingdings"/>
    </w:rPr>
  </w:style>
  <w:style w:type="character" w:customStyle="1" w:styleId="ListLabel326">
    <w:name w:val="ListLabel 326"/>
    <w:rsid w:val="00B10A57"/>
    <w:rPr>
      <w:rFonts w:cs="Courier New"/>
    </w:rPr>
  </w:style>
  <w:style w:type="character" w:customStyle="1" w:styleId="ListLabel327">
    <w:name w:val="ListLabel 327"/>
    <w:rsid w:val="00B10A57"/>
    <w:rPr>
      <w:rFonts w:cs="Courier New"/>
    </w:rPr>
  </w:style>
  <w:style w:type="character" w:customStyle="1" w:styleId="ListLabel328">
    <w:name w:val="ListLabel 328"/>
    <w:rsid w:val="00B10A57"/>
    <w:rPr>
      <w:rFonts w:cs="Wingdings"/>
    </w:rPr>
  </w:style>
  <w:style w:type="character" w:customStyle="1" w:styleId="ListLabel329">
    <w:name w:val="ListLabel 329"/>
    <w:rsid w:val="00B10A57"/>
    <w:rPr>
      <w:rFonts w:cs="Symbol"/>
    </w:rPr>
  </w:style>
  <w:style w:type="character" w:customStyle="1" w:styleId="ListLabel330">
    <w:name w:val="ListLabel 330"/>
    <w:rsid w:val="00B10A57"/>
    <w:rPr>
      <w:rFonts w:cs="Courier New"/>
    </w:rPr>
  </w:style>
  <w:style w:type="character" w:customStyle="1" w:styleId="ListLabel331">
    <w:name w:val="ListLabel 331"/>
    <w:rsid w:val="00B10A57"/>
    <w:rPr>
      <w:rFonts w:cs="Wingdings"/>
    </w:rPr>
  </w:style>
  <w:style w:type="character" w:customStyle="1" w:styleId="ListLabel332">
    <w:name w:val="ListLabel 332"/>
    <w:rsid w:val="00B10A57"/>
    <w:rPr>
      <w:rFonts w:cs="Symbol"/>
    </w:rPr>
  </w:style>
  <w:style w:type="character" w:customStyle="1" w:styleId="ListLabel333">
    <w:name w:val="ListLabel 333"/>
    <w:rsid w:val="00B10A57"/>
    <w:rPr>
      <w:rFonts w:cs="Courier New"/>
    </w:rPr>
  </w:style>
  <w:style w:type="character" w:customStyle="1" w:styleId="ListLabel334">
    <w:name w:val="ListLabel 334"/>
    <w:rsid w:val="00B10A57"/>
    <w:rPr>
      <w:rFonts w:cs="Wingdings"/>
    </w:rPr>
  </w:style>
  <w:style w:type="character" w:customStyle="1" w:styleId="ListLabel335">
    <w:name w:val="ListLabel 335"/>
    <w:rsid w:val="00B10A57"/>
    <w:rPr>
      <w:rFonts w:cs="Courier New"/>
    </w:rPr>
  </w:style>
  <w:style w:type="character" w:customStyle="1" w:styleId="ListLabel336">
    <w:name w:val="ListLabel 336"/>
    <w:rsid w:val="00B10A57"/>
    <w:rPr>
      <w:rFonts w:cs="Courier New"/>
    </w:rPr>
  </w:style>
  <w:style w:type="character" w:customStyle="1" w:styleId="ListLabel337">
    <w:name w:val="ListLabel 337"/>
    <w:rsid w:val="00B10A57"/>
    <w:rPr>
      <w:rFonts w:cs="Wingdings"/>
    </w:rPr>
  </w:style>
  <w:style w:type="character" w:customStyle="1" w:styleId="ListLabel338">
    <w:name w:val="ListLabel 338"/>
    <w:rsid w:val="00B10A57"/>
    <w:rPr>
      <w:rFonts w:cs="Symbol"/>
    </w:rPr>
  </w:style>
  <w:style w:type="character" w:customStyle="1" w:styleId="ListLabel339">
    <w:name w:val="ListLabel 339"/>
    <w:rsid w:val="00B10A57"/>
    <w:rPr>
      <w:rFonts w:cs="Courier New"/>
    </w:rPr>
  </w:style>
  <w:style w:type="character" w:customStyle="1" w:styleId="ListLabel340">
    <w:name w:val="ListLabel 340"/>
    <w:rsid w:val="00B10A57"/>
    <w:rPr>
      <w:rFonts w:cs="Wingdings"/>
    </w:rPr>
  </w:style>
  <w:style w:type="character" w:customStyle="1" w:styleId="ListLabel341">
    <w:name w:val="ListLabel 341"/>
    <w:rsid w:val="00B10A57"/>
    <w:rPr>
      <w:rFonts w:cs="Symbol"/>
    </w:rPr>
  </w:style>
  <w:style w:type="character" w:customStyle="1" w:styleId="ListLabel342">
    <w:name w:val="ListLabel 342"/>
    <w:rsid w:val="00B10A57"/>
    <w:rPr>
      <w:rFonts w:cs="Courier New"/>
    </w:rPr>
  </w:style>
  <w:style w:type="character" w:customStyle="1" w:styleId="ListLabel343">
    <w:name w:val="ListLabel 343"/>
    <w:rsid w:val="00B10A57"/>
    <w:rPr>
      <w:rFonts w:cs="Wingdings"/>
    </w:rPr>
  </w:style>
  <w:style w:type="character" w:customStyle="1" w:styleId="ListLabel344">
    <w:name w:val="ListLabel 344"/>
    <w:rsid w:val="00B10A57"/>
    <w:rPr>
      <w:b w:val="0"/>
      <w:i w:val="0"/>
      <w:sz w:val="23"/>
    </w:rPr>
  </w:style>
  <w:style w:type="character" w:customStyle="1" w:styleId="ListLabel345">
    <w:name w:val="ListLabel 345"/>
    <w:rsid w:val="00B10A57"/>
    <w:rPr>
      <w:b w:val="0"/>
      <w:i w:val="0"/>
      <w:sz w:val="23"/>
    </w:rPr>
  </w:style>
  <w:style w:type="character" w:customStyle="1" w:styleId="ListLabel346">
    <w:name w:val="ListLabel 346"/>
    <w:rsid w:val="00B10A57"/>
    <w:rPr>
      <w:rFonts w:cs="Courier New"/>
    </w:rPr>
  </w:style>
  <w:style w:type="character" w:customStyle="1" w:styleId="ListLabel347">
    <w:name w:val="ListLabel 347"/>
    <w:rsid w:val="00B10A57"/>
    <w:rPr>
      <w:rFonts w:cs="Courier New"/>
    </w:rPr>
  </w:style>
  <w:style w:type="character" w:customStyle="1" w:styleId="ListLabel348">
    <w:name w:val="ListLabel 348"/>
    <w:rsid w:val="00B10A57"/>
    <w:rPr>
      <w:rFonts w:cs="Wingdings"/>
    </w:rPr>
  </w:style>
  <w:style w:type="character" w:customStyle="1" w:styleId="ListLabel349">
    <w:name w:val="ListLabel 349"/>
    <w:rsid w:val="00B10A57"/>
    <w:rPr>
      <w:rFonts w:cs="Symbol"/>
    </w:rPr>
  </w:style>
  <w:style w:type="character" w:customStyle="1" w:styleId="ListLabel350">
    <w:name w:val="ListLabel 350"/>
    <w:rsid w:val="00B10A57"/>
    <w:rPr>
      <w:rFonts w:cs="Courier New"/>
    </w:rPr>
  </w:style>
  <w:style w:type="character" w:customStyle="1" w:styleId="ListLabel351">
    <w:name w:val="ListLabel 351"/>
    <w:rsid w:val="00B10A57"/>
    <w:rPr>
      <w:rFonts w:cs="Wingdings"/>
    </w:rPr>
  </w:style>
  <w:style w:type="character" w:customStyle="1" w:styleId="ListLabel352">
    <w:name w:val="ListLabel 352"/>
    <w:rsid w:val="00B10A57"/>
    <w:rPr>
      <w:rFonts w:cs="Symbol"/>
    </w:rPr>
  </w:style>
  <w:style w:type="character" w:customStyle="1" w:styleId="ListLabel353">
    <w:name w:val="ListLabel 353"/>
    <w:rsid w:val="00B10A57"/>
    <w:rPr>
      <w:rFonts w:cs="Courier New"/>
    </w:rPr>
  </w:style>
  <w:style w:type="character" w:customStyle="1" w:styleId="ListLabel354">
    <w:name w:val="ListLabel 354"/>
    <w:rsid w:val="00B10A57"/>
    <w:rPr>
      <w:rFonts w:cs="Wingdings"/>
    </w:rPr>
  </w:style>
  <w:style w:type="character" w:customStyle="1" w:styleId="ListLabel355">
    <w:name w:val="ListLabel 355"/>
    <w:rsid w:val="00B10A57"/>
    <w:rPr>
      <w:b w:val="0"/>
      <w:i w:val="0"/>
      <w:sz w:val="23"/>
    </w:rPr>
  </w:style>
  <w:style w:type="character" w:customStyle="1" w:styleId="ListLabel356">
    <w:name w:val="ListLabel 356"/>
    <w:rsid w:val="00B10A57"/>
    <w:rPr>
      <w:b w:val="0"/>
      <w:i w:val="0"/>
      <w:sz w:val="23"/>
    </w:rPr>
  </w:style>
  <w:style w:type="character" w:customStyle="1" w:styleId="ListLabel357">
    <w:name w:val="ListLabel 357"/>
    <w:rsid w:val="00B10A57"/>
    <w:rPr>
      <w:b w:val="0"/>
      <w:i w:val="0"/>
      <w:sz w:val="23"/>
    </w:rPr>
  </w:style>
  <w:style w:type="character" w:customStyle="1" w:styleId="ListLabel358">
    <w:name w:val="ListLabel 358"/>
    <w:rsid w:val="00B10A57"/>
    <w:rPr>
      <w:b/>
      <w:i w:val="0"/>
      <w:sz w:val="23"/>
    </w:rPr>
  </w:style>
  <w:style w:type="character" w:customStyle="1" w:styleId="ListLabel359">
    <w:name w:val="ListLabel 359"/>
    <w:rsid w:val="00B10A57"/>
    <w:rPr>
      <w:b w:val="0"/>
      <w:i w:val="0"/>
      <w:sz w:val="23"/>
    </w:rPr>
  </w:style>
  <w:style w:type="character" w:customStyle="1" w:styleId="ListLabel360">
    <w:name w:val="ListLabel 360"/>
    <w:rsid w:val="00B10A57"/>
    <w:rPr>
      <w:b w:val="0"/>
      <w:i w:val="0"/>
      <w:sz w:val="23"/>
    </w:rPr>
  </w:style>
  <w:style w:type="character" w:customStyle="1" w:styleId="ListLabel361">
    <w:name w:val="ListLabel 361"/>
    <w:rsid w:val="00B10A57"/>
    <w:rPr>
      <w:rFonts w:cs="Courier New"/>
    </w:rPr>
  </w:style>
  <w:style w:type="character" w:customStyle="1" w:styleId="ListLabel362">
    <w:name w:val="ListLabel 362"/>
    <w:rsid w:val="00B10A57"/>
    <w:rPr>
      <w:rFonts w:cs="Courier New"/>
    </w:rPr>
  </w:style>
  <w:style w:type="character" w:customStyle="1" w:styleId="ListLabel363">
    <w:name w:val="ListLabel 363"/>
    <w:rsid w:val="00B10A57"/>
    <w:rPr>
      <w:rFonts w:cs="Wingdings"/>
    </w:rPr>
  </w:style>
  <w:style w:type="character" w:customStyle="1" w:styleId="ListLabel364">
    <w:name w:val="ListLabel 364"/>
    <w:rsid w:val="00B10A57"/>
    <w:rPr>
      <w:rFonts w:cs="Symbol"/>
    </w:rPr>
  </w:style>
  <w:style w:type="character" w:customStyle="1" w:styleId="ListLabel365">
    <w:name w:val="ListLabel 365"/>
    <w:rsid w:val="00B10A57"/>
    <w:rPr>
      <w:rFonts w:cs="Courier New"/>
    </w:rPr>
  </w:style>
  <w:style w:type="character" w:customStyle="1" w:styleId="ListLabel366">
    <w:name w:val="ListLabel 366"/>
    <w:rsid w:val="00B10A57"/>
    <w:rPr>
      <w:rFonts w:cs="Wingdings"/>
    </w:rPr>
  </w:style>
  <w:style w:type="character" w:customStyle="1" w:styleId="ListLabel367">
    <w:name w:val="ListLabel 367"/>
    <w:rsid w:val="00B10A57"/>
    <w:rPr>
      <w:rFonts w:cs="Symbol"/>
    </w:rPr>
  </w:style>
  <w:style w:type="character" w:customStyle="1" w:styleId="ListLabel368">
    <w:name w:val="ListLabel 368"/>
    <w:rsid w:val="00B10A57"/>
    <w:rPr>
      <w:rFonts w:cs="Courier New"/>
    </w:rPr>
  </w:style>
  <w:style w:type="character" w:customStyle="1" w:styleId="ListLabel369">
    <w:name w:val="ListLabel 369"/>
    <w:rsid w:val="00B10A57"/>
    <w:rPr>
      <w:rFonts w:cs="Wingdings"/>
    </w:rPr>
  </w:style>
  <w:style w:type="character" w:customStyle="1" w:styleId="ListLabel370">
    <w:name w:val="ListLabel 370"/>
    <w:rsid w:val="00B10A57"/>
    <w:rPr>
      <w:rFonts w:cs="Courier New"/>
      <w:b w:val="0"/>
      <w:i w:val="0"/>
      <w:sz w:val="23"/>
    </w:rPr>
  </w:style>
  <w:style w:type="character" w:customStyle="1" w:styleId="ListLabel371">
    <w:name w:val="ListLabel 371"/>
    <w:rsid w:val="00B10A57"/>
    <w:rPr>
      <w:rFonts w:cs="Courier New"/>
    </w:rPr>
  </w:style>
  <w:style w:type="character" w:customStyle="1" w:styleId="ListLabel372">
    <w:name w:val="ListLabel 372"/>
    <w:rsid w:val="00B10A57"/>
    <w:rPr>
      <w:rFonts w:cs="Wingdings"/>
    </w:rPr>
  </w:style>
  <w:style w:type="character" w:customStyle="1" w:styleId="ListLabel373">
    <w:name w:val="ListLabel 373"/>
    <w:rsid w:val="00B10A57"/>
    <w:rPr>
      <w:rFonts w:cs="Symbol"/>
    </w:rPr>
  </w:style>
  <w:style w:type="character" w:customStyle="1" w:styleId="ListLabel374">
    <w:name w:val="ListLabel 374"/>
    <w:rsid w:val="00B10A57"/>
    <w:rPr>
      <w:rFonts w:cs="Courier New"/>
    </w:rPr>
  </w:style>
  <w:style w:type="character" w:customStyle="1" w:styleId="ListLabel375">
    <w:name w:val="ListLabel 375"/>
    <w:rsid w:val="00B10A57"/>
    <w:rPr>
      <w:rFonts w:cs="Wingdings"/>
    </w:rPr>
  </w:style>
  <w:style w:type="character" w:customStyle="1" w:styleId="ListLabel376">
    <w:name w:val="ListLabel 376"/>
    <w:rsid w:val="00B10A57"/>
    <w:rPr>
      <w:rFonts w:cs="Symbol"/>
    </w:rPr>
  </w:style>
  <w:style w:type="character" w:customStyle="1" w:styleId="ListLabel377">
    <w:name w:val="ListLabel 377"/>
    <w:rsid w:val="00B10A57"/>
    <w:rPr>
      <w:rFonts w:cs="Courier New"/>
    </w:rPr>
  </w:style>
  <w:style w:type="character" w:customStyle="1" w:styleId="ListLabel378">
    <w:name w:val="ListLabel 378"/>
    <w:rsid w:val="00B10A57"/>
    <w:rPr>
      <w:rFonts w:cs="Wingdings"/>
    </w:rPr>
  </w:style>
  <w:style w:type="character" w:customStyle="1" w:styleId="ListLabel379">
    <w:name w:val="ListLabel 379"/>
    <w:rsid w:val="00B10A57"/>
    <w:rPr>
      <w:b w:val="0"/>
      <w:i w:val="0"/>
      <w:sz w:val="23"/>
    </w:rPr>
  </w:style>
  <w:style w:type="character" w:customStyle="1" w:styleId="ListLabel380">
    <w:name w:val="ListLabel 380"/>
    <w:rsid w:val="00B10A57"/>
    <w:rPr>
      <w:sz w:val="23"/>
    </w:rPr>
  </w:style>
  <w:style w:type="character" w:customStyle="1" w:styleId="ListLabel381">
    <w:name w:val="ListLabel 381"/>
    <w:rsid w:val="00B10A57"/>
    <w:rPr>
      <w:b w:val="0"/>
      <w:i w:val="0"/>
      <w:sz w:val="23"/>
    </w:rPr>
  </w:style>
  <w:style w:type="character" w:customStyle="1" w:styleId="ListLabel382">
    <w:name w:val="ListLabel 382"/>
    <w:rsid w:val="00B10A57"/>
    <w:rPr>
      <w:b w:val="0"/>
      <w:i w:val="0"/>
      <w:sz w:val="23"/>
    </w:rPr>
  </w:style>
  <w:style w:type="character" w:customStyle="1" w:styleId="ListLabel383">
    <w:name w:val="ListLabel 383"/>
    <w:rsid w:val="00B10A57"/>
    <w:rPr>
      <w:b w:val="0"/>
      <w:i w:val="0"/>
      <w:sz w:val="23"/>
    </w:rPr>
  </w:style>
  <w:style w:type="character" w:customStyle="1" w:styleId="ListLabel384">
    <w:name w:val="ListLabel 384"/>
    <w:rsid w:val="00B10A57"/>
    <w:rPr>
      <w:b w:val="0"/>
      <w:i w:val="0"/>
      <w:sz w:val="23"/>
    </w:rPr>
  </w:style>
  <w:style w:type="character" w:customStyle="1" w:styleId="ListLabel385">
    <w:name w:val="ListLabel 385"/>
    <w:rsid w:val="00B10A57"/>
    <w:rPr>
      <w:rFonts w:ascii="Arial" w:hAnsi="Arial"/>
      <w:b w:val="0"/>
      <w:i w:val="0"/>
      <w:sz w:val="20"/>
      <w:szCs w:val="20"/>
    </w:rPr>
  </w:style>
  <w:style w:type="paragraph" w:customStyle="1" w:styleId="Ttulo10">
    <w:name w:val="Título1"/>
    <w:basedOn w:val="Normal"/>
    <w:next w:val="Corpodetexto"/>
    <w:rsid w:val="00B10A5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rsid w:val="00B10A57"/>
    <w:pPr>
      <w:jc w:val="center"/>
    </w:pPr>
    <w:rPr>
      <w:rFonts w:ascii="Times New Roman" w:eastAsia="Times New Roman" w:hAnsi="Times New Roman" w:cs="Times New Roman"/>
      <w:b/>
      <w:i/>
      <w:color w:val="000000"/>
      <w:szCs w:val="20"/>
      <w:lang w:val="pt-PT"/>
    </w:rPr>
  </w:style>
  <w:style w:type="paragraph" w:styleId="Lista">
    <w:name w:val="List"/>
    <w:basedOn w:val="Corpodetexto"/>
    <w:rsid w:val="00B10A57"/>
    <w:rPr>
      <w:rFonts w:cs="Arial"/>
    </w:rPr>
  </w:style>
  <w:style w:type="paragraph" w:styleId="Legenda">
    <w:name w:val="caption"/>
    <w:basedOn w:val="Normal"/>
    <w:qFormat/>
    <w:rsid w:val="00B10A57"/>
    <w:pPr>
      <w:suppressLineNumbers/>
      <w:spacing w:before="120" w:after="120"/>
    </w:pPr>
    <w:rPr>
      <w:i/>
      <w:iCs/>
      <w:sz w:val="24"/>
    </w:rPr>
  </w:style>
  <w:style w:type="paragraph" w:customStyle="1" w:styleId="ndice">
    <w:name w:val="Índice"/>
    <w:basedOn w:val="Normal"/>
    <w:rsid w:val="00B10A57"/>
    <w:pPr>
      <w:suppressLineNumbers/>
    </w:pPr>
  </w:style>
  <w:style w:type="paragraph" w:customStyle="1" w:styleId="PargrafodaLista1">
    <w:name w:val="Parágrafo da Lista1"/>
    <w:basedOn w:val="Normal"/>
    <w:rsid w:val="00B10A57"/>
    <w:pPr>
      <w:ind w:left="720" w:hanging="360"/>
      <w:contextualSpacing/>
    </w:pPr>
  </w:style>
  <w:style w:type="paragraph" w:styleId="Cabealho">
    <w:name w:val="header"/>
    <w:basedOn w:val="Normal"/>
    <w:rsid w:val="00B10A57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10A57"/>
    <w:pPr>
      <w:tabs>
        <w:tab w:val="center" w:pos="4252"/>
        <w:tab w:val="right" w:pos="8504"/>
      </w:tabs>
    </w:pPr>
  </w:style>
  <w:style w:type="paragraph" w:customStyle="1" w:styleId="Textodebalo1">
    <w:name w:val="Texto de balão1"/>
    <w:basedOn w:val="Normal"/>
    <w:rsid w:val="00B10A57"/>
    <w:rPr>
      <w:rFonts w:ascii="Tahoma" w:hAnsi="Tahoma" w:cs="Tahoma"/>
      <w:sz w:val="16"/>
      <w:szCs w:val="16"/>
    </w:rPr>
  </w:style>
  <w:style w:type="paragraph" w:customStyle="1" w:styleId="Legenda1">
    <w:name w:val="Legenda1"/>
    <w:basedOn w:val="Normal"/>
    <w:next w:val="Normal"/>
    <w:rsid w:val="00B10A57"/>
    <w:pPr>
      <w:jc w:val="center"/>
    </w:pPr>
    <w:rPr>
      <w:rFonts w:ascii="Arial Negrito" w:hAnsi="Arial Negrito"/>
      <w:b/>
      <w:bCs/>
      <w:szCs w:val="18"/>
    </w:rPr>
  </w:style>
  <w:style w:type="paragraph" w:customStyle="1" w:styleId="Numerada1">
    <w:name w:val="Numerada1"/>
    <w:basedOn w:val="Normal"/>
    <w:rsid w:val="00B10A57"/>
    <w:pPr>
      <w:keepNext/>
      <w:tabs>
        <w:tab w:val="left" w:pos="1474"/>
      </w:tabs>
      <w:spacing w:after="60"/>
      <w:ind w:left="1474" w:hanging="459"/>
    </w:pPr>
    <w:rPr>
      <w:rFonts w:ascii="Times New Roman" w:eastAsia="Times New Roman" w:hAnsi="Times New Roman" w:cs="Times New Roman"/>
      <w:szCs w:val="20"/>
      <w:lang w:eastAsia="pt-BR"/>
    </w:rPr>
  </w:style>
  <w:style w:type="paragraph" w:customStyle="1" w:styleId="OmniPage1794">
    <w:name w:val="OmniPage #1794"/>
    <w:rsid w:val="00B10A57"/>
    <w:pPr>
      <w:tabs>
        <w:tab w:val="left" w:pos="484"/>
        <w:tab w:val="right" w:pos="8149"/>
      </w:tabs>
      <w:suppressAutoHyphens/>
      <w:spacing w:line="352" w:lineRule="exact"/>
    </w:pPr>
    <w:rPr>
      <w:color w:val="00000A"/>
      <w:kern w:val="1"/>
      <w:sz w:val="24"/>
      <w:lang w:val="en-US"/>
    </w:rPr>
  </w:style>
  <w:style w:type="paragraph" w:customStyle="1" w:styleId="Padro">
    <w:name w:val="Padrão"/>
    <w:rsid w:val="00B10A57"/>
    <w:pPr>
      <w:tabs>
        <w:tab w:val="left" w:pos="709"/>
      </w:tabs>
      <w:suppressAutoHyphens/>
    </w:pPr>
    <w:rPr>
      <w:rFonts w:ascii="Calibri" w:hAnsi="Calibri"/>
      <w:color w:val="00000A"/>
      <w:kern w:val="1"/>
      <w:lang w:eastAsia="zh-CN"/>
    </w:rPr>
  </w:style>
  <w:style w:type="paragraph" w:customStyle="1" w:styleId="PargrafodaLista10">
    <w:name w:val="Parágrafo da Lista10"/>
    <w:basedOn w:val="Normal"/>
    <w:rsid w:val="00B10A57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Item">
    <w:name w:val="Item"/>
    <w:basedOn w:val="Padro"/>
    <w:rsid w:val="00B10A57"/>
    <w:rPr>
      <w:rFonts w:ascii="Arial" w:hAnsi="Arial" w:cs="Arial"/>
      <w:b/>
      <w:bCs/>
      <w:sz w:val="24"/>
      <w:szCs w:val="24"/>
      <w:u w:val="single"/>
    </w:rPr>
  </w:style>
  <w:style w:type="paragraph" w:styleId="Sumrio1">
    <w:name w:val="toc 1"/>
    <w:basedOn w:val="Normal"/>
    <w:next w:val="Normal"/>
    <w:autoRedefine/>
    <w:uiPriority w:val="39"/>
    <w:rsid w:val="00B10A57"/>
    <w:pPr>
      <w:tabs>
        <w:tab w:val="left" w:pos="660"/>
        <w:tab w:val="right" w:leader="dot" w:pos="9061"/>
      </w:tabs>
      <w:spacing w:line="360" w:lineRule="auto"/>
    </w:pPr>
    <w:rPr>
      <w:szCs w:val="20"/>
    </w:rPr>
  </w:style>
  <w:style w:type="paragraph" w:customStyle="1" w:styleId="ndicedeilustraes1">
    <w:name w:val="Índice de ilustrações1"/>
    <w:basedOn w:val="Normal"/>
    <w:next w:val="Normal"/>
    <w:rsid w:val="00B10A57"/>
  </w:style>
  <w:style w:type="paragraph" w:customStyle="1" w:styleId="Corpodetexto31">
    <w:name w:val="Corpo de texto 31"/>
    <w:basedOn w:val="Normal"/>
    <w:rsid w:val="00B10A57"/>
    <w:pPr>
      <w:spacing w:line="270" w:lineRule="exact"/>
    </w:pPr>
    <w:rPr>
      <w:rFonts w:eastAsia="Times New Roman" w:cs="Times New Roman"/>
      <w:szCs w:val="20"/>
      <w:lang w:eastAsia="ar-SA"/>
    </w:rPr>
  </w:style>
  <w:style w:type="paragraph" w:customStyle="1" w:styleId="FR-PARAGRAFOTITULOFOLHAROSTO">
    <w:name w:val="FR-PARAGRAFO TITULO FOLHA ROSTO"/>
    <w:rsid w:val="00B10A57"/>
    <w:pPr>
      <w:suppressAutoHyphens/>
      <w:spacing w:before="4600" w:line="480" w:lineRule="exact"/>
      <w:jc w:val="center"/>
    </w:pPr>
    <w:rPr>
      <w:rFonts w:ascii="Calibri" w:eastAsia="Arial" w:hAnsi="Calibri"/>
      <w:b/>
      <w:caps/>
      <w:color w:val="00000A"/>
      <w:kern w:val="1"/>
      <w:sz w:val="28"/>
      <w:szCs w:val="22"/>
      <w:lang w:eastAsia="ar-SA"/>
    </w:rPr>
  </w:style>
  <w:style w:type="paragraph" w:customStyle="1" w:styleId="xl66">
    <w:name w:val="xl66"/>
    <w:basedOn w:val="Normal"/>
    <w:rsid w:val="00B10A57"/>
    <w:pPr>
      <w:spacing w:before="100" w:after="100" w:line="276" w:lineRule="auto"/>
      <w:jc w:val="left"/>
      <w:textAlignment w:val="center"/>
    </w:pPr>
    <w:rPr>
      <w:sz w:val="16"/>
      <w:szCs w:val="16"/>
      <w:lang w:eastAsia="pt-BR"/>
    </w:rPr>
  </w:style>
  <w:style w:type="paragraph" w:styleId="Ttulo">
    <w:name w:val="Title"/>
    <w:basedOn w:val="Normal"/>
    <w:qFormat/>
    <w:rsid w:val="00B10A57"/>
    <w:pPr>
      <w:spacing w:before="240" w:after="60"/>
      <w:jc w:val="center"/>
    </w:pPr>
    <w:rPr>
      <w:rFonts w:eastAsia="Times New Roman"/>
      <w:b/>
      <w:bCs/>
      <w:sz w:val="28"/>
      <w:szCs w:val="32"/>
      <w:lang w:eastAsia="pt-BR"/>
    </w:rPr>
  </w:style>
  <w:style w:type="paragraph" w:customStyle="1" w:styleId="Textodenotaderodap1">
    <w:name w:val="Texto de nota de rodapé1"/>
    <w:basedOn w:val="Normal"/>
    <w:rsid w:val="00B10A57"/>
    <w:pPr>
      <w:jc w:val="left"/>
    </w:pPr>
    <w:rPr>
      <w:rFonts w:ascii="Times New Roman" w:eastAsia="Times New Roman" w:hAnsi="Times New Roman" w:cs="Times New Roman"/>
      <w:szCs w:val="20"/>
      <w:lang w:eastAsia="pt-BR"/>
    </w:rPr>
  </w:style>
  <w:style w:type="paragraph" w:customStyle="1" w:styleId="Default">
    <w:name w:val="Default"/>
    <w:rsid w:val="00B10A57"/>
    <w:pPr>
      <w:widowControl w:val="0"/>
      <w:suppressAutoHyphens/>
    </w:pPr>
    <w:rPr>
      <w:rFonts w:ascii="Times New Roman PS" w:hAnsi="Times New Roman PS"/>
      <w:color w:val="000000"/>
      <w:kern w:val="1"/>
      <w:sz w:val="24"/>
      <w:szCs w:val="24"/>
    </w:rPr>
  </w:style>
  <w:style w:type="paragraph" w:customStyle="1" w:styleId="PargrafodaLista2">
    <w:name w:val="Parágrafo da Lista2"/>
    <w:basedOn w:val="Normal"/>
    <w:rsid w:val="00B10A57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xl77">
    <w:name w:val="xl77"/>
    <w:basedOn w:val="Normal"/>
    <w:rsid w:val="00B10A57"/>
    <w:pPr>
      <w:pBdr>
        <w:top w:val="none" w:sz="0" w:space="0" w:color="000000"/>
        <w:left w:val="single" w:sz="4" w:space="0" w:color="00000A"/>
        <w:bottom w:val="single" w:sz="4" w:space="0" w:color="00000A"/>
        <w:right w:val="none" w:sz="0" w:space="0" w:color="000000"/>
      </w:pBdr>
      <w:spacing w:before="280" w:after="280"/>
      <w:jc w:val="center"/>
      <w:textAlignment w:val="top"/>
    </w:pPr>
    <w:rPr>
      <w:rFonts w:eastAsia="Arial Unicode MS"/>
      <w:b/>
      <w:bCs/>
      <w:lang w:eastAsia="pt-BR"/>
    </w:rPr>
  </w:style>
  <w:style w:type="paragraph" w:styleId="Recuodecorpodetexto">
    <w:name w:val="Body Text Indent"/>
    <w:basedOn w:val="Normal"/>
    <w:rsid w:val="00B10A57"/>
    <w:pPr>
      <w:spacing w:after="120"/>
      <w:ind w:left="283"/>
    </w:pPr>
  </w:style>
  <w:style w:type="paragraph" w:customStyle="1" w:styleId="Recuodecorpodetexto21">
    <w:name w:val="Recuo de corpo de texto 21"/>
    <w:basedOn w:val="Normal"/>
    <w:rsid w:val="00B10A57"/>
    <w:pPr>
      <w:spacing w:after="120" w:line="480" w:lineRule="auto"/>
      <w:ind w:left="283"/>
    </w:pPr>
  </w:style>
  <w:style w:type="paragraph" w:styleId="NormalWeb">
    <w:name w:val="Normal (Web)"/>
    <w:basedOn w:val="Normal"/>
    <w:rsid w:val="00B10A57"/>
    <w:pPr>
      <w:spacing w:before="280" w:after="280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paragraph" w:customStyle="1" w:styleId="artigo">
    <w:name w:val="artigo"/>
    <w:basedOn w:val="Normal"/>
    <w:rsid w:val="00B10A57"/>
    <w:pPr>
      <w:spacing w:before="280" w:after="280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paragraph" w:customStyle="1" w:styleId="PT">
    <w:name w:val="PT"/>
    <w:basedOn w:val="Normal"/>
    <w:rsid w:val="00B10A57"/>
    <w:pPr>
      <w:overflowPunct w:val="0"/>
      <w:spacing w:line="360" w:lineRule="atLeast"/>
      <w:textAlignment w:val="baseline"/>
    </w:pPr>
    <w:rPr>
      <w:b/>
      <w:bCs/>
      <w:spacing w:val="30"/>
      <w:sz w:val="24"/>
      <w:lang w:eastAsia="pt-BR"/>
    </w:rPr>
  </w:style>
  <w:style w:type="paragraph" w:customStyle="1" w:styleId="Citao1">
    <w:name w:val="Citação1"/>
    <w:basedOn w:val="Normal"/>
    <w:next w:val="Normal"/>
    <w:rsid w:val="00B10A5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</w:pPr>
    <w:rPr>
      <w:rFonts w:ascii="Ecofont_Spranq_eco_Sans" w:hAnsi="Ecofont_Spranq_eco_Sans" w:cs="Tahoma"/>
      <w:i/>
      <w:iCs/>
      <w:color w:val="000000"/>
    </w:rPr>
  </w:style>
  <w:style w:type="paragraph" w:customStyle="1" w:styleId="Contedodoquadro">
    <w:name w:val="Conteúdo do quadro"/>
    <w:basedOn w:val="Normal"/>
    <w:rsid w:val="00B10A57"/>
  </w:style>
  <w:style w:type="paragraph" w:customStyle="1" w:styleId="Contedodatabela">
    <w:name w:val="Conteúdo da tabela"/>
    <w:basedOn w:val="Normal"/>
    <w:rsid w:val="00B10A57"/>
  </w:style>
  <w:style w:type="paragraph" w:styleId="PargrafodaLista">
    <w:name w:val="List Paragraph"/>
    <w:basedOn w:val="Normal"/>
    <w:qFormat/>
    <w:rsid w:val="00BA19ED"/>
    <w:pPr>
      <w:ind w:left="708"/>
    </w:pPr>
  </w:style>
  <w:style w:type="paragraph" w:styleId="Textodebalo">
    <w:name w:val="Balloon Text"/>
    <w:basedOn w:val="Normal"/>
    <w:link w:val="TextodebaloChar1"/>
    <w:uiPriority w:val="99"/>
    <w:semiHidden/>
    <w:unhideWhenUsed/>
    <w:rsid w:val="00396B31"/>
    <w:rPr>
      <w:rFonts w:ascii="Segoe UI" w:hAnsi="Segoe UI" w:cs="Segoe UI"/>
      <w:sz w:val="18"/>
      <w:szCs w:val="18"/>
    </w:rPr>
  </w:style>
  <w:style w:type="character" w:customStyle="1" w:styleId="TextodebaloChar1">
    <w:name w:val="Texto de balão Char1"/>
    <w:basedOn w:val="Fontepargpadro"/>
    <w:link w:val="Textodebalo"/>
    <w:uiPriority w:val="99"/>
    <w:semiHidden/>
    <w:rsid w:val="00396B31"/>
    <w:rPr>
      <w:rFonts w:ascii="Segoe UI" w:eastAsia="Calibri" w:hAnsi="Segoe UI" w:cs="Segoe UI"/>
      <w:color w:val="00000A"/>
      <w:kern w:val="1"/>
      <w:sz w:val="18"/>
      <w:szCs w:val="18"/>
      <w:lang w:eastAsia="en-US"/>
    </w:rPr>
  </w:style>
  <w:style w:type="character" w:styleId="TextodoEspaoReservado">
    <w:name w:val="Placeholder Text"/>
    <w:basedOn w:val="Fontepargpadro"/>
    <w:uiPriority w:val="99"/>
    <w:semiHidden/>
    <w:rsid w:val="007F432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José da Silva Isacksson</dc:creator>
  <cp:lastModifiedBy>José Dantas Mendes Neto</cp:lastModifiedBy>
  <cp:revision>3</cp:revision>
  <cp:lastPrinted>2018-10-26T12:05:00Z</cp:lastPrinted>
  <dcterms:created xsi:type="dcterms:W3CDTF">2018-10-26T17:47:00Z</dcterms:created>
  <dcterms:modified xsi:type="dcterms:W3CDTF">2018-10-26T17:58:00Z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