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916" w:rsidRDefault="009C6916" w:rsidP="009C6916"/>
    <w:p w:rsidR="009C6916" w:rsidRDefault="00BE2A4A" w:rsidP="00BE2A4A">
      <w:pPr>
        <w:tabs>
          <w:tab w:val="left" w:pos="6580"/>
        </w:tabs>
      </w:pPr>
      <w:r>
        <w:tab/>
      </w:r>
    </w:p>
    <w:p w:rsidR="009C6916" w:rsidRDefault="009C6916" w:rsidP="009C6916"/>
    <w:p w:rsidR="009C6916" w:rsidRDefault="009C6916" w:rsidP="009C6916"/>
    <w:p w:rsidR="009C6916" w:rsidRDefault="009C6916" w:rsidP="009C6916"/>
    <w:p w:rsidR="009C6916" w:rsidRDefault="009C6916" w:rsidP="009C6916"/>
    <w:p w:rsidR="009C6916" w:rsidRDefault="009C6916" w:rsidP="009C6916"/>
    <w:p w:rsidR="009C6916" w:rsidRDefault="009C6916" w:rsidP="009C6916">
      <w:pPr>
        <w:jc w:val="center"/>
        <w:rPr>
          <w:rFonts w:eastAsia="Times New Roman"/>
          <w:color w:val="FF0000"/>
          <w:sz w:val="24"/>
          <w:szCs w:val="20"/>
        </w:rPr>
      </w:pPr>
    </w:p>
    <w:p w:rsidR="009C6916" w:rsidRDefault="009C6916" w:rsidP="00405FCB">
      <w:pPr>
        <w:jc w:val="center"/>
      </w:pPr>
      <w:r>
        <w:rPr>
          <w:b/>
          <w:sz w:val="24"/>
        </w:rPr>
        <w:t>TERMO DE REFERÊNCIA</w:t>
      </w:r>
    </w:p>
    <w:p w:rsidR="009C6916" w:rsidRDefault="009C6916" w:rsidP="009C6916">
      <w:pPr>
        <w:jc w:val="center"/>
        <w:rPr>
          <w:rFonts w:eastAsia="Times New Roman"/>
          <w:color w:val="FF0000"/>
          <w:sz w:val="24"/>
          <w:szCs w:val="20"/>
        </w:rPr>
      </w:pPr>
    </w:p>
    <w:p w:rsidR="009C6916" w:rsidRDefault="00B05556" w:rsidP="009C6916">
      <w:pPr>
        <w:jc w:val="center"/>
        <w:rPr>
          <w:rFonts w:eastAsia="Times New Roman"/>
          <w:sz w:val="24"/>
          <w:szCs w:val="20"/>
        </w:rPr>
      </w:pPr>
      <w:r w:rsidRPr="00B05556">
        <w:rPr>
          <w:rFonts w:eastAsia="Times New Roman"/>
          <w:sz w:val="24"/>
          <w:szCs w:val="20"/>
        </w:rPr>
        <w:t>SISTEMA DE REGISTRO DE PREÇOS (SRP) - MENOR PREÇO</w:t>
      </w:r>
      <w:r w:rsidR="00004F85">
        <w:rPr>
          <w:rFonts w:eastAsia="Times New Roman"/>
          <w:sz w:val="24"/>
          <w:szCs w:val="20"/>
        </w:rPr>
        <w:t xml:space="preserve"> POR GRUPO</w:t>
      </w:r>
    </w:p>
    <w:p w:rsidR="009C6916" w:rsidRDefault="009C6916" w:rsidP="009C6916"/>
    <w:p w:rsidR="009C6916" w:rsidRDefault="009C6916" w:rsidP="009C6916"/>
    <w:p w:rsidR="009C6916" w:rsidRDefault="009C6916" w:rsidP="009C6916">
      <w:pPr>
        <w:rPr>
          <w:sz w:val="22"/>
        </w:rPr>
      </w:pPr>
    </w:p>
    <w:p w:rsidR="009C6916" w:rsidRDefault="009C6916" w:rsidP="009C6916"/>
    <w:p w:rsidR="009C6916" w:rsidRDefault="009C6916" w:rsidP="009C6916"/>
    <w:p w:rsidR="009C6916" w:rsidRDefault="009C6916" w:rsidP="009C6916"/>
    <w:p w:rsidR="009C6916" w:rsidRPr="00B05556" w:rsidRDefault="00044828" w:rsidP="009C6916">
      <w:pPr>
        <w:rPr>
          <w:color w:val="FF0000"/>
        </w:rPr>
      </w:pPr>
      <w:r w:rsidRPr="00B05556">
        <w:rPr>
          <w:rFonts w:eastAsia="Times New Roman"/>
          <w:sz w:val="24"/>
          <w:szCs w:val="20"/>
        </w:rPr>
        <w:t xml:space="preserve">CONTRATAÇÃO DOS SERVIÇOS </w:t>
      </w:r>
      <w:r w:rsidR="008B458F" w:rsidRPr="00B05556">
        <w:rPr>
          <w:rFonts w:eastAsia="Times New Roman"/>
          <w:sz w:val="24"/>
          <w:szCs w:val="20"/>
        </w:rPr>
        <w:t xml:space="preserve">DE </w:t>
      </w:r>
      <w:r w:rsidR="008B458F">
        <w:rPr>
          <w:rFonts w:eastAsia="Times New Roman"/>
          <w:sz w:val="24"/>
          <w:szCs w:val="20"/>
        </w:rPr>
        <w:t xml:space="preserve">IMPLANTAÇÃO E RECUPERAÇÃO DE </w:t>
      </w:r>
      <w:r w:rsidR="008B458F" w:rsidRPr="008B458F">
        <w:rPr>
          <w:rFonts w:eastAsia="Times New Roman"/>
          <w:sz w:val="24"/>
          <w:szCs w:val="20"/>
        </w:rPr>
        <w:t>PAVIMENT</w:t>
      </w:r>
      <w:r w:rsidR="008B458F">
        <w:rPr>
          <w:rFonts w:eastAsia="Times New Roman"/>
          <w:sz w:val="24"/>
          <w:szCs w:val="20"/>
        </w:rPr>
        <w:t xml:space="preserve">AÇÃO </w:t>
      </w:r>
      <w:r w:rsidR="008B458F" w:rsidRPr="008B458F">
        <w:rPr>
          <w:rFonts w:eastAsia="Times New Roman"/>
          <w:sz w:val="24"/>
          <w:szCs w:val="20"/>
        </w:rPr>
        <w:t>COM APLICAÇÃO DE CONCRETO BETUMINOSO USINADO A QUENTE (CBUQ)</w:t>
      </w:r>
      <w:r w:rsidRPr="00044828">
        <w:rPr>
          <w:rFonts w:eastAsia="Times New Roman"/>
          <w:sz w:val="24"/>
          <w:szCs w:val="20"/>
        </w:rPr>
        <w:t>,</w:t>
      </w:r>
      <w:r w:rsidR="008B458F">
        <w:rPr>
          <w:rFonts w:eastAsia="Times New Roman"/>
          <w:sz w:val="24"/>
          <w:szCs w:val="20"/>
        </w:rPr>
        <w:t xml:space="preserve"> EM VIAS DE MUNICIPIOS DIVERSOS </w:t>
      </w:r>
      <w:r w:rsidRPr="00044828">
        <w:rPr>
          <w:rFonts w:eastAsia="Times New Roman"/>
          <w:sz w:val="24"/>
          <w:szCs w:val="20"/>
        </w:rPr>
        <w:t>INSERIDOS NA ÁREA DE ATUAÇÃO DA 3ª SUPERINTENDÊNCIA REGIONAL DA CODEVASF.</w:t>
      </w:r>
    </w:p>
    <w:p w:rsidR="009C6916" w:rsidRPr="00B05556" w:rsidRDefault="009C6916" w:rsidP="009C6916">
      <w:pPr>
        <w:rPr>
          <w:color w:val="FF0000"/>
        </w:rPr>
      </w:pPr>
    </w:p>
    <w:p w:rsidR="009C6916" w:rsidRPr="00B05556" w:rsidRDefault="009C6916" w:rsidP="009C6916">
      <w:pPr>
        <w:rPr>
          <w:color w:val="FF000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color w:val="FF0000"/>
        </w:rPr>
      </w:pPr>
    </w:p>
    <w:p w:rsidR="009C6916" w:rsidRPr="00B05556" w:rsidRDefault="009C6916" w:rsidP="009C6916">
      <w:pPr>
        <w:rPr>
          <w:color w:val="FF0000"/>
        </w:rPr>
      </w:pPr>
    </w:p>
    <w:p w:rsidR="009C6916" w:rsidRPr="00B05556" w:rsidRDefault="009C6916" w:rsidP="009C6916">
      <w:pPr>
        <w:rPr>
          <w:color w:val="FF0000"/>
        </w:rPr>
      </w:pPr>
    </w:p>
    <w:p w:rsidR="009C6916" w:rsidRPr="00B05556" w:rsidRDefault="009C6916" w:rsidP="009C6916">
      <w:pPr>
        <w:rPr>
          <w:color w:val="FF0000"/>
        </w:rPr>
      </w:pPr>
    </w:p>
    <w:p w:rsidR="009C6916" w:rsidRPr="00B05556" w:rsidRDefault="00044828" w:rsidP="009C6916">
      <w:pPr>
        <w:ind w:left="-1276" w:right="-710"/>
        <w:jc w:val="center"/>
        <w:rPr>
          <w:color w:val="FF0000"/>
        </w:rPr>
      </w:pPr>
      <w:r>
        <w:rPr>
          <w:b/>
          <w:sz w:val="24"/>
        </w:rPr>
        <w:t>Novembro</w:t>
      </w:r>
      <w:r w:rsidR="009C6916" w:rsidRPr="00B05556">
        <w:rPr>
          <w:b/>
          <w:sz w:val="24"/>
        </w:rPr>
        <w:t>/201</w:t>
      </w:r>
      <w:r w:rsidR="00B05556" w:rsidRPr="00B05556">
        <w:rPr>
          <w:b/>
          <w:sz w:val="24"/>
        </w:rPr>
        <w:t>9</w:t>
      </w:r>
      <w:r w:rsidR="009C6916" w:rsidRPr="00B05556">
        <w:rPr>
          <w:color w:val="FF0000"/>
        </w:rPr>
        <w:br w:type="page"/>
      </w:r>
    </w:p>
    <w:p w:rsidR="00FF151E" w:rsidRDefault="00FF151E" w:rsidP="009C6916">
      <w:pPr>
        <w:jc w:val="center"/>
        <w:rPr>
          <w:b/>
          <w:szCs w:val="20"/>
        </w:rPr>
      </w:pPr>
    </w:p>
    <w:p w:rsidR="009C6916" w:rsidRDefault="009C6916" w:rsidP="009C6916">
      <w:pPr>
        <w:jc w:val="center"/>
        <w:rPr>
          <w:b/>
          <w:szCs w:val="20"/>
        </w:rPr>
      </w:pPr>
      <w:r w:rsidRPr="002C5A22">
        <w:rPr>
          <w:b/>
          <w:szCs w:val="20"/>
        </w:rPr>
        <w:t>ÍNDICE</w:t>
      </w:r>
    </w:p>
    <w:p w:rsidR="0018101B" w:rsidRPr="002C5A22" w:rsidRDefault="0018101B" w:rsidP="009C6916">
      <w:pPr>
        <w:jc w:val="center"/>
        <w:rPr>
          <w:b/>
          <w:szCs w:val="20"/>
        </w:rPr>
      </w:pPr>
    </w:p>
    <w:p w:rsidR="009C6916" w:rsidRPr="00B05556" w:rsidRDefault="009C6916" w:rsidP="009C6916">
      <w:pPr>
        <w:rPr>
          <w:color w:val="FF0000"/>
        </w:rPr>
      </w:pPr>
    </w:p>
    <w:p w:rsidR="002C5A22" w:rsidRDefault="00D61A1B">
      <w:pPr>
        <w:pStyle w:val="Sumrio1"/>
        <w:rPr>
          <w:rFonts w:asciiTheme="minorHAnsi" w:eastAsiaTheme="minorEastAsia" w:hAnsiTheme="minorHAnsi" w:cstheme="minorBidi"/>
          <w:sz w:val="22"/>
          <w:szCs w:val="22"/>
          <w:lang w:eastAsia="pt-BR"/>
        </w:rPr>
      </w:pPr>
      <w:r w:rsidRPr="00B05556">
        <w:rPr>
          <w:color w:val="FF0000"/>
        </w:rPr>
        <w:fldChar w:fldCharType="begin"/>
      </w:r>
      <w:r w:rsidR="009C6916" w:rsidRPr="00B05556">
        <w:rPr>
          <w:color w:val="FF0000"/>
        </w:rPr>
        <w:instrText>TOC \z \o "1-1" \u</w:instrText>
      </w:r>
      <w:r w:rsidRPr="00B05556">
        <w:rPr>
          <w:color w:val="FF0000"/>
        </w:rPr>
        <w:fldChar w:fldCharType="separate"/>
      </w:r>
      <w:r w:rsidR="002C5A22" w:rsidRPr="00805C79">
        <w:t>1.</w:t>
      </w:r>
      <w:r w:rsidR="002C5A22">
        <w:rPr>
          <w:rFonts w:asciiTheme="minorHAnsi" w:eastAsiaTheme="minorEastAsia" w:hAnsiTheme="minorHAnsi" w:cstheme="minorBidi"/>
          <w:sz w:val="22"/>
          <w:szCs w:val="22"/>
          <w:lang w:eastAsia="pt-BR"/>
        </w:rPr>
        <w:tab/>
      </w:r>
      <w:r w:rsidR="002C5A22" w:rsidRPr="00805C79">
        <w:t>OBJETO DA CONTRATAÇÃO</w:t>
      </w:r>
      <w:r w:rsidR="002C5A22">
        <w:rPr>
          <w:webHidden/>
        </w:rPr>
        <w:tab/>
      </w:r>
      <w:r>
        <w:rPr>
          <w:webHidden/>
        </w:rPr>
        <w:fldChar w:fldCharType="begin"/>
      </w:r>
      <w:r w:rsidR="002C5A22">
        <w:rPr>
          <w:webHidden/>
        </w:rPr>
        <w:instrText xml:space="preserve"> PAGEREF _Toc10024502 \h </w:instrText>
      </w:r>
      <w:r>
        <w:rPr>
          <w:webHidden/>
        </w:rPr>
      </w:r>
      <w:r>
        <w:rPr>
          <w:webHidden/>
        </w:rPr>
        <w:fldChar w:fldCharType="separate"/>
      </w:r>
      <w:r w:rsidR="002A3130">
        <w:rPr>
          <w:webHidden/>
        </w:rPr>
        <w:t>3</w:t>
      </w:r>
      <w:r>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2.</w:t>
      </w:r>
      <w:r>
        <w:rPr>
          <w:rFonts w:asciiTheme="minorHAnsi" w:eastAsiaTheme="minorEastAsia" w:hAnsiTheme="minorHAnsi" w:cstheme="minorBidi"/>
          <w:sz w:val="22"/>
          <w:szCs w:val="22"/>
          <w:lang w:eastAsia="pt-BR"/>
        </w:rPr>
        <w:tab/>
      </w:r>
      <w:r w:rsidRPr="00805C79">
        <w:t>TERMINOLOGIAS E DEFINIÇÕES</w:t>
      </w:r>
      <w:r>
        <w:rPr>
          <w:webHidden/>
        </w:rPr>
        <w:tab/>
      </w:r>
      <w:r w:rsidR="00D61A1B">
        <w:rPr>
          <w:webHidden/>
        </w:rPr>
        <w:fldChar w:fldCharType="begin"/>
      </w:r>
      <w:r>
        <w:rPr>
          <w:webHidden/>
        </w:rPr>
        <w:instrText xml:space="preserve"> PAGEREF _Toc10024503 \h </w:instrText>
      </w:r>
      <w:r w:rsidR="00D61A1B">
        <w:rPr>
          <w:webHidden/>
        </w:rPr>
      </w:r>
      <w:r w:rsidR="00D61A1B">
        <w:rPr>
          <w:webHidden/>
        </w:rPr>
        <w:fldChar w:fldCharType="separate"/>
      </w:r>
      <w:r w:rsidR="002A3130">
        <w:rPr>
          <w:webHidden/>
        </w:rPr>
        <w:t>3</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3.</w:t>
      </w:r>
      <w:r>
        <w:rPr>
          <w:rFonts w:asciiTheme="minorHAnsi" w:eastAsiaTheme="minorEastAsia" w:hAnsiTheme="minorHAnsi" w:cstheme="minorBidi"/>
          <w:sz w:val="22"/>
          <w:szCs w:val="22"/>
          <w:lang w:eastAsia="pt-BR"/>
        </w:rPr>
        <w:tab/>
      </w:r>
      <w:r w:rsidRPr="00805C79">
        <w:t>REGIME DE EXECUÇÃO, VALOR ESTIMADO E CRITÉRIO DE JULGAMENTO.</w:t>
      </w:r>
      <w:r>
        <w:rPr>
          <w:webHidden/>
        </w:rPr>
        <w:tab/>
      </w:r>
      <w:r w:rsidR="00D61A1B">
        <w:rPr>
          <w:webHidden/>
        </w:rPr>
        <w:fldChar w:fldCharType="begin"/>
      </w:r>
      <w:r>
        <w:rPr>
          <w:webHidden/>
        </w:rPr>
        <w:instrText xml:space="preserve"> PAGEREF _Toc10024504 \h </w:instrText>
      </w:r>
      <w:r w:rsidR="00D61A1B">
        <w:rPr>
          <w:webHidden/>
        </w:rPr>
      </w:r>
      <w:r w:rsidR="00D61A1B">
        <w:rPr>
          <w:webHidden/>
        </w:rPr>
        <w:fldChar w:fldCharType="separate"/>
      </w:r>
      <w:r w:rsidR="002A3130">
        <w:rPr>
          <w:webHidden/>
        </w:rPr>
        <w:t>6</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4.</w:t>
      </w:r>
      <w:r>
        <w:rPr>
          <w:rFonts w:asciiTheme="minorHAnsi" w:eastAsiaTheme="minorEastAsia" w:hAnsiTheme="minorHAnsi" w:cstheme="minorBidi"/>
          <w:sz w:val="22"/>
          <w:szCs w:val="22"/>
          <w:lang w:eastAsia="pt-BR"/>
        </w:rPr>
        <w:tab/>
      </w:r>
      <w:r w:rsidRPr="00805C79">
        <w:t>LOCALIZAÇÃO DO OBJETO</w:t>
      </w:r>
      <w:r>
        <w:rPr>
          <w:webHidden/>
        </w:rPr>
        <w:tab/>
      </w:r>
      <w:r w:rsidR="00D61A1B">
        <w:rPr>
          <w:webHidden/>
        </w:rPr>
        <w:fldChar w:fldCharType="begin"/>
      </w:r>
      <w:r>
        <w:rPr>
          <w:webHidden/>
        </w:rPr>
        <w:instrText xml:space="preserve"> PAGEREF _Toc10024505 \h </w:instrText>
      </w:r>
      <w:r w:rsidR="00D61A1B">
        <w:rPr>
          <w:webHidden/>
        </w:rPr>
      </w:r>
      <w:r w:rsidR="00D61A1B">
        <w:rPr>
          <w:webHidden/>
        </w:rPr>
        <w:fldChar w:fldCharType="separate"/>
      </w:r>
      <w:r w:rsidR="002A3130">
        <w:rPr>
          <w:webHidden/>
        </w:rPr>
        <w:t>6</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5.</w:t>
      </w:r>
      <w:r>
        <w:rPr>
          <w:rFonts w:asciiTheme="minorHAnsi" w:eastAsiaTheme="minorEastAsia" w:hAnsiTheme="minorHAnsi" w:cstheme="minorBidi"/>
          <w:sz w:val="22"/>
          <w:szCs w:val="22"/>
          <w:lang w:eastAsia="pt-BR"/>
        </w:rPr>
        <w:tab/>
      </w:r>
      <w:r w:rsidRPr="00805C79">
        <w:t>DESCRIÇÃO DOS SERVIÇOS</w:t>
      </w:r>
      <w:r>
        <w:rPr>
          <w:webHidden/>
        </w:rPr>
        <w:tab/>
      </w:r>
      <w:r w:rsidR="00D61A1B">
        <w:rPr>
          <w:webHidden/>
        </w:rPr>
        <w:fldChar w:fldCharType="begin"/>
      </w:r>
      <w:r>
        <w:rPr>
          <w:webHidden/>
        </w:rPr>
        <w:instrText xml:space="preserve"> PAGEREF _Toc10024506 \h </w:instrText>
      </w:r>
      <w:r w:rsidR="00D61A1B">
        <w:rPr>
          <w:webHidden/>
        </w:rPr>
      </w:r>
      <w:r w:rsidR="00D61A1B">
        <w:rPr>
          <w:webHidden/>
        </w:rPr>
        <w:fldChar w:fldCharType="separate"/>
      </w:r>
      <w:r w:rsidR="002A3130">
        <w:rPr>
          <w:webHidden/>
        </w:rPr>
        <w:t>8</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6.</w:t>
      </w:r>
      <w:r>
        <w:rPr>
          <w:rFonts w:asciiTheme="minorHAnsi" w:eastAsiaTheme="minorEastAsia" w:hAnsiTheme="minorHAnsi" w:cstheme="minorBidi"/>
          <w:sz w:val="22"/>
          <w:szCs w:val="22"/>
          <w:lang w:eastAsia="pt-BR"/>
        </w:rPr>
        <w:tab/>
      </w:r>
      <w:r w:rsidRPr="00805C79">
        <w:t>CONDIÇÕES DE PARTICIPAÇÃO</w:t>
      </w:r>
      <w:r>
        <w:rPr>
          <w:webHidden/>
        </w:rPr>
        <w:tab/>
      </w:r>
      <w:r w:rsidR="00D61A1B">
        <w:rPr>
          <w:webHidden/>
        </w:rPr>
        <w:fldChar w:fldCharType="begin"/>
      </w:r>
      <w:r>
        <w:rPr>
          <w:webHidden/>
        </w:rPr>
        <w:instrText xml:space="preserve"> PAGEREF _Toc10024507 \h </w:instrText>
      </w:r>
      <w:r w:rsidR="00D61A1B">
        <w:rPr>
          <w:webHidden/>
        </w:rPr>
      </w:r>
      <w:r w:rsidR="00D61A1B">
        <w:rPr>
          <w:webHidden/>
        </w:rPr>
        <w:fldChar w:fldCharType="separate"/>
      </w:r>
      <w:r w:rsidR="002A3130">
        <w:rPr>
          <w:webHidden/>
        </w:rPr>
        <w:t>9</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7.</w:t>
      </w:r>
      <w:r>
        <w:rPr>
          <w:rFonts w:asciiTheme="minorHAnsi" w:eastAsiaTheme="minorEastAsia" w:hAnsiTheme="minorHAnsi" w:cstheme="minorBidi"/>
          <w:sz w:val="22"/>
          <w:szCs w:val="22"/>
          <w:lang w:eastAsia="pt-BR"/>
        </w:rPr>
        <w:tab/>
      </w:r>
      <w:r w:rsidRPr="00805C79">
        <w:t>PROPOSTA FINANCEIRA</w:t>
      </w:r>
      <w:r>
        <w:rPr>
          <w:webHidden/>
        </w:rPr>
        <w:tab/>
      </w:r>
      <w:r w:rsidR="00D61A1B">
        <w:rPr>
          <w:webHidden/>
        </w:rPr>
        <w:fldChar w:fldCharType="begin"/>
      </w:r>
      <w:r>
        <w:rPr>
          <w:webHidden/>
        </w:rPr>
        <w:instrText xml:space="preserve"> PAGEREF _Toc10024508 \h </w:instrText>
      </w:r>
      <w:r w:rsidR="00D61A1B">
        <w:rPr>
          <w:webHidden/>
        </w:rPr>
      </w:r>
      <w:r w:rsidR="00D61A1B">
        <w:rPr>
          <w:webHidden/>
        </w:rPr>
        <w:fldChar w:fldCharType="separate"/>
      </w:r>
      <w:r w:rsidR="002A3130">
        <w:rPr>
          <w:webHidden/>
        </w:rPr>
        <w:t>10</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8.</w:t>
      </w:r>
      <w:r>
        <w:rPr>
          <w:rFonts w:asciiTheme="minorHAnsi" w:eastAsiaTheme="minorEastAsia" w:hAnsiTheme="minorHAnsi" w:cstheme="minorBidi"/>
          <w:sz w:val="22"/>
          <w:szCs w:val="22"/>
          <w:lang w:eastAsia="pt-BR"/>
        </w:rPr>
        <w:tab/>
      </w:r>
      <w:r w:rsidRPr="00805C79">
        <w:t>DOCUMENTAÇÃO DE HABILITAÇÃO</w:t>
      </w:r>
      <w:r>
        <w:rPr>
          <w:webHidden/>
        </w:rPr>
        <w:tab/>
      </w:r>
      <w:r w:rsidR="00D61A1B">
        <w:rPr>
          <w:webHidden/>
        </w:rPr>
        <w:fldChar w:fldCharType="begin"/>
      </w:r>
      <w:r>
        <w:rPr>
          <w:webHidden/>
        </w:rPr>
        <w:instrText xml:space="preserve"> PAGEREF _Toc10024509 \h </w:instrText>
      </w:r>
      <w:r w:rsidR="00D61A1B">
        <w:rPr>
          <w:webHidden/>
        </w:rPr>
      </w:r>
      <w:r w:rsidR="00D61A1B">
        <w:rPr>
          <w:webHidden/>
        </w:rPr>
        <w:fldChar w:fldCharType="separate"/>
      </w:r>
      <w:r w:rsidR="002A3130">
        <w:rPr>
          <w:webHidden/>
        </w:rPr>
        <w:t>14</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9.</w:t>
      </w:r>
      <w:r>
        <w:rPr>
          <w:rFonts w:asciiTheme="minorHAnsi" w:eastAsiaTheme="minorEastAsia" w:hAnsiTheme="minorHAnsi" w:cstheme="minorBidi"/>
          <w:sz w:val="22"/>
          <w:szCs w:val="22"/>
          <w:lang w:eastAsia="pt-BR"/>
        </w:rPr>
        <w:tab/>
      </w:r>
      <w:r w:rsidRPr="00805C79">
        <w:t>REFERÊNCIA DE PREÇOS E DOTAÇÃO ORÇAMENTÁRIA</w:t>
      </w:r>
      <w:r>
        <w:rPr>
          <w:webHidden/>
        </w:rPr>
        <w:tab/>
      </w:r>
      <w:r w:rsidR="00D61A1B">
        <w:rPr>
          <w:webHidden/>
        </w:rPr>
        <w:fldChar w:fldCharType="begin"/>
      </w:r>
      <w:r>
        <w:rPr>
          <w:webHidden/>
        </w:rPr>
        <w:instrText xml:space="preserve"> PAGEREF _Toc10024510 \h </w:instrText>
      </w:r>
      <w:r w:rsidR="00D61A1B">
        <w:rPr>
          <w:webHidden/>
        </w:rPr>
      </w:r>
      <w:r w:rsidR="00D61A1B">
        <w:rPr>
          <w:webHidden/>
        </w:rPr>
        <w:fldChar w:fldCharType="separate"/>
      </w:r>
      <w:r w:rsidR="002A3130">
        <w:rPr>
          <w:webHidden/>
        </w:rPr>
        <w:t>15</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10.</w:t>
      </w:r>
      <w:r>
        <w:rPr>
          <w:rFonts w:asciiTheme="minorHAnsi" w:eastAsiaTheme="minorEastAsia" w:hAnsiTheme="minorHAnsi" w:cstheme="minorBidi"/>
          <w:sz w:val="22"/>
          <w:szCs w:val="22"/>
          <w:lang w:eastAsia="pt-BR"/>
        </w:rPr>
        <w:tab/>
      </w:r>
      <w:r w:rsidRPr="00805C79">
        <w:t>PRAZO DE EXECUÇÃO</w:t>
      </w:r>
      <w:r>
        <w:rPr>
          <w:webHidden/>
        </w:rPr>
        <w:tab/>
      </w:r>
      <w:r w:rsidR="00D61A1B">
        <w:rPr>
          <w:webHidden/>
        </w:rPr>
        <w:fldChar w:fldCharType="begin"/>
      </w:r>
      <w:r>
        <w:rPr>
          <w:webHidden/>
        </w:rPr>
        <w:instrText xml:space="preserve"> PAGEREF _Toc10024511 \h </w:instrText>
      </w:r>
      <w:r w:rsidR="00D61A1B">
        <w:rPr>
          <w:webHidden/>
        </w:rPr>
      </w:r>
      <w:r w:rsidR="00D61A1B">
        <w:rPr>
          <w:webHidden/>
        </w:rPr>
        <w:fldChar w:fldCharType="separate"/>
      </w:r>
      <w:r w:rsidR="002A3130">
        <w:rPr>
          <w:webHidden/>
        </w:rPr>
        <w:t>17</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11.</w:t>
      </w:r>
      <w:r>
        <w:rPr>
          <w:rFonts w:asciiTheme="minorHAnsi" w:eastAsiaTheme="minorEastAsia" w:hAnsiTheme="minorHAnsi" w:cstheme="minorBidi"/>
          <w:sz w:val="22"/>
          <w:szCs w:val="22"/>
          <w:lang w:eastAsia="pt-BR"/>
        </w:rPr>
        <w:tab/>
      </w:r>
      <w:r w:rsidRPr="00805C79">
        <w:t>FORMAS E CONDIÇÕES DE PAGAMENTO</w:t>
      </w:r>
      <w:r>
        <w:rPr>
          <w:webHidden/>
        </w:rPr>
        <w:tab/>
      </w:r>
      <w:r w:rsidR="00D61A1B">
        <w:rPr>
          <w:webHidden/>
        </w:rPr>
        <w:fldChar w:fldCharType="begin"/>
      </w:r>
      <w:r>
        <w:rPr>
          <w:webHidden/>
        </w:rPr>
        <w:instrText xml:space="preserve"> PAGEREF _Toc10024512 \h </w:instrText>
      </w:r>
      <w:r w:rsidR="00D61A1B">
        <w:rPr>
          <w:webHidden/>
        </w:rPr>
      </w:r>
      <w:r w:rsidR="00D61A1B">
        <w:rPr>
          <w:webHidden/>
        </w:rPr>
        <w:fldChar w:fldCharType="separate"/>
      </w:r>
      <w:r w:rsidR="002A3130">
        <w:rPr>
          <w:webHidden/>
        </w:rPr>
        <w:t>17</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12.</w:t>
      </w:r>
      <w:r>
        <w:rPr>
          <w:rFonts w:asciiTheme="minorHAnsi" w:eastAsiaTheme="minorEastAsia" w:hAnsiTheme="minorHAnsi" w:cstheme="minorBidi"/>
          <w:sz w:val="22"/>
          <w:szCs w:val="22"/>
          <w:lang w:eastAsia="pt-BR"/>
        </w:rPr>
        <w:tab/>
      </w:r>
      <w:r w:rsidRPr="00805C79">
        <w:t>REAJUSTAMENTO</w:t>
      </w:r>
      <w:r>
        <w:rPr>
          <w:webHidden/>
        </w:rPr>
        <w:tab/>
      </w:r>
      <w:r w:rsidR="00D61A1B">
        <w:rPr>
          <w:webHidden/>
        </w:rPr>
        <w:fldChar w:fldCharType="begin"/>
      </w:r>
      <w:r>
        <w:rPr>
          <w:webHidden/>
        </w:rPr>
        <w:instrText xml:space="preserve"> PAGEREF _Toc10024513 \h </w:instrText>
      </w:r>
      <w:r w:rsidR="00D61A1B">
        <w:rPr>
          <w:webHidden/>
        </w:rPr>
      </w:r>
      <w:r w:rsidR="00D61A1B">
        <w:rPr>
          <w:webHidden/>
        </w:rPr>
        <w:fldChar w:fldCharType="separate"/>
      </w:r>
      <w:r w:rsidR="002A3130">
        <w:rPr>
          <w:webHidden/>
        </w:rPr>
        <w:t>21</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13.</w:t>
      </w:r>
      <w:r>
        <w:rPr>
          <w:rFonts w:asciiTheme="minorHAnsi" w:eastAsiaTheme="minorEastAsia" w:hAnsiTheme="minorHAnsi" w:cstheme="minorBidi"/>
          <w:sz w:val="22"/>
          <w:szCs w:val="22"/>
          <w:lang w:eastAsia="pt-BR"/>
        </w:rPr>
        <w:tab/>
      </w:r>
      <w:r w:rsidRPr="00805C79">
        <w:t>FISCALIZAÇÃO</w:t>
      </w:r>
      <w:r>
        <w:rPr>
          <w:webHidden/>
        </w:rPr>
        <w:tab/>
      </w:r>
      <w:r w:rsidR="00D61A1B">
        <w:rPr>
          <w:webHidden/>
        </w:rPr>
        <w:fldChar w:fldCharType="begin"/>
      </w:r>
      <w:r>
        <w:rPr>
          <w:webHidden/>
        </w:rPr>
        <w:instrText xml:space="preserve"> PAGEREF _Toc10024514 \h </w:instrText>
      </w:r>
      <w:r w:rsidR="00D61A1B">
        <w:rPr>
          <w:webHidden/>
        </w:rPr>
      </w:r>
      <w:r w:rsidR="00D61A1B">
        <w:rPr>
          <w:webHidden/>
        </w:rPr>
        <w:fldChar w:fldCharType="separate"/>
      </w:r>
      <w:r w:rsidR="002A3130">
        <w:rPr>
          <w:webHidden/>
        </w:rPr>
        <w:t>22</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14.</w:t>
      </w:r>
      <w:r>
        <w:rPr>
          <w:rFonts w:asciiTheme="minorHAnsi" w:eastAsiaTheme="minorEastAsia" w:hAnsiTheme="minorHAnsi" w:cstheme="minorBidi"/>
          <w:sz w:val="22"/>
          <w:szCs w:val="22"/>
          <w:lang w:eastAsia="pt-BR"/>
        </w:rPr>
        <w:tab/>
      </w:r>
      <w:r w:rsidRPr="00805C79">
        <w:t>RECEBIMENTO DEFINITIVO DOS SERVIÇOS</w:t>
      </w:r>
      <w:r>
        <w:rPr>
          <w:webHidden/>
        </w:rPr>
        <w:tab/>
      </w:r>
      <w:r w:rsidR="00D61A1B">
        <w:rPr>
          <w:webHidden/>
        </w:rPr>
        <w:fldChar w:fldCharType="begin"/>
      </w:r>
      <w:r>
        <w:rPr>
          <w:webHidden/>
        </w:rPr>
        <w:instrText xml:space="preserve"> PAGEREF _Toc10024515 \h </w:instrText>
      </w:r>
      <w:r w:rsidR="00D61A1B">
        <w:rPr>
          <w:webHidden/>
        </w:rPr>
      </w:r>
      <w:r w:rsidR="00D61A1B">
        <w:rPr>
          <w:webHidden/>
        </w:rPr>
        <w:fldChar w:fldCharType="separate"/>
      </w:r>
      <w:r w:rsidR="002A3130">
        <w:rPr>
          <w:webHidden/>
        </w:rPr>
        <w:t>25</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15.</w:t>
      </w:r>
      <w:r>
        <w:rPr>
          <w:rFonts w:asciiTheme="minorHAnsi" w:eastAsiaTheme="minorEastAsia" w:hAnsiTheme="minorHAnsi" w:cstheme="minorBidi"/>
          <w:sz w:val="22"/>
          <w:szCs w:val="22"/>
          <w:lang w:eastAsia="pt-BR"/>
        </w:rPr>
        <w:tab/>
      </w:r>
      <w:r w:rsidRPr="00805C79">
        <w:t>SEGURANÇA E MEDICINA DO TRABALHO</w:t>
      </w:r>
      <w:r>
        <w:rPr>
          <w:webHidden/>
        </w:rPr>
        <w:tab/>
      </w:r>
      <w:r w:rsidR="00D61A1B">
        <w:rPr>
          <w:webHidden/>
        </w:rPr>
        <w:fldChar w:fldCharType="begin"/>
      </w:r>
      <w:r>
        <w:rPr>
          <w:webHidden/>
        </w:rPr>
        <w:instrText xml:space="preserve"> PAGEREF _Toc10024516 \h </w:instrText>
      </w:r>
      <w:r w:rsidR="00D61A1B">
        <w:rPr>
          <w:webHidden/>
        </w:rPr>
      </w:r>
      <w:r w:rsidR="00D61A1B">
        <w:rPr>
          <w:webHidden/>
        </w:rPr>
        <w:fldChar w:fldCharType="separate"/>
      </w:r>
      <w:r w:rsidR="002A3130">
        <w:rPr>
          <w:webHidden/>
        </w:rPr>
        <w:t>26</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16.</w:t>
      </w:r>
      <w:r>
        <w:rPr>
          <w:rFonts w:asciiTheme="minorHAnsi" w:eastAsiaTheme="minorEastAsia" w:hAnsiTheme="minorHAnsi" w:cstheme="minorBidi"/>
          <w:sz w:val="22"/>
          <w:szCs w:val="22"/>
          <w:lang w:eastAsia="pt-BR"/>
        </w:rPr>
        <w:tab/>
      </w:r>
      <w:r w:rsidRPr="00805C79">
        <w:t>CRITÉRIOS DE SUSTENTABILIDADE AMBIENTAL</w:t>
      </w:r>
      <w:r>
        <w:rPr>
          <w:webHidden/>
        </w:rPr>
        <w:tab/>
      </w:r>
      <w:r w:rsidR="00D61A1B">
        <w:rPr>
          <w:webHidden/>
        </w:rPr>
        <w:fldChar w:fldCharType="begin"/>
      </w:r>
      <w:r>
        <w:rPr>
          <w:webHidden/>
        </w:rPr>
        <w:instrText xml:space="preserve"> PAGEREF _Toc10024517 \h </w:instrText>
      </w:r>
      <w:r w:rsidR="00D61A1B">
        <w:rPr>
          <w:webHidden/>
        </w:rPr>
      </w:r>
      <w:r w:rsidR="00D61A1B">
        <w:rPr>
          <w:webHidden/>
        </w:rPr>
        <w:fldChar w:fldCharType="separate"/>
      </w:r>
      <w:r w:rsidR="002A3130">
        <w:rPr>
          <w:webHidden/>
        </w:rPr>
        <w:t>26</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17.</w:t>
      </w:r>
      <w:r>
        <w:rPr>
          <w:rFonts w:asciiTheme="minorHAnsi" w:eastAsiaTheme="minorEastAsia" w:hAnsiTheme="minorHAnsi" w:cstheme="minorBidi"/>
          <w:sz w:val="22"/>
          <w:szCs w:val="22"/>
          <w:lang w:eastAsia="pt-BR"/>
        </w:rPr>
        <w:tab/>
      </w:r>
      <w:r w:rsidRPr="00805C79">
        <w:t>OBRIGAÇÕES DA CONTRATADA</w:t>
      </w:r>
      <w:r>
        <w:rPr>
          <w:webHidden/>
        </w:rPr>
        <w:tab/>
      </w:r>
      <w:r w:rsidR="00D61A1B">
        <w:rPr>
          <w:webHidden/>
        </w:rPr>
        <w:fldChar w:fldCharType="begin"/>
      </w:r>
      <w:r>
        <w:rPr>
          <w:webHidden/>
        </w:rPr>
        <w:instrText xml:space="preserve"> PAGEREF _Toc10024518 \h </w:instrText>
      </w:r>
      <w:r w:rsidR="00D61A1B">
        <w:rPr>
          <w:webHidden/>
        </w:rPr>
      </w:r>
      <w:r w:rsidR="00D61A1B">
        <w:rPr>
          <w:webHidden/>
        </w:rPr>
        <w:fldChar w:fldCharType="separate"/>
      </w:r>
      <w:r w:rsidR="002A3130">
        <w:rPr>
          <w:webHidden/>
        </w:rPr>
        <w:t>29</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18.</w:t>
      </w:r>
      <w:r>
        <w:rPr>
          <w:rFonts w:asciiTheme="minorHAnsi" w:eastAsiaTheme="minorEastAsia" w:hAnsiTheme="minorHAnsi" w:cstheme="minorBidi"/>
          <w:sz w:val="22"/>
          <w:szCs w:val="22"/>
          <w:lang w:eastAsia="pt-BR"/>
        </w:rPr>
        <w:tab/>
      </w:r>
      <w:r w:rsidRPr="00805C79">
        <w:t>OBRIGAÇÕES DA CODEVASF</w:t>
      </w:r>
      <w:r>
        <w:rPr>
          <w:webHidden/>
        </w:rPr>
        <w:tab/>
      </w:r>
      <w:r w:rsidR="00D61A1B">
        <w:rPr>
          <w:webHidden/>
        </w:rPr>
        <w:fldChar w:fldCharType="begin"/>
      </w:r>
      <w:r>
        <w:rPr>
          <w:webHidden/>
        </w:rPr>
        <w:instrText xml:space="preserve"> PAGEREF _Toc10024519 \h </w:instrText>
      </w:r>
      <w:r w:rsidR="00D61A1B">
        <w:rPr>
          <w:webHidden/>
        </w:rPr>
      </w:r>
      <w:r w:rsidR="00D61A1B">
        <w:rPr>
          <w:webHidden/>
        </w:rPr>
        <w:fldChar w:fldCharType="separate"/>
      </w:r>
      <w:r w:rsidR="002A3130">
        <w:rPr>
          <w:webHidden/>
        </w:rPr>
        <w:t>34</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19.</w:t>
      </w:r>
      <w:r>
        <w:rPr>
          <w:rFonts w:asciiTheme="minorHAnsi" w:eastAsiaTheme="minorEastAsia" w:hAnsiTheme="minorHAnsi" w:cstheme="minorBidi"/>
          <w:sz w:val="22"/>
          <w:szCs w:val="22"/>
          <w:lang w:eastAsia="pt-BR"/>
        </w:rPr>
        <w:tab/>
      </w:r>
      <w:r w:rsidRPr="00805C79">
        <w:t>CONDIÇÕES GERAIS</w:t>
      </w:r>
      <w:r>
        <w:rPr>
          <w:webHidden/>
        </w:rPr>
        <w:tab/>
      </w:r>
      <w:r w:rsidR="00D61A1B">
        <w:rPr>
          <w:webHidden/>
        </w:rPr>
        <w:fldChar w:fldCharType="begin"/>
      </w:r>
      <w:r>
        <w:rPr>
          <w:webHidden/>
        </w:rPr>
        <w:instrText xml:space="preserve"> PAGEREF _Toc10024520 \h </w:instrText>
      </w:r>
      <w:r w:rsidR="00D61A1B">
        <w:rPr>
          <w:webHidden/>
        </w:rPr>
      </w:r>
      <w:r w:rsidR="00D61A1B">
        <w:rPr>
          <w:webHidden/>
        </w:rPr>
        <w:fldChar w:fldCharType="separate"/>
      </w:r>
      <w:r w:rsidR="002A3130">
        <w:rPr>
          <w:webHidden/>
        </w:rPr>
        <w:t>34</w:t>
      </w:r>
      <w:r w:rsidR="00D61A1B">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20.</w:t>
      </w:r>
      <w:r>
        <w:rPr>
          <w:rFonts w:asciiTheme="minorHAnsi" w:eastAsiaTheme="minorEastAsia" w:hAnsiTheme="minorHAnsi" w:cstheme="minorBidi"/>
          <w:sz w:val="22"/>
          <w:szCs w:val="22"/>
          <w:lang w:eastAsia="pt-BR"/>
        </w:rPr>
        <w:tab/>
      </w:r>
      <w:r w:rsidRPr="00805C79">
        <w:t>ANEXOS</w:t>
      </w:r>
      <w:r>
        <w:rPr>
          <w:webHidden/>
        </w:rPr>
        <w:tab/>
      </w:r>
      <w:r w:rsidR="00D61A1B">
        <w:rPr>
          <w:webHidden/>
        </w:rPr>
        <w:fldChar w:fldCharType="begin"/>
      </w:r>
      <w:r>
        <w:rPr>
          <w:webHidden/>
        </w:rPr>
        <w:instrText xml:space="preserve"> PAGEREF _Toc10024521 \h </w:instrText>
      </w:r>
      <w:r w:rsidR="00D61A1B">
        <w:rPr>
          <w:webHidden/>
        </w:rPr>
      </w:r>
      <w:r w:rsidR="00D61A1B">
        <w:rPr>
          <w:webHidden/>
        </w:rPr>
        <w:fldChar w:fldCharType="separate"/>
      </w:r>
      <w:r w:rsidR="002A3130">
        <w:rPr>
          <w:webHidden/>
        </w:rPr>
        <w:t>35</w:t>
      </w:r>
      <w:r w:rsidR="00D61A1B">
        <w:rPr>
          <w:webHidden/>
        </w:rPr>
        <w:fldChar w:fldCharType="end"/>
      </w:r>
    </w:p>
    <w:p w:rsidR="009C6916" w:rsidRPr="00B05556" w:rsidRDefault="00D61A1B" w:rsidP="009C6916">
      <w:pPr>
        <w:rPr>
          <w:color w:val="FF0000"/>
          <w:szCs w:val="20"/>
        </w:rPr>
      </w:pPr>
      <w:r w:rsidRPr="00B05556">
        <w:rPr>
          <w:color w:val="FF0000"/>
        </w:rPr>
        <w:fldChar w:fldCharType="end"/>
      </w:r>
    </w:p>
    <w:p w:rsidR="009C6916" w:rsidRPr="00B05556" w:rsidRDefault="009C6916" w:rsidP="009C6916">
      <w:pPr>
        <w:rPr>
          <w:color w:val="FF0000"/>
          <w:szCs w:val="20"/>
        </w:rPr>
      </w:pPr>
      <w:r w:rsidRPr="00B05556">
        <w:rPr>
          <w:color w:val="FF0000"/>
        </w:rPr>
        <w:br w:type="page"/>
      </w:r>
    </w:p>
    <w:p w:rsidR="009C6916" w:rsidRPr="00B05556" w:rsidRDefault="009C6916" w:rsidP="009C6916">
      <w:pPr>
        <w:jc w:val="center"/>
        <w:rPr>
          <w:b/>
          <w:szCs w:val="20"/>
        </w:rPr>
      </w:pPr>
      <w:r w:rsidRPr="00B05556">
        <w:rPr>
          <w:b/>
          <w:szCs w:val="20"/>
        </w:rPr>
        <w:lastRenderedPageBreak/>
        <w:t>TERMO</w:t>
      </w:r>
      <w:r w:rsidR="00FF151E">
        <w:rPr>
          <w:b/>
          <w:szCs w:val="20"/>
        </w:rPr>
        <w:t>S</w:t>
      </w:r>
      <w:r w:rsidRPr="00B05556">
        <w:rPr>
          <w:b/>
          <w:szCs w:val="20"/>
        </w:rPr>
        <w:t xml:space="preserve"> DE REFERÊNCIA</w:t>
      </w:r>
    </w:p>
    <w:p w:rsidR="009C6916" w:rsidRPr="00B05556" w:rsidRDefault="009C6916" w:rsidP="009C6916">
      <w:pPr>
        <w:rPr>
          <w:szCs w:val="20"/>
        </w:rPr>
      </w:pPr>
    </w:p>
    <w:p w:rsidR="009C6916" w:rsidRPr="00B05556" w:rsidRDefault="009C6916" w:rsidP="00C978EF">
      <w:pPr>
        <w:pStyle w:val="Ttulo11"/>
        <w:numPr>
          <w:ilvl w:val="0"/>
          <w:numId w:val="6"/>
        </w:numPr>
        <w:jc w:val="both"/>
        <w:rPr>
          <w:rFonts w:ascii="Arial" w:hAnsi="Arial"/>
          <w:color w:val="auto"/>
        </w:rPr>
      </w:pPr>
      <w:bookmarkStart w:id="0" w:name="_Ref400449093"/>
      <w:bookmarkStart w:id="1" w:name="_Toc10024502"/>
      <w:bookmarkEnd w:id="0"/>
      <w:r w:rsidRPr="00B05556">
        <w:rPr>
          <w:rFonts w:ascii="Arial" w:hAnsi="Arial"/>
          <w:color w:val="auto"/>
        </w:rPr>
        <w:t>OBJETO DA CONTRATAÇÃO</w:t>
      </w:r>
      <w:bookmarkEnd w:id="1"/>
    </w:p>
    <w:p w:rsidR="009C6916" w:rsidRPr="00B05556" w:rsidRDefault="009C6916" w:rsidP="009C6916">
      <w:pPr>
        <w:tabs>
          <w:tab w:val="left" w:pos="426"/>
        </w:tabs>
        <w:rPr>
          <w:color w:val="FF0000"/>
          <w:szCs w:val="20"/>
        </w:rPr>
      </w:pPr>
    </w:p>
    <w:p w:rsidR="001804D2" w:rsidRDefault="001804D2" w:rsidP="001804D2">
      <w:pPr>
        <w:pStyle w:val="PargrafodaLista"/>
        <w:numPr>
          <w:ilvl w:val="0"/>
          <w:numId w:val="0"/>
        </w:numPr>
        <w:ind w:left="720"/>
        <w:rPr>
          <w:rFonts w:ascii="Times New Roman" w:hAnsi="Times New Roman" w:cs="Times New Roman"/>
        </w:rPr>
      </w:pPr>
      <w:r w:rsidRPr="001804D2">
        <w:t>Prestação de serviços</w:t>
      </w:r>
      <w:r w:rsidR="00044828">
        <w:t xml:space="preserve"> </w:t>
      </w:r>
      <w:r w:rsidR="00044828" w:rsidRPr="001804D2">
        <w:t xml:space="preserve">de pavimentação em municípios contidos na área de atuação da 3ª Superintendência Regional </w:t>
      </w:r>
      <w:r w:rsidR="00044828">
        <w:t>d</w:t>
      </w:r>
      <w:r w:rsidR="00044828" w:rsidRPr="001804D2">
        <w:t xml:space="preserve">a </w:t>
      </w:r>
      <w:proofErr w:type="spellStart"/>
      <w:r w:rsidR="00044828" w:rsidRPr="001804D2">
        <w:t>Codevasf</w:t>
      </w:r>
      <w:proofErr w:type="spellEnd"/>
      <w:r w:rsidR="00044828" w:rsidRPr="001804D2">
        <w:t xml:space="preserve">, </w:t>
      </w:r>
      <w:r w:rsidR="00044828">
        <w:t>n</w:t>
      </w:r>
      <w:r w:rsidR="00044828" w:rsidRPr="001804D2">
        <w:t xml:space="preserve">o Estado </w:t>
      </w:r>
      <w:r w:rsidR="00044828">
        <w:t>d</w:t>
      </w:r>
      <w:r w:rsidR="00044828" w:rsidRPr="001804D2">
        <w:t>e Pernambuco</w:t>
      </w:r>
      <w:r w:rsidR="00044828">
        <w:t>.</w:t>
      </w:r>
    </w:p>
    <w:p w:rsidR="001804D2" w:rsidRDefault="001804D2" w:rsidP="001804D2">
      <w:pPr>
        <w:pStyle w:val="PargrafodaLista"/>
        <w:numPr>
          <w:ilvl w:val="0"/>
          <w:numId w:val="0"/>
        </w:numPr>
        <w:ind w:left="720"/>
      </w:pPr>
    </w:p>
    <w:p w:rsidR="00B05556" w:rsidRPr="00A816C0" w:rsidRDefault="00B05556" w:rsidP="00044828">
      <w:pPr>
        <w:pStyle w:val="PargrafodaLista"/>
        <w:numPr>
          <w:ilvl w:val="0"/>
          <w:numId w:val="0"/>
        </w:numPr>
        <w:ind w:left="720"/>
      </w:pPr>
      <w:r w:rsidRPr="00A32D9B">
        <w:t xml:space="preserve">O objetivo destes Termos de Referência é o estabelecimento de normas, critérios, condições contratuais e todas as informações que permitam a elaboração de propostas para execução dos serviços necessários à </w:t>
      </w:r>
      <w:r w:rsidR="008B458F" w:rsidRPr="008B458F">
        <w:t xml:space="preserve">implantação e recuperação de pavimentação com aplicação de concreto betuminoso usinado a quente (CBUQ), em vias de municípios diversos inseridos na área de atuação da 3ª </w:t>
      </w:r>
      <w:r w:rsidR="008B458F">
        <w:t>S</w:t>
      </w:r>
      <w:r w:rsidR="008B458F" w:rsidRPr="008B458F">
        <w:t xml:space="preserve">uperintendência </w:t>
      </w:r>
      <w:r w:rsidR="008B458F">
        <w:t>R</w:t>
      </w:r>
      <w:r w:rsidR="008B458F" w:rsidRPr="008B458F">
        <w:t xml:space="preserve">egional da </w:t>
      </w:r>
      <w:proofErr w:type="spellStart"/>
      <w:r w:rsidR="008B458F">
        <w:t>C</w:t>
      </w:r>
      <w:r w:rsidR="008B458F" w:rsidRPr="008B458F">
        <w:t>odevasf</w:t>
      </w:r>
      <w:proofErr w:type="spellEnd"/>
      <w:r w:rsidR="008B458F">
        <w:t>,</w:t>
      </w:r>
      <w:r w:rsidR="008B458F" w:rsidRPr="00A32D9B">
        <w:t xml:space="preserve"> </w:t>
      </w:r>
      <w:r w:rsidRPr="00A32D9B">
        <w:t xml:space="preserve">através da Constituição de Sistema de Registro de Preços - SRP, com a consequente efetivação da Ata de Registro de Preços </w:t>
      </w:r>
      <w:r w:rsidR="00044828">
        <w:t>e respectivo Termo de Contrato.</w:t>
      </w:r>
    </w:p>
    <w:p w:rsidR="00B05556" w:rsidRDefault="00B05556" w:rsidP="001804D2">
      <w:pPr>
        <w:pStyle w:val="PargrafodaLista"/>
        <w:numPr>
          <w:ilvl w:val="0"/>
          <w:numId w:val="0"/>
        </w:numPr>
        <w:ind w:left="720"/>
      </w:pPr>
    </w:p>
    <w:p w:rsidR="00B05556" w:rsidRPr="00A32D9B" w:rsidRDefault="00B05556" w:rsidP="00B05556">
      <w:pPr>
        <w:ind w:left="360"/>
      </w:pPr>
    </w:p>
    <w:p w:rsidR="009C6916" w:rsidRPr="001804D2" w:rsidRDefault="009C6916" w:rsidP="00B05556">
      <w:pPr>
        <w:pStyle w:val="PargrafodaLista"/>
        <w:numPr>
          <w:ilvl w:val="0"/>
          <w:numId w:val="0"/>
        </w:numPr>
        <w:tabs>
          <w:tab w:val="left" w:pos="0"/>
        </w:tabs>
        <w:ind w:left="720" w:right="-3"/>
        <w:rPr>
          <w:szCs w:val="20"/>
        </w:rPr>
      </w:pPr>
    </w:p>
    <w:p w:rsidR="009C6916" w:rsidRPr="001804D2" w:rsidRDefault="009C6916" w:rsidP="00C978EF">
      <w:pPr>
        <w:pStyle w:val="Ttulo11"/>
        <w:numPr>
          <w:ilvl w:val="0"/>
          <w:numId w:val="6"/>
        </w:numPr>
        <w:jc w:val="both"/>
        <w:rPr>
          <w:rFonts w:ascii="Arial" w:hAnsi="Arial"/>
          <w:color w:val="auto"/>
        </w:rPr>
      </w:pPr>
      <w:bookmarkStart w:id="2" w:name="_Toc401910394"/>
      <w:bookmarkStart w:id="3" w:name="_Ref4004490931"/>
      <w:bookmarkStart w:id="4" w:name="_Toc10024503"/>
      <w:bookmarkEnd w:id="2"/>
      <w:bookmarkEnd w:id="3"/>
      <w:r w:rsidRPr="001804D2">
        <w:rPr>
          <w:rFonts w:ascii="Arial" w:hAnsi="Arial"/>
          <w:color w:val="auto"/>
          <w:szCs w:val="20"/>
        </w:rPr>
        <w:t>TERMINOLOGIAS E DEFINIÇÕES</w:t>
      </w:r>
      <w:bookmarkEnd w:id="4"/>
    </w:p>
    <w:p w:rsidR="009C6916" w:rsidRPr="001804D2" w:rsidRDefault="009C6916" w:rsidP="009C6916">
      <w:pPr>
        <w:rPr>
          <w:szCs w:val="20"/>
        </w:rPr>
      </w:pPr>
      <w:r w:rsidRPr="001804D2">
        <w:rPr>
          <w:szCs w:val="20"/>
        </w:rPr>
        <w:t>Neste Termo de Referência (TR) ou em quaisquer outros documentos relacionados com os serviços acima solicitados, os termos ou expressões têm o seguinte significado e/ou interpretação:</w:t>
      </w:r>
    </w:p>
    <w:p w:rsidR="009C6916" w:rsidRPr="001804D2" w:rsidRDefault="009C6916" w:rsidP="009C6916">
      <w:pPr>
        <w:rPr>
          <w:szCs w:val="20"/>
        </w:rPr>
      </w:pPr>
    </w:p>
    <w:p w:rsidR="001804D2" w:rsidRPr="001804D2" w:rsidRDefault="001804D2" w:rsidP="001804D2">
      <w:pPr>
        <w:rPr>
          <w:b/>
          <w:szCs w:val="20"/>
        </w:rPr>
      </w:pPr>
      <w:r w:rsidRPr="001804D2">
        <w:rPr>
          <w:b/>
          <w:szCs w:val="20"/>
        </w:rPr>
        <w:t>3ª SR - SUPERINTENDÊNCIA REGIONAL – Unidade executiva descentralizada, subordinada diretamente da presidência da CODEVASF, com sede em Petrolina, Estado de Pernambuco, em cuja jurisdição territorial se localiza o município onde ocorrerá a execução dos serviços de pavimentação destes Termos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t>3ª GRD – GERÊNCIA REGIONAL DE INFRAESTRUTURA – Gerência da 3ª Superintendência Regional encarregada diretamente de coordenar e fiscalizar todos os trabalhos relativos a estes Termos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t>ATA DE REGISTRO DE PREÇOS – 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rsidR="001804D2" w:rsidRPr="001804D2" w:rsidRDefault="001804D2" w:rsidP="001804D2">
      <w:pPr>
        <w:rPr>
          <w:b/>
          <w:szCs w:val="20"/>
        </w:rPr>
      </w:pPr>
    </w:p>
    <w:p w:rsidR="001804D2" w:rsidRPr="001804D2" w:rsidRDefault="001804D2" w:rsidP="001804D2">
      <w:pPr>
        <w:rPr>
          <w:b/>
          <w:szCs w:val="20"/>
        </w:rPr>
      </w:pPr>
      <w:r w:rsidRPr="001804D2">
        <w:rPr>
          <w:b/>
          <w:szCs w:val="20"/>
        </w:rPr>
        <w:t xml:space="preserve">CANTEIRO DE OBRAS – Local onde serão implantadas as estruturas fixas e/ou móveis do empreiteiro, com vistas a apoiar suas atividades de execução dos serviços de engenharia. Nestas estruturas estarão incluídas as instalações para as equipes de apoio e eventualmente do pessoal de acompanhamento e controle da </w:t>
      </w:r>
      <w:proofErr w:type="spellStart"/>
      <w:r w:rsidRPr="001804D2">
        <w:rPr>
          <w:b/>
          <w:szCs w:val="20"/>
        </w:rPr>
        <w:t>Codevasf</w:t>
      </w:r>
      <w:proofErr w:type="spellEnd"/>
      <w:r w:rsidRPr="001804D2">
        <w:rPr>
          <w:b/>
          <w:szCs w:val="20"/>
        </w:rPr>
        <w:t>.</w:t>
      </w:r>
    </w:p>
    <w:p w:rsidR="001804D2" w:rsidRPr="001804D2" w:rsidRDefault="001804D2" w:rsidP="001804D2">
      <w:pPr>
        <w:rPr>
          <w:b/>
          <w:szCs w:val="20"/>
        </w:rPr>
      </w:pPr>
    </w:p>
    <w:p w:rsidR="001804D2" w:rsidRPr="001804D2" w:rsidRDefault="001804D2" w:rsidP="001804D2">
      <w:pPr>
        <w:rPr>
          <w:b/>
          <w:szCs w:val="20"/>
        </w:rPr>
      </w:pPr>
      <w:r w:rsidRPr="001804D2">
        <w:rPr>
          <w:b/>
          <w:szCs w:val="20"/>
        </w:rPr>
        <w:t>CODEVASF - Companhia de Desenvolvimento dos Vales do São Francisco e do Parnaíba - Empresa pública vinculada ao Ministério do Desenvolvimento Regional, com sede no Setor de Grandes Áreas Norte - SGAN, Quadra 601 – Conjunto I - Brasília-DF, CEP 70.803-901;</w:t>
      </w:r>
    </w:p>
    <w:p w:rsidR="001804D2" w:rsidRPr="001804D2" w:rsidRDefault="001804D2" w:rsidP="001804D2">
      <w:pPr>
        <w:rPr>
          <w:b/>
          <w:szCs w:val="20"/>
        </w:rPr>
      </w:pPr>
    </w:p>
    <w:p w:rsidR="001804D2" w:rsidRPr="001804D2" w:rsidRDefault="001804D2" w:rsidP="001804D2">
      <w:pPr>
        <w:rPr>
          <w:b/>
          <w:szCs w:val="20"/>
        </w:rPr>
      </w:pPr>
      <w:r w:rsidRPr="001804D2">
        <w:rPr>
          <w:b/>
          <w:szCs w:val="20"/>
        </w:rPr>
        <w:t>CRONOGRAMA - Representação gráfica da programação parcial ou total de um trabalho ou serviço no qual são indicadas as suas diversas fases e respectivos prazos, aliados aos custos ou preços;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CONCORRENTE OU LICITANTE - Empresa de engenharia, interessada na execução dos serviços objeto deste TR;</w:t>
      </w:r>
    </w:p>
    <w:p w:rsidR="001804D2" w:rsidRPr="001804D2" w:rsidRDefault="001804D2" w:rsidP="001804D2">
      <w:pPr>
        <w:rPr>
          <w:b/>
          <w:szCs w:val="20"/>
        </w:rPr>
      </w:pPr>
    </w:p>
    <w:p w:rsidR="001804D2" w:rsidRPr="001804D2" w:rsidRDefault="001804D2" w:rsidP="001804D2">
      <w:pPr>
        <w:rPr>
          <w:b/>
          <w:szCs w:val="20"/>
        </w:rPr>
      </w:pPr>
      <w:r w:rsidRPr="001804D2">
        <w:rPr>
          <w:b/>
          <w:szCs w:val="20"/>
        </w:rPr>
        <w:t>CONTRATO - Documento, subscrito pela CODEVASF e a CONTRATADA, que define as obrigações de ambas com relação à execução dos serviços;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CONTRATADA – Empresa licitante selecionada e contratada pela CODEVASF para a execução dos serviços;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CRITÉRIO DE PROJETO - Conjunto de normas, conceitos, padrões, parâmetros etc. que nortearão o desenvolvimento dos trabalhos;</w:t>
      </w:r>
    </w:p>
    <w:p w:rsidR="001804D2" w:rsidRPr="001804D2" w:rsidRDefault="001804D2" w:rsidP="001804D2">
      <w:pPr>
        <w:rPr>
          <w:b/>
          <w:szCs w:val="20"/>
        </w:rPr>
      </w:pPr>
    </w:p>
    <w:p w:rsidR="001804D2" w:rsidRPr="001804D2" w:rsidRDefault="001804D2" w:rsidP="001804D2">
      <w:pPr>
        <w:rPr>
          <w:b/>
          <w:szCs w:val="20"/>
        </w:rPr>
      </w:pPr>
      <w:r w:rsidRPr="001804D2">
        <w:rPr>
          <w:b/>
          <w:szCs w:val="20"/>
        </w:rPr>
        <w:t>DIÁRIO DE OBRA – É uma espécie de memorial da execução dos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r w:rsidR="00D062F5">
        <w:rPr>
          <w:b/>
          <w:szCs w:val="20"/>
        </w:rPr>
        <w:t>.</w:t>
      </w:r>
      <w:r w:rsidRPr="001804D2">
        <w:rPr>
          <w:b/>
          <w:szCs w:val="20"/>
        </w:rPr>
        <w:t>;</w:t>
      </w:r>
    </w:p>
    <w:p w:rsidR="001804D2" w:rsidRPr="001804D2" w:rsidRDefault="001804D2" w:rsidP="001804D2">
      <w:pPr>
        <w:rPr>
          <w:b/>
          <w:szCs w:val="20"/>
        </w:rPr>
      </w:pPr>
    </w:p>
    <w:p w:rsidR="001804D2" w:rsidRPr="001804D2" w:rsidRDefault="001804D2" w:rsidP="001804D2">
      <w:pPr>
        <w:rPr>
          <w:b/>
          <w:szCs w:val="20"/>
        </w:rPr>
      </w:pPr>
      <w:r w:rsidRPr="001804D2">
        <w:rPr>
          <w:b/>
          <w:szCs w:val="20"/>
        </w:rPr>
        <w:t>DOCUMENTOS COMPLEMENTARES ou SUPLEMENTARES - Documentos que, por força de condições técnicas imprevisíveis, se fizeram necessários para a complementação ou suplementação dos documentos emitidos nestes Termos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t>EMPREITEIRO (A) – Empresa contratada para a execução dos serviços de engenharia objeto destes Termos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t xml:space="preserve">ESPECIFICAÇÃO TÉCNICA - Documentação destinada a fixar as características, condições ou requisitos exigíveis para matérias-primas, produtos </w:t>
      </w:r>
      <w:proofErr w:type="spellStart"/>
      <w:r w:rsidRPr="001804D2">
        <w:rPr>
          <w:b/>
          <w:szCs w:val="20"/>
        </w:rPr>
        <w:t>semifabricados</w:t>
      </w:r>
      <w:proofErr w:type="spellEnd"/>
      <w:r w:rsidRPr="001804D2">
        <w:rPr>
          <w:b/>
          <w:szCs w:val="20"/>
        </w:rPr>
        <w:t>, elementos de construção, materiais ou produtos industriais. Conterá, também, a definição do serviço, a descrição do método construtivo, bem como o controle tecnológico e geométrico;</w:t>
      </w:r>
    </w:p>
    <w:p w:rsidR="001804D2" w:rsidRPr="001804D2" w:rsidRDefault="001804D2" w:rsidP="001804D2">
      <w:pPr>
        <w:rPr>
          <w:b/>
          <w:szCs w:val="20"/>
        </w:rPr>
      </w:pPr>
    </w:p>
    <w:p w:rsidR="001804D2" w:rsidRPr="001804D2" w:rsidRDefault="001804D2" w:rsidP="001804D2">
      <w:pPr>
        <w:rPr>
          <w:b/>
          <w:szCs w:val="20"/>
        </w:rPr>
      </w:pPr>
      <w:r w:rsidRPr="001804D2">
        <w:rPr>
          <w:b/>
          <w:szCs w:val="20"/>
        </w:rPr>
        <w:t>FISCALIZAÇÃO - Equipe da CODEVASF indicada para exercer, em sua representação, a fiscalização do contrato de execução dos serviços;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FORNECEDOR REGISTRADO – Empresa que, após a homologação do resultado do certame, assina a Ata de Registro de Preços, como licitante vencedora, ou a empresa que aceita executar os serviços e fornecimentos nas mesmas condições da licitante classificada em primeiro lugar, integrante do cadastro de reserva, e assinando a Ata Suplementar de Registro de Preços;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GESTOR – Empregado designado pelo órgão gerenciador para gerenciar a Ata de Registro de Preços;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IRP – INTENÇÃO DE REGISTRO DE PREÇOS – instrumento a ser operacionalizado por módulo do Sistema de Administração e Serviços Gerais – SIASG e que será utilizado pelos órgãos e entidades integrantes do Sistema de Serviços Gerais – SISG para registro e/ou divulgação dos itens a serem licitados;</w:t>
      </w:r>
    </w:p>
    <w:p w:rsidR="001804D2" w:rsidRPr="001804D2" w:rsidRDefault="001804D2" w:rsidP="001804D2">
      <w:pPr>
        <w:rPr>
          <w:b/>
          <w:szCs w:val="20"/>
        </w:rPr>
      </w:pPr>
    </w:p>
    <w:p w:rsidR="001804D2" w:rsidRPr="001804D2" w:rsidRDefault="001804D2" w:rsidP="001804D2">
      <w:pPr>
        <w:rPr>
          <w:b/>
          <w:szCs w:val="20"/>
        </w:rPr>
      </w:pPr>
      <w:r w:rsidRPr="001804D2">
        <w:rPr>
          <w:b/>
          <w:szCs w:val="20"/>
        </w:rPr>
        <w:t>LICITANTE VENCEDORA – Empresa classificada em primeiro lugar na disputa do objeto da licitação e que assina a Ata de Registro de Preços;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 xml:space="preserve">LOCAL DOS SERVIÇOS – Local onde serão realizados os serviços do objeto. Os serviços serão desenvolvidos em municípios diversos da área de atuação: Afogados da Ingazeira, Afrânio, Agrestina, Água Preta, Águas Belas, Alagoinha, Altinho, Angelim, Araripina, Arcoverde, Barra de Guabiraba, Barreiros, Belém de Maria, Belém do São Francisco, Betânia, Bezerros, Bodocó, Bom Conselho, Bonito, Brejão, Brejinho, Buíque, Cabrobó, Cachoeirinha, Caetés, Calçado, </w:t>
      </w:r>
      <w:proofErr w:type="spellStart"/>
      <w:r w:rsidRPr="001804D2">
        <w:rPr>
          <w:b/>
          <w:szCs w:val="20"/>
        </w:rPr>
        <w:t>Calumbi</w:t>
      </w:r>
      <w:proofErr w:type="spellEnd"/>
      <w:r w:rsidRPr="001804D2">
        <w:rPr>
          <w:b/>
          <w:szCs w:val="20"/>
        </w:rPr>
        <w:t xml:space="preserve">, Camocim de São Félix, Canhotinho, Capoeiras, Carnaíba, Carnaubeira da Penha, caruaru, Catende, Cedro, Correntes, Cupira, Custódia, Dormentes, Exu, Flores, Floresta, Gameleira, Garanhuns, Granito, </w:t>
      </w:r>
      <w:proofErr w:type="spellStart"/>
      <w:r w:rsidRPr="001804D2">
        <w:rPr>
          <w:b/>
          <w:szCs w:val="20"/>
        </w:rPr>
        <w:t>Iati</w:t>
      </w:r>
      <w:proofErr w:type="spellEnd"/>
      <w:r w:rsidRPr="001804D2">
        <w:rPr>
          <w:b/>
          <w:szCs w:val="20"/>
        </w:rPr>
        <w:t xml:space="preserve">, Ibimirim, Ibirajuba, </w:t>
      </w:r>
      <w:proofErr w:type="spellStart"/>
      <w:r w:rsidRPr="001804D2">
        <w:rPr>
          <w:b/>
          <w:szCs w:val="20"/>
        </w:rPr>
        <w:t>Iguaracy</w:t>
      </w:r>
      <w:proofErr w:type="spellEnd"/>
      <w:r w:rsidRPr="001804D2">
        <w:rPr>
          <w:b/>
          <w:szCs w:val="20"/>
        </w:rPr>
        <w:t xml:space="preserve">, Inajá, Ingazeira, Ipubi, Itacuruba, Itaíba, </w:t>
      </w:r>
      <w:proofErr w:type="spellStart"/>
      <w:r w:rsidRPr="001804D2">
        <w:rPr>
          <w:b/>
          <w:szCs w:val="20"/>
        </w:rPr>
        <w:t>Itapetim</w:t>
      </w:r>
      <w:proofErr w:type="spellEnd"/>
      <w:r w:rsidRPr="001804D2">
        <w:rPr>
          <w:b/>
          <w:szCs w:val="20"/>
        </w:rPr>
        <w:t xml:space="preserve">, Jaqueira, Jatobá, Joaquim Nabuco, </w:t>
      </w:r>
      <w:proofErr w:type="spellStart"/>
      <w:r w:rsidRPr="001804D2">
        <w:rPr>
          <w:b/>
          <w:szCs w:val="20"/>
        </w:rPr>
        <w:t>Jucati</w:t>
      </w:r>
      <w:proofErr w:type="spellEnd"/>
      <w:r w:rsidRPr="001804D2">
        <w:rPr>
          <w:b/>
          <w:szCs w:val="20"/>
        </w:rPr>
        <w:t xml:space="preserve">, </w:t>
      </w:r>
      <w:proofErr w:type="spellStart"/>
      <w:r w:rsidRPr="001804D2">
        <w:rPr>
          <w:b/>
          <w:szCs w:val="20"/>
        </w:rPr>
        <w:t>Jupi</w:t>
      </w:r>
      <w:proofErr w:type="spellEnd"/>
      <w:r w:rsidRPr="001804D2">
        <w:rPr>
          <w:b/>
          <w:szCs w:val="20"/>
        </w:rPr>
        <w:t xml:space="preserve">, Jurema, Lagoa do Ouro, Lagoa dos Gatos, Lagoa Grande, Lajedo, </w:t>
      </w:r>
      <w:proofErr w:type="spellStart"/>
      <w:r w:rsidRPr="001804D2">
        <w:rPr>
          <w:b/>
          <w:szCs w:val="20"/>
        </w:rPr>
        <w:t>Manari</w:t>
      </w:r>
      <w:proofErr w:type="spellEnd"/>
      <w:r w:rsidRPr="001804D2">
        <w:rPr>
          <w:b/>
          <w:szCs w:val="20"/>
        </w:rPr>
        <w:t xml:space="preserve">, Maraial, Mirandiba, Moreilândia, </w:t>
      </w:r>
      <w:proofErr w:type="spellStart"/>
      <w:r w:rsidRPr="001804D2">
        <w:rPr>
          <w:b/>
          <w:szCs w:val="20"/>
        </w:rPr>
        <w:t>Orocó</w:t>
      </w:r>
      <w:proofErr w:type="spellEnd"/>
      <w:r w:rsidRPr="001804D2">
        <w:rPr>
          <w:b/>
          <w:szCs w:val="20"/>
        </w:rPr>
        <w:t xml:space="preserve">, Ouricuri, Palmares, Palmeirinha, Panelas, </w:t>
      </w:r>
      <w:proofErr w:type="spellStart"/>
      <w:r w:rsidRPr="001804D2">
        <w:rPr>
          <w:b/>
          <w:szCs w:val="20"/>
        </w:rPr>
        <w:t>Paranatama</w:t>
      </w:r>
      <w:proofErr w:type="spellEnd"/>
      <w:r w:rsidRPr="001804D2">
        <w:rPr>
          <w:b/>
          <w:szCs w:val="20"/>
        </w:rPr>
        <w:t xml:space="preserve">, Parnamirim, Pedra, Pesqueira, Petrolândia, Petrolina, Quipapá, Quixaba, Rio Formoso, Salgueiro, </w:t>
      </w:r>
      <w:proofErr w:type="spellStart"/>
      <w:r w:rsidRPr="001804D2">
        <w:rPr>
          <w:b/>
          <w:szCs w:val="20"/>
        </w:rPr>
        <w:t>Saloá</w:t>
      </w:r>
      <w:proofErr w:type="spellEnd"/>
      <w:r w:rsidRPr="001804D2">
        <w:rPr>
          <w:b/>
          <w:szCs w:val="20"/>
        </w:rPr>
        <w:t xml:space="preserve">, </w:t>
      </w:r>
      <w:proofErr w:type="spellStart"/>
      <w:r w:rsidRPr="001804D2">
        <w:rPr>
          <w:b/>
          <w:szCs w:val="20"/>
        </w:rPr>
        <w:t>Sanharó</w:t>
      </w:r>
      <w:proofErr w:type="spellEnd"/>
      <w:r w:rsidRPr="001804D2">
        <w:rPr>
          <w:b/>
          <w:szCs w:val="20"/>
        </w:rPr>
        <w:t xml:space="preserve">, Santa Cruz, Santa Cruz da Baixa Verde, Santa Filomena, Santa Maria da Boa Vista, Santa Terezinha, São Benedito do Sul, São Bento do Una, São Caetano, São João, São Joaquim do Monte, São José da Coroa Grande, São José do Belmonte, São José do Egito, Serra Talhada, </w:t>
      </w:r>
      <w:proofErr w:type="spellStart"/>
      <w:r w:rsidRPr="001804D2">
        <w:rPr>
          <w:b/>
          <w:szCs w:val="20"/>
        </w:rPr>
        <w:t>Serrita</w:t>
      </w:r>
      <w:proofErr w:type="spellEnd"/>
      <w:r w:rsidRPr="001804D2">
        <w:rPr>
          <w:b/>
          <w:szCs w:val="20"/>
        </w:rPr>
        <w:t xml:space="preserve">, Sertânia, </w:t>
      </w:r>
      <w:r w:rsidRPr="001804D2">
        <w:rPr>
          <w:b/>
          <w:szCs w:val="20"/>
        </w:rPr>
        <w:lastRenderedPageBreak/>
        <w:t xml:space="preserve">Solidão, Tabira, </w:t>
      </w:r>
      <w:proofErr w:type="spellStart"/>
      <w:r w:rsidRPr="001804D2">
        <w:rPr>
          <w:b/>
          <w:szCs w:val="20"/>
        </w:rPr>
        <w:t>Tacaimbó</w:t>
      </w:r>
      <w:proofErr w:type="spellEnd"/>
      <w:r w:rsidRPr="001804D2">
        <w:rPr>
          <w:b/>
          <w:szCs w:val="20"/>
        </w:rPr>
        <w:t xml:space="preserve">, </w:t>
      </w:r>
      <w:proofErr w:type="spellStart"/>
      <w:r w:rsidRPr="001804D2">
        <w:rPr>
          <w:b/>
          <w:szCs w:val="20"/>
        </w:rPr>
        <w:t>Tacaratu</w:t>
      </w:r>
      <w:proofErr w:type="spellEnd"/>
      <w:r w:rsidRPr="001804D2">
        <w:rPr>
          <w:b/>
          <w:szCs w:val="20"/>
        </w:rPr>
        <w:t xml:space="preserve">, Tamandaré, Terezinha, Terra Nova, Trindade, Triunfo, Tupanatinga, </w:t>
      </w:r>
      <w:proofErr w:type="spellStart"/>
      <w:r w:rsidRPr="001804D2">
        <w:rPr>
          <w:b/>
          <w:szCs w:val="20"/>
        </w:rPr>
        <w:t>Tuparetama</w:t>
      </w:r>
      <w:proofErr w:type="spellEnd"/>
      <w:r w:rsidRPr="001804D2">
        <w:rPr>
          <w:b/>
          <w:szCs w:val="20"/>
        </w:rPr>
        <w:t>, Venturosa, Verdejante e Xexéu, no Estado de Pernambuco/PE.</w:t>
      </w:r>
    </w:p>
    <w:p w:rsidR="001804D2" w:rsidRPr="001804D2" w:rsidRDefault="001804D2" w:rsidP="001804D2">
      <w:pPr>
        <w:rPr>
          <w:b/>
          <w:szCs w:val="20"/>
        </w:rPr>
      </w:pPr>
    </w:p>
    <w:p w:rsidR="001804D2" w:rsidRPr="001804D2" w:rsidRDefault="001804D2" w:rsidP="001804D2">
      <w:pPr>
        <w:rPr>
          <w:b/>
          <w:szCs w:val="20"/>
        </w:rPr>
      </w:pPr>
      <w:r w:rsidRPr="001804D2">
        <w:rPr>
          <w:b/>
          <w:szCs w:val="20"/>
        </w:rPr>
        <w:t>NOTA DE EMPENHO – Nota orçamentaria emitida pela CODEVASF para a execução dos serviços;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 xml:space="preserve">ÓRGÃO GERENCIADOR – Órgão ou entidade da administração pública responsável pela condução do conjunto de procedimentos do certame para registro de preços e gerenciamento da Ata de Registro de Preços dele decorrente, que, neste caso, é a 3ª Superintendência Regional da </w:t>
      </w:r>
      <w:proofErr w:type="spellStart"/>
      <w:r w:rsidRPr="001804D2">
        <w:rPr>
          <w:b/>
          <w:szCs w:val="20"/>
        </w:rPr>
        <w:t>Codevasf</w:t>
      </w:r>
      <w:proofErr w:type="spellEnd"/>
      <w:r w:rsidRPr="001804D2">
        <w:rPr>
          <w:b/>
          <w:szCs w:val="20"/>
        </w:rPr>
        <w:t>, com sede na R. Pres. Dutra, 160, Petrolina - PE, CEP 56304-230;</w:t>
      </w:r>
    </w:p>
    <w:p w:rsidR="001804D2" w:rsidRPr="001804D2" w:rsidRDefault="001804D2" w:rsidP="001804D2">
      <w:pPr>
        <w:rPr>
          <w:b/>
          <w:szCs w:val="20"/>
        </w:rPr>
      </w:pPr>
    </w:p>
    <w:p w:rsidR="001804D2" w:rsidRPr="001804D2" w:rsidRDefault="001804D2" w:rsidP="001804D2">
      <w:pPr>
        <w:rPr>
          <w:b/>
          <w:szCs w:val="20"/>
        </w:rPr>
      </w:pPr>
      <w:r w:rsidRPr="001804D2">
        <w:rPr>
          <w:b/>
          <w:szCs w:val="20"/>
        </w:rPr>
        <w:t>ÓRGÃO NÃO PARTICIPANTE – Órgão ou entidade da administração pública que, não tendo participado dos procedimentos iniciais da licitação, atendidos os requisitos da legislação pertinente, faz posterior adesão à Ata de Registro de Preços;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ÓRGÃO PARTICIPANTE – Órgão ou entidade que participa dos procedimentos iniciais do SRP – Sistema de Registro de Preços, através de adesão prévia ao IRP – Intenção de Registro de Preços, e integra a Ata de Registro de Preços;</w:t>
      </w:r>
    </w:p>
    <w:p w:rsidR="001804D2" w:rsidRPr="001804D2" w:rsidRDefault="001804D2" w:rsidP="001804D2">
      <w:pPr>
        <w:rPr>
          <w:b/>
          <w:szCs w:val="20"/>
        </w:rPr>
      </w:pPr>
    </w:p>
    <w:p w:rsidR="001804D2" w:rsidRPr="001804D2" w:rsidRDefault="001804D2" w:rsidP="001804D2">
      <w:pPr>
        <w:rPr>
          <w:szCs w:val="20"/>
        </w:rPr>
      </w:pPr>
      <w:r w:rsidRPr="001804D2">
        <w:rPr>
          <w:b/>
          <w:szCs w:val="20"/>
        </w:rPr>
        <w:t>PLANILHA ORÇAMENTÁRIA DA PROPOSTA DA LICITANTE</w:t>
      </w:r>
      <w:r w:rsidRPr="001804D2">
        <w:rPr>
          <w:szCs w:val="20"/>
        </w:rPr>
        <w:t xml:space="preserve"> – Representa o produto do somatório do preço da Licitante de cada item discriminado, multiplicado pelos respectivos quantitativos, gerando o valor para execução do objeto que se pretende contratar.</w:t>
      </w:r>
    </w:p>
    <w:p w:rsidR="001804D2" w:rsidRPr="001804D2" w:rsidRDefault="001804D2" w:rsidP="001804D2">
      <w:pPr>
        <w:rPr>
          <w:szCs w:val="20"/>
        </w:rPr>
      </w:pPr>
    </w:p>
    <w:p w:rsidR="001804D2" w:rsidRPr="001804D2" w:rsidRDefault="001804D2" w:rsidP="001804D2">
      <w:pPr>
        <w:rPr>
          <w:szCs w:val="20"/>
        </w:rPr>
      </w:pPr>
      <w:r w:rsidRPr="001804D2">
        <w:rPr>
          <w:b/>
          <w:szCs w:val="20"/>
        </w:rPr>
        <w:t>PLANILHA ORÇAMENTÁRIA DE REFERÊNCIA</w:t>
      </w:r>
      <w:r w:rsidRPr="001804D2">
        <w:rPr>
          <w:szCs w:val="20"/>
        </w:rPr>
        <w:t xml:space="preserve"> – Representa o produto do somatório do preço de referência da </w:t>
      </w:r>
      <w:proofErr w:type="spellStart"/>
      <w:r w:rsidRPr="001804D2">
        <w:rPr>
          <w:szCs w:val="20"/>
        </w:rPr>
        <w:t>Codevasf</w:t>
      </w:r>
      <w:proofErr w:type="spellEnd"/>
      <w:r w:rsidRPr="001804D2">
        <w:rPr>
          <w:szCs w:val="20"/>
        </w:rPr>
        <w:t xml:space="preserve"> de cada item discriminado, multiplicado pelos respectivos quantitativos, gerando o valor estimado para a reserva orçamentária e o limite para o pagamento do objeto que se pretende contratar.</w:t>
      </w:r>
    </w:p>
    <w:p w:rsidR="001804D2" w:rsidRDefault="001804D2" w:rsidP="001804D2">
      <w:pPr>
        <w:rPr>
          <w:b/>
          <w:szCs w:val="20"/>
        </w:rPr>
      </w:pPr>
    </w:p>
    <w:p w:rsidR="001804D2" w:rsidRPr="001804D2" w:rsidRDefault="001804D2" w:rsidP="001804D2">
      <w:pPr>
        <w:rPr>
          <w:b/>
          <w:szCs w:val="20"/>
        </w:rPr>
      </w:pPr>
      <w:r w:rsidRPr="001804D2">
        <w:rPr>
          <w:b/>
          <w:szCs w:val="20"/>
        </w:rPr>
        <w:t>PROJETO BÁSICO – Conjunto de elementos necessários e suficientes, com nível de precisão adequado, para caracterizar a obra ou serviço, ou complexo de obras ou serviços, elaborados com base nas indicações dos estudos técnicos preliminares, que assegurem a viabilidade técnica e de adequado tratamento do impacto ambiental do empreendimento, e que possibilite a avaliação do custo da obra ou serviço e a definição dos métodos e prazo de execução;</w:t>
      </w:r>
    </w:p>
    <w:p w:rsidR="001804D2" w:rsidRPr="001804D2" w:rsidRDefault="001804D2" w:rsidP="001804D2">
      <w:pPr>
        <w:rPr>
          <w:b/>
          <w:szCs w:val="20"/>
        </w:rPr>
      </w:pPr>
    </w:p>
    <w:p w:rsidR="001804D2" w:rsidRPr="001804D2" w:rsidRDefault="001804D2" w:rsidP="001804D2">
      <w:pPr>
        <w:rPr>
          <w:b/>
          <w:szCs w:val="20"/>
        </w:rPr>
      </w:pPr>
      <w:r w:rsidRPr="001804D2">
        <w:rPr>
          <w:b/>
          <w:szCs w:val="20"/>
        </w:rPr>
        <w:t>PROJETO EXECUTIVO – Conjunto de elementos necessários e suficientes à execução completa da obra ou dos serviços, de acordo com as normas pertinentes e as da Associação Brasileira de Normas Técnicas – ABNT;</w:t>
      </w:r>
    </w:p>
    <w:p w:rsidR="001804D2" w:rsidRPr="001804D2" w:rsidRDefault="001804D2" w:rsidP="001804D2">
      <w:pPr>
        <w:rPr>
          <w:b/>
          <w:szCs w:val="20"/>
        </w:rPr>
      </w:pPr>
    </w:p>
    <w:p w:rsidR="001804D2" w:rsidRPr="001804D2" w:rsidRDefault="001804D2" w:rsidP="001804D2">
      <w:pPr>
        <w:rPr>
          <w:b/>
          <w:szCs w:val="20"/>
        </w:rPr>
      </w:pPr>
      <w:r w:rsidRPr="001804D2">
        <w:rPr>
          <w:b/>
          <w:szCs w:val="20"/>
        </w:rPr>
        <w:t xml:space="preserve">PROGRAMA </w:t>
      </w:r>
      <w:r w:rsidR="00246213">
        <w:rPr>
          <w:b/>
          <w:szCs w:val="20"/>
        </w:rPr>
        <w:t xml:space="preserve">OU PLANO </w:t>
      </w:r>
      <w:r w:rsidRPr="001804D2">
        <w:rPr>
          <w:b/>
          <w:szCs w:val="20"/>
        </w:rPr>
        <w:t>DE TRABALHO - Documento que descreve a sequência de fases de uma tarefa ou a sequência de tarefas referentes a determinado serviço ou trabalho, indicando o tempo a ser gasto em cada uma e os recursos materiais e humanos envolvidos;</w:t>
      </w:r>
    </w:p>
    <w:p w:rsidR="001804D2" w:rsidRPr="001804D2" w:rsidRDefault="001804D2" w:rsidP="001804D2">
      <w:pPr>
        <w:rPr>
          <w:b/>
          <w:szCs w:val="20"/>
        </w:rPr>
      </w:pPr>
    </w:p>
    <w:p w:rsidR="001804D2" w:rsidRPr="001804D2" w:rsidRDefault="001804D2" w:rsidP="001804D2">
      <w:pPr>
        <w:rPr>
          <w:b/>
          <w:szCs w:val="20"/>
        </w:rPr>
      </w:pPr>
      <w:r w:rsidRPr="001804D2">
        <w:rPr>
          <w:b/>
          <w:szCs w:val="20"/>
        </w:rPr>
        <w:t>RELATÓRIO PARCIAL – Documento a ser apresentado pela Contratada, que traduz um resultado parcial dos serviços executados. Esse tipo de relatório deverá ser emitido mensalmente junto com a medição;</w:t>
      </w:r>
    </w:p>
    <w:p w:rsidR="001804D2" w:rsidRPr="001804D2" w:rsidRDefault="001804D2" w:rsidP="001804D2">
      <w:pPr>
        <w:rPr>
          <w:b/>
          <w:szCs w:val="20"/>
        </w:rPr>
      </w:pPr>
    </w:p>
    <w:p w:rsidR="001804D2" w:rsidRPr="001804D2" w:rsidRDefault="001804D2" w:rsidP="001804D2">
      <w:pPr>
        <w:rPr>
          <w:b/>
          <w:szCs w:val="20"/>
        </w:rPr>
      </w:pPr>
      <w:r w:rsidRPr="001804D2">
        <w:rPr>
          <w:b/>
          <w:szCs w:val="20"/>
        </w:rPr>
        <w:t>RELATÓRIO FINAL – Documento de produção previsto ao término dos trabalhos no qual a Contratada apresenta o relato de todos os serviços executados;</w:t>
      </w:r>
    </w:p>
    <w:p w:rsidR="001804D2" w:rsidRPr="001804D2" w:rsidRDefault="001804D2" w:rsidP="001804D2">
      <w:pPr>
        <w:rPr>
          <w:b/>
          <w:szCs w:val="20"/>
        </w:rPr>
      </w:pPr>
    </w:p>
    <w:p w:rsidR="001804D2" w:rsidRPr="001804D2" w:rsidRDefault="001804D2" w:rsidP="001804D2">
      <w:pPr>
        <w:rPr>
          <w:b/>
          <w:szCs w:val="20"/>
        </w:rPr>
      </w:pPr>
      <w:r w:rsidRPr="001804D2">
        <w:rPr>
          <w:b/>
          <w:szCs w:val="20"/>
        </w:rPr>
        <w:t>SERVIÇOS ou TRABALHOS – O conjunto de serviços ou trabalhos objeto da licitação a que se refere o presente Termo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t>SERVIÇOS SIMILARES – Aqueles realizados na área da engenharia, relacionados à pavimentação, com características afins ao objeto licitado;</w:t>
      </w:r>
    </w:p>
    <w:p w:rsidR="001804D2" w:rsidRPr="001804D2" w:rsidRDefault="001804D2" w:rsidP="001804D2">
      <w:pPr>
        <w:rPr>
          <w:b/>
          <w:szCs w:val="20"/>
        </w:rPr>
      </w:pPr>
    </w:p>
    <w:p w:rsidR="001804D2" w:rsidRPr="001804D2" w:rsidRDefault="001804D2" w:rsidP="001804D2">
      <w:pPr>
        <w:rPr>
          <w:b/>
          <w:szCs w:val="20"/>
        </w:rPr>
      </w:pPr>
      <w:r w:rsidRPr="001804D2">
        <w:rPr>
          <w:b/>
          <w:szCs w:val="20"/>
        </w:rPr>
        <w:lastRenderedPageBreak/>
        <w:t xml:space="preserve">SUPERVISÃO – Equipe de firma especializada, que poderá ser contratada pela </w:t>
      </w:r>
      <w:proofErr w:type="spellStart"/>
      <w:r w:rsidRPr="001804D2">
        <w:rPr>
          <w:b/>
          <w:szCs w:val="20"/>
        </w:rPr>
        <w:t>Codevasf</w:t>
      </w:r>
      <w:proofErr w:type="spellEnd"/>
      <w:r w:rsidRPr="001804D2">
        <w:rPr>
          <w:b/>
          <w:szCs w:val="20"/>
        </w:rPr>
        <w:t>, para exercer a supervisão dos serviços de implantação do Projeto;</w:t>
      </w:r>
    </w:p>
    <w:p w:rsidR="001804D2" w:rsidRPr="001804D2" w:rsidRDefault="001804D2" w:rsidP="001804D2">
      <w:pPr>
        <w:rPr>
          <w:b/>
          <w:szCs w:val="20"/>
        </w:rPr>
      </w:pPr>
    </w:p>
    <w:p w:rsidR="001804D2" w:rsidRPr="001804D2" w:rsidRDefault="001804D2" w:rsidP="001804D2">
      <w:pPr>
        <w:rPr>
          <w:b/>
          <w:szCs w:val="20"/>
        </w:rPr>
      </w:pPr>
      <w:r w:rsidRPr="001804D2">
        <w:rPr>
          <w:b/>
          <w:szCs w:val="20"/>
        </w:rPr>
        <w:t>TERMOS DE REFERÊNCIA-TR – conjunto de informações e prescrições estabelecidas pela CODEVASF, com o objetivo de definir e caracterizar as diretrizes, o programa e a metodologia relativos a um determinado trabalho ou serviço a ser executado;</w:t>
      </w:r>
    </w:p>
    <w:p w:rsidR="001804D2" w:rsidRPr="001804D2" w:rsidRDefault="001804D2" w:rsidP="001804D2">
      <w:pPr>
        <w:rPr>
          <w:b/>
          <w:szCs w:val="20"/>
        </w:rPr>
      </w:pPr>
    </w:p>
    <w:p w:rsidR="001804D2" w:rsidRPr="001804D2" w:rsidRDefault="001804D2" w:rsidP="001804D2">
      <w:pPr>
        <w:rPr>
          <w:b/>
          <w:szCs w:val="20"/>
        </w:rPr>
      </w:pPr>
      <w:r w:rsidRPr="001804D2">
        <w:rPr>
          <w:b/>
          <w:szCs w:val="20"/>
        </w:rPr>
        <w:t>SISTEMA DE REGISTRO DE PREÇOS – SRP – Conjunto de procedimentos para registro formal de preços relativos ao serviço licitado, para contratações futuras;</w:t>
      </w:r>
    </w:p>
    <w:p w:rsidR="001804D2" w:rsidRPr="001804D2" w:rsidRDefault="001804D2" w:rsidP="001804D2">
      <w:pPr>
        <w:rPr>
          <w:b/>
          <w:szCs w:val="20"/>
        </w:rPr>
      </w:pPr>
    </w:p>
    <w:p w:rsidR="009C6916" w:rsidRPr="001804D2" w:rsidRDefault="001804D2" w:rsidP="001804D2">
      <w:pPr>
        <w:rPr>
          <w:b/>
          <w:szCs w:val="20"/>
        </w:rPr>
      </w:pPr>
      <w:r w:rsidRPr="001804D2">
        <w:rPr>
          <w:b/>
          <w:szCs w:val="20"/>
        </w:rPr>
        <w:t xml:space="preserve">TERMO DE CONTRATO – Acordo firmado entre a </w:t>
      </w:r>
      <w:proofErr w:type="spellStart"/>
      <w:r w:rsidRPr="001804D2">
        <w:rPr>
          <w:b/>
          <w:szCs w:val="20"/>
        </w:rPr>
        <w:t>Codevasf</w:t>
      </w:r>
      <w:proofErr w:type="spellEnd"/>
      <w:r w:rsidRPr="001804D2">
        <w:rPr>
          <w:b/>
          <w:szCs w:val="20"/>
        </w:rPr>
        <w:t xml:space="preserve"> e a licitante classificada que integra a Ata de Registro de Preços, decorrente da necessidade de se estabelecer critérios específicos para o cumprimento de condições não contempladas especificamente na respectiva Ata de Registro de Preços.</w:t>
      </w:r>
    </w:p>
    <w:p w:rsidR="001804D2" w:rsidRPr="00B05556" w:rsidRDefault="001804D2" w:rsidP="001804D2">
      <w:pPr>
        <w:rPr>
          <w:color w:val="FF0000"/>
          <w:szCs w:val="20"/>
        </w:rPr>
      </w:pPr>
    </w:p>
    <w:p w:rsidR="009C6916" w:rsidRPr="00B05556" w:rsidRDefault="009C6916" w:rsidP="009C6916">
      <w:pPr>
        <w:rPr>
          <w:color w:val="FF0000"/>
          <w:szCs w:val="20"/>
        </w:rPr>
      </w:pPr>
    </w:p>
    <w:p w:rsidR="009C6916" w:rsidRPr="00BD3A4E" w:rsidRDefault="009C6916" w:rsidP="009C6916">
      <w:pPr>
        <w:rPr>
          <w:szCs w:val="20"/>
        </w:rPr>
      </w:pPr>
    </w:p>
    <w:p w:rsidR="009C6916" w:rsidRPr="00BD3A4E" w:rsidRDefault="009C6916" w:rsidP="00C978EF">
      <w:pPr>
        <w:pStyle w:val="Ttulo11"/>
        <w:numPr>
          <w:ilvl w:val="0"/>
          <w:numId w:val="6"/>
        </w:numPr>
        <w:jc w:val="both"/>
        <w:rPr>
          <w:rFonts w:ascii="Arial" w:hAnsi="Arial"/>
          <w:color w:val="auto"/>
        </w:rPr>
      </w:pPr>
      <w:bookmarkStart w:id="5" w:name="_Toc401910395"/>
      <w:bookmarkStart w:id="6" w:name="_Toc10024504"/>
      <w:r w:rsidRPr="00BD3A4E">
        <w:rPr>
          <w:rFonts w:ascii="Arial" w:hAnsi="Arial"/>
          <w:color w:val="auto"/>
          <w:szCs w:val="20"/>
        </w:rPr>
        <w:t>REGIME DE EXECUÇÃO, VALOR ESTIMADO E CRITÉRIO DE JULGAMENTO</w:t>
      </w:r>
      <w:bookmarkEnd w:id="5"/>
      <w:r w:rsidRPr="00BD3A4E">
        <w:rPr>
          <w:rFonts w:ascii="Arial" w:hAnsi="Arial"/>
          <w:color w:val="auto"/>
          <w:szCs w:val="20"/>
        </w:rPr>
        <w:t>.</w:t>
      </w:r>
      <w:bookmarkEnd w:id="6"/>
    </w:p>
    <w:p w:rsidR="009C6916" w:rsidRPr="00BD3A4E" w:rsidRDefault="009C6916" w:rsidP="009C6916">
      <w:pPr>
        <w:rPr>
          <w:szCs w:val="20"/>
        </w:rPr>
      </w:pPr>
    </w:p>
    <w:p w:rsidR="00F013E6" w:rsidRPr="00F013E6" w:rsidRDefault="009C6916" w:rsidP="00C978EF">
      <w:pPr>
        <w:pStyle w:val="Ttulo21"/>
        <w:numPr>
          <w:ilvl w:val="1"/>
          <w:numId w:val="6"/>
        </w:numPr>
        <w:tabs>
          <w:tab w:val="left" w:pos="709"/>
        </w:tabs>
        <w:spacing w:line="276" w:lineRule="auto"/>
        <w:ind w:left="851" w:hanging="851"/>
        <w:jc w:val="both"/>
        <w:rPr>
          <w:rFonts w:ascii="Arial" w:hAnsi="Arial"/>
          <w:color w:val="auto"/>
          <w:szCs w:val="20"/>
        </w:rPr>
      </w:pPr>
      <w:r w:rsidRPr="00BD3A4E">
        <w:rPr>
          <w:rFonts w:ascii="Arial" w:hAnsi="Arial"/>
          <w:b/>
          <w:color w:val="auto"/>
          <w:szCs w:val="20"/>
        </w:rPr>
        <w:t>Regime de Execução: Empreitada por Preço Unitário</w:t>
      </w:r>
      <w:r w:rsidR="00F013E6">
        <w:rPr>
          <w:rFonts w:ascii="Arial" w:hAnsi="Arial"/>
          <w:b/>
          <w:color w:val="auto"/>
          <w:szCs w:val="20"/>
        </w:rPr>
        <w:t>.</w:t>
      </w:r>
    </w:p>
    <w:p w:rsidR="009C6916" w:rsidRPr="00F013E6" w:rsidRDefault="00F013E6" w:rsidP="00F013E6">
      <w:pPr>
        <w:pStyle w:val="Ttulo21"/>
        <w:numPr>
          <w:ilvl w:val="1"/>
          <w:numId w:val="6"/>
        </w:numPr>
        <w:ind w:left="709" w:hanging="709"/>
        <w:jc w:val="both"/>
        <w:rPr>
          <w:rFonts w:ascii="Arial" w:hAnsi="Arial"/>
          <w:b/>
          <w:color w:val="auto"/>
          <w:szCs w:val="20"/>
        </w:rPr>
      </w:pPr>
      <w:r w:rsidRPr="00F013E6">
        <w:rPr>
          <w:rFonts w:ascii="Arial" w:hAnsi="Arial"/>
          <w:b/>
          <w:color w:val="auto"/>
          <w:szCs w:val="20"/>
        </w:rPr>
        <w:t>Modo de disputa: Aberto.</w:t>
      </w:r>
    </w:p>
    <w:p w:rsidR="009C6916" w:rsidRPr="00F013E6" w:rsidRDefault="009C6916" w:rsidP="00F013E6">
      <w:pPr>
        <w:pStyle w:val="Ttulo21"/>
        <w:numPr>
          <w:ilvl w:val="1"/>
          <w:numId w:val="6"/>
        </w:numPr>
        <w:ind w:left="709" w:hanging="709"/>
        <w:jc w:val="both"/>
        <w:rPr>
          <w:rFonts w:ascii="Arial" w:hAnsi="Arial"/>
          <w:b/>
          <w:color w:val="auto"/>
          <w:szCs w:val="20"/>
        </w:rPr>
      </w:pPr>
      <w:r w:rsidRPr="00F013E6">
        <w:rPr>
          <w:rFonts w:ascii="Arial" w:hAnsi="Arial"/>
          <w:b/>
          <w:color w:val="auto"/>
          <w:szCs w:val="20"/>
        </w:rPr>
        <w:t>Valor estimado: Público</w:t>
      </w:r>
      <w:r w:rsidR="00F013E6">
        <w:rPr>
          <w:rFonts w:ascii="Arial" w:hAnsi="Arial"/>
          <w:b/>
          <w:color w:val="auto"/>
          <w:szCs w:val="20"/>
        </w:rPr>
        <w:t>.</w:t>
      </w:r>
    </w:p>
    <w:p w:rsidR="009C6916" w:rsidRPr="00F013E6" w:rsidRDefault="009C6916" w:rsidP="00C978EF">
      <w:pPr>
        <w:pStyle w:val="Ttulo21"/>
        <w:numPr>
          <w:ilvl w:val="1"/>
          <w:numId w:val="6"/>
        </w:numPr>
        <w:ind w:left="709" w:hanging="709"/>
        <w:jc w:val="both"/>
        <w:rPr>
          <w:rFonts w:ascii="Arial" w:hAnsi="Arial"/>
          <w:b/>
          <w:color w:val="auto"/>
          <w:szCs w:val="20"/>
        </w:rPr>
      </w:pPr>
      <w:r w:rsidRPr="00BD3A4E">
        <w:rPr>
          <w:rFonts w:ascii="Arial" w:hAnsi="Arial"/>
          <w:b/>
          <w:color w:val="auto"/>
          <w:szCs w:val="20"/>
        </w:rPr>
        <w:t>Critério de Julgamento: Menor Preço</w:t>
      </w:r>
      <w:r w:rsidR="00E65815">
        <w:rPr>
          <w:rFonts w:ascii="Arial" w:hAnsi="Arial"/>
          <w:b/>
          <w:color w:val="auto"/>
          <w:szCs w:val="20"/>
        </w:rPr>
        <w:t xml:space="preserve"> por Grupo</w:t>
      </w:r>
      <w:r w:rsidRPr="00BD3A4E">
        <w:rPr>
          <w:rFonts w:ascii="Arial" w:hAnsi="Arial"/>
          <w:b/>
          <w:color w:val="auto"/>
          <w:szCs w:val="20"/>
        </w:rPr>
        <w:t>.</w:t>
      </w:r>
    </w:p>
    <w:p w:rsidR="009C6916" w:rsidRPr="00BD3A4E" w:rsidRDefault="009C6916" w:rsidP="009C6916">
      <w:pPr>
        <w:rPr>
          <w:szCs w:val="20"/>
          <w:lang w:eastAsia="pt-BR"/>
        </w:rPr>
      </w:pPr>
    </w:p>
    <w:p w:rsidR="009C6916" w:rsidRDefault="009C6916" w:rsidP="00C978EF">
      <w:pPr>
        <w:pStyle w:val="Ttulo21"/>
        <w:numPr>
          <w:ilvl w:val="1"/>
          <w:numId w:val="6"/>
        </w:numPr>
        <w:ind w:left="709" w:hanging="709"/>
        <w:jc w:val="both"/>
        <w:rPr>
          <w:rFonts w:ascii="Arial" w:hAnsi="Arial"/>
          <w:color w:val="auto"/>
          <w:szCs w:val="20"/>
        </w:rPr>
      </w:pPr>
      <w:r w:rsidRPr="00BD3A4E">
        <w:rPr>
          <w:rFonts w:ascii="Arial" w:hAnsi="Arial"/>
          <w:color w:val="auto"/>
          <w:szCs w:val="20"/>
        </w:rPr>
        <w:t>Os custos dos serviços, objeto desta licitação, atendem ao disposto do Projeto de Lei Orçamentária Anual - PLOA 201</w:t>
      </w:r>
      <w:r w:rsidR="00BD3A4E" w:rsidRPr="00BD3A4E">
        <w:rPr>
          <w:rFonts w:ascii="Arial" w:hAnsi="Arial"/>
          <w:color w:val="auto"/>
          <w:szCs w:val="20"/>
        </w:rPr>
        <w:t>9</w:t>
      </w:r>
      <w:r w:rsidR="00044828">
        <w:rPr>
          <w:rFonts w:ascii="Arial" w:hAnsi="Arial"/>
          <w:color w:val="auto"/>
          <w:szCs w:val="20"/>
        </w:rPr>
        <w:t xml:space="preserve"> </w:t>
      </w:r>
      <w:r w:rsidR="00BD3A4E" w:rsidRPr="00BD3A4E">
        <w:rPr>
          <w:rFonts w:ascii="Arial" w:hAnsi="Arial"/>
          <w:color w:val="auto"/>
          <w:szCs w:val="20"/>
        </w:rPr>
        <w:t>e na Lei de Diretrizes Orçamentárias – LDO 2019, Lei nº 13.707 de 14 de agosto de 2018.</w:t>
      </w:r>
    </w:p>
    <w:p w:rsidR="00D25D50" w:rsidRPr="00D25D50" w:rsidRDefault="00D25D50" w:rsidP="00D25D50"/>
    <w:p w:rsidR="00BD3A4E" w:rsidRPr="00BD3A4E" w:rsidRDefault="00BD3A4E" w:rsidP="00BD3A4E"/>
    <w:p w:rsidR="009C6916" w:rsidRPr="00D25D50" w:rsidRDefault="009C6916" w:rsidP="00C978EF">
      <w:pPr>
        <w:pStyle w:val="Ttulo11"/>
        <w:numPr>
          <w:ilvl w:val="0"/>
          <w:numId w:val="6"/>
        </w:numPr>
        <w:jc w:val="both"/>
        <w:rPr>
          <w:color w:val="auto"/>
          <w:szCs w:val="20"/>
        </w:rPr>
      </w:pPr>
      <w:bookmarkStart w:id="7" w:name="_Toc10024505"/>
      <w:r w:rsidRPr="00D25D50">
        <w:rPr>
          <w:rFonts w:ascii="Arial" w:hAnsi="Arial"/>
          <w:color w:val="auto"/>
          <w:szCs w:val="20"/>
        </w:rPr>
        <w:t>LOCALIZAÇÃO DO OBJETO</w:t>
      </w:r>
      <w:bookmarkEnd w:id="7"/>
    </w:p>
    <w:p w:rsidR="009C6916" w:rsidRPr="00B05556" w:rsidRDefault="009C6916" w:rsidP="009C6916">
      <w:pPr>
        <w:rPr>
          <w:color w:val="FF0000"/>
          <w:szCs w:val="20"/>
        </w:rPr>
      </w:pPr>
    </w:p>
    <w:p w:rsidR="00D25D50" w:rsidRPr="00A32D9B" w:rsidRDefault="00D25D50" w:rsidP="00D25D50">
      <w:pPr>
        <w:tabs>
          <w:tab w:val="left" w:pos="1233"/>
        </w:tabs>
        <w:spacing w:line="276" w:lineRule="auto"/>
      </w:pPr>
      <w:r w:rsidRPr="00A32D9B">
        <w:t xml:space="preserve">Os serviços objeto destes Termos de Referência poderão ser executados nos municípios de: </w:t>
      </w:r>
      <w:r w:rsidRPr="00A32D9B">
        <w:rPr>
          <w:b/>
        </w:rPr>
        <w:t xml:space="preserve">Afogados da Ingazeira, Afrânio, Agrestina, Água Preta, Águas Belas, Alagoinha, Altinho, Angelim, Araripina, Arcoverde, Barra de Guabiraba, Barreiros, Belém de Maria, Belém do São Francisco, Betânia, Bezerros, Bodocó, Bom Conselho, Bonito, Brejão, Brejinho, Buíque, Cabrobó, Cachoeirinha, Caetés, Calçado, </w:t>
      </w:r>
      <w:proofErr w:type="spellStart"/>
      <w:r w:rsidRPr="00A32D9B">
        <w:rPr>
          <w:b/>
        </w:rPr>
        <w:t>Calumbi</w:t>
      </w:r>
      <w:proofErr w:type="spellEnd"/>
      <w:r w:rsidRPr="00A32D9B">
        <w:rPr>
          <w:b/>
        </w:rPr>
        <w:t xml:space="preserve">, Camocim de São Félix, Canhotinho, Capoeiras, Carnaíba, Carnaubeira da Penha, caruaru, Catende, Cedro, Correntes, Cupira, Custódia, Dormentes, Exu, Flores, Floresta, Gameleira, Garanhuns, Granito, </w:t>
      </w:r>
      <w:proofErr w:type="spellStart"/>
      <w:r w:rsidRPr="00A32D9B">
        <w:rPr>
          <w:b/>
        </w:rPr>
        <w:t>Iati</w:t>
      </w:r>
      <w:proofErr w:type="spellEnd"/>
      <w:r w:rsidRPr="00A32D9B">
        <w:rPr>
          <w:b/>
        </w:rPr>
        <w:t xml:space="preserve">, Ibimirim, Ibirajuba, </w:t>
      </w:r>
      <w:proofErr w:type="spellStart"/>
      <w:r w:rsidRPr="00A32D9B">
        <w:rPr>
          <w:b/>
        </w:rPr>
        <w:t>Iguaracy</w:t>
      </w:r>
      <w:proofErr w:type="spellEnd"/>
      <w:r w:rsidRPr="00A32D9B">
        <w:rPr>
          <w:b/>
        </w:rPr>
        <w:t xml:space="preserve">, Inajá, Ingazeira, Ipubi, Itacuruba, Itaíba, </w:t>
      </w:r>
      <w:proofErr w:type="spellStart"/>
      <w:r w:rsidRPr="00A32D9B">
        <w:rPr>
          <w:b/>
        </w:rPr>
        <w:t>Itapetim</w:t>
      </w:r>
      <w:proofErr w:type="spellEnd"/>
      <w:r w:rsidRPr="00A32D9B">
        <w:rPr>
          <w:b/>
        </w:rPr>
        <w:t xml:space="preserve">, Jaqueira, Jatobá, Joaquim Nabuco, </w:t>
      </w:r>
      <w:proofErr w:type="spellStart"/>
      <w:r w:rsidRPr="00A32D9B">
        <w:rPr>
          <w:b/>
        </w:rPr>
        <w:t>Jucati</w:t>
      </w:r>
      <w:proofErr w:type="spellEnd"/>
      <w:r w:rsidRPr="00A32D9B">
        <w:rPr>
          <w:b/>
        </w:rPr>
        <w:t xml:space="preserve">, </w:t>
      </w:r>
      <w:proofErr w:type="spellStart"/>
      <w:r w:rsidRPr="00A32D9B">
        <w:rPr>
          <w:b/>
        </w:rPr>
        <w:t>Jupi</w:t>
      </w:r>
      <w:proofErr w:type="spellEnd"/>
      <w:r w:rsidRPr="00A32D9B">
        <w:rPr>
          <w:b/>
        </w:rPr>
        <w:t xml:space="preserve">, Jurema, Lagoa do Ouro, Lagoa dos Gatos, Lagoa Grande, Lajedo, </w:t>
      </w:r>
      <w:proofErr w:type="spellStart"/>
      <w:r w:rsidRPr="00A32D9B">
        <w:rPr>
          <w:b/>
        </w:rPr>
        <w:t>Manari</w:t>
      </w:r>
      <w:proofErr w:type="spellEnd"/>
      <w:r w:rsidRPr="00A32D9B">
        <w:rPr>
          <w:b/>
        </w:rPr>
        <w:t xml:space="preserve">, Maraial, Mirandiba, Moreilândia, </w:t>
      </w:r>
      <w:proofErr w:type="spellStart"/>
      <w:r w:rsidRPr="00A32D9B">
        <w:rPr>
          <w:b/>
        </w:rPr>
        <w:t>Orocó</w:t>
      </w:r>
      <w:proofErr w:type="spellEnd"/>
      <w:r w:rsidRPr="00A32D9B">
        <w:rPr>
          <w:b/>
        </w:rPr>
        <w:t xml:space="preserve">, Ouricuri, Palmares, Palmeirinha, Panelas, </w:t>
      </w:r>
      <w:proofErr w:type="spellStart"/>
      <w:r w:rsidRPr="00A32D9B">
        <w:rPr>
          <w:b/>
        </w:rPr>
        <w:t>Paranatama</w:t>
      </w:r>
      <w:proofErr w:type="spellEnd"/>
      <w:r w:rsidRPr="00A32D9B">
        <w:rPr>
          <w:b/>
        </w:rPr>
        <w:t xml:space="preserve">, Parnamirim, Pedra, Pesqueira, Petrolândia, Petrolina, Quipapá, Quixaba, Rio Formoso, Salgueiro, </w:t>
      </w:r>
      <w:proofErr w:type="spellStart"/>
      <w:r w:rsidRPr="00A32D9B">
        <w:rPr>
          <w:b/>
        </w:rPr>
        <w:t>Saloá</w:t>
      </w:r>
      <w:proofErr w:type="spellEnd"/>
      <w:r w:rsidRPr="00A32D9B">
        <w:rPr>
          <w:b/>
        </w:rPr>
        <w:t xml:space="preserve">, </w:t>
      </w:r>
      <w:proofErr w:type="spellStart"/>
      <w:r w:rsidRPr="00A32D9B">
        <w:rPr>
          <w:b/>
        </w:rPr>
        <w:t>Sanharó</w:t>
      </w:r>
      <w:proofErr w:type="spellEnd"/>
      <w:r w:rsidRPr="00A32D9B">
        <w:rPr>
          <w:b/>
        </w:rPr>
        <w:t xml:space="preserve">, Santa Cruz, Santa Cruz da Baixa Verde, Santa Filomena, Santa Maria da Boa Vista, Santa Terezinha, São Benedito do Sul, São Bento do Una, São Caetano, São João, São Joaquim do Monte, São José da Coroa Grande, São José do Belmonte, São José do Egito, Serra Talhada, </w:t>
      </w:r>
      <w:proofErr w:type="spellStart"/>
      <w:r w:rsidRPr="00A32D9B">
        <w:rPr>
          <w:b/>
        </w:rPr>
        <w:t>Serrita</w:t>
      </w:r>
      <w:proofErr w:type="spellEnd"/>
      <w:r w:rsidRPr="00A32D9B">
        <w:rPr>
          <w:b/>
        </w:rPr>
        <w:t xml:space="preserve">, Sertânia, Solidão, Tabira, </w:t>
      </w:r>
      <w:proofErr w:type="spellStart"/>
      <w:r w:rsidRPr="00A32D9B">
        <w:rPr>
          <w:b/>
        </w:rPr>
        <w:t>Tacaimbó</w:t>
      </w:r>
      <w:proofErr w:type="spellEnd"/>
      <w:r w:rsidRPr="00A32D9B">
        <w:rPr>
          <w:b/>
        </w:rPr>
        <w:t xml:space="preserve">, </w:t>
      </w:r>
      <w:proofErr w:type="spellStart"/>
      <w:r w:rsidRPr="00A32D9B">
        <w:rPr>
          <w:b/>
        </w:rPr>
        <w:t>Tacaratu</w:t>
      </w:r>
      <w:proofErr w:type="spellEnd"/>
      <w:r w:rsidRPr="00A32D9B">
        <w:rPr>
          <w:b/>
        </w:rPr>
        <w:t xml:space="preserve">, Tamandaré, Terezinha, Terra Nova, Trindade, Triunfo, Tupanatinga, </w:t>
      </w:r>
      <w:proofErr w:type="spellStart"/>
      <w:r w:rsidRPr="00A32D9B">
        <w:rPr>
          <w:b/>
        </w:rPr>
        <w:t>Tuparetama</w:t>
      </w:r>
      <w:proofErr w:type="spellEnd"/>
      <w:r w:rsidRPr="00A32D9B">
        <w:rPr>
          <w:b/>
        </w:rPr>
        <w:t xml:space="preserve">, Venturosa, Verdejante e Xexéu, </w:t>
      </w:r>
      <w:r w:rsidRPr="00A32D9B">
        <w:t>no Estado de Pernambuco/PE, inseridos na</w:t>
      </w:r>
      <w:r w:rsidR="00584473">
        <w:t xml:space="preserve"> </w:t>
      </w:r>
      <w:r w:rsidRPr="00A32D9B">
        <w:t xml:space="preserve">área de atuação da 3ª Superintendência Regional da CODEVASF. </w:t>
      </w:r>
    </w:p>
    <w:p w:rsidR="00D25D50" w:rsidRPr="00A32D9B" w:rsidRDefault="00D25D50" w:rsidP="00D25D50">
      <w:pPr>
        <w:pStyle w:val="Recuodecorpodetexto"/>
        <w:spacing w:line="276" w:lineRule="auto"/>
        <w:ind w:left="858"/>
      </w:pPr>
    </w:p>
    <w:p w:rsidR="00D25D50" w:rsidRPr="00A32D9B" w:rsidRDefault="00D25D50" w:rsidP="00D25D50">
      <w:pPr>
        <w:pStyle w:val="Recuodecorpodetexto"/>
        <w:suppressAutoHyphens/>
        <w:spacing w:after="0" w:line="276" w:lineRule="auto"/>
        <w:ind w:left="0"/>
      </w:pPr>
      <w:r w:rsidRPr="00A32D9B">
        <w:t>Na escolha das localidades a serem beneficiadas, foram levados em consideração os seguintes fatores:</w:t>
      </w:r>
    </w:p>
    <w:p w:rsidR="00D25D50" w:rsidRPr="00A32D9B" w:rsidRDefault="00D25D50" w:rsidP="00D25D50">
      <w:pPr>
        <w:pStyle w:val="Recuodecorpodetexto"/>
        <w:spacing w:line="276" w:lineRule="auto"/>
        <w:ind w:left="1843"/>
      </w:pPr>
    </w:p>
    <w:p w:rsidR="00D25D50" w:rsidRPr="00A32D9B" w:rsidRDefault="00D25D50" w:rsidP="00C978EF">
      <w:pPr>
        <w:numPr>
          <w:ilvl w:val="0"/>
          <w:numId w:val="21"/>
        </w:numPr>
        <w:suppressAutoHyphens/>
        <w:overflowPunct w:val="0"/>
        <w:autoSpaceDE w:val="0"/>
        <w:ind w:left="567" w:hanging="567"/>
        <w:textAlignment w:val="baseline"/>
      </w:pPr>
      <w:r w:rsidRPr="00A32D9B">
        <w:lastRenderedPageBreak/>
        <w:t>Melhoria das condições sanitárias e de habitabilidade locais;</w:t>
      </w:r>
    </w:p>
    <w:p w:rsidR="00D25D50" w:rsidRPr="00A32D9B" w:rsidRDefault="00D25D50" w:rsidP="00D25D50">
      <w:pPr>
        <w:overflowPunct w:val="0"/>
        <w:autoSpaceDE w:val="0"/>
        <w:ind w:left="567"/>
        <w:textAlignment w:val="baseline"/>
      </w:pPr>
    </w:p>
    <w:p w:rsidR="00D25D50" w:rsidRPr="00A32D9B" w:rsidRDefault="00D25D50" w:rsidP="00C978EF">
      <w:pPr>
        <w:numPr>
          <w:ilvl w:val="0"/>
          <w:numId w:val="21"/>
        </w:numPr>
        <w:suppressAutoHyphens/>
        <w:overflowPunct w:val="0"/>
        <w:autoSpaceDE w:val="0"/>
        <w:ind w:left="567" w:hanging="567"/>
        <w:textAlignment w:val="baseline"/>
      </w:pPr>
      <w:r w:rsidRPr="00A32D9B">
        <w:t>Melhoria da acessibilidade e da qualidade de vida das pessoas;</w:t>
      </w:r>
    </w:p>
    <w:p w:rsidR="00D25D50" w:rsidRPr="00A32D9B" w:rsidRDefault="00D25D50" w:rsidP="00D25D50">
      <w:pPr>
        <w:overflowPunct w:val="0"/>
        <w:autoSpaceDE w:val="0"/>
        <w:ind w:left="567"/>
        <w:textAlignment w:val="baseline"/>
      </w:pPr>
    </w:p>
    <w:p w:rsidR="00D25D50" w:rsidRPr="00A32D9B" w:rsidRDefault="00D25D50" w:rsidP="00C978EF">
      <w:pPr>
        <w:numPr>
          <w:ilvl w:val="0"/>
          <w:numId w:val="21"/>
        </w:numPr>
        <w:suppressAutoHyphens/>
        <w:overflowPunct w:val="0"/>
        <w:autoSpaceDE w:val="0"/>
        <w:ind w:left="567" w:hanging="567"/>
        <w:textAlignment w:val="baseline"/>
      </w:pPr>
      <w:r w:rsidRPr="00A32D9B">
        <w:t>Melhoria no escoamento da produção (minimizando custos de deslocamentos e prejuízos causados pelas más condições das vias) e fortalecimento do comércio, dos serviços e do turismo;</w:t>
      </w:r>
    </w:p>
    <w:p w:rsidR="00D25D50" w:rsidRPr="00A32D9B" w:rsidRDefault="00D25D50" w:rsidP="00D25D50">
      <w:pPr>
        <w:overflowPunct w:val="0"/>
        <w:autoSpaceDE w:val="0"/>
        <w:ind w:left="567"/>
        <w:textAlignment w:val="baseline"/>
      </w:pPr>
    </w:p>
    <w:p w:rsidR="00D25D50" w:rsidRPr="00A32D9B" w:rsidRDefault="00D25D50" w:rsidP="00C978EF">
      <w:pPr>
        <w:numPr>
          <w:ilvl w:val="0"/>
          <w:numId w:val="21"/>
        </w:numPr>
        <w:suppressAutoHyphens/>
        <w:overflowPunct w:val="0"/>
        <w:autoSpaceDE w:val="0"/>
        <w:ind w:left="567" w:hanging="567"/>
        <w:textAlignment w:val="baseline"/>
      </w:pPr>
      <w:r w:rsidRPr="00A32D9B">
        <w:t>Área de servidão pública;</w:t>
      </w:r>
    </w:p>
    <w:p w:rsidR="00D25D50" w:rsidRPr="00A32D9B" w:rsidRDefault="00D25D50" w:rsidP="00D25D50">
      <w:pPr>
        <w:overflowPunct w:val="0"/>
        <w:autoSpaceDE w:val="0"/>
        <w:ind w:left="567"/>
        <w:textAlignment w:val="baseline"/>
      </w:pPr>
    </w:p>
    <w:p w:rsidR="00D25D50" w:rsidRDefault="00D25D50" w:rsidP="00C978EF">
      <w:pPr>
        <w:numPr>
          <w:ilvl w:val="0"/>
          <w:numId w:val="21"/>
        </w:numPr>
        <w:suppressAutoHyphens/>
        <w:overflowPunct w:val="0"/>
        <w:autoSpaceDE w:val="0"/>
        <w:ind w:left="567" w:hanging="567"/>
        <w:textAlignment w:val="baseline"/>
      </w:pPr>
      <w:r w:rsidRPr="00A32D9B">
        <w:t>Maior concentração populacional a ser beneficiada.</w:t>
      </w:r>
    </w:p>
    <w:p w:rsidR="00D25D50" w:rsidRPr="00A32D9B" w:rsidRDefault="00D25D50" w:rsidP="00D25D50">
      <w:pPr>
        <w:pStyle w:val="PargrafodaLista"/>
        <w:numPr>
          <w:ilvl w:val="0"/>
          <w:numId w:val="0"/>
        </w:numPr>
        <w:ind w:left="720"/>
      </w:pPr>
    </w:p>
    <w:p w:rsidR="009C6916" w:rsidRPr="00B05556" w:rsidRDefault="009C6916" w:rsidP="00D25D50">
      <w:pPr>
        <w:pStyle w:val="PargrafodaLista"/>
        <w:numPr>
          <w:ilvl w:val="0"/>
          <w:numId w:val="0"/>
        </w:numPr>
        <w:tabs>
          <w:tab w:val="left" w:pos="0"/>
          <w:tab w:val="left" w:pos="709"/>
        </w:tabs>
        <w:ind w:left="720" w:right="-3"/>
        <w:rPr>
          <w:color w:val="FF0000"/>
          <w:szCs w:val="20"/>
        </w:rPr>
      </w:pPr>
    </w:p>
    <w:p w:rsidR="009C6916" w:rsidRPr="00B05556" w:rsidRDefault="00D25D50" w:rsidP="00D25D50">
      <w:pPr>
        <w:rPr>
          <w:color w:val="FF0000"/>
          <w:szCs w:val="20"/>
        </w:rPr>
      </w:pPr>
      <w:r>
        <w:rPr>
          <w:noProof/>
          <w:color w:val="FF0000"/>
          <w:szCs w:val="20"/>
          <w:lang w:eastAsia="pt-BR"/>
        </w:rPr>
        <w:drawing>
          <wp:inline distT="0" distB="0" distL="0" distR="0">
            <wp:extent cx="5742940" cy="3390265"/>
            <wp:effectExtent l="0" t="0" r="0" b="63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2940" cy="3390265"/>
                    </a:xfrm>
                    <a:prstGeom prst="rect">
                      <a:avLst/>
                    </a:prstGeom>
                    <a:noFill/>
                  </pic:spPr>
                </pic:pic>
              </a:graphicData>
            </a:graphic>
          </wp:inline>
        </w:drawing>
      </w:r>
    </w:p>
    <w:p w:rsidR="009C6916" w:rsidRDefault="009C6916" w:rsidP="009C6916">
      <w:pPr>
        <w:ind w:left="851"/>
        <w:rPr>
          <w:color w:val="FF0000"/>
          <w:szCs w:val="20"/>
        </w:rPr>
      </w:pPr>
    </w:p>
    <w:p w:rsidR="00D25D50" w:rsidRDefault="00D25D50" w:rsidP="009C6916">
      <w:pPr>
        <w:ind w:left="851"/>
        <w:rPr>
          <w:color w:val="FF0000"/>
          <w:szCs w:val="20"/>
        </w:rPr>
      </w:pPr>
    </w:p>
    <w:p w:rsidR="00D25D50" w:rsidRPr="00A32D9B" w:rsidRDefault="00D25D50" w:rsidP="00D25D50">
      <w:pPr>
        <w:pStyle w:val="Recuodecorpodetexto"/>
        <w:suppressAutoHyphens/>
        <w:spacing w:after="0" w:line="276" w:lineRule="auto"/>
      </w:pPr>
      <w:r w:rsidRPr="00A32D9B">
        <w:t>A CODEVASF possui oito Superintendências Regionais, a 3ª Superintendência Regional está localizada na Avenida Presidente Dutra, nº 160, bairro Centro, no município de Petrolina, estado de Pernambuco.</w:t>
      </w:r>
    </w:p>
    <w:p w:rsidR="00D25D50" w:rsidRPr="00A32D9B" w:rsidRDefault="00D25D50" w:rsidP="00D25D50">
      <w:pPr>
        <w:pStyle w:val="Recuodecorpodetexto"/>
        <w:spacing w:line="276" w:lineRule="auto"/>
        <w:ind w:left="1843"/>
      </w:pPr>
    </w:p>
    <w:p w:rsidR="00D25D50" w:rsidRPr="00A32D9B" w:rsidRDefault="00D25D50" w:rsidP="00D25D50">
      <w:pPr>
        <w:pStyle w:val="Recuodecorpodetexto"/>
        <w:suppressAutoHyphens/>
        <w:spacing w:after="0" w:line="276" w:lineRule="auto"/>
      </w:pPr>
      <w:r w:rsidRPr="00A32D9B">
        <w:t>A área de atuação da 3ª SR é composta por 118 municípios, sendo 116 do Estado de Pernambuco e 002 do Estado do Ceará, o que equivale a uma extensão territorial de mais de 75.000 km², onde residem mais de 2.000.000 habitantes.</w:t>
      </w:r>
    </w:p>
    <w:p w:rsidR="00D25D50" w:rsidRPr="00A32D9B" w:rsidRDefault="00D25D50" w:rsidP="00D25D50">
      <w:pPr>
        <w:pStyle w:val="Recuodecorpodetexto"/>
        <w:spacing w:line="276" w:lineRule="auto"/>
        <w:ind w:left="0"/>
      </w:pPr>
    </w:p>
    <w:p w:rsidR="00D25D50" w:rsidRPr="00A32D9B" w:rsidRDefault="00D25D50" w:rsidP="00D25D50">
      <w:pPr>
        <w:pStyle w:val="Recuodecorpodetexto"/>
        <w:suppressAutoHyphens/>
        <w:spacing w:after="0" w:line="276" w:lineRule="auto"/>
      </w:pPr>
      <w:r w:rsidRPr="00A32D9B">
        <w:t>O Território compreendido pelos municípios inseridos na área de atuação da 3ª Superintendência Regional da CODEVASF são banhados pelas bacias do Rio São Francisco, do Rio Paraíba, do Rio Mundaú e do Rio Una.</w:t>
      </w:r>
    </w:p>
    <w:p w:rsidR="00D25D50" w:rsidRPr="00B05556" w:rsidRDefault="00D25D50" w:rsidP="009C6916">
      <w:pPr>
        <w:ind w:left="851"/>
        <w:rPr>
          <w:color w:val="FF0000"/>
          <w:szCs w:val="20"/>
        </w:rPr>
      </w:pPr>
    </w:p>
    <w:p w:rsidR="009C6916" w:rsidRPr="00B05556" w:rsidRDefault="009C6916" w:rsidP="009C6916">
      <w:pPr>
        <w:ind w:left="851"/>
        <w:rPr>
          <w:color w:val="FF0000"/>
          <w:szCs w:val="20"/>
        </w:rPr>
      </w:pPr>
    </w:p>
    <w:p w:rsidR="009C6916" w:rsidRPr="00451290" w:rsidRDefault="009C6916" w:rsidP="00C978EF">
      <w:pPr>
        <w:pStyle w:val="Ttulo11"/>
        <w:numPr>
          <w:ilvl w:val="0"/>
          <w:numId w:val="6"/>
        </w:numPr>
        <w:jc w:val="both"/>
        <w:rPr>
          <w:color w:val="auto"/>
        </w:rPr>
      </w:pPr>
      <w:bookmarkStart w:id="8" w:name="_Toc10024506"/>
      <w:r w:rsidRPr="00451290">
        <w:rPr>
          <w:rFonts w:ascii="Arial" w:hAnsi="Arial"/>
          <w:color w:val="auto"/>
          <w:szCs w:val="20"/>
        </w:rPr>
        <w:t>DESCRIÇÃO DOS SERVIÇOS</w:t>
      </w:r>
      <w:bookmarkEnd w:id="8"/>
    </w:p>
    <w:p w:rsidR="009C6916" w:rsidRPr="00B05556" w:rsidRDefault="009C6916" w:rsidP="009C6916">
      <w:pPr>
        <w:rPr>
          <w:color w:val="FF0000"/>
          <w:szCs w:val="20"/>
        </w:rPr>
      </w:pPr>
    </w:p>
    <w:p w:rsidR="00265B99" w:rsidRPr="00265B99" w:rsidRDefault="00265B99" w:rsidP="00C978EF">
      <w:pPr>
        <w:pStyle w:val="PargrafodaLista"/>
        <w:numPr>
          <w:ilvl w:val="0"/>
          <w:numId w:val="20"/>
        </w:numPr>
        <w:tabs>
          <w:tab w:val="clear" w:pos="0"/>
        </w:tabs>
        <w:suppressAutoHyphens/>
        <w:spacing w:line="276" w:lineRule="auto"/>
        <w:contextualSpacing w:val="0"/>
        <w:rPr>
          <w:vanish/>
        </w:rPr>
      </w:pPr>
    </w:p>
    <w:p w:rsidR="00265B99" w:rsidRPr="00265B99" w:rsidRDefault="00265B99" w:rsidP="00C978EF">
      <w:pPr>
        <w:pStyle w:val="PargrafodaLista"/>
        <w:numPr>
          <w:ilvl w:val="0"/>
          <w:numId w:val="20"/>
        </w:numPr>
        <w:tabs>
          <w:tab w:val="clear" w:pos="0"/>
        </w:tabs>
        <w:suppressAutoHyphens/>
        <w:spacing w:line="276" w:lineRule="auto"/>
        <w:contextualSpacing w:val="0"/>
        <w:rPr>
          <w:vanish/>
        </w:rPr>
      </w:pPr>
    </w:p>
    <w:p w:rsidR="00265B99" w:rsidRPr="00265B99" w:rsidRDefault="00265B99" w:rsidP="00C978EF">
      <w:pPr>
        <w:pStyle w:val="PargrafodaLista"/>
        <w:numPr>
          <w:ilvl w:val="0"/>
          <w:numId w:val="20"/>
        </w:numPr>
        <w:tabs>
          <w:tab w:val="clear" w:pos="0"/>
        </w:tabs>
        <w:suppressAutoHyphens/>
        <w:spacing w:line="276" w:lineRule="auto"/>
        <w:contextualSpacing w:val="0"/>
        <w:rPr>
          <w:vanish/>
        </w:rPr>
      </w:pPr>
    </w:p>
    <w:p w:rsidR="00265B99" w:rsidRPr="00265B99" w:rsidRDefault="00265B99" w:rsidP="00C978EF">
      <w:pPr>
        <w:pStyle w:val="PargrafodaLista"/>
        <w:numPr>
          <w:ilvl w:val="0"/>
          <w:numId w:val="20"/>
        </w:numPr>
        <w:tabs>
          <w:tab w:val="clear" w:pos="0"/>
        </w:tabs>
        <w:suppressAutoHyphens/>
        <w:spacing w:line="276" w:lineRule="auto"/>
        <w:contextualSpacing w:val="0"/>
        <w:rPr>
          <w:vanish/>
        </w:rPr>
      </w:pPr>
    </w:p>
    <w:p w:rsidR="00265B99" w:rsidRPr="00265B99" w:rsidRDefault="00265B99" w:rsidP="00C978EF">
      <w:pPr>
        <w:pStyle w:val="PargrafodaLista"/>
        <w:numPr>
          <w:ilvl w:val="0"/>
          <w:numId w:val="20"/>
        </w:numPr>
        <w:tabs>
          <w:tab w:val="clear" w:pos="0"/>
        </w:tabs>
        <w:suppressAutoHyphens/>
        <w:spacing w:line="276" w:lineRule="auto"/>
        <w:contextualSpacing w:val="0"/>
        <w:rPr>
          <w:vanish/>
        </w:rPr>
      </w:pPr>
    </w:p>
    <w:p w:rsidR="00265B99" w:rsidRPr="00AA5D63" w:rsidRDefault="00265B99" w:rsidP="008B458F">
      <w:pPr>
        <w:pStyle w:val="Ttulo21"/>
        <w:numPr>
          <w:ilvl w:val="1"/>
          <w:numId w:val="6"/>
        </w:numPr>
        <w:jc w:val="both"/>
        <w:rPr>
          <w:rFonts w:ascii="Arial" w:hAnsi="Arial"/>
          <w:color w:val="auto"/>
          <w:szCs w:val="20"/>
        </w:rPr>
      </w:pPr>
      <w:r w:rsidRPr="00CF2369">
        <w:rPr>
          <w:rFonts w:ascii="Arial" w:hAnsi="Arial"/>
          <w:color w:val="auto"/>
          <w:szCs w:val="20"/>
        </w:rPr>
        <w:t xml:space="preserve">Os serviços objeto destes Termos de Referência referem-se à execução dos serviços </w:t>
      </w:r>
      <w:r w:rsidRPr="00CF2369">
        <w:rPr>
          <w:rFonts w:ascii="Arial" w:hAnsi="Arial"/>
          <w:color w:val="auto"/>
          <w:szCs w:val="20"/>
        </w:rPr>
        <w:lastRenderedPageBreak/>
        <w:t xml:space="preserve">necessários à </w:t>
      </w:r>
      <w:r w:rsidR="008B458F" w:rsidRPr="008B458F">
        <w:rPr>
          <w:rFonts w:ascii="Arial" w:hAnsi="Arial"/>
          <w:color w:val="auto"/>
          <w:szCs w:val="20"/>
        </w:rPr>
        <w:t>implantação e recuperação de pavimentação com aplicação de concreto betuminoso usinado a quente (CBUQ)</w:t>
      </w:r>
      <w:r w:rsidR="008B458F">
        <w:rPr>
          <w:rFonts w:ascii="Arial" w:hAnsi="Arial"/>
          <w:color w:val="auto"/>
          <w:szCs w:val="20"/>
        </w:rPr>
        <w:t xml:space="preserve">, em </w:t>
      </w:r>
      <w:r w:rsidRPr="00CF2369">
        <w:rPr>
          <w:rFonts w:ascii="Arial" w:hAnsi="Arial"/>
          <w:color w:val="auto"/>
          <w:szCs w:val="20"/>
        </w:rPr>
        <w:t xml:space="preserve">vias </w:t>
      </w:r>
      <w:r w:rsidRPr="00AA5D63">
        <w:rPr>
          <w:rFonts w:ascii="Arial" w:hAnsi="Arial"/>
          <w:color w:val="auto"/>
          <w:szCs w:val="20"/>
        </w:rPr>
        <w:t xml:space="preserve">públicas, numa área </w:t>
      </w:r>
      <w:r w:rsidRPr="006267E7">
        <w:rPr>
          <w:rFonts w:ascii="Arial" w:hAnsi="Arial"/>
          <w:color w:val="auto"/>
          <w:szCs w:val="20"/>
        </w:rPr>
        <w:t xml:space="preserve">de </w:t>
      </w:r>
      <w:r w:rsidR="006267E7" w:rsidRPr="006267E7">
        <w:rPr>
          <w:rFonts w:ascii="Arial" w:hAnsi="Arial"/>
          <w:color w:val="auto"/>
          <w:szCs w:val="20"/>
        </w:rPr>
        <w:t>332.600,00</w:t>
      </w:r>
      <w:r w:rsidR="00044828" w:rsidRPr="006267E7">
        <w:rPr>
          <w:rFonts w:ascii="Arial" w:hAnsi="Arial"/>
          <w:color w:val="auto"/>
          <w:szCs w:val="20"/>
        </w:rPr>
        <w:t xml:space="preserve"> </w:t>
      </w:r>
      <w:r w:rsidRPr="006267E7">
        <w:rPr>
          <w:rFonts w:ascii="Arial" w:hAnsi="Arial"/>
          <w:color w:val="auto"/>
          <w:szCs w:val="20"/>
        </w:rPr>
        <w:t>m²,</w:t>
      </w:r>
      <w:r w:rsidRPr="00AA5D63">
        <w:rPr>
          <w:rFonts w:ascii="Arial" w:hAnsi="Arial"/>
          <w:color w:val="auto"/>
          <w:szCs w:val="20"/>
        </w:rPr>
        <w:t xml:space="preserve"> em municípios diversos na área de atuação da 3ª Superintendência Regional da </w:t>
      </w:r>
      <w:proofErr w:type="spellStart"/>
      <w:r w:rsidRPr="00AA5D63">
        <w:rPr>
          <w:rFonts w:ascii="Arial" w:hAnsi="Arial"/>
          <w:color w:val="auto"/>
          <w:szCs w:val="20"/>
        </w:rPr>
        <w:t>Codevasf</w:t>
      </w:r>
      <w:proofErr w:type="spellEnd"/>
      <w:r w:rsidRPr="00AA5D63">
        <w:rPr>
          <w:rFonts w:ascii="Arial" w:hAnsi="Arial"/>
          <w:color w:val="auto"/>
          <w:szCs w:val="20"/>
        </w:rPr>
        <w:t>, nos estados de Pernambuco</w:t>
      </w:r>
      <w:r w:rsidR="007C1C6D">
        <w:rPr>
          <w:rFonts w:ascii="Arial" w:hAnsi="Arial"/>
          <w:color w:val="auto"/>
          <w:szCs w:val="20"/>
        </w:rPr>
        <w:t>.</w:t>
      </w:r>
    </w:p>
    <w:p w:rsidR="00265B99" w:rsidRPr="00A32D9B" w:rsidRDefault="00265B99" w:rsidP="00265B99">
      <w:pPr>
        <w:pStyle w:val="Recuodecorpodetexto"/>
        <w:spacing w:line="276" w:lineRule="auto"/>
        <w:ind w:left="360"/>
      </w:pPr>
    </w:p>
    <w:p w:rsidR="00265B99" w:rsidRPr="00CF2369" w:rsidRDefault="00265B99" w:rsidP="00C978EF">
      <w:pPr>
        <w:pStyle w:val="Ttulo21"/>
        <w:numPr>
          <w:ilvl w:val="1"/>
          <w:numId w:val="6"/>
        </w:numPr>
        <w:ind w:left="709" w:hanging="709"/>
        <w:jc w:val="both"/>
        <w:rPr>
          <w:rFonts w:ascii="Arial" w:hAnsi="Arial"/>
          <w:color w:val="auto"/>
          <w:szCs w:val="20"/>
        </w:rPr>
      </w:pPr>
      <w:r w:rsidRPr="00CF2369">
        <w:rPr>
          <w:rFonts w:ascii="Arial" w:hAnsi="Arial"/>
          <w:color w:val="auto"/>
          <w:szCs w:val="20"/>
        </w:rPr>
        <w:t>A descrição do detalhamento, desenhos, quantitativos e orçamento dos serviços objeto destes Termos de Referência constam das Especificações Técnicas e das Planilhas Orçamentárias, as quais se encontram anexadas ao presente instrumento e são partes integrantes destes Termos de Referência.</w:t>
      </w:r>
    </w:p>
    <w:p w:rsidR="00265B99" w:rsidRPr="00A32D9B" w:rsidRDefault="00265B99" w:rsidP="00265B99">
      <w:pPr>
        <w:pStyle w:val="PargrafodaLista"/>
        <w:numPr>
          <w:ilvl w:val="0"/>
          <w:numId w:val="0"/>
        </w:numPr>
        <w:ind w:left="720"/>
        <w:rPr>
          <w:rFonts w:ascii="Times New Roman" w:hAnsi="Times New Roman" w:cs="Times New Roman"/>
        </w:rPr>
      </w:pPr>
    </w:p>
    <w:p w:rsidR="00265B99" w:rsidRDefault="00265B99" w:rsidP="00C978EF">
      <w:pPr>
        <w:pStyle w:val="Ttulo21"/>
        <w:numPr>
          <w:ilvl w:val="1"/>
          <w:numId w:val="6"/>
        </w:numPr>
        <w:ind w:left="709" w:hanging="709"/>
        <w:jc w:val="both"/>
        <w:rPr>
          <w:rFonts w:ascii="Arial" w:hAnsi="Arial"/>
          <w:color w:val="auto"/>
          <w:szCs w:val="20"/>
        </w:rPr>
      </w:pPr>
      <w:r w:rsidRPr="00CF2369">
        <w:rPr>
          <w:rFonts w:ascii="Arial" w:hAnsi="Arial"/>
          <w:color w:val="auto"/>
          <w:szCs w:val="20"/>
        </w:rPr>
        <w:t xml:space="preserve">As atividades a serem realizadas </w:t>
      </w:r>
      <w:r w:rsidR="00565CB7">
        <w:rPr>
          <w:rFonts w:ascii="Arial" w:hAnsi="Arial"/>
          <w:color w:val="auto"/>
          <w:szCs w:val="20"/>
        </w:rPr>
        <w:t>dentro d</w:t>
      </w:r>
      <w:r w:rsidRPr="00CF2369">
        <w:rPr>
          <w:rFonts w:ascii="Arial" w:hAnsi="Arial"/>
          <w:color w:val="auto"/>
          <w:szCs w:val="20"/>
        </w:rPr>
        <w:t xml:space="preserve">o </w:t>
      </w:r>
      <w:r w:rsidR="00565CB7">
        <w:rPr>
          <w:rFonts w:ascii="Arial" w:hAnsi="Arial"/>
          <w:color w:val="auto"/>
          <w:szCs w:val="20"/>
        </w:rPr>
        <w:t>GRUPO</w:t>
      </w:r>
      <w:r w:rsidRPr="00CF2369">
        <w:rPr>
          <w:rFonts w:ascii="Arial" w:hAnsi="Arial"/>
          <w:color w:val="auto"/>
          <w:szCs w:val="20"/>
        </w:rPr>
        <w:t xml:space="preserve"> resumem-se a:</w:t>
      </w:r>
    </w:p>
    <w:p w:rsidR="00375129" w:rsidRPr="00375129" w:rsidRDefault="00375129" w:rsidP="00375129"/>
    <w:tbl>
      <w:tblPr>
        <w:tblW w:w="5812" w:type="dxa"/>
        <w:tblInd w:w="779" w:type="dxa"/>
        <w:tblCellMar>
          <w:left w:w="70" w:type="dxa"/>
          <w:right w:w="70" w:type="dxa"/>
        </w:tblCellMar>
        <w:tblLook w:val="04A0" w:firstRow="1" w:lastRow="0" w:firstColumn="1" w:lastColumn="0" w:noHBand="0" w:noVBand="1"/>
      </w:tblPr>
      <w:tblGrid>
        <w:gridCol w:w="336"/>
        <w:gridCol w:w="5476"/>
      </w:tblGrid>
      <w:tr w:rsidR="006267E7" w:rsidRPr="006267E7" w:rsidTr="006267E7">
        <w:trPr>
          <w:trHeight w:val="255"/>
        </w:trPr>
        <w:tc>
          <w:tcPr>
            <w:tcW w:w="336" w:type="dxa"/>
            <w:shd w:val="clear" w:color="auto" w:fill="auto"/>
            <w:vAlign w:val="center"/>
            <w:hideMark/>
          </w:tcPr>
          <w:p w:rsidR="006267E7" w:rsidRPr="006267E7" w:rsidRDefault="006267E7" w:rsidP="006267E7">
            <w:pPr>
              <w:jc w:val="center"/>
              <w:rPr>
                <w:rFonts w:ascii="Times New Roman" w:eastAsia="Times New Roman" w:hAnsi="Times New Roman" w:cs="Times New Roman"/>
                <w:sz w:val="18"/>
                <w:szCs w:val="18"/>
                <w:lang w:eastAsia="pt-BR"/>
              </w:rPr>
            </w:pPr>
            <w:r w:rsidRPr="006267E7">
              <w:rPr>
                <w:rFonts w:ascii="Times New Roman" w:eastAsia="Times New Roman" w:hAnsi="Times New Roman" w:cs="Times New Roman"/>
                <w:sz w:val="18"/>
                <w:szCs w:val="18"/>
                <w:lang w:eastAsia="pt-BR"/>
              </w:rPr>
              <w:t>1</w:t>
            </w:r>
          </w:p>
        </w:tc>
        <w:tc>
          <w:tcPr>
            <w:tcW w:w="5476" w:type="dxa"/>
            <w:shd w:val="clear" w:color="auto" w:fill="auto"/>
            <w:vAlign w:val="center"/>
            <w:hideMark/>
          </w:tcPr>
          <w:p w:rsidR="006267E7" w:rsidRPr="006267E7" w:rsidRDefault="006267E7" w:rsidP="006267E7">
            <w:pPr>
              <w:jc w:val="left"/>
              <w:rPr>
                <w:rFonts w:ascii="Times New Roman" w:eastAsia="Times New Roman" w:hAnsi="Times New Roman" w:cs="Times New Roman"/>
                <w:sz w:val="18"/>
                <w:szCs w:val="18"/>
                <w:lang w:eastAsia="pt-BR"/>
              </w:rPr>
            </w:pPr>
            <w:r w:rsidRPr="006267E7">
              <w:rPr>
                <w:rFonts w:ascii="Times New Roman" w:eastAsia="Times New Roman" w:hAnsi="Times New Roman" w:cs="Times New Roman"/>
                <w:sz w:val="18"/>
                <w:szCs w:val="18"/>
                <w:lang w:eastAsia="pt-BR"/>
              </w:rPr>
              <w:t>IMPLANTAÇÃO DA OBRA</w:t>
            </w:r>
          </w:p>
        </w:tc>
      </w:tr>
      <w:tr w:rsidR="006267E7" w:rsidRPr="006267E7" w:rsidTr="006267E7">
        <w:trPr>
          <w:trHeight w:val="255"/>
        </w:trPr>
        <w:tc>
          <w:tcPr>
            <w:tcW w:w="336" w:type="dxa"/>
            <w:shd w:val="clear" w:color="auto" w:fill="auto"/>
            <w:vAlign w:val="center"/>
            <w:hideMark/>
          </w:tcPr>
          <w:p w:rsidR="006267E7" w:rsidRPr="006267E7" w:rsidRDefault="006267E7" w:rsidP="006267E7">
            <w:pPr>
              <w:jc w:val="center"/>
              <w:rPr>
                <w:rFonts w:ascii="Times New Roman" w:eastAsia="Times New Roman" w:hAnsi="Times New Roman" w:cs="Times New Roman"/>
                <w:sz w:val="18"/>
                <w:szCs w:val="18"/>
                <w:lang w:eastAsia="pt-BR"/>
              </w:rPr>
            </w:pPr>
            <w:r w:rsidRPr="006267E7">
              <w:rPr>
                <w:rFonts w:ascii="Times New Roman" w:eastAsia="Times New Roman" w:hAnsi="Times New Roman" w:cs="Times New Roman"/>
                <w:sz w:val="18"/>
                <w:szCs w:val="18"/>
                <w:lang w:eastAsia="pt-BR"/>
              </w:rPr>
              <w:t>2</w:t>
            </w:r>
          </w:p>
        </w:tc>
        <w:tc>
          <w:tcPr>
            <w:tcW w:w="5476" w:type="dxa"/>
            <w:shd w:val="clear" w:color="auto" w:fill="auto"/>
            <w:vAlign w:val="center"/>
            <w:hideMark/>
          </w:tcPr>
          <w:p w:rsidR="006267E7" w:rsidRPr="006267E7" w:rsidRDefault="006267E7" w:rsidP="006267E7">
            <w:pPr>
              <w:jc w:val="left"/>
              <w:rPr>
                <w:rFonts w:ascii="Times New Roman" w:eastAsia="Times New Roman" w:hAnsi="Times New Roman" w:cs="Times New Roman"/>
                <w:sz w:val="18"/>
                <w:szCs w:val="18"/>
                <w:lang w:eastAsia="pt-BR"/>
              </w:rPr>
            </w:pPr>
            <w:r w:rsidRPr="006267E7">
              <w:rPr>
                <w:rFonts w:ascii="Times New Roman" w:eastAsia="Times New Roman" w:hAnsi="Times New Roman" w:cs="Times New Roman"/>
                <w:sz w:val="18"/>
                <w:szCs w:val="18"/>
                <w:lang w:eastAsia="pt-BR"/>
              </w:rPr>
              <w:t>ADMINISTRAÇÃO DA OBRA</w:t>
            </w:r>
          </w:p>
        </w:tc>
      </w:tr>
      <w:tr w:rsidR="006267E7" w:rsidRPr="006267E7" w:rsidTr="006267E7">
        <w:trPr>
          <w:trHeight w:val="255"/>
        </w:trPr>
        <w:tc>
          <w:tcPr>
            <w:tcW w:w="336" w:type="dxa"/>
            <w:shd w:val="clear" w:color="auto" w:fill="auto"/>
            <w:vAlign w:val="center"/>
            <w:hideMark/>
          </w:tcPr>
          <w:p w:rsidR="006267E7" w:rsidRPr="006267E7" w:rsidRDefault="006267E7" w:rsidP="006267E7">
            <w:pPr>
              <w:jc w:val="center"/>
              <w:rPr>
                <w:rFonts w:ascii="Times New Roman" w:eastAsia="Times New Roman" w:hAnsi="Times New Roman" w:cs="Times New Roman"/>
                <w:sz w:val="18"/>
                <w:szCs w:val="18"/>
                <w:lang w:eastAsia="pt-BR"/>
              </w:rPr>
            </w:pPr>
            <w:r w:rsidRPr="006267E7">
              <w:rPr>
                <w:rFonts w:ascii="Times New Roman" w:eastAsia="Times New Roman" w:hAnsi="Times New Roman" w:cs="Times New Roman"/>
                <w:sz w:val="18"/>
                <w:szCs w:val="18"/>
                <w:lang w:eastAsia="pt-BR"/>
              </w:rPr>
              <w:t>3</w:t>
            </w:r>
          </w:p>
        </w:tc>
        <w:tc>
          <w:tcPr>
            <w:tcW w:w="5476" w:type="dxa"/>
            <w:shd w:val="clear" w:color="auto" w:fill="auto"/>
            <w:vAlign w:val="center"/>
            <w:hideMark/>
          </w:tcPr>
          <w:p w:rsidR="006267E7" w:rsidRPr="006267E7" w:rsidRDefault="006267E7" w:rsidP="006267E7">
            <w:pPr>
              <w:jc w:val="left"/>
              <w:rPr>
                <w:rFonts w:ascii="Times New Roman" w:eastAsia="Times New Roman" w:hAnsi="Times New Roman" w:cs="Times New Roman"/>
                <w:sz w:val="18"/>
                <w:szCs w:val="18"/>
                <w:lang w:eastAsia="pt-BR"/>
              </w:rPr>
            </w:pPr>
            <w:r w:rsidRPr="006267E7">
              <w:rPr>
                <w:rFonts w:ascii="Times New Roman" w:eastAsia="Times New Roman" w:hAnsi="Times New Roman" w:cs="Times New Roman"/>
                <w:sz w:val="18"/>
                <w:szCs w:val="18"/>
                <w:lang w:eastAsia="pt-BR"/>
              </w:rPr>
              <w:t>RECAPEAMENTO EM CBUQ</w:t>
            </w:r>
          </w:p>
        </w:tc>
      </w:tr>
      <w:tr w:rsidR="006267E7" w:rsidRPr="006267E7" w:rsidTr="006267E7">
        <w:trPr>
          <w:trHeight w:val="255"/>
        </w:trPr>
        <w:tc>
          <w:tcPr>
            <w:tcW w:w="336" w:type="dxa"/>
            <w:shd w:val="clear" w:color="auto" w:fill="auto"/>
            <w:vAlign w:val="center"/>
            <w:hideMark/>
          </w:tcPr>
          <w:p w:rsidR="006267E7" w:rsidRPr="006267E7" w:rsidRDefault="006267E7" w:rsidP="006267E7">
            <w:pPr>
              <w:jc w:val="center"/>
              <w:rPr>
                <w:rFonts w:ascii="Times New Roman" w:eastAsia="Times New Roman" w:hAnsi="Times New Roman" w:cs="Times New Roman"/>
                <w:sz w:val="18"/>
                <w:szCs w:val="18"/>
                <w:lang w:eastAsia="pt-BR"/>
              </w:rPr>
            </w:pPr>
            <w:r w:rsidRPr="006267E7">
              <w:rPr>
                <w:rFonts w:ascii="Times New Roman" w:eastAsia="Times New Roman" w:hAnsi="Times New Roman" w:cs="Times New Roman"/>
                <w:sz w:val="18"/>
                <w:szCs w:val="18"/>
                <w:lang w:eastAsia="pt-BR"/>
              </w:rPr>
              <w:t>4</w:t>
            </w:r>
          </w:p>
        </w:tc>
        <w:tc>
          <w:tcPr>
            <w:tcW w:w="5476" w:type="dxa"/>
            <w:shd w:val="clear" w:color="auto" w:fill="auto"/>
            <w:vAlign w:val="center"/>
            <w:hideMark/>
          </w:tcPr>
          <w:p w:rsidR="006267E7" w:rsidRPr="006267E7" w:rsidRDefault="006267E7" w:rsidP="006267E7">
            <w:pPr>
              <w:jc w:val="left"/>
              <w:rPr>
                <w:rFonts w:ascii="Times New Roman" w:eastAsia="Times New Roman" w:hAnsi="Times New Roman" w:cs="Times New Roman"/>
                <w:sz w:val="18"/>
                <w:szCs w:val="18"/>
                <w:lang w:eastAsia="pt-BR"/>
              </w:rPr>
            </w:pPr>
            <w:r w:rsidRPr="006267E7">
              <w:rPr>
                <w:rFonts w:ascii="Times New Roman" w:eastAsia="Times New Roman" w:hAnsi="Times New Roman" w:cs="Times New Roman"/>
                <w:sz w:val="18"/>
                <w:szCs w:val="18"/>
                <w:lang w:eastAsia="pt-BR"/>
              </w:rPr>
              <w:t>SINALIZAÇÃO HORIZONTAL E VERTICAL</w:t>
            </w:r>
          </w:p>
        </w:tc>
      </w:tr>
      <w:tr w:rsidR="006267E7" w:rsidRPr="006267E7" w:rsidTr="006267E7">
        <w:trPr>
          <w:trHeight w:val="255"/>
        </w:trPr>
        <w:tc>
          <w:tcPr>
            <w:tcW w:w="336" w:type="dxa"/>
            <w:shd w:val="clear" w:color="auto" w:fill="auto"/>
            <w:vAlign w:val="center"/>
            <w:hideMark/>
          </w:tcPr>
          <w:p w:rsidR="006267E7" w:rsidRPr="006267E7" w:rsidRDefault="006267E7" w:rsidP="006267E7">
            <w:pPr>
              <w:jc w:val="center"/>
              <w:rPr>
                <w:rFonts w:ascii="Times New Roman" w:eastAsia="Times New Roman" w:hAnsi="Times New Roman" w:cs="Times New Roman"/>
                <w:sz w:val="18"/>
                <w:szCs w:val="18"/>
                <w:lang w:eastAsia="pt-BR"/>
              </w:rPr>
            </w:pPr>
            <w:r w:rsidRPr="006267E7">
              <w:rPr>
                <w:rFonts w:ascii="Times New Roman" w:eastAsia="Times New Roman" w:hAnsi="Times New Roman" w:cs="Times New Roman"/>
                <w:sz w:val="18"/>
                <w:szCs w:val="18"/>
                <w:lang w:eastAsia="pt-BR"/>
              </w:rPr>
              <w:t>5</w:t>
            </w:r>
          </w:p>
        </w:tc>
        <w:tc>
          <w:tcPr>
            <w:tcW w:w="5476" w:type="dxa"/>
            <w:shd w:val="clear" w:color="auto" w:fill="auto"/>
            <w:vAlign w:val="center"/>
            <w:hideMark/>
          </w:tcPr>
          <w:p w:rsidR="006267E7" w:rsidRPr="006267E7" w:rsidRDefault="006267E7" w:rsidP="006267E7">
            <w:pPr>
              <w:jc w:val="left"/>
              <w:rPr>
                <w:rFonts w:ascii="Times New Roman" w:eastAsia="Times New Roman" w:hAnsi="Times New Roman" w:cs="Times New Roman"/>
                <w:sz w:val="18"/>
                <w:szCs w:val="18"/>
                <w:lang w:eastAsia="pt-BR"/>
              </w:rPr>
            </w:pPr>
            <w:r w:rsidRPr="006267E7">
              <w:rPr>
                <w:rFonts w:ascii="Times New Roman" w:eastAsia="Times New Roman" w:hAnsi="Times New Roman" w:cs="Times New Roman"/>
                <w:sz w:val="18"/>
                <w:szCs w:val="18"/>
                <w:lang w:eastAsia="pt-BR"/>
              </w:rPr>
              <w:t>TERRAPLENAGEM</w:t>
            </w:r>
          </w:p>
        </w:tc>
      </w:tr>
      <w:tr w:rsidR="006267E7" w:rsidRPr="006267E7" w:rsidTr="006267E7">
        <w:trPr>
          <w:trHeight w:val="255"/>
        </w:trPr>
        <w:tc>
          <w:tcPr>
            <w:tcW w:w="336" w:type="dxa"/>
            <w:shd w:val="clear" w:color="auto" w:fill="auto"/>
            <w:vAlign w:val="center"/>
            <w:hideMark/>
          </w:tcPr>
          <w:p w:rsidR="006267E7" w:rsidRPr="006267E7" w:rsidRDefault="006267E7" w:rsidP="006267E7">
            <w:pPr>
              <w:jc w:val="center"/>
              <w:rPr>
                <w:rFonts w:ascii="Times New Roman" w:eastAsia="Times New Roman" w:hAnsi="Times New Roman" w:cs="Times New Roman"/>
                <w:sz w:val="18"/>
                <w:szCs w:val="18"/>
                <w:lang w:eastAsia="pt-BR"/>
              </w:rPr>
            </w:pPr>
            <w:r w:rsidRPr="006267E7">
              <w:rPr>
                <w:rFonts w:ascii="Times New Roman" w:eastAsia="Times New Roman" w:hAnsi="Times New Roman" w:cs="Times New Roman"/>
                <w:sz w:val="18"/>
                <w:szCs w:val="18"/>
                <w:lang w:eastAsia="pt-BR"/>
              </w:rPr>
              <w:t>6</w:t>
            </w:r>
          </w:p>
        </w:tc>
        <w:tc>
          <w:tcPr>
            <w:tcW w:w="5476" w:type="dxa"/>
            <w:shd w:val="clear" w:color="auto" w:fill="auto"/>
            <w:vAlign w:val="center"/>
            <w:hideMark/>
          </w:tcPr>
          <w:p w:rsidR="006267E7" w:rsidRPr="006267E7" w:rsidRDefault="006267E7" w:rsidP="006267E7">
            <w:pPr>
              <w:jc w:val="left"/>
              <w:rPr>
                <w:rFonts w:ascii="Times New Roman" w:eastAsia="Times New Roman" w:hAnsi="Times New Roman" w:cs="Times New Roman"/>
                <w:sz w:val="18"/>
                <w:szCs w:val="18"/>
                <w:lang w:eastAsia="pt-BR"/>
              </w:rPr>
            </w:pPr>
            <w:r w:rsidRPr="006267E7">
              <w:rPr>
                <w:rFonts w:ascii="Times New Roman" w:eastAsia="Times New Roman" w:hAnsi="Times New Roman" w:cs="Times New Roman"/>
                <w:sz w:val="18"/>
                <w:szCs w:val="18"/>
                <w:lang w:eastAsia="pt-BR"/>
              </w:rPr>
              <w:t>DRENAGEM</w:t>
            </w:r>
          </w:p>
        </w:tc>
      </w:tr>
      <w:tr w:rsidR="006267E7" w:rsidRPr="006267E7" w:rsidTr="006267E7">
        <w:trPr>
          <w:trHeight w:val="255"/>
        </w:trPr>
        <w:tc>
          <w:tcPr>
            <w:tcW w:w="336" w:type="dxa"/>
            <w:shd w:val="clear" w:color="auto" w:fill="auto"/>
            <w:vAlign w:val="center"/>
            <w:hideMark/>
          </w:tcPr>
          <w:p w:rsidR="006267E7" w:rsidRPr="006267E7" w:rsidRDefault="006267E7" w:rsidP="006267E7">
            <w:pPr>
              <w:jc w:val="center"/>
              <w:rPr>
                <w:rFonts w:ascii="Times New Roman" w:eastAsia="Times New Roman" w:hAnsi="Times New Roman" w:cs="Times New Roman"/>
                <w:sz w:val="18"/>
                <w:szCs w:val="18"/>
                <w:lang w:eastAsia="pt-BR"/>
              </w:rPr>
            </w:pPr>
            <w:r w:rsidRPr="006267E7">
              <w:rPr>
                <w:rFonts w:ascii="Times New Roman" w:eastAsia="Times New Roman" w:hAnsi="Times New Roman" w:cs="Times New Roman"/>
                <w:sz w:val="18"/>
                <w:szCs w:val="18"/>
                <w:lang w:eastAsia="pt-BR"/>
              </w:rPr>
              <w:t>7</w:t>
            </w:r>
          </w:p>
        </w:tc>
        <w:tc>
          <w:tcPr>
            <w:tcW w:w="5476" w:type="dxa"/>
            <w:shd w:val="clear" w:color="auto" w:fill="auto"/>
            <w:vAlign w:val="center"/>
            <w:hideMark/>
          </w:tcPr>
          <w:p w:rsidR="006267E7" w:rsidRPr="006267E7" w:rsidRDefault="006267E7" w:rsidP="006267E7">
            <w:pPr>
              <w:jc w:val="left"/>
              <w:rPr>
                <w:rFonts w:ascii="Times New Roman" w:eastAsia="Times New Roman" w:hAnsi="Times New Roman" w:cs="Times New Roman"/>
                <w:sz w:val="18"/>
                <w:szCs w:val="18"/>
                <w:lang w:eastAsia="pt-BR"/>
              </w:rPr>
            </w:pPr>
            <w:r w:rsidRPr="006267E7">
              <w:rPr>
                <w:rFonts w:ascii="Times New Roman" w:eastAsia="Times New Roman" w:hAnsi="Times New Roman" w:cs="Times New Roman"/>
                <w:sz w:val="18"/>
                <w:szCs w:val="18"/>
                <w:lang w:eastAsia="pt-BR"/>
              </w:rPr>
              <w:t>SERVIÇOS COMPLEMENTARES</w:t>
            </w:r>
          </w:p>
        </w:tc>
      </w:tr>
    </w:tbl>
    <w:p w:rsidR="00265B99" w:rsidRPr="00A32D9B" w:rsidRDefault="00265B99" w:rsidP="00265B99">
      <w:pPr>
        <w:pStyle w:val="Recuodecorpodetexto"/>
        <w:spacing w:line="276" w:lineRule="auto"/>
      </w:pPr>
    </w:p>
    <w:p w:rsidR="00C84A06" w:rsidRPr="000A3C3B" w:rsidRDefault="00C84A06" w:rsidP="00C978EF">
      <w:pPr>
        <w:pStyle w:val="Ttulo21"/>
        <w:numPr>
          <w:ilvl w:val="1"/>
          <w:numId w:val="6"/>
        </w:numPr>
        <w:ind w:left="709" w:hanging="709"/>
        <w:jc w:val="both"/>
        <w:rPr>
          <w:rFonts w:ascii="Arial" w:hAnsi="Arial"/>
          <w:color w:val="auto"/>
          <w:szCs w:val="20"/>
        </w:rPr>
      </w:pPr>
      <w:r w:rsidRPr="000A3C3B">
        <w:rPr>
          <w:rFonts w:ascii="Arial" w:hAnsi="Arial"/>
          <w:color w:val="auto"/>
          <w:szCs w:val="20"/>
        </w:rPr>
        <w:t>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p>
    <w:p w:rsidR="00C84A06" w:rsidRPr="00A32D9B" w:rsidRDefault="00C84A06" w:rsidP="00C84A06">
      <w:pPr>
        <w:pStyle w:val="Recuodecorpodetexto"/>
        <w:spacing w:line="276" w:lineRule="auto"/>
        <w:ind w:left="1134"/>
      </w:pPr>
    </w:p>
    <w:p w:rsidR="00C84A06" w:rsidRPr="000A3C3B" w:rsidRDefault="00C84A06" w:rsidP="00C978EF">
      <w:pPr>
        <w:pStyle w:val="Ttulo21"/>
        <w:numPr>
          <w:ilvl w:val="1"/>
          <w:numId w:val="6"/>
        </w:numPr>
        <w:ind w:left="709" w:hanging="709"/>
        <w:jc w:val="both"/>
        <w:rPr>
          <w:rFonts w:ascii="Arial" w:hAnsi="Arial"/>
          <w:color w:val="auto"/>
          <w:szCs w:val="20"/>
        </w:rPr>
      </w:pPr>
      <w:r w:rsidRPr="000A3C3B">
        <w:rPr>
          <w:rFonts w:ascii="Arial" w:hAnsi="Arial"/>
          <w:color w:val="auto"/>
          <w:szCs w:val="20"/>
        </w:rPr>
        <w:t>Todos os serviços deverão ser realizados em consonância com os Projetos Executivos e com fundamento nas Normas e Recomendações estabelecidas pela Associação Brasileira de Norma Técnicas (ABNT), nas Normas das concessionárias de serviços públicos locais, tais como: COMPESA, CELPE, entre outras, no Código de Uso e Ocupação do Solo do Município, no Caderno de Encargos da CODEVASF, nas deliberações dos órgãos de controle ambientais do Município, do Estado e da União e nas Especificações Técnicas Anexas ao Edital.</w:t>
      </w:r>
    </w:p>
    <w:p w:rsidR="00C84A06" w:rsidRPr="000A3C3B" w:rsidRDefault="00C84A06" w:rsidP="000A3C3B">
      <w:pPr>
        <w:pStyle w:val="Ttulo21"/>
        <w:numPr>
          <w:ilvl w:val="0"/>
          <w:numId w:val="0"/>
        </w:numPr>
        <w:ind w:left="709"/>
        <w:jc w:val="both"/>
        <w:rPr>
          <w:rFonts w:ascii="Arial" w:hAnsi="Arial"/>
          <w:color w:val="auto"/>
          <w:szCs w:val="20"/>
        </w:rPr>
      </w:pPr>
    </w:p>
    <w:p w:rsidR="00C84A06" w:rsidRPr="000A3C3B" w:rsidRDefault="00C84A06" w:rsidP="00C978EF">
      <w:pPr>
        <w:pStyle w:val="Ttulo21"/>
        <w:numPr>
          <w:ilvl w:val="1"/>
          <w:numId w:val="6"/>
        </w:numPr>
        <w:ind w:left="709" w:hanging="709"/>
        <w:jc w:val="both"/>
        <w:rPr>
          <w:rFonts w:ascii="Arial" w:hAnsi="Arial"/>
          <w:b/>
          <w:color w:val="auto"/>
          <w:szCs w:val="20"/>
        </w:rPr>
      </w:pPr>
      <w:r w:rsidRPr="000A3C3B">
        <w:rPr>
          <w:rFonts w:ascii="Arial" w:hAnsi="Arial"/>
          <w:b/>
          <w:color w:val="auto"/>
          <w:szCs w:val="20"/>
        </w:rPr>
        <w:t xml:space="preserve">Nas Composições Unitárias dos serviços ofertados pela empresa Licitante deve estar incluso o custo do fator de </w:t>
      </w:r>
      <w:proofErr w:type="spellStart"/>
      <w:r w:rsidRPr="000A3C3B">
        <w:rPr>
          <w:rFonts w:ascii="Arial" w:hAnsi="Arial"/>
          <w:b/>
          <w:color w:val="auto"/>
          <w:szCs w:val="20"/>
        </w:rPr>
        <w:t>empolamento</w:t>
      </w:r>
      <w:proofErr w:type="spellEnd"/>
      <w:r w:rsidRPr="000A3C3B">
        <w:rPr>
          <w:rFonts w:ascii="Arial" w:hAnsi="Arial"/>
          <w:b/>
          <w:color w:val="auto"/>
          <w:szCs w:val="20"/>
        </w:rPr>
        <w:t xml:space="preserve"> previsto para os serviços; em nenhum caso será aplicado ou pago à empresa coeficientes/valores a título de </w:t>
      </w:r>
      <w:proofErr w:type="spellStart"/>
      <w:r w:rsidRPr="000A3C3B">
        <w:rPr>
          <w:rFonts w:ascii="Arial" w:hAnsi="Arial"/>
          <w:b/>
          <w:color w:val="auto"/>
          <w:szCs w:val="20"/>
        </w:rPr>
        <w:t>empolamento</w:t>
      </w:r>
      <w:proofErr w:type="spellEnd"/>
      <w:r w:rsidRPr="000A3C3B">
        <w:rPr>
          <w:rFonts w:ascii="Arial" w:hAnsi="Arial"/>
          <w:b/>
          <w:color w:val="auto"/>
          <w:szCs w:val="20"/>
        </w:rPr>
        <w:t xml:space="preserve"> do material.</w:t>
      </w:r>
    </w:p>
    <w:p w:rsidR="00C84A06" w:rsidRPr="000A3C3B" w:rsidRDefault="00C84A06" w:rsidP="000A3C3B">
      <w:pPr>
        <w:pStyle w:val="Ttulo21"/>
        <w:numPr>
          <w:ilvl w:val="0"/>
          <w:numId w:val="0"/>
        </w:numPr>
        <w:ind w:left="709"/>
        <w:jc w:val="both"/>
        <w:rPr>
          <w:rFonts w:ascii="Arial" w:hAnsi="Arial"/>
          <w:color w:val="auto"/>
          <w:szCs w:val="20"/>
        </w:rPr>
      </w:pPr>
    </w:p>
    <w:p w:rsidR="00C84A06" w:rsidRPr="000A3C3B" w:rsidRDefault="00C84A06" w:rsidP="00C978EF">
      <w:pPr>
        <w:pStyle w:val="Ttulo21"/>
        <w:numPr>
          <w:ilvl w:val="1"/>
          <w:numId w:val="6"/>
        </w:numPr>
        <w:ind w:left="709" w:hanging="709"/>
        <w:jc w:val="both"/>
        <w:rPr>
          <w:rFonts w:ascii="Arial" w:hAnsi="Arial"/>
          <w:color w:val="auto"/>
          <w:szCs w:val="20"/>
        </w:rPr>
      </w:pPr>
      <w:r w:rsidRPr="000A3C3B">
        <w:rPr>
          <w:rFonts w:ascii="Arial" w:hAnsi="Arial"/>
          <w:color w:val="auto"/>
          <w:szCs w:val="20"/>
        </w:rPr>
        <w:t>A licitante deve considerar nos preços unitários propostos, todos os materiais e serviços necessários, bem como, leis sociais, transporte, alimentação, seguros, lucro, despesas indiretas, etc.</w:t>
      </w:r>
    </w:p>
    <w:p w:rsidR="00C84A06" w:rsidRPr="000A3C3B" w:rsidRDefault="00C84A06" w:rsidP="000A3C3B">
      <w:pPr>
        <w:pStyle w:val="Ttulo21"/>
        <w:numPr>
          <w:ilvl w:val="0"/>
          <w:numId w:val="0"/>
        </w:numPr>
        <w:ind w:left="709"/>
        <w:jc w:val="both"/>
        <w:rPr>
          <w:rFonts w:ascii="Arial" w:hAnsi="Arial"/>
          <w:color w:val="auto"/>
          <w:szCs w:val="20"/>
        </w:rPr>
      </w:pPr>
    </w:p>
    <w:p w:rsidR="00C84A06" w:rsidRPr="000A3C3B" w:rsidRDefault="00C84A06" w:rsidP="00C978EF">
      <w:pPr>
        <w:pStyle w:val="Ttulo21"/>
        <w:numPr>
          <w:ilvl w:val="1"/>
          <w:numId w:val="6"/>
        </w:numPr>
        <w:ind w:left="709" w:hanging="709"/>
        <w:jc w:val="both"/>
        <w:rPr>
          <w:rFonts w:ascii="Arial" w:hAnsi="Arial"/>
          <w:color w:val="auto"/>
          <w:szCs w:val="20"/>
        </w:rPr>
      </w:pPr>
      <w:r w:rsidRPr="000A3C3B">
        <w:rPr>
          <w:rFonts w:ascii="Arial" w:hAnsi="Arial"/>
          <w:color w:val="auto"/>
          <w:szCs w:val="20"/>
        </w:rPr>
        <w:t>Qualquer dúvida sobre os serviços será dirimida pela FISCALIZAÇÃO, que se norteará pelos Termos de Referência, Especificações Técnicas, Normas da ABNT e o Manual de Especificações Técnicas padronizadas pela CODEVASF.</w:t>
      </w:r>
    </w:p>
    <w:p w:rsidR="00C84A06" w:rsidRPr="000A3C3B" w:rsidRDefault="00C84A06" w:rsidP="000A3C3B">
      <w:pPr>
        <w:pStyle w:val="Ttulo21"/>
        <w:numPr>
          <w:ilvl w:val="0"/>
          <w:numId w:val="0"/>
        </w:numPr>
        <w:ind w:left="709"/>
        <w:jc w:val="both"/>
        <w:rPr>
          <w:rFonts w:ascii="Arial" w:hAnsi="Arial"/>
          <w:color w:val="auto"/>
          <w:szCs w:val="20"/>
        </w:rPr>
      </w:pPr>
    </w:p>
    <w:p w:rsidR="00C84A06" w:rsidRPr="000A3C3B" w:rsidRDefault="00C84A06" w:rsidP="00C978EF">
      <w:pPr>
        <w:pStyle w:val="Ttulo21"/>
        <w:numPr>
          <w:ilvl w:val="1"/>
          <w:numId w:val="6"/>
        </w:numPr>
        <w:ind w:left="709" w:hanging="709"/>
        <w:jc w:val="both"/>
        <w:rPr>
          <w:rFonts w:ascii="Arial" w:hAnsi="Arial"/>
          <w:color w:val="auto"/>
          <w:szCs w:val="20"/>
        </w:rPr>
      </w:pPr>
      <w:r w:rsidRPr="000A3C3B">
        <w:rPr>
          <w:rFonts w:ascii="Arial" w:hAnsi="Arial"/>
          <w:color w:val="auto"/>
          <w:szCs w:val="20"/>
        </w:rPr>
        <w:t>A CODEVASF poderá ordenar à contratada a suspensão de qualquer trabalho que possa ser danificado ou prejudicado pelas condições temporárias ou de acordo com a sua conveniência.</w:t>
      </w:r>
    </w:p>
    <w:p w:rsidR="00C84A06" w:rsidRPr="000A3C3B" w:rsidRDefault="00C84A06" w:rsidP="00C84A06">
      <w:pPr>
        <w:pStyle w:val="Recuodecorpodetexto"/>
        <w:tabs>
          <w:tab w:val="left" w:pos="1134"/>
        </w:tabs>
        <w:spacing w:line="276" w:lineRule="auto"/>
        <w:ind w:left="0"/>
      </w:pPr>
    </w:p>
    <w:p w:rsidR="00C84A06" w:rsidRPr="000A3C3B" w:rsidRDefault="00C84A06" w:rsidP="00C978EF">
      <w:pPr>
        <w:pStyle w:val="Ttulo31"/>
        <w:numPr>
          <w:ilvl w:val="2"/>
          <w:numId w:val="6"/>
        </w:numPr>
        <w:ind w:left="709" w:hanging="709"/>
        <w:jc w:val="both"/>
        <w:rPr>
          <w:rFonts w:ascii="Arial" w:hAnsi="Arial"/>
          <w:color w:val="auto"/>
          <w:szCs w:val="20"/>
        </w:rPr>
      </w:pPr>
      <w:r w:rsidRPr="000A3C3B">
        <w:rPr>
          <w:rFonts w:ascii="Arial" w:hAnsi="Arial"/>
          <w:color w:val="auto"/>
          <w:szCs w:val="20"/>
        </w:rPr>
        <w:t>Tal suspensão não confere a CONTRATADA o direito à reclamação judicial ou extrajudicial devido a este motivo.</w:t>
      </w:r>
    </w:p>
    <w:p w:rsidR="00C84A06" w:rsidRPr="00A32D9B" w:rsidRDefault="00C84A06" w:rsidP="00C84A06">
      <w:pPr>
        <w:pStyle w:val="Recuodecorpodetexto"/>
        <w:spacing w:line="276" w:lineRule="auto"/>
        <w:ind w:left="1843"/>
        <w:rPr>
          <w:b/>
        </w:rPr>
      </w:pPr>
    </w:p>
    <w:p w:rsidR="00C84A06" w:rsidRPr="00154B34" w:rsidRDefault="00C84A06" w:rsidP="00C978EF">
      <w:pPr>
        <w:pStyle w:val="Ttulo21"/>
        <w:numPr>
          <w:ilvl w:val="1"/>
          <w:numId w:val="6"/>
        </w:numPr>
        <w:ind w:left="709" w:hanging="709"/>
        <w:jc w:val="both"/>
        <w:rPr>
          <w:rFonts w:ascii="Arial" w:hAnsi="Arial"/>
          <w:color w:val="auto"/>
          <w:szCs w:val="20"/>
        </w:rPr>
      </w:pPr>
      <w:r w:rsidRPr="00154B34">
        <w:rPr>
          <w:rFonts w:ascii="Arial" w:hAnsi="Arial"/>
          <w:color w:val="auto"/>
          <w:szCs w:val="20"/>
        </w:rPr>
        <w:lastRenderedPageBreak/>
        <w:t>A CODEVASF se desobriga do fornecimento de água, energia elétrica ou quaisquer outros serviços necessários à execução dos serviços.</w:t>
      </w:r>
    </w:p>
    <w:p w:rsidR="00265B99" w:rsidRPr="00A32D9B" w:rsidRDefault="00265B99" w:rsidP="00265B99">
      <w:pPr>
        <w:pStyle w:val="PargrafodaLista"/>
        <w:numPr>
          <w:ilvl w:val="0"/>
          <w:numId w:val="0"/>
        </w:numPr>
        <w:suppressAutoHyphens/>
        <w:spacing w:after="200" w:line="276" w:lineRule="auto"/>
        <w:ind w:left="1776"/>
        <w:jc w:val="left"/>
        <w:rPr>
          <w:rFonts w:ascii="Times New Roman" w:hAnsi="Times New Roman" w:cs="Times New Roman"/>
          <w:bCs/>
          <w:i/>
          <w:lang w:eastAsia="pt-BR"/>
        </w:rPr>
      </w:pPr>
    </w:p>
    <w:p w:rsidR="009C6916" w:rsidRPr="003E5709" w:rsidRDefault="009C6916" w:rsidP="00C978EF">
      <w:pPr>
        <w:pStyle w:val="Ttulo11"/>
        <w:numPr>
          <w:ilvl w:val="0"/>
          <w:numId w:val="6"/>
        </w:numPr>
        <w:jc w:val="both"/>
        <w:rPr>
          <w:color w:val="auto"/>
        </w:rPr>
      </w:pPr>
      <w:bookmarkStart w:id="9" w:name="_Toc10024507"/>
      <w:r w:rsidRPr="003E5709">
        <w:rPr>
          <w:rFonts w:ascii="Arial" w:hAnsi="Arial"/>
          <w:color w:val="auto"/>
          <w:szCs w:val="20"/>
        </w:rPr>
        <w:t>CONDIÇÕES DE PARTICIPAÇÃO</w:t>
      </w:r>
      <w:bookmarkEnd w:id="9"/>
    </w:p>
    <w:p w:rsidR="009C6916" w:rsidRPr="00B05556" w:rsidRDefault="009C6916" w:rsidP="009C6916">
      <w:pPr>
        <w:rPr>
          <w:color w:val="FF0000"/>
          <w:szCs w:val="20"/>
        </w:rPr>
      </w:pPr>
    </w:p>
    <w:p w:rsidR="003E5709" w:rsidRPr="003E5709" w:rsidRDefault="003E5709" w:rsidP="00C978EF">
      <w:pPr>
        <w:pStyle w:val="Ttulo21"/>
        <w:numPr>
          <w:ilvl w:val="1"/>
          <w:numId w:val="6"/>
        </w:numPr>
        <w:ind w:left="709" w:hanging="709"/>
        <w:jc w:val="both"/>
        <w:rPr>
          <w:rFonts w:ascii="Arial" w:hAnsi="Arial"/>
          <w:color w:val="auto"/>
          <w:szCs w:val="20"/>
        </w:rPr>
      </w:pPr>
      <w:bookmarkStart w:id="10" w:name="_Ref449450707"/>
      <w:bookmarkEnd w:id="10"/>
      <w:r w:rsidRPr="003E5709">
        <w:rPr>
          <w:rFonts w:ascii="Arial" w:hAnsi="Arial"/>
          <w:color w:val="auto"/>
          <w:szCs w:val="20"/>
        </w:rPr>
        <w:t>Poderão participar desta licitação empresas do ramo da engenharia pertinente ao objeto licitado que satisfaçam às condições destes Termos de Referência e sejam devidamente inscritas e habilitadas pelo Conselho Regional de Engenharia e Agronomia (CREA) para a realização de serviços de pavimentação similares ao objeto.</w:t>
      </w:r>
    </w:p>
    <w:p w:rsidR="003E5709" w:rsidRPr="003E5709" w:rsidRDefault="003E5709" w:rsidP="003E5709">
      <w:pPr>
        <w:pStyle w:val="Ttulo21"/>
        <w:numPr>
          <w:ilvl w:val="0"/>
          <w:numId w:val="0"/>
        </w:numPr>
        <w:ind w:left="709"/>
        <w:jc w:val="both"/>
        <w:rPr>
          <w:rFonts w:ascii="Arial" w:hAnsi="Arial"/>
          <w:color w:val="auto"/>
          <w:szCs w:val="20"/>
        </w:rPr>
      </w:pPr>
    </w:p>
    <w:p w:rsidR="003E5709" w:rsidRDefault="003E5709" w:rsidP="00C978EF">
      <w:pPr>
        <w:pStyle w:val="Ttulo21"/>
        <w:numPr>
          <w:ilvl w:val="1"/>
          <w:numId w:val="6"/>
        </w:numPr>
        <w:ind w:left="709" w:hanging="709"/>
        <w:jc w:val="both"/>
        <w:rPr>
          <w:rFonts w:ascii="Arial" w:hAnsi="Arial"/>
          <w:color w:val="auto"/>
          <w:szCs w:val="20"/>
        </w:rPr>
      </w:pPr>
      <w:r w:rsidRPr="003E5709">
        <w:rPr>
          <w:rFonts w:ascii="Arial" w:hAnsi="Arial"/>
          <w:color w:val="auto"/>
          <w:szCs w:val="20"/>
        </w:rPr>
        <w:t xml:space="preserve">Será exigida das Licitantes a comprovação de possuir capital social mínimo no valor equivalente a 10% do orçamento básico da CODEVASF por </w:t>
      </w:r>
      <w:r w:rsidR="007141AD">
        <w:rPr>
          <w:rFonts w:ascii="Arial" w:hAnsi="Arial" w:cs="Arial"/>
          <w:szCs w:val="20"/>
        </w:rPr>
        <w:t>GRUPO</w:t>
      </w:r>
      <w:r w:rsidRPr="003E5709">
        <w:rPr>
          <w:rFonts w:ascii="Arial" w:hAnsi="Arial"/>
          <w:color w:val="auto"/>
          <w:szCs w:val="20"/>
        </w:rPr>
        <w:t xml:space="preserve"> para execução dos serviços que compõem estes Termos de Referência.</w:t>
      </w:r>
    </w:p>
    <w:p w:rsidR="003E5709" w:rsidRPr="003E5709" w:rsidRDefault="003E5709" w:rsidP="003E5709"/>
    <w:p w:rsidR="003E5709" w:rsidRPr="003E5709" w:rsidRDefault="003E5709" w:rsidP="00C978EF">
      <w:pPr>
        <w:pStyle w:val="Ttulo21"/>
        <w:numPr>
          <w:ilvl w:val="1"/>
          <w:numId w:val="6"/>
        </w:numPr>
        <w:ind w:left="709" w:hanging="709"/>
        <w:jc w:val="both"/>
        <w:rPr>
          <w:rFonts w:ascii="Arial" w:hAnsi="Arial"/>
          <w:color w:val="auto"/>
          <w:szCs w:val="20"/>
        </w:rPr>
      </w:pPr>
      <w:r w:rsidRPr="003E5709">
        <w:rPr>
          <w:rFonts w:ascii="Arial" w:hAnsi="Arial"/>
          <w:color w:val="auto"/>
          <w:szCs w:val="20"/>
        </w:rPr>
        <w:t>As microempresas e empresas de pequeno porte poderão participar desta licitação em condições diferenciadas, desde que se enquadrem na forma prescrita na Lei Complementar nº. 123, de 14 de dezembro de 2006, e alterações posteriores.</w:t>
      </w:r>
    </w:p>
    <w:p w:rsidR="003E5709" w:rsidRPr="003E5709" w:rsidRDefault="003E5709" w:rsidP="003E5709"/>
    <w:p w:rsidR="009C6916" w:rsidRPr="00313A57" w:rsidRDefault="009C6916" w:rsidP="009C6916">
      <w:pPr>
        <w:rPr>
          <w:szCs w:val="20"/>
        </w:rPr>
      </w:pPr>
    </w:p>
    <w:p w:rsidR="009C6916" w:rsidRPr="00313A57" w:rsidRDefault="009C6916" w:rsidP="00C978EF">
      <w:pPr>
        <w:pStyle w:val="Ttulo21"/>
        <w:numPr>
          <w:ilvl w:val="1"/>
          <w:numId w:val="6"/>
        </w:numPr>
        <w:ind w:left="709" w:hanging="709"/>
        <w:jc w:val="both"/>
        <w:rPr>
          <w:b/>
          <w:color w:val="auto"/>
        </w:rPr>
      </w:pPr>
      <w:bookmarkStart w:id="11" w:name="_Ref4494507071"/>
      <w:bookmarkEnd w:id="11"/>
      <w:r w:rsidRPr="00313A57">
        <w:rPr>
          <w:rFonts w:ascii="Arial" w:hAnsi="Arial"/>
          <w:b/>
          <w:color w:val="auto"/>
          <w:szCs w:val="20"/>
        </w:rPr>
        <w:t>CONSÓRCIO</w:t>
      </w:r>
    </w:p>
    <w:p w:rsidR="009C6916" w:rsidRPr="00313A57" w:rsidRDefault="009C6916" w:rsidP="009C6916">
      <w:pPr>
        <w:ind w:left="709"/>
        <w:rPr>
          <w:b/>
          <w:szCs w:val="20"/>
        </w:rPr>
      </w:pPr>
    </w:p>
    <w:p w:rsidR="009C6916" w:rsidRPr="00313A57" w:rsidRDefault="009C6916" w:rsidP="009C6916">
      <w:pPr>
        <w:rPr>
          <w:szCs w:val="20"/>
        </w:rPr>
      </w:pPr>
    </w:p>
    <w:p w:rsidR="009C6916" w:rsidRPr="00313A57" w:rsidRDefault="009C6916" w:rsidP="00C978EF">
      <w:pPr>
        <w:pStyle w:val="Ttulo31"/>
        <w:numPr>
          <w:ilvl w:val="2"/>
          <w:numId w:val="6"/>
        </w:numPr>
        <w:ind w:left="709" w:hanging="709"/>
        <w:jc w:val="both"/>
        <w:rPr>
          <w:rFonts w:ascii="Arial" w:hAnsi="Arial"/>
          <w:color w:val="auto"/>
        </w:rPr>
      </w:pPr>
      <w:r w:rsidRPr="00313A57">
        <w:rPr>
          <w:rFonts w:ascii="Arial" w:hAnsi="Arial"/>
          <w:color w:val="auto"/>
          <w:szCs w:val="20"/>
        </w:rPr>
        <w:t>Não será permitida a participação de pessoas jurídicas organizadas sob a forma de Consórcio de empresas.</w:t>
      </w:r>
    </w:p>
    <w:p w:rsidR="009C6916" w:rsidRPr="00B05556" w:rsidRDefault="009C6916" w:rsidP="009C6916">
      <w:pPr>
        <w:pStyle w:val="Ttulo31"/>
        <w:numPr>
          <w:ilvl w:val="0"/>
          <w:numId w:val="0"/>
        </w:numPr>
        <w:ind w:left="1224" w:hanging="504"/>
        <w:jc w:val="both"/>
        <w:rPr>
          <w:rFonts w:ascii="Arial" w:hAnsi="Arial"/>
          <w:color w:val="FF0000"/>
          <w:szCs w:val="20"/>
        </w:rPr>
      </w:pPr>
    </w:p>
    <w:p w:rsidR="009C6916" w:rsidRPr="00313A57" w:rsidRDefault="009C6916" w:rsidP="00C978EF">
      <w:pPr>
        <w:pStyle w:val="Ttulo21"/>
        <w:numPr>
          <w:ilvl w:val="1"/>
          <w:numId w:val="6"/>
        </w:numPr>
        <w:ind w:left="709" w:hanging="709"/>
        <w:jc w:val="both"/>
        <w:rPr>
          <w:color w:val="auto"/>
        </w:rPr>
      </w:pPr>
      <w:bookmarkStart w:id="12" w:name="_Ref455652949"/>
      <w:bookmarkStart w:id="13" w:name="_Ref441152334"/>
      <w:bookmarkEnd w:id="12"/>
      <w:bookmarkEnd w:id="13"/>
      <w:r w:rsidRPr="00313A57">
        <w:rPr>
          <w:rFonts w:ascii="Arial" w:hAnsi="Arial"/>
          <w:b/>
          <w:color w:val="auto"/>
          <w:szCs w:val="20"/>
        </w:rPr>
        <w:t>SUBCONTRATAÇÃO</w:t>
      </w:r>
    </w:p>
    <w:p w:rsidR="009C6916" w:rsidRPr="00313A57" w:rsidRDefault="009C6916" w:rsidP="009C6916">
      <w:pPr>
        <w:tabs>
          <w:tab w:val="left" w:pos="1605"/>
        </w:tabs>
        <w:rPr>
          <w:szCs w:val="20"/>
        </w:rPr>
      </w:pPr>
      <w:r w:rsidRPr="00313A57">
        <w:rPr>
          <w:szCs w:val="20"/>
        </w:rPr>
        <w:tab/>
      </w:r>
    </w:p>
    <w:p w:rsidR="009C6916" w:rsidRDefault="009C6916" w:rsidP="00C978EF">
      <w:pPr>
        <w:pStyle w:val="Ttulo31"/>
        <w:numPr>
          <w:ilvl w:val="2"/>
          <w:numId w:val="6"/>
        </w:numPr>
        <w:ind w:left="709" w:hanging="709"/>
        <w:jc w:val="both"/>
        <w:rPr>
          <w:rFonts w:ascii="Arial" w:hAnsi="Arial"/>
          <w:color w:val="auto"/>
          <w:szCs w:val="20"/>
        </w:rPr>
      </w:pPr>
      <w:r w:rsidRPr="00313A57">
        <w:rPr>
          <w:rFonts w:ascii="Arial" w:hAnsi="Arial"/>
          <w:color w:val="auto"/>
          <w:szCs w:val="20"/>
        </w:rPr>
        <w:t>Não será permitida a subcontratação dos serviços</w:t>
      </w:r>
      <w:r w:rsidR="00313A57" w:rsidRPr="00313A57">
        <w:rPr>
          <w:rFonts w:ascii="Arial" w:hAnsi="Arial"/>
          <w:color w:val="auto"/>
          <w:szCs w:val="20"/>
        </w:rPr>
        <w:t>, seja de forma parcial ou total.</w:t>
      </w:r>
    </w:p>
    <w:p w:rsidR="007A4554" w:rsidRPr="007A4554" w:rsidRDefault="007A4554" w:rsidP="007A4554"/>
    <w:p w:rsidR="009C6916" w:rsidRPr="00B05556" w:rsidRDefault="009C6916" w:rsidP="009C6916">
      <w:pPr>
        <w:rPr>
          <w:color w:val="FF0000"/>
          <w:szCs w:val="20"/>
        </w:rPr>
      </w:pPr>
    </w:p>
    <w:p w:rsidR="009C6916" w:rsidRPr="007A4554" w:rsidRDefault="009C6916" w:rsidP="00C978EF">
      <w:pPr>
        <w:pStyle w:val="Ttulo21"/>
        <w:numPr>
          <w:ilvl w:val="1"/>
          <w:numId w:val="6"/>
        </w:numPr>
        <w:ind w:left="709" w:hanging="709"/>
        <w:jc w:val="both"/>
        <w:rPr>
          <w:color w:val="auto"/>
        </w:rPr>
      </w:pPr>
      <w:r w:rsidRPr="007A4554">
        <w:rPr>
          <w:rFonts w:ascii="Arial" w:hAnsi="Arial"/>
          <w:b/>
          <w:color w:val="auto"/>
          <w:szCs w:val="20"/>
        </w:rPr>
        <w:t>VISITA AO LOCAL D</w:t>
      </w:r>
      <w:r w:rsidR="00FC6B81">
        <w:rPr>
          <w:rFonts w:ascii="Arial" w:hAnsi="Arial"/>
          <w:b/>
          <w:color w:val="auto"/>
          <w:szCs w:val="20"/>
        </w:rPr>
        <w:t>O</w:t>
      </w:r>
      <w:r w:rsidRPr="007A4554">
        <w:rPr>
          <w:rFonts w:ascii="Arial" w:hAnsi="Arial"/>
          <w:b/>
          <w:color w:val="auto"/>
          <w:szCs w:val="20"/>
        </w:rPr>
        <w:t xml:space="preserve">S </w:t>
      </w:r>
      <w:r w:rsidR="00FC6B81">
        <w:rPr>
          <w:rFonts w:ascii="Arial" w:hAnsi="Arial"/>
          <w:b/>
          <w:color w:val="auto"/>
          <w:szCs w:val="20"/>
        </w:rPr>
        <w:t>SERVIÇOS</w:t>
      </w:r>
    </w:p>
    <w:p w:rsidR="009C6916" w:rsidRPr="007A4554" w:rsidRDefault="009C6916" w:rsidP="009C6916">
      <w:pPr>
        <w:rPr>
          <w:szCs w:val="20"/>
        </w:rPr>
      </w:pPr>
    </w:p>
    <w:p w:rsidR="009C6916" w:rsidRDefault="009C6916" w:rsidP="00584473">
      <w:pPr>
        <w:pStyle w:val="Ttulo31"/>
        <w:numPr>
          <w:ilvl w:val="2"/>
          <w:numId w:val="6"/>
        </w:numPr>
        <w:ind w:left="709" w:hanging="709"/>
        <w:jc w:val="both"/>
        <w:rPr>
          <w:rFonts w:ascii="Arial" w:hAnsi="Arial"/>
          <w:color w:val="auto"/>
          <w:szCs w:val="20"/>
        </w:rPr>
      </w:pPr>
      <w:r w:rsidRPr="00565CB7">
        <w:rPr>
          <w:rFonts w:ascii="Arial" w:hAnsi="Arial"/>
          <w:color w:val="auto"/>
          <w:szCs w:val="20"/>
        </w:rPr>
        <w:t xml:space="preserve">A visita aos locais de prestação dos serviços </w:t>
      </w:r>
      <w:r w:rsidRPr="00584473">
        <w:rPr>
          <w:rFonts w:ascii="Arial" w:hAnsi="Arial"/>
          <w:color w:val="auto"/>
          <w:szCs w:val="20"/>
        </w:rPr>
        <w:t>NÃO será obrigatória</w:t>
      </w:r>
      <w:r w:rsidRPr="00565CB7">
        <w:rPr>
          <w:rFonts w:ascii="Arial" w:hAnsi="Arial"/>
          <w:color w:val="auto"/>
          <w:szCs w:val="20"/>
        </w:rPr>
        <w:t xml:space="preserve">, porém, recomenda-se às licitantes que seja realizada a visita aos locais onde serão executados os serviços e suas circunvizinhanças, </w:t>
      </w:r>
      <w:r w:rsidRPr="003B5AB2">
        <w:rPr>
          <w:rFonts w:ascii="Arial" w:hAnsi="Arial"/>
          <w:color w:val="FF0000"/>
          <w:szCs w:val="20"/>
        </w:rPr>
        <w:t xml:space="preserve">por </w:t>
      </w:r>
      <w:r w:rsidR="006629F8" w:rsidRPr="003B5AB2">
        <w:rPr>
          <w:rFonts w:ascii="Arial" w:hAnsi="Arial"/>
          <w:color w:val="FF0000"/>
          <w:szCs w:val="20"/>
        </w:rPr>
        <w:t>técnico ou outro profissional</w:t>
      </w:r>
      <w:r w:rsidRPr="00565CB7">
        <w:rPr>
          <w:rFonts w:ascii="Arial" w:hAnsi="Arial"/>
          <w:color w:val="auto"/>
          <w:szCs w:val="20"/>
        </w:rPr>
        <w:t>, por ela indicado,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rsidR="00E2728B" w:rsidRPr="00565CB7">
        <w:rPr>
          <w:rFonts w:ascii="Arial" w:hAnsi="Arial"/>
          <w:color w:val="auto"/>
          <w:szCs w:val="20"/>
        </w:rPr>
        <w:t xml:space="preserve"> </w:t>
      </w:r>
    </w:p>
    <w:p w:rsidR="00565CB7" w:rsidRPr="00565CB7" w:rsidRDefault="00565CB7" w:rsidP="00565CB7"/>
    <w:p w:rsidR="009C6916" w:rsidRPr="007A4554" w:rsidRDefault="009C6916" w:rsidP="00C978EF">
      <w:pPr>
        <w:pStyle w:val="Ttulo31"/>
        <w:numPr>
          <w:ilvl w:val="2"/>
          <w:numId w:val="6"/>
        </w:numPr>
        <w:ind w:left="709" w:hanging="709"/>
        <w:jc w:val="both"/>
        <w:rPr>
          <w:rFonts w:ascii="Arial" w:hAnsi="Arial"/>
          <w:color w:val="auto"/>
        </w:rPr>
      </w:pPr>
      <w:r w:rsidRPr="007A4554">
        <w:rPr>
          <w:rFonts w:ascii="Arial" w:hAnsi="Arial"/>
          <w:color w:val="auto"/>
          <w:szCs w:val="20"/>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9C6916" w:rsidRPr="007A4554" w:rsidRDefault="009C6916" w:rsidP="009C6916">
      <w:pPr>
        <w:pStyle w:val="Ttulo21"/>
        <w:numPr>
          <w:ilvl w:val="0"/>
          <w:numId w:val="0"/>
        </w:numPr>
        <w:ind w:left="709" w:hanging="709"/>
        <w:jc w:val="both"/>
        <w:rPr>
          <w:rFonts w:ascii="Arial" w:hAnsi="Arial"/>
          <w:color w:val="auto"/>
          <w:szCs w:val="20"/>
        </w:rPr>
      </w:pPr>
    </w:p>
    <w:p w:rsidR="009C6916" w:rsidRPr="007A4554" w:rsidRDefault="009C6916" w:rsidP="00C978EF">
      <w:pPr>
        <w:pStyle w:val="Ttulo31"/>
        <w:numPr>
          <w:ilvl w:val="2"/>
          <w:numId w:val="6"/>
        </w:numPr>
        <w:ind w:left="709" w:hanging="709"/>
        <w:jc w:val="both"/>
        <w:rPr>
          <w:rFonts w:ascii="Arial" w:hAnsi="Arial"/>
          <w:color w:val="auto"/>
        </w:rPr>
      </w:pPr>
      <w:r w:rsidRPr="007A4554">
        <w:rPr>
          <w:rFonts w:ascii="Arial" w:hAnsi="Arial"/>
          <w:color w:val="auto"/>
          <w:szCs w:val="20"/>
        </w:rPr>
        <w:t xml:space="preserve">Os custos de visita aos locais </w:t>
      </w:r>
      <w:r w:rsidR="00FC6B81">
        <w:rPr>
          <w:rFonts w:ascii="Arial" w:hAnsi="Arial"/>
          <w:color w:val="auto"/>
          <w:szCs w:val="20"/>
        </w:rPr>
        <w:t>dos</w:t>
      </w:r>
      <w:r w:rsidRPr="007A4554">
        <w:rPr>
          <w:rFonts w:ascii="Arial" w:hAnsi="Arial"/>
          <w:color w:val="auto"/>
          <w:szCs w:val="20"/>
        </w:rPr>
        <w:t xml:space="preserve"> serviços de engenharia correrão por exclusiva conta da licitante.</w:t>
      </w:r>
    </w:p>
    <w:p w:rsidR="009C6916" w:rsidRPr="00B05556" w:rsidRDefault="009C6916" w:rsidP="009C6916">
      <w:pPr>
        <w:pStyle w:val="Ttulo21"/>
        <w:numPr>
          <w:ilvl w:val="0"/>
          <w:numId w:val="0"/>
        </w:numPr>
        <w:ind w:left="709" w:hanging="709"/>
        <w:jc w:val="both"/>
        <w:rPr>
          <w:rFonts w:ascii="Arial" w:hAnsi="Arial"/>
          <w:color w:val="FF0000"/>
          <w:szCs w:val="20"/>
        </w:rPr>
      </w:pPr>
    </w:p>
    <w:p w:rsidR="00D870AD" w:rsidRDefault="00D870AD" w:rsidP="00C978EF">
      <w:pPr>
        <w:pStyle w:val="Ttulo31"/>
        <w:numPr>
          <w:ilvl w:val="2"/>
          <w:numId w:val="6"/>
        </w:numPr>
        <w:ind w:left="709" w:hanging="709"/>
        <w:jc w:val="both"/>
        <w:rPr>
          <w:rFonts w:ascii="Arial" w:hAnsi="Arial"/>
          <w:color w:val="auto"/>
          <w:szCs w:val="20"/>
        </w:rPr>
      </w:pPr>
      <w:r w:rsidRPr="00D870AD">
        <w:rPr>
          <w:rFonts w:ascii="Arial" w:hAnsi="Arial"/>
          <w:color w:val="auto"/>
          <w:szCs w:val="20"/>
        </w:rPr>
        <w:t xml:space="preserve">Em caso de dúvidas sobre a visita ao local onde serão executados os serviços de engenharia, as licitantes deverão contatar com a Gerência Regional de Infraestrutura da 3ª Superintendência Regional da </w:t>
      </w:r>
      <w:proofErr w:type="spellStart"/>
      <w:r w:rsidRPr="00D870AD">
        <w:rPr>
          <w:rFonts w:ascii="Arial" w:hAnsi="Arial"/>
          <w:color w:val="auto"/>
          <w:szCs w:val="20"/>
        </w:rPr>
        <w:t>Codevasf</w:t>
      </w:r>
      <w:proofErr w:type="spellEnd"/>
      <w:r w:rsidRPr="00D870AD">
        <w:rPr>
          <w:rFonts w:ascii="Arial" w:hAnsi="Arial"/>
          <w:color w:val="auto"/>
          <w:szCs w:val="20"/>
        </w:rPr>
        <w:t xml:space="preserve"> em Petrolina, no Estado de Pernambuco, nos telefones: (87) 3866-7709/7737.</w:t>
      </w:r>
    </w:p>
    <w:p w:rsidR="00D870AD" w:rsidRPr="00D870AD" w:rsidRDefault="00D870AD" w:rsidP="00D870AD"/>
    <w:p w:rsidR="009C6916" w:rsidRPr="00B05556" w:rsidRDefault="009C6916" w:rsidP="009C6916">
      <w:pPr>
        <w:pStyle w:val="Ttulo21"/>
        <w:numPr>
          <w:ilvl w:val="0"/>
          <w:numId w:val="0"/>
        </w:numPr>
        <w:jc w:val="both"/>
        <w:rPr>
          <w:rFonts w:ascii="Arial" w:hAnsi="Arial"/>
          <w:color w:val="FF0000"/>
          <w:szCs w:val="20"/>
        </w:rPr>
      </w:pPr>
    </w:p>
    <w:p w:rsidR="009C6916" w:rsidRPr="004C3DC6" w:rsidRDefault="009C6916" w:rsidP="00C978EF">
      <w:pPr>
        <w:pStyle w:val="Ttulo11"/>
        <w:numPr>
          <w:ilvl w:val="0"/>
          <w:numId w:val="6"/>
        </w:numPr>
        <w:jc w:val="both"/>
        <w:rPr>
          <w:rFonts w:ascii="Arial" w:hAnsi="Arial"/>
          <w:color w:val="auto"/>
        </w:rPr>
      </w:pPr>
      <w:bookmarkStart w:id="14" w:name="_Toc10024508"/>
      <w:r w:rsidRPr="004C3DC6">
        <w:rPr>
          <w:rFonts w:ascii="Arial" w:hAnsi="Arial"/>
          <w:color w:val="auto"/>
          <w:szCs w:val="20"/>
        </w:rPr>
        <w:lastRenderedPageBreak/>
        <w:t>PROPOSTA FINANCEIRA</w:t>
      </w:r>
      <w:bookmarkEnd w:id="14"/>
    </w:p>
    <w:p w:rsidR="009C6916" w:rsidRPr="004C3DC6" w:rsidRDefault="009C6916" w:rsidP="009C6916">
      <w:pPr>
        <w:rPr>
          <w:szCs w:val="20"/>
        </w:rPr>
      </w:pPr>
    </w:p>
    <w:p w:rsidR="009C6916" w:rsidRPr="004C3DC6" w:rsidRDefault="009C6916" w:rsidP="00C978EF">
      <w:pPr>
        <w:pStyle w:val="Ttulo21"/>
        <w:numPr>
          <w:ilvl w:val="1"/>
          <w:numId w:val="6"/>
        </w:numPr>
        <w:ind w:left="709" w:hanging="709"/>
        <w:jc w:val="both"/>
        <w:rPr>
          <w:rFonts w:ascii="Arial" w:hAnsi="Arial"/>
          <w:color w:val="auto"/>
          <w:szCs w:val="20"/>
        </w:rPr>
      </w:pPr>
      <w:r w:rsidRPr="004C3DC6">
        <w:rPr>
          <w:rFonts w:ascii="Arial" w:hAnsi="Arial"/>
          <w:color w:val="auto"/>
          <w:szCs w:val="20"/>
        </w:rPr>
        <w:t>A Proposta Financeira deverá ser firme e precisa, limitada, rigorosamente, ao objeto desta licitação, e não poderá conter condições ou alternativas não previstas neste TR e seus anexos constitutivos.</w:t>
      </w:r>
    </w:p>
    <w:p w:rsidR="005C2515" w:rsidRDefault="005C2515" w:rsidP="005C2515"/>
    <w:p w:rsidR="004C3DC6" w:rsidRDefault="004C3DC6" w:rsidP="00C978EF">
      <w:pPr>
        <w:pStyle w:val="Ttulo21"/>
        <w:numPr>
          <w:ilvl w:val="1"/>
          <w:numId w:val="6"/>
        </w:numPr>
        <w:ind w:left="709" w:hanging="709"/>
        <w:jc w:val="both"/>
        <w:rPr>
          <w:rFonts w:ascii="Arial" w:hAnsi="Arial"/>
          <w:color w:val="auto"/>
          <w:szCs w:val="20"/>
        </w:rPr>
      </w:pPr>
      <w:r w:rsidRPr="004C3DC6">
        <w:rPr>
          <w:rFonts w:ascii="Arial" w:hAnsi="Arial"/>
          <w:color w:val="auto"/>
          <w:szCs w:val="20"/>
        </w:rPr>
        <w:t>A Proposta Financeira deverá ser constituída dos seguintes documentos:</w:t>
      </w:r>
    </w:p>
    <w:p w:rsidR="004C3DC6" w:rsidRPr="004C3DC6" w:rsidRDefault="004C3DC6" w:rsidP="004C3DC6"/>
    <w:p w:rsidR="009C6916" w:rsidRPr="00B05556" w:rsidRDefault="009C6916" w:rsidP="009C6916">
      <w:pPr>
        <w:rPr>
          <w:color w:val="FF0000"/>
          <w:szCs w:val="20"/>
        </w:rPr>
      </w:pPr>
    </w:p>
    <w:p w:rsidR="009C6916" w:rsidRPr="004C3DC6" w:rsidRDefault="009C6916" w:rsidP="00C978EF">
      <w:pPr>
        <w:keepLines/>
        <w:numPr>
          <w:ilvl w:val="0"/>
          <w:numId w:val="19"/>
        </w:numPr>
        <w:spacing w:after="120"/>
      </w:pPr>
      <w:r w:rsidRPr="004C3DC6">
        <w:rPr>
          <w:szCs w:val="20"/>
        </w:rPr>
        <w:t xml:space="preserve">O Termo de Proposta –deverá constituir-se no primeiro documento da Proposta Financeira e conter o valor global para a execução do objeto desta licitação, conforme a Planilha Orçamentária </w:t>
      </w:r>
      <w:r w:rsidRPr="00E418FA">
        <w:rPr>
          <w:szCs w:val="20"/>
        </w:rPr>
        <w:t>– Anexo VI;</w:t>
      </w:r>
    </w:p>
    <w:p w:rsidR="009C6916" w:rsidRPr="00B05556" w:rsidRDefault="009C6916" w:rsidP="009C6916">
      <w:pPr>
        <w:pStyle w:val="Legenda"/>
        <w:ind w:left="720"/>
        <w:jc w:val="both"/>
        <w:rPr>
          <w:rFonts w:ascii="Arial" w:hAnsi="Arial"/>
          <w:b w:val="0"/>
          <w:color w:val="FF0000"/>
          <w:szCs w:val="20"/>
        </w:rPr>
      </w:pPr>
    </w:p>
    <w:p w:rsidR="009C6916" w:rsidRPr="004C3DC6" w:rsidRDefault="009C6916" w:rsidP="00C978EF">
      <w:pPr>
        <w:keepLines/>
        <w:numPr>
          <w:ilvl w:val="0"/>
          <w:numId w:val="19"/>
        </w:numPr>
        <w:spacing w:after="120"/>
        <w:rPr>
          <w:szCs w:val="20"/>
        </w:rPr>
      </w:pPr>
      <w:r w:rsidRPr="004C3DC6">
        <w:rPr>
          <w:szCs w:val="20"/>
        </w:rPr>
        <w:t xml:space="preserve">Nome e endereço completo da licitante, número de telefone, CNPJ e qualificação (nome, estado civil, profissão, CPF, identidade e endereço do dirigente ou representante legal, este mediante instrumento de procuração, que assinará o contrato no caso </w:t>
      </w:r>
      <w:proofErr w:type="gramStart"/>
      <w:r w:rsidRPr="004C3DC6">
        <w:rPr>
          <w:szCs w:val="20"/>
        </w:rPr>
        <w:t>da</w:t>
      </w:r>
      <w:proofErr w:type="gramEnd"/>
      <w:r w:rsidRPr="004C3DC6">
        <w:rPr>
          <w:szCs w:val="20"/>
        </w:rPr>
        <w:t xml:space="preserve"> licitante ser a vencedora;</w:t>
      </w:r>
    </w:p>
    <w:p w:rsidR="009C6916" w:rsidRPr="004C3DC6" w:rsidRDefault="009C6916" w:rsidP="009C6916">
      <w:pPr>
        <w:pStyle w:val="Legenda"/>
        <w:ind w:left="720"/>
        <w:jc w:val="both"/>
        <w:rPr>
          <w:rFonts w:ascii="Arial" w:hAnsi="Arial"/>
          <w:b w:val="0"/>
          <w:szCs w:val="20"/>
        </w:rPr>
      </w:pPr>
    </w:p>
    <w:p w:rsidR="009C6916" w:rsidRPr="004C3DC6" w:rsidRDefault="009C6916" w:rsidP="00C978EF">
      <w:pPr>
        <w:keepLines/>
        <w:numPr>
          <w:ilvl w:val="0"/>
          <w:numId w:val="19"/>
        </w:numPr>
        <w:spacing w:after="120"/>
      </w:pPr>
      <w:r w:rsidRPr="004C3DC6">
        <w:rPr>
          <w:szCs w:val="20"/>
        </w:rPr>
        <w:t>Planilha Orçamentária com todos os seus itens, devidamente preenchida, com clareza e sem rasuras, conforme modelo constante do Anexo VI, que é parte integrante deste TR. observando-se os preços máximos unitários e global, orçados pela CODEVASF.</w:t>
      </w:r>
    </w:p>
    <w:p w:rsidR="009C6916" w:rsidRPr="004C3DC6" w:rsidRDefault="009C6916" w:rsidP="00C978EF">
      <w:pPr>
        <w:pStyle w:val="PargrafodaLista"/>
        <w:numPr>
          <w:ilvl w:val="0"/>
          <w:numId w:val="9"/>
        </w:numPr>
        <w:ind w:left="1418" w:firstLine="0"/>
        <w:rPr>
          <w:szCs w:val="20"/>
        </w:rPr>
      </w:pPr>
      <w:r w:rsidRPr="004C3DC6">
        <w:rPr>
          <w:szCs w:val="20"/>
        </w:rPr>
        <w:t>Junto com a proposta, a Planilha Orçamentária da Licitante deverá ser apresentada em meio eletrônico (Microsoft Excel ou software livre), sem proteção do arquivo, objetivando facilitar a conferência da mesma;</w:t>
      </w:r>
    </w:p>
    <w:p w:rsidR="004C3DC6" w:rsidRPr="004C3DC6" w:rsidRDefault="004C3DC6" w:rsidP="00C978EF">
      <w:pPr>
        <w:pStyle w:val="PargrafodaLista"/>
        <w:numPr>
          <w:ilvl w:val="0"/>
          <w:numId w:val="9"/>
        </w:numPr>
        <w:ind w:left="1418" w:firstLine="0"/>
        <w:rPr>
          <w:szCs w:val="20"/>
        </w:rPr>
      </w:pPr>
      <w:r w:rsidRPr="004C3DC6">
        <w:rPr>
          <w:szCs w:val="20"/>
        </w:rPr>
        <w:t>Deverá ser utilizada a opção “Definir Precisão Conforme Exibido”, ou a função ARRED, com duas casas decimais, nas operações dos valores unitários e totais da Planilha.</w:t>
      </w:r>
    </w:p>
    <w:p w:rsidR="009C6916" w:rsidRPr="00B05556" w:rsidRDefault="009C6916" w:rsidP="004C3DC6">
      <w:pPr>
        <w:pStyle w:val="PargrafodaLista"/>
        <w:numPr>
          <w:ilvl w:val="0"/>
          <w:numId w:val="0"/>
        </w:numPr>
        <w:ind w:left="1418"/>
        <w:rPr>
          <w:color w:val="FF0000"/>
          <w:szCs w:val="20"/>
        </w:rPr>
      </w:pPr>
    </w:p>
    <w:p w:rsidR="009C6916" w:rsidRPr="009C331A" w:rsidRDefault="009C6916" w:rsidP="00C978EF">
      <w:pPr>
        <w:pStyle w:val="Legenda"/>
        <w:numPr>
          <w:ilvl w:val="0"/>
          <w:numId w:val="19"/>
        </w:numPr>
        <w:ind w:hanging="294"/>
        <w:jc w:val="both"/>
        <w:rPr>
          <w:rFonts w:ascii="Arial" w:hAnsi="Arial"/>
          <w:b w:val="0"/>
          <w:szCs w:val="20"/>
        </w:rPr>
      </w:pPr>
      <w:r w:rsidRPr="009C331A">
        <w:rPr>
          <w:rFonts w:ascii="Arial" w:hAnsi="Arial"/>
          <w:b w:val="0"/>
          <w:szCs w:val="20"/>
        </w:rPr>
        <w:t>Planilha de composição de preços unitários, impressa em formulário próprio, ofertados por item e subitem, com clareza e sem rasuras;</w:t>
      </w:r>
    </w:p>
    <w:p w:rsidR="009C6916" w:rsidRPr="00B05556" w:rsidRDefault="009C6916" w:rsidP="009C6916">
      <w:pPr>
        <w:ind w:left="1418"/>
        <w:rPr>
          <w:color w:val="FF0000"/>
          <w:szCs w:val="20"/>
        </w:rPr>
      </w:pPr>
    </w:p>
    <w:p w:rsidR="009C6916" w:rsidRPr="000D54D4" w:rsidRDefault="009C6916" w:rsidP="00C978EF">
      <w:pPr>
        <w:pStyle w:val="PargrafodaLista"/>
        <w:numPr>
          <w:ilvl w:val="0"/>
          <w:numId w:val="9"/>
        </w:numPr>
        <w:ind w:left="1418" w:firstLine="0"/>
        <w:rPr>
          <w:szCs w:val="20"/>
        </w:rPr>
      </w:pPr>
      <w:r w:rsidRPr="000D54D4">
        <w:rPr>
          <w:szCs w:val="20"/>
        </w:rPr>
        <w:t xml:space="preserve">A licitante deverá apresentar </w:t>
      </w:r>
      <w:r w:rsidR="000D54D4" w:rsidRPr="000D54D4">
        <w:rPr>
          <w:szCs w:val="20"/>
        </w:rPr>
        <w:t xml:space="preserve">também as </w:t>
      </w:r>
      <w:r w:rsidRPr="000D54D4">
        <w:rPr>
          <w:szCs w:val="20"/>
        </w:rPr>
        <w:t xml:space="preserve">planilhas de composição de preços unitários em meio eletrônico (Microsoft Excel ou software livre), </w:t>
      </w:r>
      <w:r w:rsidR="000D54D4" w:rsidRPr="000D54D4">
        <w:rPr>
          <w:szCs w:val="20"/>
        </w:rPr>
        <w:t>sem proteção do arquivo, objetivando facilitar a conferência da mesma, e com a opção “Definir Precisão Conforme Exibido” ativada, ou com a função ARRED com 02 (duas) casas decimais (em todos os itens);</w:t>
      </w:r>
    </w:p>
    <w:p w:rsidR="009C6916" w:rsidRPr="000D54D4" w:rsidRDefault="009C6916" w:rsidP="00C978EF">
      <w:pPr>
        <w:pStyle w:val="PargrafodaLista"/>
        <w:numPr>
          <w:ilvl w:val="0"/>
          <w:numId w:val="9"/>
        </w:numPr>
        <w:ind w:left="1418" w:firstLine="0"/>
        <w:rPr>
          <w:szCs w:val="20"/>
        </w:rPr>
      </w:pPr>
      <w:r w:rsidRPr="000D54D4">
        <w:rPr>
          <w:szCs w:val="20"/>
        </w:rPr>
        <w:t>No caso de existirem itens de serviços repetidos na Planilha Orçamentária será necessário apresentar apenas uma composição de preços unitários, referenciando os itens aos quais, a composição pertence, sendo necessário entregar as referidas composições na mesma ordem e com os mesmos nomes dos serviços constantes das Planilhas Orçamentária (Planilha de Preços), devendo estar devidamente assinadas pelas respectivas empresas;</w:t>
      </w:r>
    </w:p>
    <w:p w:rsidR="009C6916" w:rsidRPr="00B05556" w:rsidRDefault="009C6916" w:rsidP="009C6916">
      <w:pPr>
        <w:rPr>
          <w:color w:val="FF0000"/>
          <w:szCs w:val="20"/>
        </w:rPr>
      </w:pPr>
    </w:p>
    <w:p w:rsidR="009C6916" w:rsidRPr="000D54D4" w:rsidRDefault="009C6916" w:rsidP="00C978EF">
      <w:pPr>
        <w:pStyle w:val="Legenda"/>
        <w:numPr>
          <w:ilvl w:val="0"/>
          <w:numId w:val="19"/>
        </w:numPr>
        <w:ind w:hanging="294"/>
        <w:jc w:val="both"/>
      </w:pPr>
      <w:r w:rsidRPr="000D54D4">
        <w:rPr>
          <w:rFonts w:ascii="Arial" w:hAnsi="Arial"/>
          <w:b w:val="0"/>
          <w:szCs w:val="20"/>
        </w:rPr>
        <w:t>Detalhamento dos Encargos Sociais (Quadro PO-XIV) – Anexo II</w:t>
      </w:r>
      <w:r w:rsidR="00E418FA">
        <w:rPr>
          <w:rFonts w:ascii="Arial" w:hAnsi="Arial"/>
          <w:b w:val="0"/>
          <w:szCs w:val="20"/>
        </w:rPr>
        <w:t>I</w:t>
      </w:r>
      <w:r w:rsidRPr="000D54D4">
        <w:rPr>
          <w:rFonts w:ascii="Arial" w:hAnsi="Arial"/>
          <w:b w:val="0"/>
          <w:szCs w:val="20"/>
        </w:rPr>
        <w:t>;</w:t>
      </w:r>
    </w:p>
    <w:p w:rsidR="009C6916" w:rsidRPr="000D54D4" w:rsidRDefault="009C6916" w:rsidP="009C6916">
      <w:pPr>
        <w:rPr>
          <w:szCs w:val="20"/>
        </w:rPr>
      </w:pPr>
    </w:p>
    <w:p w:rsidR="009C6916" w:rsidRPr="000D54D4" w:rsidRDefault="009C6916" w:rsidP="00C978EF">
      <w:pPr>
        <w:pStyle w:val="PargrafodaLista"/>
        <w:numPr>
          <w:ilvl w:val="0"/>
          <w:numId w:val="10"/>
        </w:numPr>
        <w:ind w:left="2127" w:hanging="709"/>
      </w:pPr>
      <w:r w:rsidRPr="000D54D4">
        <w:rPr>
          <w:szCs w:val="20"/>
        </w:rPr>
        <w:t>Encargos Sociais distintos para mensalistas e outro para horista;</w:t>
      </w:r>
    </w:p>
    <w:p w:rsidR="009C6916" w:rsidRPr="00B05556" w:rsidRDefault="009C6916" w:rsidP="009C6916">
      <w:pPr>
        <w:rPr>
          <w:color w:val="FF0000"/>
          <w:szCs w:val="20"/>
        </w:rPr>
      </w:pPr>
    </w:p>
    <w:p w:rsidR="009C6916" w:rsidRPr="000D54D4" w:rsidRDefault="009C6916" w:rsidP="00C978EF">
      <w:pPr>
        <w:pStyle w:val="Legenda"/>
        <w:numPr>
          <w:ilvl w:val="0"/>
          <w:numId w:val="19"/>
        </w:numPr>
        <w:ind w:hanging="294"/>
        <w:jc w:val="both"/>
      </w:pPr>
      <w:r w:rsidRPr="000D54D4">
        <w:rPr>
          <w:rFonts w:ascii="Arial" w:hAnsi="Arial"/>
          <w:b w:val="0"/>
          <w:szCs w:val="20"/>
        </w:rPr>
        <w:t>Detalhamento do BDI (Quadros PO-XV) – Anexo II</w:t>
      </w:r>
      <w:r w:rsidR="00E418FA">
        <w:rPr>
          <w:rFonts w:ascii="Arial" w:hAnsi="Arial"/>
          <w:b w:val="0"/>
          <w:szCs w:val="20"/>
        </w:rPr>
        <w:t>I</w:t>
      </w:r>
      <w:r w:rsidRPr="000D54D4">
        <w:rPr>
          <w:rFonts w:ascii="Arial" w:hAnsi="Arial"/>
          <w:b w:val="0"/>
          <w:szCs w:val="20"/>
        </w:rPr>
        <w:t>;</w:t>
      </w:r>
    </w:p>
    <w:p w:rsidR="009C6916" w:rsidRPr="000D54D4" w:rsidRDefault="009C6916" w:rsidP="009C6916">
      <w:pPr>
        <w:rPr>
          <w:szCs w:val="20"/>
        </w:rPr>
      </w:pPr>
    </w:p>
    <w:p w:rsidR="009C6916" w:rsidRPr="000D54D4" w:rsidRDefault="009C6916" w:rsidP="00C978EF">
      <w:pPr>
        <w:pStyle w:val="PargrafodaLista"/>
        <w:numPr>
          <w:ilvl w:val="0"/>
          <w:numId w:val="11"/>
        </w:numPr>
        <w:ind w:left="2127" w:hanging="709"/>
      </w:pPr>
      <w:r w:rsidRPr="000D54D4">
        <w:rPr>
          <w:szCs w:val="20"/>
        </w:rPr>
        <w:t xml:space="preserve">Um quadro para </w:t>
      </w:r>
      <w:r w:rsidR="000D54D4" w:rsidRPr="000D54D4">
        <w:rPr>
          <w:szCs w:val="20"/>
        </w:rPr>
        <w:t>o BDI de</w:t>
      </w:r>
      <w:r w:rsidRPr="000D54D4">
        <w:rPr>
          <w:szCs w:val="20"/>
        </w:rPr>
        <w:t xml:space="preserve"> serviços (Quadro PO-XV), sob pena de desclassificação da proposta;</w:t>
      </w:r>
    </w:p>
    <w:p w:rsidR="009C6916" w:rsidRPr="000F5BC4" w:rsidRDefault="009C6916" w:rsidP="00C978EF">
      <w:pPr>
        <w:pStyle w:val="PargrafodaLista"/>
        <w:numPr>
          <w:ilvl w:val="0"/>
          <w:numId w:val="11"/>
        </w:numPr>
        <w:ind w:left="2127" w:hanging="709"/>
      </w:pPr>
      <w:r w:rsidRPr="000F5BC4">
        <w:rPr>
          <w:szCs w:val="20"/>
        </w:rPr>
        <w:t>No preenchimento do Quadro – Detalhamento do BDI, a licitante deverá considerar todos os impostos, taxas e tributos, conforme previsto na legislação vigente</w:t>
      </w:r>
      <w:r w:rsidR="000F5BC4">
        <w:rPr>
          <w:szCs w:val="20"/>
        </w:rPr>
        <w:t>;</w:t>
      </w:r>
    </w:p>
    <w:p w:rsidR="009C6916" w:rsidRPr="00C04A19" w:rsidRDefault="009C6916" w:rsidP="00C978EF">
      <w:pPr>
        <w:pStyle w:val="PargrafodaLista"/>
        <w:numPr>
          <w:ilvl w:val="0"/>
          <w:numId w:val="11"/>
        </w:numPr>
        <w:ind w:left="2127" w:hanging="709"/>
      </w:pPr>
      <w:r w:rsidRPr="000F5BC4">
        <w:rPr>
          <w:szCs w:val="20"/>
        </w:rPr>
        <w:lastRenderedPageBreak/>
        <w:t>Deverá ser considerado no BDI, o ISS do município onde ser</w:t>
      </w:r>
      <w:r w:rsidR="000F5BC4" w:rsidRPr="000F5BC4">
        <w:rPr>
          <w:szCs w:val="20"/>
        </w:rPr>
        <w:t xml:space="preserve">ão executados os </w:t>
      </w:r>
      <w:r w:rsidR="000F5BC4" w:rsidRPr="00C04A19">
        <w:rPr>
          <w:szCs w:val="20"/>
        </w:rPr>
        <w:t>serviços;</w:t>
      </w:r>
    </w:p>
    <w:p w:rsidR="009C6916" w:rsidRPr="00282793" w:rsidRDefault="009C6916" w:rsidP="00C978EF">
      <w:pPr>
        <w:pStyle w:val="PargrafodaLista"/>
        <w:numPr>
          <w:ilvl w:val="0"/>
          <w:numId w:val="11"/>
        </w:numPr>
        <w:ind w:left="2127" w:hanging="709"/>
      </w:pPr>
      <w:r w:rsidRPr="00C04A19">
        <w:rPr>
          <w:szCs w:val="20"/>
        </w:rPr>
        <w:t xml:space="preserve">Não poderão ser considerados no Detalhamento do BDI, bem como na Planilha de Custos do Valor da Proposta da Licitante, os tributos: Imposto de Renda </w:t>
      </w:r>
      <w:r w:rsidRPr="00282793">
        <w:rPr>
          <w:szCs w:val="20"/>
        </w:rPr>
        <w:t>Pessoa Jurídica – IRPJ e a Contribuição Social Sobre o Lucro Líquido – CSLL;</w:t>
      </w:r>
    </w:p>
    <w:p w:rsidR="009C6916" w:rsidRPr="00B05556" w:rsidRDefault="009C6916" w:rsidP="00C978EF">
      <w:pPr>
        <w:pStyle w:val="PargrafodaLista"/>
        <w:numPr>
          <w:ilvl w:val="0"/>
          <w:numId w:val="11"/>
        </w:numPr>
        <w:ind w:left="2127" w:hanging="709"/>
        <w:rPr>
          <w:color w:val="FF0000"/>
          <w:szCs w:val="20"/>
        </w:rPr>
      </w:pPr>
      <w:r w:rsidRPr="00282793">
        <w:rPr>
          <w:szCs w:val="20"/>
        </w:rPr>
        <w:t xml:space="preserve">No detalhamento do BDI – Quadro PO-XV, 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Orçamentária, onde deverão estar contemplados os itens </w:t>
      </w:r>
      <w:r w:rsidR="00282793" w:rsidRPr="00282793">
        <w:t xml:space="preserve">como veículos e equipamentos, controle tecnológico, comunicação e energia, chefia e administração </w:t>
      </w:r>
      <w:r w:rsidR="00282793" w:rsidRPr="00A32D9B">
        <w:t>de contrato etc., devendo observar os quantitativos mínimos necessários ao atendimento do escopo dos Termos de Referência;</w:t>
      </w:r>
    </w:p>
    <w:p w:rsidR="009C6916" w:rsidRPr="00282793" w:rsidRDefault="009C6916" w:rsidP="00C978EF">
      <w:pPr>
        <w:pStyle w:val="PargrafodaLista"/>
        <w:numPr>
          <w:ilvl w:val="0"/>
          <w:numId w:val="11"/>
        </w:numPr>
        <w:ind w:left="2127" w:hanging="709"/>
        <w:rPr>
          <w:szCs w:val="20"/>
        </w:rPr>
      </w:pPr>
      <w:r w:rsidRPr="00282793">
        <w:rPr>
          <w:szCs w:val="20"/>
        </w:rPr>
        <w:t>No detalhamento do BDI não deverá constar do item “Despesas Financeiras” a previsão de despesas relativas a dissídios;</w:t>
      </w:r>
    </w:p>
    <w:p w:rsidR="009C6916" w:rsidRPr="00B05556" w:rsidRDefault="009C6916" w:rsidP="009C6916">
      <w:pPr>
        <w:rPr>
          <w:color w:val="FF0000"/>
          <w:szCs w:val="20"/>
        </w:rPr>
      </w:pPr>
    </w:p>
    <w:p w:rsidR="009C6916" w:rsidRPr="00282793" w:rsidRDefault="009C6916" w:rsidP="00C978EF">
      <w:pPr>
        <w:pStyle w:val="Legenda"/>
        <w:numPr>
          <w:ilvl w:val="0"/>
          <w:numId w:val="19"/>
        </w:numPr>
        <w:ind w:hanging="294"/>
        <w:jc w:val="both"/>
        <w:rPr>
          <w:rFonts w:ascii="Arial" w:hAnsi="Arial"/>
          <w:szCs w:val="20"/>
        </w:rPr>
      </w:pPr>
      <w:r w:rsidRPr="00282793">
        <w:rPr>
          <w:rFonts w:ascii="Arial" w:hAnsi="Arial"/>
          <w:b w:val="0"/>
          <w:szCs w:val="20"/>
        </w:rPr>
        <w:t xml:space="preserve">Cronograma Físico-Financeiro dos itens principais da planilha orçamentária constante na descrição geral dos serviços, obedecendo às atividades e prazos, com quantitativos previstos mês a mês, observando o prazo estabelecido para a execução dos serviços, conforme estabelecido  </w:t>
      </w:r>
      <w:r w:rsidR="00282793" w:rsidRPr="00282793">
        <w:rPr>
          <w:rFonts w:ascii="Arial" w:hAnsi="Arial"/>
          <w:b w:val="0"/>
          <w:szCs w:val="20"/>
        </w:rPr>
        <w:t>neste</w:t>
      </w:r>
      <w:r w:rsidRPr="00282793">
        <w:rPr>
          <w:rFonts w:ascii="Arial" w:hAnsi="Arial"/>
          <w:b w:val="0"/>
          <w:szCs w:val="20"/>
        </w:rPr>
        <w:t xml:space="preserve"> TR;</w:t>
      </w:r>
    </w:p>
    <w:p w:rsidR="009C6916" w:rsidRPr="00B05556" w:rsidRDefault="009C6916" w:rsidP="009C6916">
      <w:pPr>
        <w:rPr>
          <w:color w:val="FF0000"/>
          <w:szCs w:val="20"/>
        </w:rPr>
      </w:pPr>
    </w:p>
    <w:p w:rsidR="009C6916" w:rsidRPr="00282793" w:rsidRDefault="009C6916" w:rsidP="00C978EF">
      <w:pPr>
        <w:pStyle w:val="Ttulo21"/>
        <w:numPr>
          <w:ilvl w:val="1"/>
          <w:numId w:val="6"/>
        </w:numPr>
        <w:ind w:left="709" w:hanging="709"/>
        <w:jc w:val="both"/>
        <w:rPr>
          <w:color w:val="auto"/>
          <w:szCs w:val="20"/>
        </w:rPr>
      </w:pPr>
      <w:r w:rsidRPr="00282793">
        <w:rPr>
          <w:rFonts w:ascii="Arial" w:hAnsi="Arial"/>
          <w:color w:val="auto"/>
          <w:szCs w:val="20"/>
        </w:rPr>
        <w:t>Os custos de administração local deverão fazer parte da Planilha Orçamentária (Planilha de Preços) e Planilha de Preços Unitários (composição de preços unitários), não devendo fazer parte do Detalhamento do BDI;</w:t>
      </w:r>
    </w:p>
    <w:p w:rsidR="009C6916" w:rsidRPr="00B05556" w:rsidRDefault="009C6916" w:rsidP="009C6916">
      <w:pPr>
        <w:ind w:hanging="792"/>
        <w:rPr>
          <w:color w:val="FF0000"/>
          <w:szCs w:val="20"/>
        </w:rPr>
      </w:pPr>
    </w:p>
    <w:p w:rsidR="0043788B" w:rsidRPr="0043788B" w:rsidRDefault="0043788B" w:rsidP="00C978EF">
      <w:pPr>
        <w:pStyle w:val="Ttulo21"/>
        <w:numPr>
          <w:ilvl w:val="1"/>
          <w:numId w:val="6"/>
        </w:numPr>
        <w:ind w:left="709" w:hanging="709"/>
        <w:jc w:val="both"/>
        <w:rPr>
          <w:rFonts w:ascii="Arial" w:hAnsi="Arial"/>
          <w:color w:val="auto"/>
          <w:szCs w:val="20"/>
        </w:rPr>
      </w:pPr>
      <w:r w:rsidRPr="0043788B">
        <w:rPr>
          <w:rFonts w:ascii="Arial" w:hAnsi="Arial"/>
          <w:color w:val="auto"/>
          <w:szCs w:val="20"/>
        </w:rPr>
        <w:t>A Proposta Financeira deverá ser datada e assinada pelo representante legal da licitante, com o valor global evidenciado em separado na 1ª folha da proposta, em algarismo e por extenso, baseado nos quantitativos dos serviços e fornecimentos descritos na Planilha Orçamentária da CODEVASF, nela incluídas todas as despesas necessárias, todos os impostos e taxas, emolumentos e tributos, seguros, leis, encargos sociais e previdenciários, lucro, despesas indiretas, custos relativos à mão-de-obra, fornecimento de materiais, ferramentas e equipamentos necessários à sua execução, transporte até o local dos serviços, carga, transporte e descarga de materiais destinados ao bota-fora, e quaisquer encargos que incidam ou venham a incidir, direta ou indiretamente, na execução dos serviços. No caso de omissão das referidas despesas, considerar-se-ão inclusas no valor global ofertado.</w:t>
      </w:r>
    </w:p>
    <w:p w:rsidR="009C6916" w:rsidRPr="0043788B" w:rsidRDefault="009C6916" w:rsidP="009C6916">
      <w:pPr>
        <w:ind w:left="709" w:hanging="709"/>
        <w:rPr>
          <w:szCs w:val="20"/>
        </w:rPr>
      </w:pPr>
    </w:p>
    <w:p w:rsidR="009C6916" w:rsidRPr="0043788B" w:rsidRDefault="009C6916" w:rsidP="00C978EF">
      <w:pPr>
        <w:pStyle w:val="Ttulo21"/>
        <w:numPr>
          <w:ilvl w:val="1"/>
          <w:numId w:val="6"/>
        </w:numPr>
        <w:ind w:left="709" w:hanging="709"/>
        <w:jc w:val="both"/>
        <w:rPr>
          <w:color w:val="auto"/>
          <w:szCs w:val="20"/>
        </w:rPr>
      </w:pPr>
      <w:r w:rsidRPr="0043788B">
        <w:rPr>
          <w:rFonts w:ascii="Arial" w:hAnsi="Arial"/>
          <w:color w:val="auto"/>
          <w:szCs w:val="20"/>
        </w:rPr>
        <w:t>Os custos máximos da mobilização e desmobilização de pessoal, máquinas e equipamentos e da instalação do canteiro de apoio dos serviços, bem como da construção de instalações permanentes e/ou provisórias, serão aqueles constantes da planilha de preços orçados pela CODEVASF, e que integram o presente TR.</w:t>
      </w:r>
    </w:p>
    <w:p w:rsidR="009C6916" w:rsidRPr="0043788B" w:rsidRDefault="009C6916" w:rsidP="009C6916">
      <w:pPr>
        <w:rPr>
          <w:szCs w:val="20"/>
        </w:rPr>
      </w:pPr>
    </w:p>
    <w:p w:rsidR="009C6916" w:rsidRPr="0043788B" w:rsidRDefault="009C6916" w:rsidP="00C978EF">
      <w:pPr>
        <w:pStyle w:val="Ttulo21"/>
        <w:numPr>
          <w:ilvl w:val="1"/>
          <w:numId w:val="6"/>
        </w:numPr>
        <w:ind w:left="709" w:hanging="709"/>
        <w:jc w:val="both"/>
        <w:rPr>
          <w:color w:val="auto"/>
          <w:szCs w:val="20"/>
        </w:rPr>
      </w:pPr>
      <w:r w:rsidRPr="0043788B">
        <w:rPr>
          <w:rFonts w:ascii="Arial" w:hAnsi="Arial"/>
          <w:color w:val="auto"/>
          <w:szCs w:val="20"/>
        </w:rPr>
        <w:t>A licitante deverá prever todos os acessos necessários para permitir a chegada dos equipamentos e materiais no local de execução dos serviços, avaliando-se todas as suas dificuldades, pois os eventuais custos decorrentes de qualquer serviço para melhoria destes acessos correrão por conta da licitante vencedora.</w:t>
      </w:r>
    </w:p>
    <w:p w:rsidR="009C6916" w:rsidRPr="00B05556" w:rsidRDefault="009C6916" w:rsidP="009C6916">
      <w:pPr>
        <w:rPr>
          <w:color w:val="FF0000"/>
          <w:szCs w:val="20"/>
        </w:rPr>
      </w:pPr>
    </w:p>
    <w:p w:rsidR="0043788B" w:rsidRPr="0043788B" w:rsidRDefault="009C6916" w:rsidP="00C978EF">
      <w:pPr>
        <w:pStyle w:val="Ttulo21"/>
        <w:numPr>
          <w:ilvl w:val="1"/>
          <w:numId w:val="6"/>
        </w:numPr>
        <w:ind w:left="709" w:hanging="709"/>
        <w:jc w:val="both"/>
        <w:rPr>
          <w:rFonts w:ascii="Arial" w:hAnsi="Arial"/>
          <w:color w:val="auto"/>
          <w:szCs w:val="20"/>
        </w:rPr>
      </w:pPr>
      <w:r w:rsidRPr="0043788B">
        <w:rPr>
          <w:rFonts w:ascii="Arial" w:hAnsi="Arial"/>
          <w:color w:val="auto"/>
          <w:szCs w:val="20"/>
        </w:rPr>
        <w:t xml:space="preserve">A licitante deverá utilizar, sempre que possível, nos valores propostos, mão de obra, materiais, tecnologias e matérias primas existentes no local da execução </w:t>
      </w:r>
      <w:r w:rsidR="0043788B" w:rsidRPr="0043788B">
        <w:rPr>
          <w:rFonts w:ascii="Arial" w:hAnsi="Arial"/>
          <w:color w:val="auto"/>
          <w:szCs w:val="20"/>
        </w:rPr>
        <w:t>dos</w:t>
      </w:r>
      <w:r w:rsidRPr="0043788B">
        <w:rPr>
          <w:rFonts w:ascii="Arial" w:hAnsi="Arial"/>
          <w:color w:val="auto"/>
          <w:szCs w:val="20"/>
        </w:rPr>
        <w:t xml:space="preserve"> serviços de engenharia, desde que não se produzam prejuízos à eficiência </w:t>
      </w:r>
      <w:r w:rsidR="0043788B" w:rsidRPr="0043788B">
        <w:rPr>
          <w:rFonts w:ascii="Arial" w:hAnsi="Arial"/>
          <w:color w:val="auto"/>
          <w:szCs w:val="20"/>
        </w:rPr>
        <w:t>ou ao orçamento estimado para a contratação.</w:t>
      </w:r>
    </w:p>
    <w:p w:rsidR="009C6916" w:rsidRPr="0043788B" w:rsidRDefault="009C6916" w:rsidP="009C6916">
      <w:pPr>
        <w:rPr>
          <w:szCs w:val="20"/>
        </w:rPr>
      </w:pPr>
    </w:p>
    <w:p w:rsidR="009C6916" w:rsidRDefault="009C6916" w:rsidP="00C978EF">
      <w:pPr>
        <w:pStyle w:val="Ttulo21"/>
        <w:numPr>
          <w:ilvl w:val="1"/>
          <w:numId w:val="6"/>
        </w:numPr>
        <w:ind w:left="709" w:hanging="709"/>
        <w:jc w:val="both"/>
        <w:rPr>
          <w:rFonts w:ascii="Arial" w:hAnsi="Arial"/>
          <w:color w:val="auto"/>
          <w:szCs w:val="20"/>
        </w:rPr>
      </w:pPr>
      <w:r w:rsidRPr="0043788B">
        <w:rPr>
          <w:rFonts w:ascii="Arial" w:hAnsi="Arial"/>
          <w:color w:val="auto"/>
          <w:szCs w:val="20"/>
        </w:rPr>
        <w:t>O prazo de validade das propostas será de 60 (sessenta) dias contado a partir da data estabelecida para a entrega das mesmas, sujeito à revalidação por idêntico período.</w:t>
      </w:r>
    </w:p>
    <w:p w:rsidR="00D225F5" w:rsidRPr="00D225F5" w:rsidRDefault="00D225F5" w:rsidP="00D225F5"/>
    <w:p w:rsidR="00D225F5" w:rsidRPr="00D225F5" w:rsidRDefault="00D225F5" w:rsidP="00C978EF">
      <w:pPr>
        <w:pStyle w:val="Ttulo21"/>
        <w:numPr>
          <w:ilvl w:val="1"/>
          <w:numId w:val="6"/>
        </w:numPr>
        <w:ind w:left="709" w:hanging="709"/>
        <w:jc w:val="both"/>
        <w:rPr>
          <w:rFonts w:ascii="Arial" w:hAnsi="Arial"/>
          <w:color w:val="auto"/>
          <w:szCs w:val="20"/>
        </w:rPr>
      </w:pPr>
      <w:r w:rsidRPr="00D225F5">
        <w:rPr>
          <w:rFonts w:ascii="Arial" w:hAnsi="Arial"/>
          <w:color w:val="auto"/>
          <w:szCs w:val="20"/>
        </w:rPr>
        <w:t xml:space="preserve">Não poderão ser apresentados preços unitários diferenciados para um mesmo serviço ou </w:t>
      </w:r>
      <w:r w:rsidRPr="00D225F5">
        <w:rPr>
          <w:rFonts w:ascii="Arial" w:hAnsi="Arial"/>
          <w:color w:val="auto"/>
          <w:szCs w:val="20"/>
        </w:rPr>
        <w:lastRenderedPageBreak/>
        <w:t xml:space="preserve">fornecimento – observar os preços máximos (unitários e globais) orçados pela </w:t>
      </w:r>
      <w:proofErr w:type="spellStart"/>
      <w:r w:rsidRPr="00D225F5">
        <w:rPr>
          <w:rFonts w:ascii="Arial" w:hAnsi="Arial"/>
          <w:color w:val="auto"/>
          <w:szCs w:val="20"/>
        </w:rPr>
        <w:t>Codevasf</w:t>
      </w:r>
      <w:proofErr w:type="spellEnd"/>
      <w:r w:rsidRPr="00D225F5">
        <w:rPr>
          <w:rFonts w:ascii="Arial" w:hAnsi="Arial"/>
          <w:color w:val="auto"/>
          <w:szCs w:val="20"/>
        </w:rPr>
        <w:t>.</w:t>
      </w:r>
    </w:p>
    <w:p w:rsidR="00D225F5" w:rsidRPr="00D225F5" w:rsidRDefault="00D225F5" w:rsidP="00D225F5">
      <w:pPr>
        <w:pStyle w:val="Ttulo21"/>
        <w:numPr>
          <w:ilvl w:val="0"/>
          <w:numId w:val="0"/>
        </w:numPr>
        <w:ind w:left="709"/>
        <w:jc w:val="both"/>
        <w:rPr>
          <w:rFonts w:ascii="Arial" w:hAnsi="Arial"/>
          <w:color w:val="auto"/>
          <w:szCs w:val="20"/>
        </w:rPr>
      </w:pPr>
    </w:p>
    <w:p w:rsidR="00D225F5" w:rsidRDefault="00D225F5" w:rsidP="00C978EF">
      <w:pPr>
        <w:pStyle w:val="Ttulo21"/>
        <w:numPr>
          <w:ilvl w:val="1"/>
          <w:numId w:val="6"/>
        </w:numPr>
        <w:ind w:left="709" w:hanging="709"/>
        <w:jc w:val="both"/>
        <w:rPr>
          <w:rFonts w:ascii="Arial" w:hAnsi="Arial"/>
          <w:color w:val="auto"/>
          <w:szCs w:val="20"/>
        </w:rPr>
      </w:pPr>
      <w:r w:rsidRPr="00D225F5">
        <w:rPr>
          <w:rFonts w:ascii="Arial" w:hAnsi="Arial"/>
          <w:color w:val="auto"/>
          <w:szCs w:val="20"/>
        </w:rPr>
        <w:t>As parcelas correspondentes ao serviço de Mobilização e Desmobilização não poderão ultrapassar o percentual máximo de 2,00% (dois por cento) do valor da proposta.</w:t>
      </w:r>
    </w:p>
    <w:p w:rsidR="00A73DBF" w:rsidRDefault="00A73DBF" w:rsidP="00A73DBF"/>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As despesas diretas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p>
    <w:p w:rsidR="00A73DBF" w:rsidRPr="00A73DBF" w:rsidRDefault="00A73DBF" w:rsidP="00A73DBF">
      <w:pPr>
        <w:pStyle w:val="Ttulo21"/>
        <w:numPr>
          <w:ilvl w:val="0"/>
          <w:numId w:val="0"/>
        </w:numPr>
        <w:ind w:left="709"/>
        <w:jc w:val="both"/>
        <w:rPr>
          <w:rFonts w:ascii="Arial" w:hAnsi="Arial"/>
          <w:color w:val="auto"/>
          <w:szCs w:val="20"/>
        </w:rPr>
      </w:pPr>
    </w:p>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É vedada a apresentação de Propostas Financeiras com preços maiores aos estimados pela CODEVASF.</w:t>
      </w:r>
    </w:p>
    <w:p w:rsidR="00A73DBF" w:rsidRPr="00A73DBF" w:rsidRDefault="00A73DBF" w:rsidP="00A73DBF">
      <w:pPr>
        <w:pStyle w:val="Ttulo21"/>
        <w:numPr>
          <w:ilvl w:val="0"/>
          <w:numId w:val="0"/>
        </w:numPr>
        <w:ind w:left="709"/>
        <w:jc w:val="both"/>
        <w:rPr>
          <w:rFonts w:ascii="Arial" w:hAnsi="Arial"/>
          <w:color w:val="auto"/>
          <w:szCs w:val="20"/>
        </w:rPr>
      </w:pPr>
    </w:p>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Havendo dúvidas sobre os preços unitários apresentados pela CODEVASF, estes só poderão ser apresentadas no período próprio de contestação do Edital e anterior à apresentação das propostas.</w:t>
      </w:r>
    </w:p>
    <w:p w:rsidR="00A73DBF" w:rsidRPr="00A73DBF" w:rsidRDefault="00A73DBF" w:rsidP="00A73DBF">
      <w:pPr>
        <w:pStyle w:val="Ttulo21"/>
        <w:numPr>
          <w:ilvl w:val="0"/>
          <w:numId w:val="0"/>
        </w:numPr>
        <w:ind w:left="709"/>
        <w:jc w:val="both"/>
        <w:rPr>
          <w:rFonts w:ascii="Arial" w:hAnsi="Arial"/>
          <w:color w:val="auto"/>
          <w:szCs w:val="20"/>
        </w:rPr>
      </w:pPr>
    </w:p>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 xml:space="preserve">Os índices apresentados na composição dos </w:t>
      </w:r>
      <w:proofErr w:type="spellStart"/>
      <w:r w:rsidRPr="00A73DBF">
        <w:rPr>
          <w:rFonts w:ascii="Arial" w:hAnsi="Arial"/>
          <w:color w:val="auto"/>
          <w:szCs w:val="20"/>
        </w:rPr>
        <w:t>BDIs</w:t>
      </w:r>
      <w:proofErr w:type="spellEnd"/>
      <w:r w:rsidRPr="00A73DBF">
        <w:rPr>
          <w:rFonts w:ascii="Arial" w:hAnsi="Arial"/>
          <w:color w:val="auto"/>
          <w:szCs w:val="20"/>
        </w:rPr>
        <w:t xml:space="preserve"> representam o máximo admitido pela CODEVASF.</w:t>
      </w:r>
    </w:p>
    <w:p w:rsidR="00A73DBF" w:rsidRPr="00A73DBF" w:rsidRDefault="00A73DBF" w:rsidP="00A73DBF">
      <w:pPr>
        <w:pStyle w:val="Ttulo21"/>
        <w:numPr>
          <w:ilvl w:val="0"/>
          <w:numId w:val="0"/>
        </w:numPr>
        <w:ind w:left="709"/>
        <w:jc w:val="both"/>
        <w:rPr>
          <w:rFonts w:ascii="Arial" w:hAnsi="Arial"/>
          <w:color w:val="auto"/>
          <w:szCs w:val="20"/>
        </w:rPr>
      </w:pPr>
    </w:p>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p>
    <w:p w:rsidR="00A73DBF" w:rsidRPr="00A32D9B" w:rsidRDefault="00A73DBF" w:rsidP="00A73DBF">
      <w:pPr>
        <w:pStyle w:val="Recuodecorpodetexto"/>
        <w:spacing w:line="276" w:lineRule="auto"/>
        <w:ind w:left="2127"/>
        <w:rPr>
          <w:bCs/>
        </w:rPr>
      </w:pPr>
    </w:p>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As propostas que contiverem erros meramente aritméticos deverão ser corrigidas pela comissão, depois de diligenciada a Licitante, da seguinte forma:</w:t>
      </w:r>
    </w:p>
    <w:p w:rsidR="00A73DBF" w:rsidRPr="00A32D9B" w:rsidRDefault="00A73DBF" w:rsidP="00A73DBF">
      <w:pPr>
        <w:ind w:left="1985" w:hanging="851"/>
        <w:rPr>
          <w:rFonts w:eastAsia="Calibri"/>
        </w:rPr>
      </w:pPr>
    </w:p>
    <w:p w:rsidR="00A73DBF" w:rsidRPr="00A32D9B" w:rsidRDefault="00A73DBF" w:rsidP="00C978EF">
      <w:pPr>
        <w:numPr>
          <w:ilvl w:val="0"/>
          <w:numId w:val="24"/>
        </w:numPr>
        <w:tabs>
          <w:tab w:val="left" w:pos="993"/>
        </w:tabs>
        <w:suppressAutoHyphens/>
        <w:autoSpaceDE w:val="0"/>
        <w:ind w:left="709" w:firstLine="0"/>
      </w:pPr>
      <w:r w:rsidRPr="00A32D9B">
        <w:t>Discrepância entre grafados em algarismo e por extenso: prevalecerá o valor por extenso;</w:t>
      </w:r>
      <w:r w:rsidRPr="00A32D9B">
        <w:rPr>
          <w:bCs/>
        </w:rPr>
        <w:t xml:space="preserve"> assim, se houver discrepância entre o preço unitário e seus componentes por extenso, prevalecerão os valores descritos por extenso;</w:t>
      </w:r>
    </w:p>
    <w:p w:rsidR="00A73DBF" w:rsidRPr="00A32D9B" w:rsidRDefault="00A73DBF" w:rsidP="00A73DBF">
      <w:pPr>
        <w:autoSpaceDE w:val="0"/>
        <w:ind w:left="2835"/>
      </w:pPr>
    </w:p>
    <w:p w:rsidR="00A73DBF" w:rsidRPr="00A32D9B" w:rsidRDefault="00A73DBF" w:rsidP="00C978EF">
      <w:pPr>
        <w:numPr>
          <w:ilvl w:val="0"/>
          <w:numId w:val="24"/>
        </w:numPr>
        <w:tabs>
          <w:tab w:val="left" w:pos="993"/>
        </w:tabs>
        <w:suppressAutoHyphens/>
        <w:autoSpaceDE w:val="0"/>
        <w:ind w:left="709" w:firstLine="0"/>
      </w:pPr>
      <w:r w:rsidRPr="00A32D9B">
        <w:t xml:space="preserve">Discrepância entre preço total e multiplicação do preço unitário pela quantidade correspondente: </w:t>
      </w:r>
      <w:proofErr w:type="gramStart"/>
      <w:r w:rsidRPr="00A32D9B">
        <w:t>será</w:t>
      </w:r>
      <w:proofErr w:type="gramEnd"/>
      <w:r w:rsidRPr="00A32D9B">
        <w:t xml:space="preserve"> mantido o preço unitário e a quantidade, corrigindo-se o preço total;</w:t>
      </w:r>
    </w:p>
    <w:p w:rsidR="00A73DBF" w:rsidRPr="00A32D9B" w:rsidRDefault="00A73DBF" w:rsidP="00790CA6">
      <w:pPr>
        <w:tabs>
          <w:tab w:val="left" w:pos="993"/>
        </w:tabs>
        <w:suppressAutoHyphens/>
        <w:autoSpaceDE w:val="0"/>
        <w:ind w:left="709"/>
      </w:pPr>
    </w:p>
    <w:p w:rsidR="00A73DBF" w:rsidRPr="00790CA6" w:rsidRDefault="00A73DBF" w:rsidP="00C978EF">
      <w:pPr>
        <w:numPr>
          <w:ilvl w:val="0"/>
          <w:numId w:val="24"/>
        </w:numPr>
        <w:tabs>
          <w:tab w:val="left" w:pos="993"/>
        </w:tabs>
        <w:suppressAutoHyphens/>
        <w:autoSpaceDE w:val="0"/>
        <w:ind w:left="709" w:firstLine="0"/>
      </w:pPr>
      <w:r w:rsidRPr="00790CA6">
        <w:t>Erros de adição: será retificado, conservando-se as parcelas corretas e corrigindo-se a soma.</w:t>
      </w:r>
    </w:p>
    <w:p w:rsidR="00A73DBF" w:rsidRDefault="00A73DBF" w:rsidP="00790CA6">
      <w:pPr>
        <w:pStyle w:val="PargrafodaLista"/>
        <w:numPr>
          <w:ilvl w:val="0"/>
          <w:numId w:val="0"/>
        </w:numPr>
        <w:ind w:left="720"/>
        <w:rPr>
          <w:rFonts w:ascii="Times New Roman" w:hAnsi="Times New Roman" w:cs="Times New Roman"/>
        </w:rPr>
      </w:pPr>
    </w:p>
    <w:p w:rsidR="00790CA6" w:rsidRPr="00A32D9B" w:rsidRDefault="00790CA6" w:rsidP="00790CA6">
      <w:pPr>
        <w:pStyle w:val="PargrafodaLista"/>
        <w:numPr>
          <w:ilvl w:val="0"/>
          <w:numId w:val="0"/>
        </w:numPr>
        <w:ind w:left="720"/>
        <w:rPr>
          <w:rFonts w:ascii="Times New Roman" w:hAnsi="Times New Roman" w:cs="Times New Roman"/>
        </w:rPr>
      </w:pPr>
    </w:p>
    <w:p w:rsidR="00A73DBF" w:rsidRPr="00790CA6" w:rsidRDefault="00A73DBF" w:rsidP="00C978EF">
      <w:pPr>
        <w:pStyle w:val="Ttulo21"/>
        <w:numPr>
          <w:ilvl w:val="1"/>
          <w:numId w:val="6"/>
        </w:numPr>
        <w:ind w:left="709" w:hanging="709"/>
        <w:jc w:val="both"/>
        <w:rPr>
          <w:rFonts w:ascii="Arial" w:hAnsi="Arial"/>
          <w:color w:val="auto"/>
          <w:szCs w:val="20"/>
        </w:rPr>
      </w:pPr>
      <w:r w:rsidRPr="00790CA6">
        <w:rPr>
          <w:rFonts w:ascii="Arial" w:hAnsi="Arial"/>
          <w:color w:val="auto"/>
          <w:szCs w:val="20"/>
        </w:rPr>
        <w:t xml:space="preserve">A Comissão Técnica de Julgamento julgará as Propostas Financeiras das Licitantes habilitadas e consideradas qualificadas tecnicamente, </w:t>
      </w:r>
      <w:r w:rsidRPr="00C04A1B">
        <w:rPr>
          <w:rFonts w:ascii="Arial" w:hAnsi="Arial"/>
          <w:b/>
          <w:color w:val="auto"/>
          <w:szCs w:val="20"/>
        </w:rPr>
        <w:t>sendo desclassificada aquela que</w:t>
      </w:r>
      <w:r w:rsidRPr="00790CA6">
        <w:rPr>
          <w:rFonts w:ascii="Arial" w:hAnsi="Arial"/>
          <w:color w:val="auto"/>
          <w:szCs w:val="20"/>
        </w:rPr>
        <w:t>:</w:t>
      </w:r>
    </w:p>
    <w:p w:rsidR="00A73DBF" w:rsidRPr="00A32D9B" w:rsidRDefault="00A73DBF" w:rsidP="00A73DBF">
      <w:pPr>
        <w:pStyle w:val="Recuodecorpodetexto"/>
        <w:ind w:left="1560"/>
      </w:pPr>
    </w:p>
    <w:p w:rsidR="00A73DBF" w:rsidRPr="00DB3216" w:rsidRDefault="00A73DBF" w:rsidP="00C978EF">
      <w:pPr>
        <w:numPr>
          <w:ilvl w:val="0"/>
          <w:numId w:val="25"/>
        </w:numPr>
        <w:tabs>
          <w:tab w:val="left" w:pos="993"/>
        </w:tabs>
        <w:suppressAutoHyphens/>
        <w:autoSpaceDE w:val="0"/>
        <w:ind w:left="709" w:firstLine="0"/>
      </w:pPr>
      <w:r w:rsidRPr="00DB3216">
        <w:t>Não atendam às exigências do Edital.</w:t>
      </w:r>
    </w:p>
    <w:p w:rsidR="00A73DBF" w:rsidRPr="00DB3216" w:rsidRDefault="00A73DBF" w:rsidP="00DB3216">
      <w:pPr>
        <w:tabs>
          <w:tab w:val="left" w:pos="993"/>
        </w:tabs>
        <w:suppressAutoHyphens/>
        <w:autoSpaceDE w:val="0"/>
        <w:ind w:left="709"/>
      </w:pPr>
    </w:p>
    <w:p w:rsidR="00A73DBF" w:rsidRPr="00A32D9B" w:rsidRDefault="00A73DBF" w:rsidP="00C978EF">
      <w:pPr>
        <w:numPr>
          <w:ilvl w:val="0"/>
          <w:numId w:val="25"/>
        </w:numPr>
        <w:tabs>
          <w:tab w:val="left" w:pos="993"/>
        </w:tabs>
        <w:suppressAutoHyphens/>
        <w:autoSpaceDE w:val="0"/>
        <w:ind w:left="709" w:firstLine="0"/>
      </w:pPr>
      <w:r w:rsidRPr="00DB3216">
        <w:t xml:space="preserve">Com valores exorbitantes ou com preços manifestamente inexequíveis, </w:t>
      </w:r>
      <w:r w:rsidRPr="00A32D9B">
        <w:t>preços unitários simbólicos, irrisórios ou de valor zero</w:t>
      </w:r>
      <w:r w:rsidRPr="00DB3216">
        <w:t xml:space="preserve">, assim considerados aqueles cujas planilhas de composição de custos unitários, salários, encargos sociais e demais insumos que apresentarem desvios ou incompatibilidades evidentes em relação ao mercado e à legislação, </w:t>
      </w:r>
      <w:r w:rsidRPr="00A32D9B">
        <w:t>ou coeficientes de produtividade incompatíveis com a execução do objeto da licitação a ser contratada</w:t>
      </w:r>
      <w:r w:rsidRPr="00DB3216">
        <w:t xml:space="preserve"> ou, ainda, com quantidades de serviços não compatíveis com o plano e a metodologia dos trabalhos apresentados na proposta técnica, </w:t>
      </w:r>
      <w:r w:rsidRPr="00A32D9B">
        <w:t>exceto quando se referirem aos materiais e instalações de propriedade da própria Licitante, e para os quais ela renuncie expressamente na proposta a parcela ou totalidade da remuneração</w:t>
      </w:r>
      <w:r w:rsidRPr="00DB3216">
        <w:t>.</w:t>
      </w:r>
    </w:p>
    <w:p w:rsidR="00A73DBF" w:rsidRPr="00A32D9B" w:rsidRDefault="00A73DBF" w:rsidP="00DB3216">
      <w:pPr>
        <w:tabs>
          <w:tab w:val="left" w:pos="993"/>
        </w:tabs>
        <w:suppressAutoHyphens/>
        <w:autoSpaceDE w:val="0"/>
        <w:ind w:left="709"/>
      </w:pPr>
    </w:p>
    <w:p w:rsidR="00A73DBF" w:rsidRDefault="00A73DBF" w:rsidP="00C978EF">
      <w:pPr>
        <w:numPr>
          <w:ilvl w:val="0"/>
          <w:numId w:val="25"/>
        </w:numPr>
        <w:tabs>
          <w:tab w:val="left" w:pos="993"/>
        </w:tabs>
        <w:suppressAutoHyphens/>
        <w:autoSpaceDE w:val="0"/>
        <w:ind w:left="709" w:firstLine="0"/>
      </w:pPr>
      <w:r w:rsidRPr="00A32D9B">
        <w:t>Apresentar preços ou quaisquer ofertas de vantagens não previstas nestes termos;</w:t>
      </w:r>
    </w:p>
    <w:p w:rsidR="00025C3A" w:rsidRDefault="00025C3A" w:rsidP="00025C3A">
      <w:pPr>
        <w:pStyle w:val="PargrafodaLista"/>
        <w:numPr>
          <w:ilvl w:val="0"/>
          <w:numId w:val="0"/>
        </w:numPr>
        <w:ind w:left="720"/>
      </w:pPr>
    </w:p>
    <w:p w:rsidR="00025C3A" w:rsidRPr="00A32D9B" w:rsidRDefault="00025C3A" w:rsidP="00C978EF">
      <w:pPr>
        <w:numPr>
          <w:ilvl w:val="0"/>
          <w:numId w:val="25"/>
        </w:numPr>
        <w:tabs>
          <w:tab w:val="left" w:pos="993"/>
        </w:tabs>
        <w:suppressAutoHyphens/>
        <w:autoSpaceDE w:val="0"/>
        <w:ind w:left="709" w:firstLine="0"/>
      </w:pPr>
      <w:r>
        <w:t xml:space="preserve">Alterar coeficientes das composições de custo unitário publicadas pela </w:t>
      </w:r>
      <w:r w:rsidRPr="00A32D9B">
        <w:t>CODEVASF</w:t>
      </w:r>
      <w:r>
        <w:t>;</w:t>
      </w:r>
    </w:p>
    <w:p w:rsidR="00A73DBF" w:rsidRPr="00A32D9B" w:rsidRDefault="00A73DBF" w:rsidP="00DB3216">
      <w:pPr>
        <w:tabs>
          <w:tab w:val="left" w:pos="993"/>
        </w:tabs>
        <w:suppressAutoHyphens/>
        <w:autoSpaceDE w:val="0"/>
        <w:ind w:left="709"/>
      </w:pPr>
    </w:p>
    <w:p w:rsidR="00A73DBF" w:rsidRPr="00A32D9B" w:rsidRDefault="00A73DBF" w:rsidP="00C978EF">
      <w:pPr>
        <w:numPr>
          <w:ilvl w:val="0"/>
          <w:numId w:val="25"/>
        </w:numPr>
        <w:tabs>
          <w:tab w:val="left" w:pos="993"/>
        </w:tabs>
        <w:suppressAutoHyphens/>
        <w:autoSpaceDE w:val="0"/>
        <w:ind w:left="709" w:firstLine="0"/>
      </w:pPr>
      <w:r w:rsidRPr="00A32D9B">
        <w:t>Apresentar preços unitários superiores aos valores unitários orçados pela CODEVASF, ainda que o valor global da proposta seja inferior ao valor global orçado pela CODEVASF;</w:t>
      </w:r>
    </w:p>
    <w:p w:rsidR="00A73DBF" w:rsidRPr="00A32D9B" w:rsidRDefault="00A73DBF" w:rsidP="00DB3216">
      <w:pPr>
        <w:tabs>
          <w:tab w:val="left" w:pos="993"/>
        </w:tabs>
        <w:suppressAutoHyphens/>
        <w:autoSpaceDE w:val="0"/>
        <w:ind w:left="709"/>
      </w:pPr>
    </w:p>
    <w:p w:rsidR="00A73DBF" w:rsidRPr="00A32D9B" w:rsidRDefault="00A73DBF" w:rsidP="00C978EF">
      <w:pPr>
        <w:numPr>
          <w:ilvl w:val="0"/>
          <w:numId w:val="25"/>
        </w:numPr>
        <w:tabs>
          <w:tab w:val="left" w:pos="993"/>
        </w:tabs>
        <w:suppressAutoHyphens/>
        <w:autoSpaceDE w:val="0"/>
        <w:ind w:left="709" w:firstLine="0"/>
      </w:pPr>
      <w:r w:rsidRPr="00A32D9B">
        <w:t>Apresentar valor global superior ao da CODEVASF;</w:t>
      </w:r>
    </w:p>
    <w:p w:rsidR="00A73DBF" w:rsidRPr="00A32D9B" w:rsidRDefault="00A73DBF" w:rsidP="00DB3216">
      <w:pPr>
        <w:tabs>
          <w:tab w:val="left" w:pos="993"/>
        </w:tabs>
        <w:suppressAutoHyphens/>
        <w:autoSpaceDE w:val="0"/>
        <w:ind w:left="709"/>
      </w:pPr>
    </w:p>
    <w:p w:rsidR="00A73DBF" w:rsidRPr="00DB3216" w:rsidRDefault="00A73DBF" w:rsidP="00C978EF">
      <w:pPr>
        <w:numPr>
          <w:ilvl w:val="0"/>
          <w:numId w:val="25"/>
        </w:numPr>
        <w:tabs>
          <w:tab w:val="left" w:pos="993"/>
        </w:tabs>
        <w:suppressAutoHyphens/>
        <w:autoSpaceDE w:val="0"/>
        <w:ind w:left="709" w:firstLine="0"/>
      </w:pPr>
      <w:r w:rsidRPr="00A32D9B">
        <w:t>Apresentar quantitativo de material e/ou serviço diferente do previsto pela Administração.</w:t>
      </w:r>
    </w:p>
    <w:p w:rsidR="00A73DBF" w:rsidRPr="00A32D9B" w:rsidRDefault="00A73DBF" w:rsidP="00A73DBF">
      <w:pPr>
        <w:ind w:left="2127" w:hanging="426"/>
        <w:rPr>
          <w:rFonts w:eastAsia="Calibri"/>
        </w:rPr>
      </w:pPr>
    </w:p>
    <w:p w:rsidR="00A73DBF" w:rsidRPr="00DB3216" w:rsidRDefault="00A73DBF" w:rsidP="00C978EF">
      <w:pPr>
        <w:pStyle w:val="Ttulo21"/>
        <w:numPr>
          <w:ilvl w:val="1"/>
          <w:numId w:val="6"/>
        </w:numPr>
        <w:ind w:left="709" w:hanging="709"/>
        <w:jc w:val="both"/>
        <w:rPr>
          <w:rFonts w:ascii="Arial" w:hAnsi="Arial"/>
          <w:color w:val="auto"/>
          <w:szCs w:val="20"/>
        </w:rPr>
      </w:pPr>
      <w:r w:rsidRPr="00DB3216">
        <w:rPr>
          <w:rFonts w:ascii="Arial" w:hAnsi="Arial"/>
          <w:color w:val="auto"/>
          <w:szCs w:val="20"/>
        </w:rPr>
        <w:t>Serão consideradas desclassificadas as propostas que apresentarem preços inexequíveis.</w:t>
      </w:r>
    </w:p>
    <w:p w:rsidR="00A73DBF" w:rsidRPr="00A32D9B" w:rsidRDefault="00A73DBF" w:rsidP="00A73DBF">
      <w:pPr>
        <w:ind w:left="2835"/>
      </w:pPr>
    </w:p>
    <w:p w:rsidR="00A73DBF" w:rsidRPr="001D1B06" w:rsidRDefault="00A73DBF" w:rsidP="00C978EF">
      <w:pPr>
        <w:pStyle w:val="Ttulo21"/>
        <w:numPr>
          <w:ilvl w:val="1"/>
          <w:numId w:val="6"/>
        </w:numPr>
        <w:ind w:left="709" w:hanging="709"/>
        <w:jc w:val="both"/>
        <w:rPr>
          <w:rFonts w:ascii="Arial" w:hAnsi="Arial"/>
          <w:b/>
          <w:color w:val="auto"/>
          <w:szCs w:val="20"/>
        </w:rPr>
      </w:pPr>
      <w:r w:rsidRPr="001D1B06">
        <w:rPr>
          <w:rFonts w:ascii="Arial" w:hAnsi="Arial"/>
          <w:b/>
          <w:color w:val="auto"/>
          <w:szCs w:val="20"/>
        </w:rPr>
        <w:t>Será considerada vencedora a Licitante habilitada que apresentar o menor preço global</w:t>
      </w:r>
      <w:r w:rsidR="00AB6034">
        <w:rPr>
          <w:rFonts w:ascii="Arial" w:hAnsi="Arial"/>
          <w:b/>
          <w:color w:val="auto"/>
          <w:szCs w:val="20"/>
        </w:rPr>
        <w:t xml:space="preserve"> por </w:t>
      </w:r>
      <w:r w:rsidR="00EC3520" w:rsidRPr="00EC3520">
        <w:rPr>
          <w:rFonts w:ascii="Arial" w:hAnsi="Arial" w:cs="Arial"/>
          <w:b/>
          <w:szCs w:val="20"/>
        </w:rPr>
        <w:t>GRUPO</w:t>
      </w:r>
      <w:r w:rsidRPr="00EC3520">
        <w:rPr>
          <w:rFonts w:ascii="Arial" w:hAnsi="Arial"/>
          <w:b/>
          <w:color w:val="auto"/>
          <w:szCs w:val="20"/>
        </w:rPr>
        <w:t>,</w:t>
      </w:r>
      <w:r w:rsidRPr="001D1B06">
        <w:rPr>
          <w:rFonts w:ascii="Arial" w:hAnsi="Arial"/>
          <w:b/>
          <w:color w:val="auto"/>
          <w:szCs w:val="20"/>
        </w:rPr>
        <w:t xml:space="preserve"> observado o preço máximo unitário e Global da </w:t>
      </w:r>
      <w:proofErr w:type="spellStart"/>
      <w:r w:rsidRPr="001D1B06">
        <w:rPr>
          <w:rFonts w:ascii="Arial" w:hAnsi="Arial"/>
          <w:b/>
          <w:color w:val="auto"/>
          <w:szCs w:val="20"/>
        </w:rPr>
        <w:t>Codevasf</w:t>
      </w:r>
      <w:proofErr w:type="spellEnd"/>
      <w:r w:rsidRPr="001D1B06">
        <w:rPr>
          <w:rFonts w:ascii="Arial" w:hAnsi="Arial"/>
          <w:b/>
          <w:color w:val="auto"/>
          <w:szCs w:val="20"/>
        </w:rPr>
        <w:t>, com base nos quantitativos apresentados em planilha e que em hipótese alguma podem ser modificados quando da apresentação da proposta; e que atenda a todas as exigências para a execução dos serviços objeto destes Termos de Referência.</w:t>
      </w:r>
    </w:p>
    <w:p w:rsidR="00A73DBF" w:rsidRPr="001D1B06" w:rsidRDefault="00A73DBF" w:rsidP="001D1B06">
      <w:pPr>
        <w:ind w:left="2127" w:hanging="426"/>
        <w:rPr>
          <w:rFonts w:eastAsia="Calibri"/>
        </w:rPr>
      </w:pPr>
    </w:p>
    <w:p w:rsidR="00A73DBF" w:rsidRPr="001D1B06" w:rsidRDefault="00A73DBF" w:rsidP="00C978EF">
      <w:pPr>
        <w:pStyle w:val="Ttulo21"/>
        <w:numPr>
          <w:ilvl w:val="1"/>
          <w:numId w:val="6"/>
        </w:numPr>
        <w:ind w:left="709" w:hanging="709"/>
        <w:jc w:val="both"/>
        <w:rPr>
          <w:rFonts w:ascii="Arial" w:hAnsi="Arial"/>
          <w:color w:val="auto"/>
          <w:szCs w:val="20"/>
        </w:rPr>
      </w:pPr>
      <w:r w:rsidRPr="001D1B06">
        <w:rPr>
          <w:rFonts w:ascii="Arial" w:hAnsi="Arial"/>
          <w:color w:val="auto"/>
          <w:szCs w:val="20"/>
        </w:rPr>
        <w:t xml:space="preserve">Em caso de empate, será assegurada, como critério de desempate, a preferência de contratação de microempresas e empresas de pequeno porte (Art. 44 da Lei Complementar </w:t>
      </w:r>
      <w:proofErr w:type="gramStart"/>
      <w:r w:rsidRPr="001D1B06">
        <w:rPr>
          <w:rFonts w:ascii="Arial" w:hAnsi="Arial"/>
          <w:color w:val="auto"/>
          <w:szCs w:val="20"/>
        </w:rPr>
        <w:t>n.º</w:t>
      </w:r>
      <w:proofErr w:type="gramEnd"/>
      <w:r w:rsidRPr="001D1B06">
        <w:rPr>
          <w:rFonts w:ascii="Arial" w:hAnsi="Arial"/>
          <w:color w:val="auto"/>
          <w:szCs w:val="20"/>
        </w:rPr>
        <w:t xml:space="preserve"> 123, de 14/12/2006, e alterações posteriores).</w:t>
      </w:r>
    </w:p>
    <w:p w:rsidR="00A73DBF" w:rsidRPr="001D1B06" w:rsidRDefault="00A73DBF" w:rsidP="001D1B06">
      <w:pPr>
        <w:pStyle w:val="Ttulo21"/>
        <w:numPr>
          <w:ilvl w:val="0"/>
          <w:numId w:val="0"/>
        </w:numPr>
        <w:ind w:left="709"/>
        <w:jc w:val="both"/>
        <w:rPr>
          <w:rFonts w:ascii="Arial" w:hAnsi="Arial"/>
          <w:color w:val="auto"/>
          <w:szCs w:val="20"/>
        </w:rPr>
      </w:pPr>
    </w:p>
    <w:p w:rsidR="00A73DBF" w:rsidRPr="001D1B06" w:rsidRDefault="00A73DBF" w:rsidP="00C978EF">
      <w:pPr>
        <w:pStyle w:val="Ttulo21"/>
        <w:numPr>
          <w:ilvl w:val="1"/>
          <w:numId w:val="6"/>
        </w:numPr>
        <w:ind w:left="709" w:hanging="709"/>
        <w:jc w:val="both"/>
        <w:rPr>
          <w:rFonts w:ascii="Arial" w:hAnsi="Arial"/>
          <w:color w:val="auto"/>
          <w:szCs w:val="20"/>
        </w:rPr>
      </w:pPr>
      <w:r w:rsidRPr="001D1B06">
        <w:rPr>
          <w:rFonts w:ascii="Arial" w:hAnsi="Arial"/>
          <w:color w:val="auto"/>
          <w:szCs w:val="20"/>
        </w:rPr>
        <w:t>Na hipótese da não contratação nos termos previstos no subitem acima, o objeto licitado será adjudi</w:t>
      </w:r>
      <w:r w:rsidR="001D1B06">
        <w:rPr>
          <w:rFonts w:ascii="Arial" w:hAnsi="Arial"/>
          <w:color w:val="auto"/>
          <w:szCs w:val="20"/>
        </w:rPr>
        <w:t>c</w:t>
      </w:r>
      <w:r w:rsidRPr="001D1B06">
        <w:rPr>
          <w:rFonts w:ascii="Arial" w:hAnsi="Arial"/>
          <w:color w:val="auto"/>
          <w:szCs w:val="20"/>
        </w:rPr>
        <w:t>ado em favor da proposta originalmente vencedora do certame.</w:t>
      </w:r>
    </w:p>
    <w:p w:rsidR="00A73DBF" w:rsidRPr="001D1B06" w:rsidRDefault="00A73DBF" w:rsidP="001D1B06">
      <w:pPr>
        <w:pStyle w:val="Ttulo21"/>
        <w:numPr>
          <w:ilvl w:val="0"/>
          <w:numId w:val="0"/>
        </w:numPr>
        <w:ind w:left="709"/>
        <w:jc w:val="both"/>
        <w:rPr>
          <w:rFonts w:ascii="Arial" w:hAnsi="Arial"/>
          <w:color w:val="auto"/>
          <w:szCs w:val="20"/>
        </w:rPr>
      </w:pPr>
    </w:p>
    <w:p w:rsidR="00A73DBF" w:rsidRPr="001D1B06" w:rsidRDefault="00A73DBF" w:rsidP="00C978EF">
      <w:pPr>
        <w:pStyle w:val="Ttulo21"/>
        <w:numPr>
          <w:ilvl w:val="1"/>
          <w:numId w:val="6"/>
        </w:numPr>
        <w:ind w:left="709" w:hanging="709"/>
        <w:jc w:val="both"/>
        <w:rPr>
          <w:rFonts w:ascii="Arial" w:hAnsi="Arial"/>
          <w:color w:val="auto"/>
          <w:szCs w:val="20"/>
        </w:rPr>
      </w:pPr>
      <w:r w:rsidRPr="001D1B06">
        <w:rPr>
          <w:rFonts w:ascii="Arial" w:hAnsi="Arial"/>
          <w:color w:val="auto"/>
          <w:szCs w:val="20"/>
        </w:rPr>
        <w:t>Essa condição somente se aplicará quando a melhor oferta inicial não tiver sido apresentada por microempresa ou empresa de pequeno porte.</w:t>
      </w:r>
    </w:p>
    <w:p w:rsidR="00A73DBF" w:rsidRPr="00A73DBF" w:rsidRDefault="00A73DBF" w:rsidP="00A73DBF"/>
    <w:p w:rsidR="00D225F5" w:rsidRPr="00D225F5" w:rsidRDefault="00D225F5" w:rsidP="00D225F5"/>
    <w:p w:rsidR="009C6916" w:rsidRPr="00B26042" w:rsidRDefault="009C6916" w:rsidP="00C978EF">
      <w:pPr>
        <w:pStyle w:val="Ttulo11"/>
        <w:numPr>
          <w:ilvl w:val="0"/>
          <w:numId w:val="6"/>
        </w:numPr>
        <w:ind w:left="709" w:hanging="709"/>
        <w:jc w:val="both"/>
        <w:rPr>
          <w:rFonts w:ascii="Arial" w:hAnsi="Arial"/>
          <w:color w:val="auto"/>
        </w:rPr>
      </w:pPr>
      <w:bookmarkStart w:id="15" w:name="_Toc10024509"/>
      <w:r w:rsidRPr="00B26042">
        <w:rPr>
          <w:rFonts w:ascii="Arial" w:hAnsi="Arial"/>
          <w:color w:val="auto"/>
          <w:szCs w:val="20"/>
        </w:rPr>
        <w:t>DOCUMENTAÇÃO DE HABILITAÇÃO</w:t>
      </w:r>
      <w:bookmarkEnd w:id="15"/>
    </w:p>
    <w:p w:rsidR="009C6916" w:rsidRPr="00B26042" w:rsidRDefault="009C6916" w:rsidP="009C6916">
      <w:pPr>
        <w:rPr>
          <w:szCs w:val="20"/>
        </w:rPr>
      </w:pPr>
    </w:p>
    <w:p w:rsidR="009C6916" w:rsidRPr="00B26042" w:rsidRDefault="009C6916" w:rsidP="009C6916">
      <w:r w:rsidRPr="00B26042">
        <w:rPr>
          <w:szCs w:val="20"/>
        </w:rPr>
        <w:t>Com relação à QUALIFICAÇÃO TÉCNICA, a licitante deverá apresentar:</w:t>
      </w:r>
    </w:p>
    <w:p w:rsidR="009C6916" w:rsidRPr="00B26042" w:rsidRDefault="009C6916" w:rsidP="009C6916">
      <w:pPr>
        <w:rPr>
          <w:szCs w:val="20"/>
        </w:rPr>
      </w:pPr>
    </w:p>
    <w:p w:rsidR="009C6916" w:rsidRPr="00B26042" w:rsidRDefault="009C6916" w:rsidP="009C6916">
      <w:pPr>
        <w:rPr>
          <w:szCs w:val="20"/>
        </w:rPr>
      </w:pPr>
    </w:p>
    <w:p w:rsidR="009C6916" w:rsidRPr="001950F6" w:rsidRDefault="009C6916" w:rsidP="00C978EF">
      <w:pPr>
        <w:pStyle w:val="PargrafodaLista"/>
        <w:numPr>
          <w:ilvl w:val="0"/>
          <w:numId w:val="18"/>
        </w:numPr>
        <w:rPr>
          <w:szCs w:val="20"/>
        </w:rPr>
      </w:pPr>
      <w:r w:rsidRPr="00B26042">
        <w:rPr>
          <w:szCs w:val="20"/>
        </w:rPr>
        <w:t>Inscrição ou registro da licitante junto ao CREA - Conselho Regional de Engenharia competente da região a que estiver vinculada a licitante, que comprove atividade relacionada com o objeto;</w:t>
      </w:r>
      <w:r w:rsidR="00B26042" w:rsidRPr="00B26042">
        <w:rPr>
          <w:rFonts w:eastAsia="Calibri"/>
        </w:rPr>
        <w:t xml:space="preserve"> caso seja registrada em região diferente daquela em que serão executados os serviços objeto deste TR, deverá apresentar visto, novo registro ou dispensa de registro, em conformidade </w:t>
      </w:r>
      <w:proofErr w:type="gramStart"/>
      <w:r w:rsidR="00B26042" w:rsidRPr="00B26042">
        <w:rPr>
          <w:rFonts w:eastAsia="Calibri"/>
        </w:rPr>
        <w:t>com  disposto</w:t>
      </w:r>
      <w:proofErr w:type="gramEnd"/>
      <w:r w:rsidR="00B26042" w:rsidRPr="00B26042">
        <w:rPr>
          <w:rFonts w:eastAsia="Calibri"/>
        </w:rPr>
        <w:t xml:space="preserve"> nos </w:t>
      </w:r>
      <w:proofErr w:type="spellStart"/>
      <w:r w:rsidR="00B26042" w:rsidRPr="00B26042">
        <w:rPr>
          <w:rFonts w:eastAsia="Calibri"/>
        </w:rPr>
        <w:t>arts</w:t>
      </w:r>
      <w:proofErr w:type="spellEnd"/>
      <w:r w:rsidR="00B26042" w:rsidRPr="00B26042">
        <w:rPr>
          <w:rFonts w:eastAsia="Calibri"/>
        </w:rPr>
        <w:t>. 5º, 6º e 7º da Resolução CONFEA nº 336 de 27 de outubro de 1989.</w:t>
      </w:r>
    </w:p>
    <w:p w:rsidR="00D50C1F" w:rsidRPr="00A32D9B" w:rsidRDefault="00D50C1F" w:rsidP="00D50C1F">
      <w:pPr>
        <w:tabs>
          <w:tab w:val="left" w:pos="2268"/>
        </w:tabs>
        <w:ind w:left="2268"/>
        <w:contextualSpacing/>
        <w:rPr>
          <w:rFonts w:eastAsia="Calibri"/>
        </w:rPr>
      </w:pPr>
    </w:p>
    <w:p w:rsidR="00D50C1F" w:rsidRPr="00D50C1F" w:rsidRDefault="00D50C1F" w:rsidP="008B458F">
      <w:pPr>
        <w:pStyle w:val="PargrafodaLista"/>
        <w:numPr>
          <w:ilvl w:val="0"/>
          <w:numId w:val="18"/>
        </w:numPr>
        <w:rPr>
          <w:szCs w:val="20"/>
        </w:rPr>
      </w:pPr>
      <w:r w:rsidRPr="00D50C1F">
        <w:rPr>
          <w:szCs w:val="20"/>
        </w:rPr>
        <w:t>Atestado(s) de capacidade técnica em nome da empresa, expedido por pessoas jurídicas de direito público ou privado, acompanhado(s) da(s) respectiva(s) Certidão (</w:t>
      </w:r>
      <w:proofErr w:type="spellStart"/>
      <w:r w:rsidRPr="00D50C1F">
        <w:rPr>
          <w:szCs w:val="20"/>
        </w:rPr>
        <w:t>ões</w:t>
      </w:r>
      <w:proofErr w:type="spellEnd"/>
      <w:r w:rsidRPr="00D50C1F">
        <w:rPr>
          <w:szCs w:val="20"/>
        </w:rPr>
        <w:t xml:space="preserve">) de Acervo Técnico – CAT, que comprovem que a Licitante tenha executado serviços de pavimentação </w:t>
      </w:r>
      <w:r w:rsidR="008B458F" w:rsidRPr="008B458F">
        <w:rPr>
          <w:szCs w:val="20"/>
        </w:rPr>
        <w:t xml:space="preserve">COM APLICAÇÃO DE CONCRETO BETUMINOSO USINADO A QUENTE (CBUQ), </w:t>
      </w:r>
      <w:r w:rsidRPr="00D50C1F">
        <w:rPr>
          <w:szCs w:val="20"/>
        </w:rPr>
        <w:t>em condições similares de porte e complexidade ao objeto desta licitação, considerando as parcelas de maior relevância e valor significativo do objeto da licitação, com os seguintes quantitativos mínimos:</w:t>
      </w:r>
    </w:p>
    <w:p w:rsidR="00584473" w:rsidRPr="00A32D9B" w:rsidRDefault="00584473" w:rsidP="00D50C1F">
      <w:pPr>
        <w:pStyle w:val="Recuodecorpodetexto"/>
        <w:spacing w:line="276" w:lineRule="auto"/>
        <w:ind w:left="2835"/>
      </w:pPr>
    </w:p>
    <w:tbl>
      <w:tblPr>
        <w:tblW w:w="752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3634"/>
        <w:gridCol w:w="3270"/>
      </w:tblGrid>
      <w:tr w:rsidR="00D50C1F" w:rsidRPr="00A32D9B" w:rsidTr="00FC6B81">
        <w:trPr>
          <w:trHeight w:val="113"/>
          <w:jc w:val="right"/>
        </w:trPr>
        <w:tc>
          <w:tcPr>
            <w:tcW w:w="618" w:type="dxa"/>
            <w:tcBorders>
              <w:top w:val="single" w:sz="4" w:space="0" w:color="auto"/>
            </w:tcBorders>
            <w:shd w:val="clear" w:color="000000" w:fill="D8D8D8"/>
            <w:noWrap/>
            <w:vAlign w:val="center"/>
            <w:hideMark/>
          </w:tcPr>
          <w:p w:rsidR="00D50C1F" w:rsidRPr="00A32D9B" w:rsidRDefault="00D50C1F" w:rsidP="00FC6B81">
            <w:pPr>
              <w:jc w:val="center"/>
              <w:rPr>
                <w:b/>
                <w:bCs/>
                <w:szCs w:val="20"/>
                <w:lang w:eastAsia="pt-BR"/>
              </w:rPr>
            </w:pPr>
            <w:r w:rsidRPr="00A32D9B">
              <w:rPr>
                <w:b/>
                <w:bCs/>
                <w:szCs w:val="20"/>
                <w:lang w:eastAsia="pt-BR"/>
              </w:rPr>
              <w:t>ITEM</w:t>
            </w:r>
          </w:p>
        </w:tc>
        <w:tc>
          <w:tcPr>
            <w:tcW w:w="3634" w:type="dxa"/>
            <w:tcBorders>
              <w:top w:val="single" w:sz="4" w:space="0" w:color="auto"/>
            </w:tcBorders>
            <w:shd w:val="clear" w:color="000000" w:fill="D8D8D8"/>
            <w:vAlign w:val="center"/>
            <w:hideMark/>
          </w:tcPr>
          <w:p w:rsidR="00D50C1F" w:rsidRPr="00A32D9B" w:rsidRDefault="00D50C1F" w:rsidP="00FC6B81">
            <w:pPr>
              <w:jc w:val="center"/>
              <w:rPr>
                <w:b/>
                <w:bCs/>
                <w:szCs w:val="20"/>
                <w:lang w:eastAsia="pt-BR"/>
              </w:rPr>
            </w:pPr>
            <w:r w:rsidRPr="00A32D9B">
              <w:rPr>
                <w:b/>
                <w:bCs/>
                <w:szCs w:val="20"/>
                <w:lang w:eastAsia="pt-BR"/>
              </w:rPr>
              <w:t>SERVIÇOS</w:t>
            </w:r>
          </w:p>
        </w:tc>
        <w:tc>
          <w:tcPr>
            <w:tcW w:w="3270" w:type="dxa"/>
            <w:tcBorders>
              <w:top w:val="single" w:sz="4" w:space="0" w:color="auto"/>
            </w:tcBorders>
            <w:shd w:val="clear" w:color="000000" w:fill="D8D8D8"/>
            <w:noWrap/>
            <w:vAlign w:val="center"/>
            <w:hideMark/>
          </w:tcPr>
          <w:p w:rsidR="00D50C1F" w:rsidRPr="00A32D9B" w:rsidRDefault="00D50C1F" w:rsidP="00FC6B81">
            <w:pPr>
              <w:jc w:val="center"/>
              <w:rPr>
                <w:b/>
                <w:bCs/>
                <w:szCs w:val="20"/>
                <w:lang w:eastAsia="pt-BR"/>
              </w:rPr>
            </w:pPr>
            <w:r w:rsidRPr="00A32D9B">
              <w:rPr>
                <w:b/>
                <w:bCs/>
                <w:szCs w:val="20"/>
                <w:lang w:eastAsia="pt-BR"/>
              </w:rPr>
              <w:t>QUANTIDADE</w:t>
            </w:r>
          </w:p>
        </w:tc>
      </w:tr>
      <w:tr w:rsidR="00D50C1F" w:rsidRPr="00A32D9B" w:rsidTr="00FC6B81">
        <w:trPr>
          <w:trHeight w:val="113"/>
          <w:jc w:val="right"/>
        </w:trPr>
        <w:tc>
          <w:tcPr>
            <w:tcW w:w="618" w:type="dxa"/>
            <w:noWrap/>
            <w:hideMark/>
          </w:tcPr>
          <w:p w:rsidR="00D50C1F" w:rsidRPr="00A32D9B" w:rsidRDefault="00D50C1F" w:rsidP="00FC6B81">
            <w:pPr>
              <w:jc w:val="center"/>
            </w:pPr>
            <w:r w:rsidRPr="00A32D9B">
              <w:t>1</w:t>
            </w:r>
          </w:p>
        </w:tc>
        <w:tc>
          <w:tcPr>
            <w:tcW w:w="3634" w:type="dxa"/>
            <w:hideMark/>
          </w:tcPr>
          <w:p w:rsidR="00D50C1F" w:rsidRPr="00A32D9B" w:rsidRDefault="008B458F" w:rsidP="008B458F">
            <w:r w:rsidRPr="008B458F">
              <w:rPr>
                <w:szCs w:val="20"/>
              </w:rPr>
              <w:t xml:space="preserve">Construção </w:t>
            </w:r>
            <w:r>
              <w:rPr>
                <w:szCs w:val="20"/>
              </w:rPr>
              <w:t>d</w:t>
            </w:r>
            <w:r w:rsidRPr="008B458F">
              <w:rPr>
                <w:szCs w:val="20"/>
              </w:rPr>
              <w:t xml:space="preserve">e Pavimento Com Aplicação </w:t>
            </w:r>
            <w:r>
              <w:rPr>
                <w:szCs w:val="20"/>
              </w:rPr>
              <w:t>d</w:t>
            </w:r>
            <w:r w:rsidRPr="008B458F">
              <w:rPr>
                <w:szCs w:val="20"/>
              </w:rPr>
              <w:t xml:space="preserve">e Concreto Betuminoso Usinado </w:t>
            </w:r>
            <w:r>
              <w:rPr>
                <w:szCs w:val="20"/>
              </w:rPr>
              <w:t>a</w:t>
            </w:r>
            <w:r w:rsidRPr="008B458F">
              <w:rPr>
                <w:szCs w:val="20"/>
              </w:rPr>
              <w:t xml:space="preserve"> Quente (CBUQ).</w:t>
            </w:r>
          </w:p>
        </w:tc>
        <w:tc>
          <w:tcPr>
            <w:tcW w:w="3270" w:type="dxa"/>
            <w:noWrap/>
            <w:vAlign w:val="center"/>
            <w:hideMark/>
          </w:tcPr>
          <w:p w:rsidR="00D50C1F" w:rsidRPr="00A32D9B" w:rsidRDefault="006267E7" w:rsidP="00FC6B81">
            <w:pPr>
              <w:jc w:val="center"/>
              <w:rPr>
                <w:szCs w:val="20"/>
              </w:rPr>
            </w:pPr>
            <w:r>
              <w:rPr>
                <w:szCs w:val="20"/>
              </w:rPr>
              <w:t>100</w:t>
            </w:r>
            <w:r w:rsidR="00377B89">
              <w:rPr>
                <w:szCs w:val="20"/>
              </w:rPr>
              <w:t>.000,00</w:t>
            </w:r>
            <w:r w:rsidR="00D50C1F" w:rsidRPr="00A32D9B">
              <w:rPr>
                <w:szCs w:val="20"/>
              </w:rPr>
              <w:t xml:space="preserve"> m</w:t>
            </w:r>
            <w:r w:rsidR="00D50C1F" w:rsidRPr="00A32D9B">
              <w:rPr>
                <w:szCs w:val="20"/>
                <w:vertAlign w:val="superscript"/>
              </w:rPr>
              <w:t>2</w:t>
            </w:r>
          </w:p>
        </w:tc>
      </w:tr>
    </w:tbl>
    <w:p w:rsidR="00D50C1F" w:rsidRPr="00A32D9B" w:rsidRDefault="00D50C1F" w:rsidP="00D50C1F">
      <w:pPr>
        <w:ind w:left="3969"/>
      </w:pPr>
    </w:p>
    <w:p w:rsidR="00D50C1F" w:rsidRPr="00A32D9B" w:rsidRDefault="00D50C1F" w:rsidP="00D50C1F">
      <w:pPr>
        <w:ind w:left="3969"/>
      </w:pPr>
    </w:p>
    <w:p w:rsidR="00D50C1F" w:rsidRPr="00012C70" w:rsidRDefault="00822267" w:rsidP="00012C70">
      <w:pPr>
        <w:pStyle w:val="PargrafodaLista"/>
        <w:numPr>
          <w:ilvl w:val="0"/>
          <w:numId w:val="0"/>
        </w:numPr>
        <w:ind w:left="720"/>
        <w:rPr>
          <w:szCs w:val="20"/>
        </w:rPr>
      </w:pPr>
      <w:r>
        <w:rPr>
          <w:szCs w:val="20"/>
        </w:rPr>
        <w:lastRenderedPageBreak/>
        <w:t>b</w:t>
      </w:r>
      <w:r w:rsidR="00012C70" w:rsidRPr="00012C70">
        <w:rPr>
          <w:szCs w:val="20"/>
        </w:rPr>
        <w:t>.1</w:t>
      </w:r>
      <w:proofErr w:type="gramStart"/>
      <w:r w:rsidR="00012C70" w:rsidRPr="00012C70">
        <w:rPr>
          <w:szCs w:val="20"/>
        </w:rPr>
        <w:t xml:space="preserve">) </w:t>
      </w:r>
      <w:r w:rsidR="00D50C1F" w:rsidRPr="00012C70">
        <w:rPr>
          <w:szCs w:val="20"/>
        </w:rPr>
        <w:t>Os</w:t>
      </w:r>
      <w:proofErr w:type="gramEnd"/>
      <w:r w:rsidR="00D50C1F" w:rsidRPr="00012C70">
        <w:rPr>
          <w:szCs w:val="20"/>
        </w:rPr>
        <w:t xml:space="preserve"> quantitativos mínimos exigidos deverão ser comprovados diante da apresentação de atestados para efeito de comprovação de qualificação técnica. Será permitida a somatória de atestados para cada item, visando atingir os quantitativos mínimos necessários.</w:t>
      </w:r>
    </w:p>
    <w:p w:rsidR="00D50C1F" w:rsidRPr="00A32D9B" w:rsidRDefault="00D50C1F" w:rsidP="00D50C1F">
      <w:pPr>
        <w:ind w:left="993"/>
      </w:pPr>
    </w:p>
    <w:p w:rsidR="006267E7" w:rsidRDefault="00822267" w:rsidP="00822267">
      <w:pPr>
        <w:pStyle w:val="PargrafodaLista"/>
        <w:numPr>
          <w:ilvl w:val="0"/>
          <w:numId w:val="0"/>
        </w:numPr>
        <w:ind w:left="720"/>
        <w:rPr>
          <w:szCs w:val="20"/>
        </w:rPr>
      </w:pPr>
      <w:r w:rsidRPr="00822267">
        <w:rPr>
          <w:szCs w:val="20"/>
        </w:rPr>
        <w:t>b.2</w:t>
      </w:r>
      <w:proofErr w:type="gramStart"/>
      <w:r w:rsidRPr="00822267">
        <w:rPr>
          <w:szCs w:val="20"/>
        </w:rPr>
        <w:t xml:space="preserve">) </w:t>
      </w:r>
      <w:r w:rsidR="00D50C1F" w:rsidRPr="00822267">
        <w:rPr>
          <w:szCs w:val="20"/>
        </w:rPr>
        <w:t>Definem-se</w:t>
      </w:r>
      <w:proofErr w:type="gramEnd"/>
      <w:r w:rsidR="00D50C1F" w:rsidRPr="00822267">
        <w:rPr>
          <w:szCs w:val="20"/>
        </w:rPr>
        <w:t xml:space="preserve"> como serviços similares: s</w:t>
      </w:r>
      <w:r w:rsidR="006267E7">
        <w:rPr>
          <w:szCs w:val="20"/>
        </w:rPr>
        <w:t>erviços construtivamente afins.</w:t>
      </w:r>
    </w:p>
    <w:p w:rsidR="006267E7" w:rsidRDefault="006267E7" w:rsidP="00822267">
      <w:pPr>
        <w:pStyle w:val="PargrafodaLista"/>
        <w:numPr>
          <w:ilvl w:val="0"/>
          <w:numId w:val="0"/>
        </w:numPr>
        <w:ind w:left="720"/>
        <w:rPr>
          <w:szCs w:val="20"/>
        </w:rPr>
      </w:pPr>
    </w:p>
    <w:p w:rsidR="00D50C1F" w:rsidRPr="00822267" w:rsidRDefault="00822267" w:rsidP="00822267">
      <w:pPr>
        <w:pStyle w:val="PargrafodaLista"/>
        <w:numPr>
          <w:ilvl w:val="0"/>
          <w:numId w:val="0"/>
        </w:numPr>
        <w:ind w:left="720"/>
        <w:rPr>
          <w:szCs w:val="20"/>
        </w:rPr>
      </w:pPr>
      <w:r>
        <w:rPr>
          <w:szCs w:val="20"/>
        </w:rPr>
        <w:t>b.3</w:t>
      </w:r>
      <w:proofErr w:type="gramStart"/>
      <w:r>
        <w:rPr>
          <w:szCs w:val="20"/>
        </w:rPr>
        <w:t xml:space="preserve">) </w:t>
      </w:r>
      <w:r w:rsidR="00D50C1F" w:rsidRPr="00822267">
        <w:rPr>
          <w:szCs w:val="20"/>
        </w:rPr>
        <w:t>Definem-se</w:t>
      </w:r>
      <w:proofErr w:type="gramEnd"/>
      <w:r w:rsidR="00D50C1F" w:rsidRPr="00822267">
        <w:rPr>
          <w:szCs w:val="20"/>
        </w:rPr>
        <w:t xml:space="preserve"> como serviços de porte e complexidade similar aqueles que apresentam grandezas e características técnicas semelhantes às descritas nas especificações técnicas e planilhas orçamentárias, anexos destes Termos de Referência.</w:t>
      </w:r>
    </w:p>
    <w:p w:rsidR="00BF2563" w:rsidRDefault="00BF2563" w:rsidP="00BF2563">
      <w:pPr>
        <w:pStyle w:val="PargrafodaLista"/>
        <w:numPr>
          <w:ilvl w:val="0"/>
          <w:numId w:val="0"/>
        </w:numPr>
        <w:ind w:left="720"/>
        <w:rPr>
          <w:szCs w:val="20"/>
        </w:rPr>
      </w:pPr>
    </w:p>
    <w:p w:rsidR="00BF2563" w:rsidRPr="00821C91" w:rsidRDefault="00BF2563" w:rsidP="00C978EF">
      <w:pPr>
        <w:pStyle w:val="PargrafodaLista"/>
        <w:numPr>
          <w:ilvl w:val="0"/>
          <w:numId w:val="18"/>
        </w:numPr>
        <w:rPr>
          <w:szCs w:val="20"/>
        </w:rPr>
      </w:pPr>
      <w:bookmarkStart w:id="16" w:name="_Hlk9951941"/>
      <w:r w:rsidRPr="00821C91">
        <w:rPr>
          <w:szCs w:val="20"/>
        </w:rPr>
        <w:t xml:space="preserve">A licitante deverá comprovar possuir, em seu quadro permanente, na data de entrega da proposta, 1 (um) Engenheiro Civil, devidamente registrado no CREA como profissional e integrante do corpo técnico da licitante, detentor de Atestado de Responsabilidade Técnica, com o seu respectivo CAT (Certificado de Acervo Técnico), </w:t>
      </w:r>
      <w:bookmarkStart w:id="17" w:name="_Hlk9950982"/>
      <w:r w:rsidRPr="00821C91">
        <w:rPr>
          <w:szCs w:val="20"/>
        </w:rPr>
        <w:t>por execução de serviços de características semelhantes ao objeto desta licitação.</w:t>
      </w:r>
      <w:bookmarkEnd w:id="17"/>
      <w:r w:rsidR="00AC4AF9">
        <w:rPr>
          <w:szCs w:val="20"/>
        </w:rPr>
        <w:t xml:space="preserve"> </w:t>
      </w:r>
      <w:r w:rsidRPr="00821C91">
        <w:rPr>
          <w:szCs w:val="20"/>
        </w:rPr>
        <w:t xml:space="preserve">Deverão constar </w:t>
      </w:r>
      <w:proofErr w:type="gramStart"/>
      <w:r w:rsidRPr="00821C91">
        <w:rPr>
          <w:szCs w:val="20"/>
        </w:rPr>
        <w:t>do(</w:t>
      </w:r>
      <w:proofErr w:type="gramEnd"/>
      <w:r w:rsidRPr="00821C91">
        <w:rPr>
          <w:szCs w:val="20"/>
        </w:rPr>
        <w:t>s) atestado(s) de capacidade técnica registrados os seguintes dados:</w:t>
      </w:r>
    </w:p>
    <w:p w:rsidR="00BF2563" w:rsidRPr="00A32D9B" w:rsidRDefault="00BF2563" w:rsidP="00BF2563">
      <w:pPr>
        <w:pStyle w:val="Recuodecorpodetexto"/>
        <w:tabs>
          <w:tab w:val="left" w:pos="1843"/>
        </w:tabs>
        <w:suppressAutoHyphens/>
        <w:spacing w:after="0" w:line="276" w:lineRule="auto"/>
        <w:rPr>
          <w:rFonts w:eastAsia="Calibri"/>
        </w:rPr>
      </w:pPr>
    </w:p>
    <w:p w:rsidR="00BF2563" w:rsidRPr="00A32D9B" w:rsidRDefault="00BF2563" w:rsidP="00BF2563">
      <w:pPr>
        <w:pStyle w:val="Recuodecorpodetexto"/>
        <w:tabs>
          <w:tab w:val="left" w:pos="1843"/>
        </w:tabs>
        <w:suppressAutoHyphens/>
        <w:spacing w:after="0" w:line="276" w:lineRule="auto"/>
        <w:ind w:left="709"/>
        <w:rPr>
          <w:rFonts w:eastAsia="Calibri"/>
        </w:rPr>
      </w:pPr>
      <w:r>
        <w:rPr>
          <w:rFonts w:eastAsia="Calibri"/>
        </w:rPr>
        <w:t xml:space="preserve">- </w:t>
      </w:r>
      <w:r w:rsidRPr="00A32D9B">
        <w:rPr>
          <w:rFonts w:eastAsia="Calibri"/>
        </w:rPr>
        <w:t>Local de execução;</w:t>
      </w:r>
    </w:p>
    <w:p w:rsidR="00BF2563" w:rsidRPr="00A32D9B" w:rsidRDefault="00BF2563" w:rsidP="00BF2563">
      <w:pPr>
        <w:pStyle w:val="Recuodecorpodetexto"/>
        <w:tabs>
          <w:tab w:val="left" w:pos="1843"/>
        </w:tabs>
        <w:suppressAutoHyphens/>
        <w:spacing w:after="0" w:line="276" w:lineRule="auto"/>
        <w:ind w:left="709"/>
        <w:rPr>
          <w:rFonts w:eastAsia="Calibri"/>
        </w:rPr>
      </w:pPr>
      <w:r>
        <w:rPr>
          <w:rFonts w:eastAsia="Calibri"/>
        </w:rPr>
        <w:t xml:space="preserve">- </w:t>
      </w:r>
      <w:r w:rsidRPr="00A32D9B">
        <w:rPr>
          <w:rFonts w:eastAsia="Calibri"/>
        </w:rPr>
        <w:t>Nome da contratante e da contratada;</w:t>
      </w:r>
    </w:p>
    <w:p w:rsidR="00BF2563" w:rsidRPr="00A32D9B" w:rsidRDefault="00BF2563" w:rsidP="00BF2563">
      <w:pPr>
        <w:pStyle w:val="Recuodecorpodetexto"/>
        <w:tabs>
          <w:tab w:val="left" w:pos="1843"/>
        </w:tabs>
        <w:suppressAutoHyphens/>
        <w:spacing w:after="0" w:line="276" w:lineRule="auto"/>
        <w:ind w:left="709"/>
        <w:rPr>
          <w:rFonts w:eastAsia="Calibri"/>
        </w:rPr>
      </w:pPr>
      <w:r>
        <w:rPr>
          <w:rFonts w:eastAsia="Calibri"/>
        </w:rPr>
        <w:t xml:space="preserve">- </w:t>
      </w:r>
      <w:r w:rsidRPr="00A32D9B">
        <w:rPr>
          <w:rFonts w:eastAsia="Calibri"/>
        </w:rPr>
        <w:t xml:space="preserve">Nome (s) </w:t>
      </w:r>
      <w:proofErr w:type="gramStart"/>
      <w:r w:rsidRPr="00A32D9B">
        <w:rPr>
          <w:rFonts w:eastAsia="Calibri"/>
        </w:rPr>
        <w:t>do(</w:t>
      </w:r>
      <w:proofErr w:type="gramEnd"/>
      <w:r w:rsidRPr="00A32D9B">
        <w:rPr>
          <w:rFonts w:eastAsia="Calibri"/>
        </w:rPr>
        <w:t>s) responsável (eis) técnico(s), seu(s) título(s) profissional (</w:t>
      </w:r>
      <w:proofErr w:type="spellStart"/>
      <w:r w:rsidRPr="00A32D9B">
        <w:rPr>
          <w:rFonts w:eastAsia="Calibri"/>
        </w:rPr>
        <w:t>is</w:t>
      </w:r>
      <w:proofErr w:type="spellEnd"/>
      <w:r w:rsidRPr="00A32D9B">
        <w:rPr>
          <w:rFonts w:eastAsia="Calibri"/>
        </w:rPr>
        <w:t>); e,</w:t>
      </w:r>
    </w:p>
    <w:p w:rsidR="00BF2563" w:rsidRPr="00A32D9B" w:rsidRDefault="00BF2563" w:rsidP="00BF2563">
      <w:pPr>
        <w:pStyle w:val="Recuodecorpodetexto"/>
        <w:tabs>
          <w:tab w:val="left" w:pos="1843"/>
        </w:tabs>
        <w:suppressAutoHyphens/>
        <w:spacing w:after="0" w:line="276" w:lineRule="auto"/>
        <w:ind w:left="709"/>
        <w:rPr>
          <w:rFonts w:eastAsia="Calibri"/>
        </w:rPr>
      </w:pPr>
      <w:r>
        <w:rPr>
          <w:rFonts w:eastAsia="Calibri"/>
        </w:rPr>
        <w:t xml:space="preserve">- </w:t>
      </w:r>
      <w:r w:rsidRPr="00A32D9B">
        <w:rPr>
          <w:rFonts w:eastAsia="Calibri"/>
        </w:rPr>
        <w:t>A relação das obras/serviços executados.</w:t>
      </w:r>
    </w:p>
    <w:p w:rsidR="00BF2563" w:rsidRPr="00A32D9B" w:rsidRDefault="00BF2563" w:rsidP="00BF2563">
      <w:pPr>
        <w:pStyle w:val="Recuodecorpodetexto"/>
        <w:tabs>
          <w:tab w:val="left" w:pos="1843"/>
        </w:tabs>
        <w:spacing w:line="276" w:lineRule="auto"/>
        <w:ind w:left="3909"/>
        <w:rPr>
          <w:rFonts w:eastAsia="Calibri"/>
        </w:rPr>
      </w:pPr>
    </w:p>
    <w:p w:rsidR="00BF2563" w:rsidRPr="00D50C1F" w:rsidRDefault="00822267" w:rsidP="00BF2563">
      <w:pPr>
        <w:pStyle w:val="PargrafodaLista"/>
        <w:numPr>
          <w:ilvl w:val="0"/>
          <w:numId w:val="0"/>
        </w:numPr>
        <w:ind w:left="720"/>
        <w:rPr>
          <w:szCs w:val="20"/>
        </w:rPr>
      </w:pPr>
      <w:r>
        <w:rPr>
          <w:szCs w:val="20"/>
        </w:rPr>
        <w:t>c</w:t>
      </w:r>
      <w:r w:rsidR="00BF2563">
        <w:rPr>
          <w:szCs w:val="20"/>
        </w:rPr>
        <w:t>.1</w:t>
      </w:r>
      <w:proofErr w:type="gramStart"/>
      <w:r w:rsidR="00BF2563">
        <w:rPr>
          <w:szCs w:val="20"/>
        </w:rPr>
        <w:t xml:space="preserve">) </w:t>
      </w:r>
      <w:r w:rsidR="00BF2563" w:rsidRPr="00D50C1F">
        <w:rPr>
          <w:szCs w:val="20"/>
        </w:rPr>
        <w:t>Entende-se</w:t>
      </w:r>
      <w:proofErr w:type="gramEnd"/>
      <w:r w:rsidR="00BF2563" w:rsidRPr="00D50C1F">
        <w:rPr>
          <w:szCs w:val="20"/>
        </w:rPr>
        <w:t xml:space="preserve"> como pertencente ao quadro permanente: empregado, sócio ou detentor de contrato de prestação de serviços.</w:t>
      </w:r>
    </w:p>
    <w:p w:rsidR="00BF2563" w:rsidRPr="00A32D9B" w:rsidRDefault="00BF2563" w:rsidP="00BF2563">
      <w:pPr>
        <w:ind w:left="3261"/>
        <w:rPr>
          <w:rFonts w:eastAsia="Calibri"/>
        </w:rPr>
      </w:pPr>
    </w:p>
    <w:p w:rsidR="00BF2563" w:rsidRPr="00A32D9B" w:rsidRDefault="00BF2563" w:rsidP="00C978EF">
      <w:pPr>
        <w:numPr>
          <w:ilvl w:val="0"/>
          <w:numId w:val="26"/>
        </w:numPr>
        <w:suppressAutoHyphens/>
        <w:spacing w:line="276" w:lineRule="auto"/>
        <w:ind w:left="1276"/>
        <w:rPr>
          <w:rFonts w:eastAsia="Calibri"/>
        </w:rPr>
      </w:pPr>
      <w:bookmarkStart w:id="18" w:name="_Hlk9951114"/>
      <w:r w:rsidRPr="00A32D9B">
        <w:rPr>
          <w:rFonts w:eastAsia="Calibri"/>
        </w:rPr>
        <w:t xml:space="preserve">Quando se tratar de profissional contratado </w:t>
      </w:r>
      <w:proofErr w:type="spellStart"/>
      <w:r w:rsidRPr="00A32D9B">
        <w:rPr>
          <w:rFonts w:eastAsia="Calibri"/>
        </w:rPr>
        <w:t>sob-regime</w:t>
      </w:r>
      <w:proofErr w:type="spellEnd"/>
      <w:r w:rsidRPr="00A32D9B">
        <w:rPr>
          <w:rFonts w:eastAsia="Calibri"/>
        </w:rPr>
        <w:t xml:space="preserve"> de Prestação de Serviços, a comprovação se dará através de cópia autenticada do Contrato de Prestação de Serviços, regido pela Legislação Civil comum. </w:t>
      </w:r>
    </w:p>
    <w:p w:rsidR="00BF2563" w:rsidRPr="00A32D9B" w:rsidRDefault="00BF2563" w:rsidP="00C978EF">
      <w:pPr>
        <w:numPr>
          <w:ilvl w:val="0"/>
          <w:numId w:val="26"/>
        </w:numPr>
        <w:suppressAutoHyphens/>
        <w:spacing w:line="276" w:lineRule="auto"/>
        <w:ind w:left="1276"/>
        <w:rPr>
          <w:rFonts w:eastAsia="Calibri"/>
        </w:rPr>
      </w:pPr>
      <w:bookmarkStart w:id="19" w:name="_Hlk9951249"/>
      <w:bookmarkEnd w:id="18"/>
      <w:r w:rsidRPr="00A32D9B">
        <w:rPr>
          <w:rFonts w:eastAsia="Calibri"/>
        </w:rPr>
        <w:t xml:space="preserve">A Licitante deverá comprovar através da juntada de cópias da "ficha ou livro de registro de empregado” registrado na DRT, ou através de cópia da carteira de trabalho ou do contrato social de que o detentor do acervo técnico de que trata o item acima, pertence ao seu quadro de pessoal na condição de empregado ou de sócio e de que está indicado para coordenar os serviços objeto desta licitação, ou ainda, </w:t>
      </w:r>
      <w:r w:rsidRPr="00A32D9B">
        <w:t>declaração de contratação futura do profissional detentor do atestado apresentado, desde que acompanhado da anuência deste</w:t>
      </w:r>
      <w:r w:rsidRPr="00A32D9B">
        <w:rPr>
          <w:rFonts w:eastAsia="Calibri"/>
        </w:rPr>
        <w:t>.</w:t>
      </w:r>
    </w:p>
    <w:bookmarkEnd w:id="19"/>
    <w:p w:rsidR="00BF2563" w:rsidRPr="00A32D9B" w:rsidRDefault="00BF2563" w:rsidP="00C978EF">
      <w:pPr>
        <w:numPr>
          <w:ilvl w:val="0"/>
          <w:numId w:val="26"/>
        </w:numPr>
        <w:suppressAutoHyphens/>
        <w:spacing w:line="276" w:lineRule="auto"/>
        <w:ind w:left="1276"/>
        <w:rPr>
          <w:rFonts w:eastAsia="Calibri"/>
        </w:rPr>
      </w:pPr>
      <w:r w:rsidRPr="00A32D9B">
        <w:rPr>
          <w:rFonts w:eastAsia="Calibri"/>
        </w:rPr>
        <w:t xml:space="preserve">Quando se tratar de dirigente ou sócio da Licitante tal comprovação será através do ato constitutivo da </w:t>
      </w:r>
      <w:r>
        <w:rPr>
          <w:rFonts w:eastAsia="Calibri"/>
        </w:rPr>
        <w:t>mesma</w:t>
      </w:r>
      <w:r w:rsidRPr="00A32D9B">
        <w:rPr>
          <w:rFonts w:eastAsia="Calibri"/>
        </w:rPr>
        <w:t>.</w:t>
      </w:r>
    </w:p>
    <w:bookmarkEnd w:id="16"/>
    <w:p w:rsidR="001950F6" w:rsidRPr="00BF55F5" w:rsidRDefault="001950F6" w:rsidP="00D50C1F">
      <w:pPr>
        <w:pStyle w:val="Ttulo31"/>
        <w:numPr>
          <w:ilvl w:val="0"/>
          <w:numId w:val="0"/>
        </w:numPr>
        <w:jc w:val="both"/>
        <w:rPr>
          <w:rFonts w:ascii="Arial" w:hAnsi="Arial"/>
          <w:color w:val="auto"/>
          <w:szCs w:val="20"/>
        </w:rPr>
      </w:pPr>
    </w:p>
    <w:p w:rsidR="001950F6" w:rsidRPr="00BF55F5" w:rsidRDefault="001950F6" w:rsidP="00BF55F5">
      <w:pPr>
        <w:pStyle w:val="Ttulo31"/>
        <w:numPr>
          <w:ilvl w:val="0"/>
          <w:numId w:val="0"/>
        </w:numPr>
        <w:ind w:left="709"/>
        <w:jc w:val="both"/>
        <w:rPr>
          <w:rFonts w:ascii="Arial" w:hAnsi="Arial"/>
          <w:color w:val="auto"/>
          <w:szCs w:val="20"/>
        </w:rPr>
      </w:pPr>
    </w:p>
    <w:p w:rsidR="001950F6" w:rsidRDefault="00822267" w:rsidP="00822267">
      <w:pPr>
        <w:pStyle w:val="Ttulo31"/>
        <w:numPr>
          <w:ilvl w:val="0"/>
          <w:numId w:val="0"/>
        </w:numPr>
        <w:ind w:left="709"/>
        <w:jc w:val="both"/>
        <w:rPr>
          <w:rFonts w:ascii="Arial" w:hAnsi="Arial"/>
          <w:color w:val="auto"/>
          <w:szCs w:val="20"/>
        </w:rPr>
      </w:pPr>
      <w:r>
        <w:rPr>
          <w:rFonts w:ascii="Arial" w:hAnsi="Arial"/>
          <w:color w:val="auto"/>
          <w:szCs w:val="20"/>
        </w:rPr>
        <w:t>c.2</w:t>
      </w:r>
      <w:proofErr w:type="gramStart"/>
      <w:r>
        <w:rPr>
          <w:rFonts w:ascii="Arial" w:hAnsi="Arial"/>
          <w:color w:val="auto"/>
          <w:szCs w:val="20"/>
        </w:rPr>
        <w:t xml:space="preserve">) </w:t>
      </w:r>
      <w:r w:rsidR="001950F6" w:rsidRPr="00BF55F5">
        <w:rPr>
          <w:rFonts w:ascii="Arial" w:hAnsi="Arial"/>
          <w:color w:val="auto"/>
          <w:szCs w:val="20"/>
        </w:rPr>
        <w:t>No</w:t>
      </w:r>
      <w:proofErr w:type="gramEnd"/>
      <w:r w:rsidR="001950F6" w:rsidRPr="00BF55F5">
        <w:rPr>
          <w:rFonts w:ascii="Arial" w:hAnsi="Arial"/>
          <w:color w:val="auto"/>
          <w:szCs w:val="20"/>
        </w:rPr>
        <w:t xml:space="preserve"> caso de duas ou mais licitantes apresentarem atestados de um mesmo profissional como responsável técnico, como comprovação de qualificação técnica, ambas serão inabilitadas, não cabendo qualquer alegação ou recurso.</w:t>
      </w:r>
    </w:p>
    <w:p w:rsidR="00BF55F5" w:rsidRPr="00BF55F5" w:rsidRDefault="00BF55F5" w:rsidP="00BF55F5"/>
    <w:p w:rsidR="00055673" w:rsidRPr="00B05556" w:rsidRDefault="00055673" w:rsidP="009C6916">
      <w:pPr>
        <w:rPr>
          <w:color w:val="FF0000"/>
          <w:szCs w:val="20"/>
        </w:rPr>
      </w:pPr>
    </w:p>
    <w:p w:rsidR="009C6916" w:rsidRPr="00654E0C" w:rsidRDefault="009C6916" w:rsidP="00BD6EF4">
      <w:pPr>
        <w:pStyle w:val="Ttulo11"/>
        <w:numPr>
          <w:ilvl w:val="0"/>
          <w:numId w:val="6"/>
        </w:numPr>
        <w:ind w:left="709" w:hanging="709"/>
        <w:jc w:val="both"/>
        <w:rPr>
          <w:color w:val="auto"/>
          <w:szCs w:val="20"/>
        </w:rPr>
      </w:pPr>
      <w:bookmarkStart w:id="20" w:name="_Toc10024510"/>
      <w:r w:rsidRPr="00654E0C">
        <w:rPr>
          <w:rFonts w:ascii="Arial" w:hAnsi="Arial"/>
          <w:color w:val="auto"/>
          <w:szCs w:val="20"/>
        </w:rPr>
        <w:t>REFERÊNCIA DE PREÇOS E DOTAÇÃO ORÇAMENTÁRIA</w:t>
      </w:r>
      <w:bookmarkEnd w:id="20"/>
    </w:p>
    <w:p w:rsidR="009C6916" w:rsidRPr="00B05556" w:rsidRDefault="009C6916" w:rsidP="009C6916">
      <w:pPr>
        <w:rPr>
          <w:color w:val="FF0000"/>
          <w:szCs w:val="20"/>
        </w:rPr>
      </w:pPr>
    </w:p>
    <w:p w:rsidR="009C6916" w:rsidRPr="00B05556" w:rsidRDefault="009C6916" w:rsidP="009C6916">
      <w:pPr>
        <w:rPr>
          <w:color w:val="FF0000"/>
          <w:szCs w:val="20"/>
        </w:rPr>
      </w:pPr>
    </w:p>
    <w:p w:rsidR="00654E0C" w:rsidRPr="007D6EAC" w:rsidRDefault="00654E0C" w:rsidP="00C978EF">
      <w:pPr>
        <w:pStyle w:val="Ttulo21"/>
        <w:numPr>
          <w:ilvl w:val="1"/>
          <w:numId w:val="6"/>
        </w:numPr>
        <w:ind w:left="709" w:hanging="709"/>
        <w:jc w:val="both"/>
        <w:rPr>
          <w:rFonts w:ascii="Arial" w:hAnsi="Arial"/>
          <w:color w:val="auto"/>
          <w:szCs w:val="20"/>
        </w:rPr>
      </w:pPr>
      <w:r w:rsidRPr="007D6EAC">
        <w:rPr>
          <w:rFonts w:ascii="Arial" w:hAnsi="Arial"/>
          <w:color w:val="auto"/>
          <w:szCs w:val="20"/>
        </w:rPr>
        <w:t xml:space="preserve">As indicações para as despesas orçamentárias para a contraprestação dos serviços, sob a gestão da 3ª Superintendência Regional, serão definidas na etapa de formalização do contrato, conforme Art. 7º, §2º, do Decreto 7.892, de 23 de </w:t>
      </w:r>
      <w:proofErr w:type="gramStart"/>
      <w:r w:rsidRPr="007D6EAC">
        <w:rPr>
          <w:rFonts w:ascii="Arial" w:hAnsi="Arial"/>
          <w:color w:val="auto"/>
          <w:szCs w:val="20"/>
        </w:rPr>
        <w:t>Janeiro</w:t>
      </w:r>
      <w:proofErr w:type="gramEnd"/>
      <w:r w:rsidRPr="007D6EAC">
        <w:rPr>
          <w:rFonts w:ascii="Arial" w:hAnsi="Arial"/>
          <w:color w:val="auto"/>
          <w:szCs w:val="20"/>
        </w:rPr>
        <w:t xml:space="preserve"> de 2013.</w:t>
      </w:r>
    </w:p>
    <w:p w:rsidR="009C6916" w:rsidRPr="00B05556" w:rsidRDefault="009C6916" w:rsidP="009C6916">
      <w:pPr>
        <w:pStyle w:val="Corpodetexto"/>
        <w:widowControl w:val="0"/>
        <w:tabs>
          <w:tab w:val="left" w:pos="709"/>
        </w:tabs>
        <w:jc w:val="both"/>
        <w:rPr>
          <w:rFonts w:ascii="Arial" w:hAnsi="Arial"/>
          <w:color w:val="FF0000"/>
          <w:lang w:val="pt-BR"/>
        </w:rPr>
      </w:pPr>
    </w:p>
    <w:p w:rsidR="007D6EAC" w:rsidRPr="007D6EAC" w:rsidRDefault="007D6EAC" w:rsidP="00C978EF">
      <w:pPr>
        <w:pStyle w:val="Ttulo21"/>
        <w:numPr>
          <w:ilvl w:val="1"/>
          <w:numId w:val="6"/>
        </w:numPr>
        <w:ind w:left="709" w:hanging="709"/>
        <w:jc w:val="both"/>
        <w:rPr>
          <w:rFonts w:ascii="Arial" w:hAnsi="Arial"/>
          <w:color w:val="auto"/>
          <w:szCs w:val="20"/>
        </w:rPr>
      </w:pPr>
      <w:r w:rsidRPr="007D6EAC">
        <w:rPr>
          <w:rFonts w:ascii="Arial" w:hAnsi="Arial"/>
          <w:color w:val="auto"/>
          <w:szCs w:val="20"/>
        </w:rPr>
        <w:t xml:space="preserve">O valor máximo global </w:t>
      </w:r>
      <w:r w:rsidR="00004F85">
        <w:rPr>
          <w:rFonts w:ascii="Arial" w:hAnsi="Arial"/>
          <w:color w:val="auto"/>
          <w:szCs w:val="20"/>
        </w:rPr>
        <w:t xml:space="preserve">do GRUPO </w:t>
      </w:r>
      <w:r w:rsidRPr="007D6EAC">
        <w:rPr>
          <w:rFonts w:ascii="Arial" w:hAnsi="Arial"/>
          <w:color w:val="auto"/>
          <w:szCs w:val="20"/>
        </w:rPr>
        <w:t xml:space="preserve">orçado pela CODEVASF para a realização dos serviços é </w:t>
      </w:r>
      <w:r w:rsidRPr="007D6EAC">
        <w:rPr>
          <w:rFonts w:ascii="Arial" w:hAnsi="Arial"/>
          <w:color w:val="auto"/>
          <w:szCs w:val="20"/>
        </w:rPr>
        <w:lastRenderedPageBreak/>
        <w:t>de:</w:t>
      </w:r>
    </w:p>
    <w:p w:rsidR="007D6EAC" w:rsidRPr="007D6EAC" w:rsidRDefault="007D6EAC" w:rsidP="007D6EAC">
      <w:pPr>
        <w:rPr>
          <w:rFonts w:eastAsia="Calibri" w:cstheme="minorBidi"/>
          <w:b/>
          <w:color w:val="FF0000"/>
          <w:szCs w:val="20"/>
        </w:rPr>
      </w:pPr>
    </w:p>
    <w:p w:rsidR="007D6EAC" w:rsidRPr="00D61D2F" w:rsidRDefault="007D6EAC" w:rsidP="007D6EAC">
      <w:pPr>
        <w:rPr>
          <w:rFonts w:eastAsia="Calibri" w:cstheme="minorBidi"/>
          <w:b/>
          <w:color w:val="95B3D7" w:themeColor="accent1" w:themeTint="99"/>
          <w:szCs w:val="20"/>
        </w:rPr>
      </w:pPr>
      <w:r w:rsidRPr="006267E7">
        <w:rPr>
          <w:rFonts w:eastAsia="Calibri" w:cstheme="minorBidi"/>
          <w:b/>
          <w:szCs w:val="20"/>
        </w:rPr>
        <w:t xml:space="preserve">R$ </w:t>
      </w:r>
      <w:r w:rsidR="006267E7" w:rsidRPr="006267E7">
        <w:rPr>
          <w:rFonts w:eastAsia="Calibri" w:cstheme="minorBidi"/>
          <w:b/>
          <w:szCs w:val="20"/>
        </w:rPr>
        <w:t xml:space="preserve">29.932.463,12 </w:t>
      </w:r>
      <w:r w:rsidRPr="006267E7">
        <w:rPr>
          <w:rFonts w:eastAsia="Calibri" w:cstheme="minorBidi"/>
          <w:b/>
          <w:szCs w:val="20"/>
        </w:rPr>
        <w:t>(</w:t>
      </w:r>
      <w:r w:rsidR="00025C3A" w:rsidRPr="006267E7">
        <w:rPr>
          <w:rFonts w:eastAsia="Calibri" w:cstheme="minorBidi"/>
          <w:b/>
          <w:szCs w:val="20"/>
        </w:rPr>
        <w:t xml:space="preserve">vinte e </w:t>
      </w:r>
      <w:r w:rsidR="006267E7" w:rsidRPr="006267E7">
        <w:rPr>
          <w:rFonts w:eastAsia="Calibri" w:cstheme="minorBidi"/>
          <w:b/>
          <w:szCs w:val="20"/>
        </w:rPr>
        <w:t>nove</w:t>
      </w:r>
      <w:r w:rsidR="00025C3A" w:rsidRPr="006267E7">
        <w:rPr>
          <w:rFonts w:eastAsia="Calibri" w:cstheme="minorBidi"/>
          <w:b/>
          <w:szCs w:val="20"/>
        </w:rPr>
        <w:t xml:space="preserve"> milhões </w:t>
      </w:r>
      <w:r w:rsidR="006267E7" w:rsidRPr="006267E7">
        <w:rPr>
          <w:rFonts w:eastAsia="Calibri" w:cstheme="minorBidi"/>
          <w:b/>
          <w:szCs w:val="20"/>
        </w:rPr>
        <w:t>novecentos e trinta e dois mil, quatrocentos e sessenta e três reais e doze centavos)</w:t>
      </w:r>
      <w:r w:rsidR="007F6C03" w:rsidRPr="006267E7">
        <w:rPr>
          <w:rFonts w:eastAsia="Calibri" w:cstheme="minorBidi"/>
          <w:b/>
          <w:szCs w:val="20"/>
        </w:rPr>
        <w:t xml:space="preserve">, para uma área de </w:t>
      </w:r>
      <w:r w:rsidR="006267E7" w:rsidRPr="006267E7">
        <w:rPr>
          <w:rFonts w:eastAsia="Calibri" w:cstheme="minorBidi"/>
          <w:b/>
          <w:szCs w:val="20"/>
        </w:rPr>
        <w:t>332.600,00</w:t>
      </w:r>
      <w:r w:rsidR="00025C3A" w:rsidRPr="006267E7">
        <w:rPr>
          <w:rFonts w:eastAsia="Calibri" w:cstheme="minorBidi"/>
          <w:b/>
          <w:szCs w:val="20"/>
        </w:rPr>
        <w:t>m².</w:t>
      </w:r>
    </w:p>
    <w:p w:rsidR="00A926C6" w:rsidRDefault="00A926C6" w:rsidP="00AC4AF9">
      <w:pPr>
        <w:ind w:left="-426"/>
        <w:rPr>
          <w:rFonts w:eastAsia="Calibri" w:cstheme="minorBidi"/>
          <w:b/>
          <w:szCs w:val="20"/>
        </w:rPr>
      </w:pPr>
    </w:p>
    <w:p w:rsidR="008E6709" w:rsidRDefault="008E6709" w:rsidP="007D6EAC">
      <w:pPr>
        <w:rPr>
          <w:rFonts w:eastAsia="Calibri" w:cstheme="minorBidi"/>
          <w:b/>
          <w:szCs w:val="20"/>
        </w:rPr>
      </w:pPr>
    </w:p>
    <w:p w:rsidR="00D0413D" w:rsidRDefault="006267E7" w:rsidP="006267E7">
      <w:pPr>
        <w:ind w:left="-426"/>
        <w:jc w:val="center"/>
        <w:rPr>
          <w:rFonts w:eastAsia="Calibri" w:cstheme="minorBidi"/>
          <w:b/>
          <w:szCs w:val="20"/>
        </w:rPr>
      </w:pPr>
      <w:r w:rsidRPr="006267E7">
        <w:rPr>
          <w:noProof/>
          <w:lang w:eastAsia="pt-BR"/>
        </w:rPr>
        <w:drawing>
          <wp:inline distT="0" distB="0" distL="0" distR="0" wp14:anchorId="5DEFADED" wp14:editId="4EF05326">
            <wp:extent cx="6003089" cy="1032933"/>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06240" cy="1033475"/>
                    </a:xfrm>
                    <a:prstGeom prst="rect">
                      <a:avLst/>
                    </a:prstGeom>
                    <a:noFill/>
                    <a:ln>
                      <a:noFill/>
                    </a:ln>
                  </pic:spPr>
                </pic:pic>
              </a:graphicData>
            </a:graphic>
          </wp:inline>
        </w:drawing>
      </w:r>
    </w:p>
    <w:p w:rsidR="00D0413D" w:rsidRPr="007D6EAC" w:rsidRDefault="00D0413D" w:rsidP="007D6EAC">
      <w:pPr>
        <w:rPr>
          <w:rFonts w:eastAsia="Calibri" w:cstheme="minorBidi"/>
          <w:b/>
          <w:szCs w:val="20"/>
        </w:rPr>
      </w:pPr>
    </w:p>
    <w:p w:rsidR="009C6916" w:rsidRPr="007D6EAC" w:rsidRDefault="007D6EAC" w:rsidP="007D6EAC">
      <w:pPr>
        <w:rPr>
          <w:rFonts w:eastAsia="Calibri" w:cstheme="minorBidi"/>
          <w:b/>
          <w:szCs w:val="20"/>
        </w:rPr>
      </w:pPr>
      <w:r w:rsidRPr="007D6EAC">
        <w:rPr>
          <w:rFonts w:eastAsia="Calibri" w:cstheme="minorBidi"/>
          <w:b/>
          <w:szCs w:val="20"/>
        </w:rPr>
        <w:t xml:space="preserve">Os preços supra apresentados estão referenciados pelas tabelas: SINAPI-PE - </w:t>
      </w:r>
      <w:proofErr w:type="gramStart"/>
      <w:r w:rsidR="00502438">
        <w:rPr>
          <w:rFonts w:eastAsia="Calibri" w:cstheme="minorBidi"/>
          <w:b/>
          <w:szCs w:val="20"/>
        </w:rPr>
        <w:t>Outubro</w:t>
      </w:r>
      <w:proofErr w:type="gramEnd"/>
      <w:r w:rsidRPr="007D6EAC">
        <w:rPr>
          <w:rFonts w:eastAsia="Calibri" w:cstheme="minorBidi"/>
          <w:b/>
          <w:szCs w:val="20"/>
        </w:rPr>
        <w:t xml:space="preserve"> de 2019 (Não Desonerada), ORSE - </w:t>
      </w:r>
      <w:r w:rsidR="00502438">
        <w:rPr>
          <w:rFonts w:eastAsia="Calibri" w:cstheme="minorBidi"/>
          <w:b/>
          <w:szCs w:val="20"/>
        </w:rPr>
        <w:t>Setembro</w:t>
      </w:r>
      <w:r w:rsidRPr="007D6EAC">
        <w:rPr>
          <w:rFonts w:eastAsia="Calibri" w:cstheme="minorBidi"/>
          <w:b/>
          <w:szCs w:val="20"/>
        </w:rPr>
        <w:t xml:space="preserve"> de 2019, SICRO (DNIT) de Outubro de 2018 – ultima publicação, cotações de mercado, composições de preços unitários elaborados pela </w:t>
      </w:r>
      <w:proofErr w:type="spellStart"/>
      <w:r w:rsidRPr="007D6EAC">
        <w:rPr>
          <w:rFonts w:eastAsia="Calibri" w:cstheme="minorBidi"/>
          <w:b/>
          <w:szCs w:val="20"/>
        </w:rPr>
        <w:t>Codevasf</w:t>
      </w:r>
      <w:proofErr w:type="spellEnd"/>
      <w:r w:rsidRPr="007D6EAC">
        <w:rPr>
          <w:rFonts w:eastAsia="Calibri" w:cstheme="minorBidi"/>
          <w:b/>
          <w:szCs w:val="20"/>
        </w:rPr>
        <w:t xml:space="preserve"> e o Painel de Preços do Ministério da Economia - disponível no site http://paineldeprecos.planejamento.gov.br/. Nos custos considerados já estão inclusos </w:t>
      </w:r>
      <w:proofErr w:type="spellStart"/>
      <w:r w:rsidRPr="007D6EAC">
        <w:rPr>
          <w:rFonts w:eastAsia="Calibri" w:cstheme="minorBidi"/>
          <w:b/>
          <w:szCs w:val="20"/>
        </w:rPr>
        <w:t>BDIs</w:t>
      </w:r>
      <w:proofErr w:type="spellEnd"/>
      <w:r w:rsidRPr="007D6EAC">
        <w:rPr>
          <w:rFonts w:eastAsia="Calibri" w:cstheme="minorBidi"/>
          <w:b/>
          <w:szCs w:val="20"/>
        </w:rPr>
        <w:t>, encargos sociais, taxas, impostos e emolumentos, conforme especificado em planilhas orçamentárias anexas, atendendo ao disposto no Decreto nº 7.893, de 08/04/2013, no Projeto de Lei Orçamentária Anual - PLOA 2019 e na Lei de Diretrizes Orçamentárias – LDO 2019, Lei nº 13.707 de 14 de agosto de 2018</w:t>
      </w:r>
      <w:r w:rsidR="00A926C6">
        <w:rPr>
          <w:rFonts w:eastAsia="Calibri" w:cstheme="minorBidi"/>
          <w:b/>
          <w:szCs w:val="20"/>
        </w:rPr>
        <w:t>.</w:t>
      </w:r>
    </w:p>
    <w:p w:rsidR="007D6EAC" w:rsidRPr="00B05556" w:rsidRDefault="007D6EAC" w:rsidP="007D6EAC">
      <w:pPr>
        <w:rPr>
          <w:color w:val="FF0000"/>
          <w:szCs w:val="20"/>
        </w:rPr>
      </w:pPr>
    </w:p>
    <w:p w:rsidR="009C6916" w:rsidRPr="007D6EAC" w:rsidRDefault="009C6916" w:rsidP="007D6EAC">
      <w:pPr>
        <w:pStyle w:val="Ttulo21"/>
        <w:numPr>
          <w:ilvl w:val="0"/>
          <w:numId w:val="0"/>
        </w:numPr>
        <w:jc w:val="both"/>
        <w:rPr>
          <w:color w:val="FF0000"/>
          <w:szCs w:val="20"/>
        </w:rPr>
      </w:pPr>
      <w:bookmarkStart w:id="21" w:name="_Ref449450747"/>
      <w:bookmarkEnd w:id="21"/>
    </w:p>
    <w:p w:rsidR="009C6916" w:rsidRPr="007D6EAC" w:rsidRDefault="009C6916" w:rsidP="00C978EF">
      <w:pPr>
        <w:pStyle w:val="Ttulo21"/>
        <w:numPr>
          <w:ilvl w:val="1"/>
          <w:numId w:val="6"/>
        </w:numPr>
        <w:ind w:left="426" w:hanging="426"/>
        <w:jc w:val="both"/>
        <w:rPr>
          <w:color w:val="auto"/>
          <w:szCs w:val="20"/>
        </w:rPr>
      </w:pPr>
      <w:r w:rsidRPr="007D6EAC">
        <w:rPr>
          <w:rFonts w:ascii="Arial" w:hAnsi="Arial"/>
          <w:color w:val="auto"/>
          <w:szCs w:val="20"/>
        </w:rPr>
        <w:t xml:space="preserve">No orçamento de referência foram consideradas as seguintes taxas de BDI e Encargos Sociais: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4148"/>
      </w:tblGrid>
      <w:tr w:rsidR="007D6EAC" w:rsidRPr="001A759D" w:rsidTr="007D6EAC">
        <w:tc>
          <w:tcPr>
            <w:tcW w:w="4138" w:type="dxa"/>
            <w:shd w:val="clear" w:color="auto" w:fill="auto"/>
          </w:tcPr>
          <w:p w:rsidR="007D6EAC" w:rsidRPr="001A759D" w:rsidRDefault="007D6EAC" w:rsidP="00FC6B81">
            <w:pPr>
              <w:pStyle w:val="Recuodecorpodetexto"/>
              <w:spacing w:line="276" w:lineRule="auto"/>
              <w:ind w:left="0"/>
              <w:jc w:val="center"/>
              <w:rPr>
                <w:b/>
              </w:rPr>
            </w:pPr>
            <w:r w:rsidRPr="00A32D9B">
              <w:t>BDI ( Serviços): 2</w:t>
            </w:r>
            <w:r w:rsidR="009E570E">
              <w:t>1,41</w:t>
            </w:r>
            <w:r w:rsidRPr="00A32D9B">
              <w:t>%</w:t>
            </w:r>
          </w:p>
        </w:tc>
        <w:tc>
          <w:tcPr>
            <w:tcW w:w="4148" w:type="dxa"/>
            <w:shd w:val="clear" w:color="auto" w:fill="auto"/>
          </w:tcPr>
          <w:p w:rsidR="007D6EAC" w:rsidRPr="001A759D" w:rsidRDefault="007D6EAC" w:rsidP="00FC6B81">
            <w:pPr>
              <w:pStyle w:val="Recuodecorpodetexto"/>
              <w:spacing w:line="276" w:lineRule="auto"/>
              <w:ind w:left="0"/>
              <w:rPr>
                <w:b/>
              </w:rPr>
            </w:pPr>
          </w:p>
        </w:tc>
      </w:tr>
      <w:tr w:rsidR="007D6EAC" w:rsidRPr="001A759D" w:rsidTr="007D6EAC">
        <w:tc>
          <w:tcPr>
            <w:tcW w:w="4138" w:type="dxa"/>
            <w:vMerge w:val="restart"/>
            <w:shd w:val="clear" w:color="auto" w:fill="auto"/>
            <w:vAlign w:val="center"/>
          </w:tcPr>
          <w:p w:rsidR="007D6EAC" w:rsidRPr="001A759D" w:rsidRDefault="007D6EAC" w:rsidP="00FC6B81">
            <w:pPr>
              <w:pStyle w:val="Recuodecorpodetexto"/>
              <w:spacing w:line="276" w:lineRule="auto"/>
              <w:ind w:left="0"/>
              <w:jc w:val="center"/>
              <w:rPr>
                <w:b/>
              </w:rPr>
            </w:pPr>
            <w:r w:rsidRPr="00A32D9B">
              <w:t>ENCARGOS SOCIAIS:</w:t>
            </w:r>
          </w:p>
        </w:tc>
        <w:tc>
          <w:tcPr>
            <w:tcW w:w="4148" w:type="dxa"/>
            <w:shd w:val="clear" w:color="auto" w:fill="auto"/>
          </w:tcPr>
          <w:p w:rsidR="007D6EAC" w:rsidRPr="001A759D" w:rsidRDefault="007D6EAC" w:rsidP="00FC6B81">
            <w:pPr>
              <w:pStyle w:val="Recuodecorpodetexto"/>
              <w:spacing w:line="276" w:lineRule="auto"/>
              <w:ind w:left="0"/>
              <w:rPr>
                <w:b/>
              </w:rPr>
            </w:pPr>
            <w:r w:rsidRPr="00A32D9B">
              <w:t>115,03 % Horista</w:t>
            </w:r>
          </w:p>
        </w:tc>
      </w:tr>
      <w:tr w:rsidR="007D6EAC" w:rsidRPr="001A759D" w:rsidTr="007D6EAC">
        <w:tc>
          <w:tcPr>
            <w:tcW w:w="4138" w:type="dxa"/>
            <w:vMerge/>
            <w:shd w:val="clear" w:color="auto" w:fill="auto"/>
          </w:tcPr>
          <w:p w:rsidR="007D6EAC" w:rsidRPr="001A759D" w:rsidRDefault="007D6EAC" w:rsidP="00FC6B81">
            <w:pPr>
              <w:pStyle w:val="Recuodecorpodetexto"/>
              <w:spacing w:line="276" w:lineRule="auto"/>
              <w:ind w:left="0"/>
              <w:rPr>
                <w:b/>
              </w:rPr>
            </w:pPr>
          </w:p>
        </w:tc>
        <w:tc>
          <w:tcPr>
            <w:tcW w:w="4148" w:type="dxa"/>
            <w:shd w:val="clear" w:color="auto" w:fill="auto"/>
          </w:tcPr>
          <w:p w:rsidR="007D6EAC" w:rsidRPr="001A759D" w:rsidRDefault="007D6EAC" w:rsidP="00FC6B81">
            <w:pPr>
              <w:pStyle w:val="Recuodecorpodetexto"/>
              <w:spacing w:line="276" w:lineRule="auto"/>
              <w:ind w:left="0"/>
              <w:rPr>
                <w:b/>
              </w:rPr>
            </w:pPr>
            <w:r w:rsidRPr="00A32D9B">
              <w:t>71,07 % Mensalista</w:t>
            </w:r>
          </w:p>
        </w:tc>
      </w:tr>
      <w:tr w:rsidR="007D6EAC" w:rsidRPr="001A759D" w:rsidTr="007D6EAC">
        <w:tc>
          <w:tcPr>
            <w:tcW w:w="4138" w:type="dxa"/>
            <w:vMerge w:val="restart"/>
            <w:shd w:val="clear" w:color="auto" w:fill="auto"/>
            <w:vAlign w:val="center"/>
          </w:tcPr>
          <w:p w:rsidR="007D6EAC" w:rsidRPr="001A759D" w:rsidRDefault="007D6EAC" w:rsidP="00FC6B81">
            <w:pPr>
              <w:pStyle w:val="Recuodecorpodetexto"/>
              <w:spacing w:line="276" w:lineRule="auto"/>
              <w:ind w:left="0"/>
              <w:jc w:val="center"/>
              <w:rPr>
                <w:b/>
              </w:rPr>
            </w:pPr>
            <w:r w:rsidRPr="00A32D9B">
              <w:t>OUTROS:</w:t>
            </w:r>
          </w:p>
        </w:tc>
        <w:tc>
          <w:tcPr>
            <w:tcW w:w="4148" w:type="dxa"/>
            <w:shd w:val="clear" w:color="auto" w:fill="auto"/>
          </w:tcPr>
          <w:p w:rsidR="007D6EAC" w:rsidRPr="001A759D" w:rsidRDefault="007D6EAC" w:rsidP="00FC6B81">
            <w:pPr>
              <w:pStyle w:val="Recuodecorpodetexto"/>
              <w:spacing w:line="276" w:lineRule="auto"/>
              <w:ind w:left="0"/>
              <w:rPr>
                <w:b/>
              </w:rPr>
            </w:pPr>
            <w:r w:rsidRPr="00A32D9B">
              <w:t xml:space="preserve">ISS: </w:t>
            </w:r>
            <w:r w:rsidR="009E570E">
              <w:t>3</w:t>
            </w:r>
            <w:r w:rsidRPr="00A32D9B">
              <w:t>,00%*(Ajustar a depender do município).</w:t>
            </w:r>
          </w:p>
        </w:tc>
      </w:tr>
      <w:tr w:rsidR="007D6EAC" w:rsidRPr="001A759D" w:rsidTr="007D6EAC">
        <w:tc>
          <w:tcPr>
            <w:tcW w:w="4138" w:type="dxa"/>
            <w:vMerge/>
            <w:shd w:val="clear" w:color="auto" w:fill="auto"/>
          </w:tcPr>
          <w:p w:rsidR="007D6EAC" w:rsidRPr="001A759D" w:rsidRDefault="007D6EAC" w:rsidP="00FC6B81">
            <w:pPr>
              <w:pStyle w:val="Recuodecorpodetexto"/>
              <w:spacing w:line="276" w:lineRule="auto"/>
              <w:ind w:left="0"/>
              <w:rPr>
                <w:b/>
              </w:rPr>
            </w:pPr>
          </w:p>
        </w:tc>
        <w:tc>
          <w:tcPr>
            <w:tcW w:w="4148" w:type="dxa"/>
            <w:shd w:val="clear" w:color="auto" w:fill="auto"/>
          </w:tcPr>
          <w:p w:rsidR="007D6EAC" w:rsidRPr="001A759D" w:rsidRDefault="007D6EAC" w:rsidP="00FC6B81">
            <w:pPr>
              <w:pStyle w:val="Recuodecorpodetexto"/>
              <w:spacing w:line="276" w:lineRule="auto"/>
              <w:ind w:left="0"/>
              <w:rPr>
                <w:b/>
              </w:rPr>
            </w:pPr>
            <w:r w:rsidRPr="00A32D9B">
              <w:t>PIS: 0,65 %</w:t>
            </w:r>
          </w:p>
        </w:tc>
      </w:tr>
      <w:tr w:rsidR="007D6EAC" w:rsidRPr="001A759D" w:rsidTr="007D6EAC">
        <w:tc>
          <w:tcPr>
            <w:tcW w:w="4138" w:type="dxa"/>
            <w:vMerge/>
            <w:shd w:val="clear" w:color="auto" w:fill="auto"/>
          </w:tcPr>
          <w:p w:rsidR="007D6EAC" w:rsidRPr="001A759D" w:rsidRDefault="007D6EAC" w:rsidP="00FC6B81">
            <w:pPr>
              <w:pStyle w:val="Recuodecorpodetexto"/>
              <w:spacing w:line="276" w:lineRule="auto"/>
              <w:ind w:left="0"/>
              <w:rPr>
                <w:b/>
              </w:rPr>
            </w:pPr>
          </w:p>
        </w:tc>
        <w:tc>
          <w:tcPr>
            <w:tcW w:w="4148" w:type="dxa"/>
            <w:shd w:val="clear" w:color="auto" w:fill="auto"/>
          </w:tcPr>
          <w:p w:rsidR="007D6EAC" w:rsidRPr="001A759D" w:rsidRDefault="007D6EAC" w:rsidP="00FC6B81">
            <w:pPr>
              <w:pStyle w:val="Recuodecorpodetexto"/>
              <w:spacing w:line="276" w:lineRule="auto"/>
              <w:ind w:left="0"/>
              <w:rPr>
                <w:b/>
              </w:rPr>
            </w:pPr>
            <w:r w:rsidRPr="00A32D9B">
              <w:t>COFINS: 3,00 %</w:t>
            </w:r>
          </w:p>
        </w:tc>
      </w:tr>
    </w:tbl>
    <w:p w:rsidR="007D6EAC" w:rsidRPr="00A32D9B" w:rsidRDefault="007D6EAC" w:rsidP="007D6EAC">
      <w:pPr>
        <w:pStyle w:val="Recuodecorpodetexto"/>
        <w:spacing w:line="276" w:lineRule="auto"/>
        <w:ind w:left="1000"/>
        <w:rPr>
          <w:b/>
        </w:rPr>
      </w:pPr>
    </w:p>
    <w:p w:rsidR="009C6916" w:rsidRPr="007D6EAC" w:rsidRDefault="009C6916" w:rsidP="00C978EF">
      <w:pPr>
        <w:pStyle w:val="Ttulo21"/>
        <w:numPr>
          <w:ilvl w:val="1"/>
          <w:numId w:val="6"/>
        </w:numPr>
        <w:ind w:left="426" w:hanging="426"/>
        <w:jc w:val="both"/>
        <w:rPr>
          <w:rFonts w:ascii="Arial" w:hAnsi="Arial"/>
          <w:color w:val="auto"/>
        </w:rPr>
      </w:pPr>
      <w:r w:rsidRPr="007D6EAC">
        <w:rPr>
          <w:rFonts w:ascii="Arial" w:hAnsi="Arial"/>
          <w:color w:val="auto"/>
          <w:szCs w:val="20"/>
        </w:rPr>
        <w:t>O orçamento estimado estará disponível permanentemente aos órgãos de controle externo e interno.</w:t>
      </w:r>
    </w:p>
    <w:p w:rsidR="009C6916" w:rsidRDefault="009C6916" w:rsidP="009C6916">
      <w:pPr>
        <w:rPr>
          <w:color w:val="FF0000"/>
          <w:szCs w:val="20"/>
        </w:rPr>
      </w:pPr>
    </w:p>
    <w:p w:rsidR="007D6EAC" w:rsidRPr="00B05556" w:rsidRDefault="007D6EAC" w:rsidP="009C6916">
      <w:pPr>
        <w:rPr>
          <w:color w:val="FF0000"/>
          <w:szCs w:val="20"/>
        </w:rPr>
      </w:pPr>
    </w:p>
    <w:p w:rsidR="009C6916" w:rsidRPr="007D6EAC" w:rsidRDefault="009C6916" w:rsidP="00C978EF">
      <w:pPr>
        <w:pStyle w:val="Ttulo11"/>
        <w:numPr>
          <w:ilvl w:val="0"/>
          <w:numId w:val="6"/>
        </w:numPr>
        <w:jc w:val="both"/>
        <w:rPr>
          <w:rFonts w:ascii="Arial" w:hAnsi="Arial"/>
          <w:color w:val="auto"/>
        </w:rPr>
      </w:pPr>
      <w:bookmarkStart w:id="22" w:name="_Ref399859802"/>
      <w:bookmarkStart w:id="23" w:name="_Ref400449100"/>
      <w:bookmarkStart w:id="24" w:name="_Toc10024511"/>
      <w:bookmarkEnd w:id="22"/>
      <w:bookmarkEnd w:id="23"/>
      <w:r w:rsidRPr="007D6EAC">
        <w:rPr>
          <w:rFonts w:ascii="Arial" w:hAnsi="Arial"/>
          <w:color w:val="auto"/>
          <w:szCs w:val="20"/>
        </w:rPr>
        <w:t>PRAZO DE EXECUÇÃO</w:t>
      </w:r>
      <w:bookmarkEnd w:id="24"/>
    </w:p>
    <w:p w:rsidR="009C6916" w:rsidRDefault="009C6916" w:rsidP="009C6916">
      <w:pPr>
        <w:rPr>
          <w:szCs w:val="20"/>
        </w:rPr>
      </w:pPr>
    </w:p>
    <w:p w:rsidR="007D6EAC" w:rsidRPr="007D6EAC" w:rsidRDefault="007D6EAC" w:rsidP="009C6916">
      <w:pPr>
        <w:rPr>
          <w:szCs w:val="20"/>
        </w:rPr>
      </w:pPr>
    </w:p>
    <w:p w:rsidR="007D6EAC" w:rsidRPr="007D6EAC" w:rsidRDefault="007D6EAC" w:rsidP="00C978EF">
      <w:pPr>
        <w:pStyle w:val="Ttulo21"/>
        <w:numPr>
          <w:ilvl w:val="1"/>
          <w:numId w:val="6"/>
        </w:numPr>
        <w:ind w:left="709" w:hanging="709"/>
        <w:jc w:val="both"/>
        <w:rPr>
          <w:rFonts w:ascii="Arial" w:hAnsi="Arial"/>
          <w:color w:val="auto"/>
          <w:szCs w:val="20"/>
        </w:rPr>
      </w:pPr>
      <w:r w:rsidRPr="007D6EAC">
        <w:rPr>
          <w:rFonts w:ascii="Arial" w:hAnsi="Arial"/>
          <w:color w:val="auto"/>
          <w:szCs w:val="20"/>
        </w:rPr>
        <w:t xml:space="preserve">Os serviços objetos destes Termos de Referência serão executados no prazo de 360 (trezentos e sessenta) dias para cada </w:t>
      </w:r>
      <w:r w:rsidR="007E07CD">
        <w:rPr>
          <w:rFonts w:ascii="Arial" w:hAnsi="Arial" w:cs="Arial"/>
          <w:szCs w:val="20"/>
        </w:rPr>
        <w:t>GRUPO</w:t>
      </w:r>
      <w:r w:rsidRPr="007D6EAC">
        <w:rPr>
          <w:rFonts w:ascii="Arial" w:hAnsi="Arial"/>
          <w:color w:val="auto"/>
          <w:szCs w:val="20"/>
        </w:rPr>
        <w:t>, contados a partir da emissão da Ordem de Serviço.</w:t>
      </w:r>
    </w:p>
    <w:p w:rsidR="009C6916" w:rsidRDefault="009C6916" w:rsidP="009C6916">
      <w:pPr>
        <w:ind w:left="426" w:hanging="426"/>
        <w:rPr>
          <w:color w:val="FF0000"/>
          <w:szCs w:val="20"/>
        </w:rPr>
      </w:pPr>
    </w:p>
    <w:p w:rsidR="007D6EAC" w:rsidRPr="00B05556" w:rsidRDefault="007D6EAC" w:rsidP="009C6916">
      <w:pPr>
        <w:ind w:left="426" w:hanging="426"/>
        <w:rPr>
          <w:color w:val="FF0000"/>
          <w:szCs w:val="20"/>
        </w:rPr>
      </w:pPr>
    </w:p>
    <w:tbl>
      <w:tblPr>
        <w:tblW w:w="8339" w:type="dxa"/>
        <w:tblLayout w:type="fixed"/>
        <w:tblLook w:val="0000" w:firstRow="0" w:lastRow="0" w:firstColumn="0" w:lastColumn="0" w:noHBand="0" w:noVBand="0"/>
      </w:tblPr>
      <w:tblGrid>
        <w:gridCol w:w="2582"/>
        <w:gridCol w:w="5757"/>
      </w:tblGrid>
      <w:tr w:rsidR="007D6EAC" w:rsidRPr="00A32D9B" w:rsidTr="007D6EAC">
        <w:trPr>
          <w:trHeight w:val="374"/>
        </w:trPr>
        <w:tc>
          <w:tcPr>
            <w:tcW w:w="2582" w:type="dxa"/>
            <w:tcBorders>
              <w:top w:val="single" w:sz="4" w:space="0" w:color="000000"/>
              <w:left w:val="single" w:sz="4" w:space="0" w:color="000000"/>
              <w:bottom w:val="single" w:sz="4" w:space="0" w:color="000000"/>
            </w:tcBorders>
            <w:shd w:val="clear" w:color="auto" w:fill="auto"/>
            <w:vAlign w:val="center"/>
          </w:tcPr>
          <w:p w:rsidR="007D6EAC" w:rsidRPr="00A32D9B" w:rsidRDefault="007D6EAC" w:rsidP="00FC6B81">
            <w:pPr>
              <w:pStyle w:val="Recuodecorpodetexto"/>
              <w:tabs>
                <w:tab w:val="left" w:pos="-1985"/>
                <w:tab w:val="left" w:pos="-142"/>
              </w:tabs>
              <w:ind w:left="0"/>
              <w:jc w:val="center"/>
              <w:rPr>
                <w:b/>
              </w:rPr>
            </w:pPr>
            <w:r w:rsidRPr="00A32D9B">
              <w:rPr>
                <w:b/>
              </w:rPr>
              <w:t>OBJETO</w:t>
            </w:r>
          </w:p>
        </w:tc>
        <w:tc>
          <w:tcPr>
            <w:tcW w:w="5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6EAC" w:rsidRPr="00A32D9B" w:rsidRDefault="007D6EAC" w:rsidP="00FC6B81">
            <w:pPr>
              <w:pStyle w:val="Recuodecorpodetexto"/>
              <w:tabs>
                <w:tab w:val="left" w:pos="-1985"/>
                <w:tab w:val="left" w:pos="-142"/>
              </w:tabs>
              <w:ind w:left="0"/>
              <w:jc w:val="center"/>
            </w:pPr>
            <w:r w:rsidRPr="00A32D9B">
              <w:rPr>
                <w:b/>
              </w:rPr>
              <w:t>PRAZO DE VIGÊNCIA DO CONTRATO (DIAS)</w:t>
            </w:r>
          </w:p>
        </w:tc>
      </w:tr>
      <w:tr w:rsidR="007D6EAC" w:rsidRPr="00A32D9B" w:rsidTr="007D6EAC">
        <w:trPr>
          <w:trHeight w:val="700"/>
        </w:trPr>
        <w:tc>
          <w:tcPr>
            <w:tcW w:w="2582" w:type="dxa"/>
            <w:tcBorders>
              <w:top w:val="single" w:sz="4" w:space="0" w:color="000000"/>
              <w:left w:val="single" w:sz="4" w:space="0" w:color="000000"/>
              <w:bottom w:val="single" w:sz="4" w:space="0" w:color="000000"/>
            </w:tcBorders>
            <w:shd w:val="clear" w:color="auto" w:fill="auto"/>
            <w:vAlign w:val="center"/>
          </w:tcPr>
          <w:p w:rsidR="007D6EAC" w:rsidRPr="00A32D9B" w:rsidRDefault="007D6EAC" w:rsidP="006267E7">
            <w:pPr>
              <w:pStyle w:val="Recuodecorpodetexto"/>
            </w:pPr>
            <w:r w:rsidRPr="00A32D9B">
              <w:t xml:space="preserve">Pavimentação de vias públicas </w:t>
            </w:r>
          </w:p>
        </w:tc>
        <w:tc>
          <w:tcPr>
            <w:tcW w:w="5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6EAC" w:rsidRPr="00A32D9B" w:rsidRDefault="007D6EAC" w:rsidP="00FC6B81">
            <w:pPr>
              <w:pStyle w:val="Recuodecorpodetexto"/>
              <w:tabs>
                <w:tab w:val="left" w:pos="-1985"/>
                <w:tab w:val="left" w:pos="-142"/>
              </w:tabs>
              <w:ind w:left="0"/>
              <w:jc w:val="center"/>
              <w:rPr>
                <w:b/>
              </w:rPr>
            </w:pPr>
            <w:r w:rsidRPr="00A32D9B">
              <w:rPr>
                <w:b/>
              </w:rPr>
              <w:t>360 (trezentos e sessenta)</w:t>
            </w:r>
          </w:p>
        </w:tc>
      </w:tr>
    </w:tbl>
    <w:p w:rsidR="009C6916" w:rsidRDefault="009C6916" w:rsidP="009C6916">
      <w:pPr>
        <w:ind w:left="426" w:hanging="426"/>
        <w:rPr>
          <w:color w:val="FF0000"/>
          <w:szCs w:val="20"/>
        </w:rPr>
      </w:pPr>
    </w:p>
    <w:p w:rsidR="007D6EAC" w:rsidRPr="00734DAD" w:rsidRDefault="007D6EAC" w:rsidP="00C978EF">
      <w:pPr>
        <w:pStyle w:val="Ttulo21"/>
        <w:numPr>
          <w:ilvl w:val="1"/>
          <w:numId w:val="6"/>
        </w:numPr>
        <w:ind w:left="709" w:hanging="709"/>
        <w:jc w:val="both"/>
        <w:rPr>
          <w:rFonts w:ascii="Arial" w:hAnsi="Arial"/>
          <w:color w:val="auto"/>
          <w:szCs w:val="20"/>
        </w:rPr>
      </w:pPr>
      <w:r w:rsidRPr="00734DAD">
        <w:rPr>
          <w:rFonts w:ascii="Arial" w:hAnsi="Arial"/>
          <w:color w:val="auto"/>
          <w:szCs w:val="20"/>
        </w:rPr>
        <w:lastRenderedPageBreak/>
        <w:t xml:space="preserve">O prazo de vigência dos contratos é contado em dias, a partir da data de sua assinatura, com eficácia após a publicação do seu extrato no Diário Oficial da União e emissão da ordem de serviço. </w:t>
      </w:r>
    </w:p>
    <w:p w:rsidR="007D6EAC" w:rsidRPr="00734DAD" w:rsidRDefault="007D6EAC" w:rsidP="00734DAD">
      <w:pPr>
        <w:pStyle w:val="Ttulo21"/>
        <w:numPr>
          <w:ilvl w:val="0"/>
          <w:numId w:val="0"/>
        </w:numPr>
        <w:ind w:left="709"/>
        <w:jc w:val="both"/>
        <w:rPr>
          <w:rFonts w:ascii="Arial" w:hAnsi="Arial"/>
          <w:color w:val="auto"/>
          <w:szCs w:val="20"/>
        </w:rPr>
      </w:pPr>
    </w:p>
    <w:p w:rsidR="007D6EAC" w:rsidRDefault="007D6EAC" w:rsidP="00C978EF">
      <w:pPr>
        <w:pStyle w:val="Ttulo21"/>
        <w:numPr>
          <w:ilvl w:val="1"/>
          <w:numId w:val="6"/>
        </w:numPr>
        <w:ind w:left="709" w:hanging="709"/>
        <w:jc w:val="both"/>
        <w:rPr>
          <w:rFonts w:ascii="Arial" w:hAnsi="Arial"/>
          <w:color w:val="auto"/>
          <w:szCs w:val="20"/>
        </w:rPr>
      </w:pPr>
      <w:r w:rsidRPr="00734DAD">
        <w:rPr>
          <w:rFonts w:ascii="Arial" w:hAnsi="Arial"/>
          <w:color w:val="auto"/>
          <w:szCs w:val="20"/>
        </w:rPr>
        <w:t xml:space="preserve">O contrato poderá ser prorrogado desde que justificado por escrito e previamente autorizado pela autoridade competente para celebrar o contrato, conforme Regulamento Interno de Licitações e Contratos da </w:t>
      </w:r>
      <w:proofErr w:type="spellStart"/>
      <w:r w:rsidRPr="00734DAD">
        <w:rPr>
          <w:rFonts w:ascii="Arial" w:hAnsi="Arial"/>
          <w:color w:val="auto"/>
          <w:szCs w:val="20"/>
        </w:rPr>
        <w:t>Codevasf</w:t>
      </w:r>
      <w:proofErr w:type="spellEnd"/>
      <w:r w:rsidRPr="00734DAD">
        <w:rPr>
          <w:rFonts w:ascii="Arial" w:hAnsi="Arial"/>
          <w:color w:val="auto"/>
          <w:szCs w:val="20"/>
        </w:rPr>
        <w:t xml:space="preserve"> (Art. 134).</w:t>
      </w:r>
    </w:p>
    <w:p w:rsidR="003547DB" w:rsidRDefault="003547DB" w:rsidP="003547DB"/>
    <w:p w:rsidR="003547DB" w:rsidRPr="003547DB" w:rsidRDefault="003547DB" w:rsidP="00C978EF">
      <w:pPr>
        <w:pStyle w:val="Ttulo21"/>
        <w:numPr>
          <w:ilvl w:val="1"/>
          <w:numId w:val="6"/>
        </w:numPr>
        <w:ind w:left="709" w:hanging="709"/>
        <w:jc w:val="both"/>
        <w:rPr>
          <w:rFonts w:ascii="Arial" w:hAnsi="Arial"/>
          <w:color w:val="auto"/>
          <w:szCs w:val="20"/>
        </w:rPr>
      </w:pPr>
      <w:r w:rsidRPr="003547DB">
        <w:rPr>
          <w:rFonts w:ascii="Arial" w:hAnsi="Arial"/>
          <w:color w:val="auto"/>
          <w:szCs w:val="20"/>
        </w:rPr>
        <w:t>O Prazo de Garantia dos serviços prestados é o previsto na legislação vigente e definido no Código Civil Brasileiro.</w:t>
      </w:r>
    </w:p>
    <w:p w:rsidR="003547DB" w:rsidRPr="003547DB" w:rsidRDefault="003547DB" w:rsidP="003547DB">
      <w:pPr>
        <w:pStyle w:val="Ttulo21"/>
        <w:numPr>
          <w:ilvl w:val="0"/>
          <w:numId w:val="0"/>
        </w:numPr>
        <w:ind w:left="709"/>
        <w:jc w:val="both"/>
        <w:rPr>
          <w:rFonts w:ascii="Arial" w:hAnsi="Arial"/>
          <w:color w:val="auto"/>
          <w:szCs w:val="20"/>
        </w:rPr>
      </w:pPr>
    </w:p>
    <w:p w:rsidR="003547DB" w:rsidRPr="003547DB" w:rsidRDefault="003547DB" w:rsidP="00C978EF">
      <w:pPr>
        <w:pStyle w:val="Ttulo21"/>
        <w:numPr>
          <w:ilvl w:val="1"/>
          <w:numId w:val="6"/>
        </w:numPr>
        <w:ind w:left="709" w:hanging="709"/>
        <w:jc w:val="both"/>
        <w:rPr>
          <w:rFonts w:ascii="Arial" w:hAnsi="Arial"/>
          <w:color w:val="auto"/>
          <w:szCs w:val="20"/>
        </w:rPr>
      </w:pPr>
      <w:r w:rsidRPr="003547DB">
        <w:rPr>
          <w:rFonts w:ascii="Arial" w:hAnsi="Arial"/>
          <w:color w:val="auto"/>
          <w:szCs w:val="20"/>
        </w:rPr>
        <w:t xml:space="preserve">Todos os serviços licitados devem atender às recomendações da Associação Brasileira de Normas Técnicas - ABNT (Lei </w:t>
      </w:r>
      <w:proofErr w:type="gramStart"/>
      <w:r w:rsidRPr="003547DB">
        <w:rPr>
          <w:rFonts w:ascii="Arial" w:hAnsi="Arial"/>
          <w:color w:val="auto"/>
          <w:szCs w:val="20"/>
        </w:rPr>
        <w:t>n.º</w:t>
      </w:r>
      <w:proofErr w:type="gramEnd"/>
      <w:r w:rsidRPr="003547DB">
        <w:rPr>
          <w:rFonts w:ascii="Arial" w:hAnsi="Arial"/>
          <w:color w:val="auto"/>
          <w:szCs w:val="20"/>
        </w:rPr>
        <w:t>4.150 de 21.11.62), no que couber e, principalmente no que diz respeito aos requisitos mínimos de qualidade, utilidade, resistência e segurança.</w:t>
      </w:r>
    </w:p>
    <w:p w:rsidR="003547DB" w:rsidRPr="003547DB" w:rsidRDefault="003547DB" w:rsidP="003547DB"/>
    <w:p w:rsidR="007D6EAC" w:rsidRPr="00B05556" w:rsidRDefault="007D6EAC" w:rsidP="009C6916">
      <w:pPr>
        <w:ind w:left="426" w:hanging="426"/>
        <w:rPr>
          <w:color w:val="FF0000"/>
          <w:szCs w:val="20"/>
        </w:rPr>
      </w:pPr>
    </w:p>
    <w:p w:rsidR="009C6916" w:rsidRPr="00B05556" w:rsidRDefault="009C6916" w:rsidP="009C6916">
      <w:pPr>
        <w:rPr>
          <w:color w:val="FF0000"/>
          <w:szCs w:val="20"/>
        </w:rPr>
      </w:pPr>
    </w:p>
    <w:p w:rsidR="009C6916" w:rsidRPr="0027075D" w:rsidRDefault="009C6916" w:rsidP="00C978EF">
      <w:pPr>
        <w:pStyle w:val="Ttulo11"/>
        <w:numPr>
          <w:ilvl w:val="0"/>
          <w:numId w:val="6"/>
        </w:numPr>
        <w:jc w:val="both"/>
        <w:rPr>
          <w:rFonts w:ascii="Arial" w:hAnsi="Arial"/>
          <w:color w:val="auto"/>
        </w:rPr>
      </w:pPr>
      <w:bookmarkStart w:id="25" w:name="_Toc10024512"/>
      <w:r w:rsidRPr="0027075D">
        <w:rPr>
          <w:rFonts w:ascii="Arial" w:hAnsi="Arial"/>
          <w:color w:val="auto"/>
          <w:szCs w:val="20"/>
        </w:rPr>
        <w:t>FORMAS E CONDIÇÕES DE PAGAMENTO</w:t>
      </w:r>
      <w:bookmarkEnd w:id="25"/>
    </w:p>
    <w:p w:rsidR="009C6916" w:rsidRPr="00B05556" w:rsidRDefault="009C6916" w:rsidP="009C6916">
      <w:pPr>
        <w:rPr>
          <w:color w:val="FF0000"/>
          <w:szCs w:val="20"/>
        </w:rPr>
      </w:pPr>
    </w:p>
    <w:p w:rsidR="009C6916" w:rsidRPr="00711F63" w:rsidRDefault="009C6916" w:rsidP="00C978EF">
      <w:pPr>
        <w:pStyle w:val="Ttulo21"/>
        <w:numPr>
          <w:ilvl w:val="1"/>
          <w:numId w:val="6"/>
        </w:numPr>
        <w:ind w:left="709" w:hanging="709"/>
        <w:jc w:val="both"/>
        <w:rPr>
          <w:rFonts w:ascii="Arial" w:hAnsi="Arial"/>
          <w:color w:val="auto"/>
          <w:szCs w:val="20"/>
        </w:rPr>
      </w:pPr>
      <w:r w:rsidRPr="0033012B">
        <w:rPr>
          <w:rFonts w:ascii="Arial" w:hAnsi="Arial"/>
          <w:color w:val="auto"/>
          <w:szCs w:val="20"/>
        </w:rPr>
        <w:t>Os</w:t>
      </w:r>
      <w:r w:rsidR="000B4556">
        <w:rPr>
          <w:rFonts w:ascii="Arial" w:hAnsi="Arial"/>
          <w:color w:val="auto"/>
          <w:szCs w:val="20"/>
        </w:rPr>
        <w:t xml:space="preserve"> </w:t>
      </w:r>
      <w:r w:rsidRPr="0033012B">
        <w:rPr>
          <w:rFonts w:ascii="Arial" w:hAnsi="Arial"/>
          <w:color w:val="auto"/>
          <w:szCs w:val="20"/>
        </w:rPr>
        <w:t xml:space="preserve">pagamentos </w:t>
      </w:r>
      <w:r w:rsidR="0033012B" w:rsidRPr="0033012B">
        <w:rPr>
          <w:rFonts w:ascii="Arial" w:hAnsi="Arial"/>
          <w:color w:val="auto"/>
          <w:szCs w:val="20"/>
        </w:rPr>
        <w:t>dos</w:t>
      </w:r>
      <w:r w:rsidRPr="0033012B">
        <w:rPr>
          <w:rFonts w:ascii="Arial" w:hAnsi="Arial"/>
          <w:color w:val="auto"/>
          <w:szCs w:val="20"/>
        </w:rPr>
        <w:t xml:space="preserve"> serviços de engenharia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p>
    <w:p w:rsidR="009C6916" w:rsidRPr="0033012B" w:rsidRDefault="009C6916" w:rsidP="009C6916">
      <w:pPr>
        <w:rPr>
          <w:szCs w:val="20"/>
        </w:rPr>
      </w:pPr>
    </w:p>
    <w:p w:rsidR="009C6916" w:rsidRPr="00711F63" w:rsidRDefault="009C6916" w:rsidP="00C978EF">
      <w:pPr>
        <w:pStyle w:val="Ttulo21"/>
        <w:numPr>
          <w:ilvl w:val="1"/>
          <w:numId w:val="6"/>
        </w:numPr>
        <w:ind w:left="709" w:hanging="709"/>
        <w:jc w:val="both"/>
        <w:rPr>
          <w:rFonts w:ascii="Arial" w:hAnsi="Arial"/>
          <w:color w:val="auto"/>
          <w:szCs w:val="20"/>
        </w:rPr>
      </w:pPr>
      <w:r w:rsidRPr="00711F63">
        <w:rPr>
          <w:rFonts w:ascii="Arial" w:hAnsi="Arial"/>
          <w:color w:val="auto"/>
          <w:szCs w:val="20"/>
        </w:rPr>
        <w:t xml:space="preserve">A </w:t>
      </w:r>
      <w:proofErr w:type="spellStart"/>
      <w:r w:rsidRPr="00711F63">
        <w:rPr>
          <w:rFonts w:ascii="Arial" w:hAnsi="Arial"/>
          <w:color w:val="auto"/>
          <w:szCs w:val="20"/>
        </w:rPr>
        <w:t>Codevasf</w:t>
      </w:r>
      <w:proofErr w:type="spellEnd"/>
      <w:r w:rsidRPr="00711F63">
        <w:rPr>
          <w:rFonts w:ascii="Arial" w:hAnsi="Arial"/>
          <w:color w:val="auto"/>
          <w:szCs w:val="20"/>
        </w:rPr>
        <w:t xml:space="preserve"> somente pagará a CONTRATADA pelos serviços efetivamente executados</w:t>
      </w:r>
      <w:r w:rsidRPr="0033012B">
        <w:rPr>
          <w:rFonts w:ascii="Arial" w:hAnsi="Arial"/>
          <w:color w:val="auto"/>
          <w:szCs w:val="20"/>
        </w:rPr>
        <w:t>, com base nos preços integrantes da proposta aprovada e, caso aplicável, a incidência de reajustamento e reequilíbrio econômico financeiro e atualização financeira;</w:t>
      </w:r>
    </w:p>
    <w:p w:rsidR="009C6916" w:rsidRPr="00711F63" w:rsidRDefault="009C6916" w:rsidP="00711F63">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33012B">
        <w:rPr>
          <w:rFonts w:ascii="Arial" w:hAnsi="Arial"/>
          <w:color w:val="auto"/>
          <w:szCs w:val="20"/>
        </w:rPr>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33012B" w:rsidRPr="00711F63" w:rsidRDefault="0033012B" w:rsidP="00711F63">
      <w:pPr>
        <w:pStyle w:val="Ttulo21"/>
        <w:numPr>
          <w:ilvl w:val="0"/>
          <w:numId w:val="0"/>
        </w:numPr>
        <w:ind w:left="709"/>
        <w:jc w:val="both"/>
        <w:rPr>
          <w:rFonts w:ascii="Arial" w:hAnsi="Arial"/>
          <w:color w:val="auto"/>
          <w:szCs w:val="20"/>
        </w:rPr>
      </w:pPr>
    </w:p>
    <w:p w:rsidR="0033012B" w:rsidRPr="00A35643" w:rsidRDefault="0033012B" w:rsidP="00C978EF">
      <w:pPr>
        <w:pStyle w:val="Ttulo21"/>
        <w:numPr>
          <w:ilvl w:val="1"/>
          <w:numId w:val="6"/>
        </w:numPr>
        <w:ind w:left="709" w:hanging="709"/>
        <w:jc w:val="both"/>
        <w:rPr>
          <w:rFonts w:ascii="Arial" w:hAnsi="Arial"/>
          <w:color w:val="auto"/>
          <w:szCs w:val="20"/>
        </w:rPr>
      </w:pPr>
      <w:r w:rsidRPr="00A35643">
        <w:rPr>
          <w:rFonts w:ascii="Arial" w:hAnsi="Arial"/>
          <w:color w:val="auto"/>
          <w:szCs w:val="20"/>
        </w:rPr>
        <w:t>Não terá faturamento serviço que não se enquadre na FORMA DE PAGAMENTO estabelecida nestes Termos de Referência.</w:t>
      </w:r>
    </w:p>
    <w:p w:rsidR="0033012B" w:rsidRPr="00A35643" w:rsidRDefault="0033012B" w:rsidP="00711F63">
      <w:pPr>
        <w:pStyle w:val="Ttulo21"/>
        <w:numPr>
          <w:ilvl w:val="0"/>
          <w:numId w:val="0"/>
        </w:numPr>
        <w:ind w:left="709"/>
        <w:jc w:val="both"/>
        <w:rPr>
          <w:rFonts w:ascii="Arial" w:hAnsi="Arial"/>
          <w:color w:val="auto"/>
          <w:szCs w:val="20"/>
        </w:rPr>
      </w:pPr>
    </w:p>
    <w:p w:rsidR="0033012B" w:rsidRPr="00A35643" w:rsidRDefault="0033012B" w:rsidP="00C978EF">
      <w:pPr>
        <w:pStyle w:val="Ttulo21"/>
        <w:numPr>
          <w:ilvl w:val="1"/>
          <w:numId w:val="6"/>
        </w:numPr>
        <w:ind w:left="709" w:hanging="709"/>
        <w:jc w:val="both"/>
        <w:rPr>
          <w:rFonts w:ascii="Arial" w:hAnsi="Arial"/>
          <w:color w:val="auto"/>
          <w:szCs w:val="20"/>
        </w:rPr>
      </w:pPr>
      <w:r w:rsidRPr="00A35643">
        <w:rPr>
          <w:rFonts w:ascii="Arial" w:hAnsi="Arial"/>
          <w:color w:val="auto"/>
          <w:szCs w:val="20"/>
        </w:rPr>
        <w:t xml:space="preserve">Não constituem motivos de pagamento pela CODEVASF serviços desnecessários a execução do objeto do contrato e os que forem realizados sem autorização prévia da Fiscalização. </w:t>
      </w:r>
    </w:p>
    <w:p w:rsidR="0033012B" w:rsidRPr="00A35643" w:rsidRDefault="0033012B" w:rsidP="00711F63">
      <w:pPr>
        <w:pStyle w:val="Ttulo21"/>
        <w:numPr>
          <w:ilvl w:val="0"/>
          <w:numId w:val="0"/>
        </w:numPr>
        <w:ind w:left="709"/>
        <w:jc w:val="both"/>
        <w:rPr>
          <w:rFonts w:ascii="Arial" w:hAnsi="Arial"/>
          <w:color w:val="auto"/>
          <w:szCs w:val="20"/>
        </w:rPr>
      </w:pPr>
    </w:p>
    <w:p w:rsidR="0033012B" w:rsidRPr="00711F63" w:rsidRDefault="0033012B" w:rsidP="00C978EF">
      <w:pPr>
        <w:pStyle w:val="Ttulo21"/>
        <w:numPr>
          <w:ilvl w:val="1"/>
          <w:numId w:val="6"/>
        </w:numPr>
        <w:ind w:left="709" w:hanging="709"/>
        <w:jc w:val="both"/>
        <w:rPr>
          <w:rFonts w:ascii="Arial" w:hAnsi="Arial"/>
          <w:b/>
          <w:color w:val="auto"/>
          <w:szCs w:val="20"/>
        </w:rPr>
      </w:pPr>
      <w:r w:rsidRPr="00711F63">
        <w:rPr>
          <w:rFonts w:ascii="Arial" w:hAnsi="Arial"/>
          <w:b/>
          <w:color w:val="auto"/>
          <w:szCs w:val="20"/>
        </w:rPr>
        <w:t>Somente serão pagos os materiais e equipamentos instalados, assentados e utilizados, mediante atesto pelo fiscal do contrato.</w:t>
      </w:r>
    </w:p>
    <w:p w:rsidR="00C11E89" w:rsidRPr="00711F63" w:rsidRDefault="00C11E89" w:rsidP="00711F63">
      <w:pPr>
        <w:pStyle w:val="Ttulo21"/>
        <w:numPr>
          <w:ilvl w:val="0"/>
          <w:numId w:val="0"/>
        </w:numPr>
        <w:ind w:left="709"/>
        <w:jc w:val="both"/>
        <w:rPr>
          <w:rFonts w:ascii="Arial" w:hAnsi="Arial"/>
          <w:color w:val="auto"/>
          <w:szCs w:val="20"/>
        </w:rPr>
      </w:pPr>
    </w:p>
    <w:p w:rsidR="00C11E89" w:rsidRPr="00C11E89" w:rsidRDefault="00C11E89" w:rsidP="00C978EF">
      <w:pPr>
        <w:pStyle w:val="Ttulo21"/>
        <w:numPr>
          <w:ilvl w:val="1"/>
          <w:numId w:val="6"/>
        </w:numPr>
        <w:ind w:left="709" w:hanging="709"/>
        <w:jc w:val="both"/>
        <w:rPr>
          <w:rFonts w:ascii="Arial" w:hAnsi="Arial"/>
          <w:color w:val="auto"/>
          <w:szCs w:val="20"/>
        </w:rPr>
      </w:pPr>
      <w:r w:rsidRPr="00C11E89">
        <w:rPr>
          <w:rFonts w:ascii="Arial" w:hAnsi="Arial"/>
          <w:color w:val="auto"/>
          <w:szCs w:val="20"/>
        </w:rPr>
        <w:t>As faturas deverão vir acompanhadas da documentação justifi</w:t>
      </w:r>
      <w:r w:rsidRPr="00C11E89">
        <w:rPr>
          <w:rFonts w:ascii="Arial" w:hAnsi="Arial"/>
          <w:color w:val="auto"/>
          <w:szCs w:val="20"/>
        </w:rPr>
        <w:softHyphen/>
        <w:t>cativa relativa a cada serviço faturado, com os comprovantes técnicos que lhes deram origem (relação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CODEVASF no local dos serviços e indicando a data da aprovação do evento, de acordo com o Programa de Trabalho.</w:t>
      </w:r>
    </w:p>
    <w:p w:rsidR="00C11E89" w:rsidRPr="00C11E89" w:rsidRDefault="00C11E89" w:rsidP="00711F63">
      <w:pPr>
        <w:pStyle w:val="Ttulo21"/>
        <w:numPr>
          <w:ilvl w:val="0"/>
          <w:numId w:val="0"/>
        </w:numPr>
        <w:ind w:left="709"/>
        <w:jc w:val="both"/>
        <w:rPr>
          <w:rFonts w:ascii="Arial" w:hAnsi="Arial"/>
          <w:color w:val="auto"/>
          <w:szCs w:val="20"/>
        </w:rPr>
      </w:pPr>
    </w:p>
    <w:p w:rsidR="00C11E89" w:rsidRPr="00C11E89" w:rsidRDefault="00C11E89" w:rsidP="00C978EF">
      <w:pPr>
        <w:pStyle w:val="Ttulo21"/>
        <w:numPr>
          <w:ilvl w:val="1"/>
          <w:numId w:val="6"/>
        </w:numPr>
        <w:ind w:left="709" w:hanging="709"/>
        <w:jc w:val="both"/>
        <w:rPr>
          <w:rFonts w:ascii="Arial" w:hAnsi="Arial"/>
          <w:color w:val="auto"/>
          <w:szCs w:val="20"/>
        </w:rPr>
      </w:pPr>
      <w:r w:rsidRPr="00C11E89">
        <w:rPr>
          <w:rFonts w:ascii="Arial" w:hAnsi="Arial"/>
          <w:color w:val="auto"/>
          <w:szCs w:val="20"/>
        </w:rPr>
        <w:t>As faturas só serão liberadas para pagamento depois de aprovadas pela área gestora, devendo estar isentas de erros ou omissões, sem o que, serão de forma imediata, devolvidas à contratada para correções.</w:t>
      </w:r>
    </w:p>
    <w:p w:rsidR="00C11E89" w:rsidRPr="00C11E89" w:rsidRDefault="00C11E89" w:rsidP="00711F63">
      <w:pPr>
        <w:pStyle w:val="Ttulo21"/>
        <w:numPr>
          <w:ilvl w:val="0"/>
          <w:numId w:val="0"/>
        </w:numPr>
        <w:ind w:left="709"/>
        <w:jc w:val="both"/>
        <w:rPr>
          <w:rFonts w:ascii="Arial" w:hAnsi="Arial"/>
          <w:color w:val="auto"/>
          <w:szCs w:val="20"/>
        </w:rPr>
      </w:pPr>
    </w:p>
    <w:p w:rsidR="00C11E89" w:rsidRDefault="00C11E89" w:rsidP="00C978EF">
      <w:pPr>
        <w:pStyle w:val="Ttulo21"/>
        <w:numPr>
          <w:ilvl w:val="1"/>
          <w:numId w:val="6"/>
        </w:numPr>
        <w:ind w:left="709" w:hanging="709"/>
        <w:jc w:val="both"/>
        <w:rPr>
          <w:rFonts w:ascii="Arial" w:hAnsi="Arial"/>
          <w:color w:val="auto"/>
          <w:szCs w:val="20"/>
        </w:rPr>
      </w:pPr>
      <w:r w:rsidRPr="00C11E89">
        <w:rPr>
          <w:rFonts w:ascii="Arial" w:hAnsi="Arial"/>
          <w:color w:val="auto"/>
          <w:szCs w:val="20"/>
        </w:rPr>
        <w:t>Os documentos de cobrança indicarão, obrigatoriamente, o nú</w:t>
      </w:r>
      <w:r w:rsidRPr="00C11E89">
        <w:rPr>
          <w:rFonts w:ascii="Arial" w:hAnsi="Arial"/>
          <w:color w:val="auto"/>
          <w:szCs w:val="20"/>
        </w:rPr>
        <w:softHyphen/>
        <w:t xml:space="preserve">mero e a data de emissão </w:t>
      </w:r>
      <w:proofErr w:type="gramStart"/>
      <w:r w:rsidRPr="00C11E89">
        <w:rPr>
          <w:rFonts w:ascii="Arial" w:hAnsi="Arial"/>
          <w:color w:val="auto"/>
          <w:szCs w:val="20"/>
        </w:rPr>
        <w:t>da(</w:t>
      </w:r>
      <w:proofErr w:type="gramEnd"/>
      <w:r w:rsidRPr="00C11E89">
        <w:rPr>
          <w:rFonts w:ascii="Arial" w:hAnsi="Arial"/>
          <w:color w:val="auto"/>
          <w:szCs w:val="20"/>
        </w:rPr>
        <w:t xml:space="preserve">s) </w:t>
      </w:r>
      <w:r w:rsidRPr="00C11E89">
        <w:rPr>
          <w:rFonts w:ascii="Arial" w:hAnsi="Arial"/>
          <w:color w:val="auto"/>
          <w:szCs w:val="20"/>
        </w:rPr>
        <w:lastRenderedPageBreak/>
        <w:t>Nota(s) de Empenho(s) emitida(s) pela CODEVASF, e que cubram a execução dos serviços.</w:t>
      </w:r>
    </w:p>
    <w:p w:rsidR="00C37E40" w:rsidRPr="00711F63" w:rsidRDefault="00C37E40" w:rsidP="00711F63">
      <w:pPr>
        <w:pStyle w:val="Ttulo21"/>
        <w:numPr>
          <w:ilvl w:val="0"/>
          <w:numId w:val="0"/>
        </w:numPr>
        <w:ind w:left="709"/>
        <w:jc w:val="both"/>
        <w:rPr>
          <w:rFonts w:ascii="Arial" w:hAnsi="Arial"/>
          <w:color w:val="auto"/>
          <w:szCs w:val="20"/>
        </w:rPr>
      </w:pPr>
    </w:p>
    <w:p w:rsidR="00C37E40" w:rsidRDefault="00C37E40" w:rsidP="00C978EF">
      <w:pPr>
        <w:pStyle w:val="Ttulo21"/>
        <w:numPr>
          <w:ilvl w:val="1"/>
          <w:numId w:val="6"/>
        </w:numPr>
        <w:ind w:left="709" w:hanging="709"/>
        <w:jc w:val="both"/>
        <w:rPr>
          <w:rFonts w:ascii="Arial" w:hAnsi="Arial"/>
          <w:color w:val="auto"/>
          <w:szCs w:val="20"/>
        </w:rPr>
      </w:pPr>
      <w:r w:rsidRPr="00C37E40">
        <w:rPr>
          <w:rFonts w:ascii="Arial" w:hAnsi="Arial"/>
          <w:color w:val="auto"/>
          <w:szCs w:val="20"/>
        </w:rPr>
        <w:t>Os documentos de cobrança indicarão, obrigatoriamente, o nú</w:t>
      </w:r>
      <w:r w:rsidRPr="00C37E40">
        <w:rPr>
          <w:rFonts w:ascii="Arial" w:hAnsi="Arial"/>
          <w:color w:val="auto"/>
          <w:szCs w:val="20"/>
        </w:rPr>
        <w:softHyphen/>
        <w:t xml:space="preserve">mero e a data de emissão </w:t>
      </w:r>
      <w:proofErr w:type="gramStart"/>
      <w:r w:rsidRPr="00C37E40">
        <w:rPr>
          <w:rFonts w:ascii="Arial" w:hAnsi="Arial"/>
          <w:color w:val="auto"/>
          <w:szCs w:val="20"/>
        </w:rPr>
        <w:t>da(</w:t>
      </w:r>
      <w:proofErr w:type="gramEnd"/>
      <w:r w:rsidRPr="00C37E40">
        <w:rPr>
          <w:rFonts w:ascii="Arial" w:hAnsi="Arial"/>
          <w:color w:val="auto"/>
          <w:szCs w:val="20"/>
        </w:rPr>
        <w:t>s) Nota(s) de Empenho(s) emitida(s) pela CODEVASF, e que cubram a execução dos serviços.</w:t>
      </w:r>
    </w:p>
    <w:p w:rsidR="00C37E40" w:rsidRDefault="00C37E40" w:rsidP="00711F63">
      <w:pPr>
        <w:pStyle w:val="Ttulo21"/>
        <w:numPr>
          <w:ilvl w:val="0"/>
          <w:numId w:val="0"/>
        </w:numPr>
        <w:ind w:left="709"/>
        <w:jc w:val="both"/>
        <w:rPr>
          <w:rFonts w:ascii="Arial" w:hAnsi="Arial"/>
          <w:color w:val="auto"/>
          <w:szCs w:val="20"/>
        </w:rPr>
      </w:pPr>
    </w:p>
    <w:p w:rsidR="00C37E40" w:rsidRPr="00C37E40" w:rsidRDefault="00C37E40" w:rsidP="00C978EF">
      <w:pPr>
        <w:pStyle w:val="Ttulo21"/>
        <w:numPr>
          <w:ilvl w:val="1"/>
          <w:numId w:val="6"/>
        </w:numPr>
        <w:ind w:left="709" w:hanging="709"/>
        <w:jc w:val="both"/>
        <w:rPr>
          <w:rFonts w:ascii="Arial" w:hAnsi="Arial"/>
          <w:color w:val="auto"/>
          <w:szCs w:val="20"/>
        </w:rPr>
      </w:pPr>
      <w:r w:rsidRPr="00C37E40">
        <w:rPr>
          <w:rFonts w:ascii="Arial" w:hAnsi="Arial"/>
          <w:color w:val="auto"/>
          <w:szCs w:val="20"/>
        </w:rPr>
        <w:t>Atendido ao disposto nos itens anteriores a CODEVASF considera como data inicial do período de adimplemento, a data útil seguinte à data de entrega do documento de cobrança no local de pagamento dos serviços, a partir da qual será observado o prazo de até 30 dias corridos para pagamento, conforme estabelecido no Art. 9º do Decreto 1.054, de 07 de fevereiro de 1994.</w:t>
      </w:r>
    </w:p>
    <w:p w:rsidR="00C37E40" w:rsidRPr="00C37E40" w:rsidRDefault="00C37E40" w:rsidP="00711F63">
      <w:pPr>
        <w:pStyle w:val="Ttulo21"/>
        <w:numPr>
          <w:ilvl w:val="0"/>
          <w:numId w:val="0"/>
        </w:numPr>
        <w:ind w:left="709"/>
        <w:jc w:val="both"/>
        <w:rPr>
          <w:rFonts w:ascii="Arial" w:hAnsi="Arial"/>
          <w:color w:val="auto"/>
          <w:szCs w:val="20"/>
        </w:rPr>
      </w:pPr>
    </w:p>
    <w:p w:rsidR="00C37E40" w:rsidRPr="00C37E40" w:rsidRDefault="00C37E40" w:rsidP="00C978EF">
      <w:pPr>
        <w:pStyle w:val="Ttulo21"/>
        <w:numPr>
          <w:ilvl w:val="1"/>
          <w:numId w:val="6"/>
        </w:numPr>
        <w:ind w:left="709" w:hanging="709"/>
        <w:jc w:val="both"/>
        <w:rPr>
          <w:rFonts w:ascii="Arial" w:hAnsi="Arial"/>
          <w:color w:val="auto"/>
          <w:szCs w:val="20"/>
        </w:rPr>
      </w:pPr>
      <w:r w:rsidRPr="00C37E40">
        <w:rPr>
          <w:rFonts w:ascii="Arial" w:hAnsi="Arial"/>
          <w:color w:val="auto"/>
          <w:szCs w:val="20"/>
        </w:rPr>
        <w:t xml:space="preserve">É de responsabilidade da Contratada a entrega à CODEVASF dos documentos de cobrança acompanhados dos seus respectivos anexos de forma clara, objetiva e ordenados, que se não atendido, implica em desconsideração pela CODEVASF dos prazos estabelecidos no item anterior. </w:t>
      </w:r>
    </w:p>
    <w:p w:rsidR="00C37E40" w:rsidRPr="00711F63" w:rsidRDefault="00C37E40" w:rsidP="00711F63">
      <w:pPr>
        <w:pStyle w:val="Ttulo21"/>
        <w:numPr>
          <w:ilvl w:val="0"/>
          <w:numId w:val="0"/>
        </w:numPr>
        <w:ind w:left="709"/>
        <w:jc w:val="both"/>
        <w:rPr>
          <w:rFonts w:ascii="Arial" w:hAnsi="Arial"/>
          <w:color w:val="auto"/>
          <w:szCs w:val="20"/>
        </w:rPr>
      </w:pPr>
    </w:p>
    <w:p w:rsidR="00C37E40" w:rsidRPr="00C37E40" w:rsidRDefault="00C37E40" w:rsidP="00C978EF">
      <w:pPr>
        <w:pStyle w:val="Ttulo21"/>
        <w:numPr>
          <w:ilvl w:val="1"/>
          <w:numId w:val="6"/>
        </w:numPr>
        <w:ind w:left="709" w:hanging="709"/>
        <w:jc w:val="both"/>
        <w:rPr>
          <w:rFonts w:ascii="Arial" w:hAnsi="Arial"/>
          <w:color w:val="auto"/>
          <w:szCs w:val="20"/>
        </w:rPr>
      </w:pPr>
      <w:r w:rsidRPr="00C37E40">
        <w:rPr>
          <w:rFonts w:ascii="Arial" w:hAnsi="Arial"/>
          <w:color w:val="auto"/>
          <w:szCs w:val="20"/>
        </w:rPr>
        <w:t>As variações de complexidade de execução do serviço, que provocarem acréscimo, para mais ou para menos das previsões apresentadas pela Contratada na sua proposta em relação aos trabalhos de campo realmente executados, não poderão servir de pretexto de modificações dos preços unitários oferecidos.</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Juntamente com a apresentação da Fatura de cada parcela de pagamento terá a Contratada de apresentar a comprovação de recolhimento à Previdência Social, através de GPS, devidamente autenticado, sob pena de retenção do pagamento devido, consoante o disposto no Art. 31, da Lei nº. 8.212 de 24/07/91, alterado pela Lei 11.933 de 28.04.09, e terá de apresentar o relatório SEFIP/GEFIP contendo a relação dos funcionários identificados no Cadastro Específico do INSS – CEI da presente licitação.</w:t>
      </w:r>
    </w:p>
    <w:p w:rsidR="00C37E40" w:rsidRPr="00855FD2" w:rsidRDefault="00C37E40" w:rsidP="00855FD2">
      <w:pPr>
        <w:pStyle w:val="Ttulo21"/>
        <w:numPr>
          <w:ilvl w:val="0"/>
          <w:numId w:val="0"/>
        </w:numPr>
        <w:ind w:left="709"/>
        <w:jc w:val="both"/>
        <w:rPr>
          <w:rFonts w:ascii="Arial" w:hAnsi="Arial"/>
          <w:color w:val="auto"/>
          <w:szCs w:val="20"/>
        </w:rPr>
      </w:pPr>
    </w:p>
    <w:p w:rsidR="00C37E40" w:rsidRPr="006C09C0" w:rsidRDefault="00C37E40" w:rsidP="00C978EF">
      <w:pPr>
        <w:pStyle w:val="Ttulo21"/>
        <w:numPr>
          <w:ilvl w:val="1"/>
          <w:numId w:val="6"/>
        </w:numPr>
        <w:ind w:left="709" w:hanging="709"/>
        <w:jc w:val="both"/>
        <w:rPr>
          <w:rFonts w:ascii="Arial" w:hAnsi="Arial"/>
          <w:color w:val="FF0000"/>
          <w:szCs w:val="20"/>
        </w:rPr>
      </w:pPr>
      <w:bookmarkStart w:id="26" w:name="_GoBack"/>
      <w:r w:rsidRPr="006C09C0">
        <w:rPr>
          <w:rFonts w:ascii="Arial" w:hAnsi="Arial"/>
          <w:color w:val="FF0000"/>
          <w:szCs w:val="20"/>
        </w:rPr>
        <w:t>Quando se tratar da quitação do último pagamento a CODEVASF se reserva o direito de reter 15% (quinze por cento) do valor do mesmo, até que seja apresentado o GPS relativo ao mês dos últimos serviços prestados. Da mesma forma deverá comprovar o recolhimento do FGTS, sob pena da retenção dos pagamentos.</w:t>
      </w:r>
    </w:p>
    <w:bookmarkEnd w:id="26"/>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No primeiro faturamento deverá ser apresentada a inscrição no CEI, conforme art.19, Inciso II c/</w:t>
      </w:r>
      <w:proofErr w:type="gramStart"/>
      <w:r w:rsidRPr="00855FD2">
        <w:rPr>
          <w:rFonts w:ascii="Arial" w:hAnsi="Arial"/>
          <w:color w:val="auto"/>
          <w:szCs w:val="20"/>
        </w:rPr>
        <w:t>c</w:t>
      </w:r>
      <w:proofErr w:type="gramEnd"/>
      <w:r w:rsidRPr="00855FD2">
        <w:rPr>
          <w:rFonts w:ascii="Arial" w:hAnsi="Arial"/>
          <w:color w:val="auto"/>
          <w:szCs w:val="20"/>
        </w:rPr>
        <w:t xml:space="preserve"> art. 47, Inciso X da IN 971/09 SRF.</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Deverá ser recolhido o FGTS – Fundo de Garantia por Tempo de Serviço, mediante GRF – Guia de Recolhimento do FGTS com autenticação eletrônica, via bancária.</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Também deverá ser recolhido o ISS. Caso o município onde serão executados os serviços não disponha de convênio com a Secretaria do Tesouro Nacional, para retenção do ISS, a Contratada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 xml:space="preserve">As comprovações relativas ao INSS, FGTS e ISS a serem apresentadas deverão corresponder à competência anteriormente ao do mês da emissão da NFS apresentada. Quando o serviço for realizado em município conveniado com a Secretaria do Tesouro Nacional, ocorrerá por parte da </w:t>
      </w:r>
      <w:proofErr w:type="spellStart"/>
      <w:r w:rsidRPr="00855FD2">
        <w:rPr>
          <w:rFonts w:ascii="Arial" w:hAnsi="Arial"/>
          <w:color w:val="auto"/>
          <w:szCs w:val="20"/>
        </w:rPr>
        <w:t>Codevasf</w:t>
      </w:r>
      <w:proofErr w:type="spellEnd"/>
      <w:r w:rsidRPr="00855FD2">
        <w:rPr>
          <w:rFonts w:ascii="Arial" w:hAnsi="Arial"/>
          <w:color w:val="auto"/>
          <w:szCs w:val="20"/>
        </w:rPr>
        <w:t>, a retenção do ISS, por intermédio do SIAFI.</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 xml:space="preserve">A </w:t>
      </w:r>
      <w:proofErr w:type="spellStart"/>
      <w:r w:rsidRPr="00855FD2">
        <w:rPr>
          <w:rFonts w:ascii="Arial" w:hAnsi="Arial"/>
          <w:color w:val="auto"/>
          <w:szCs w:val="20"/>
        </w:rPr>
        <w:t>Codevasf</w:t>
      </w:r>
      <w:proofErr w:type="spellEnd"/>
      <w:r w:rsidRPr="00855FD2">
        <w:rPr>
          <w:rFonts w:ascii="Arial" w:hAnsi="Arial"/>
          <w:color w:val="auto"/>
          <w:szCs w:val="20"/>
        </w:rPr>
        <w:t xml:space="preserve"> fará a compensação dos valores pagos a maior, se for o caso, referente ao Imposto Sobre Serviços de Qualquer Natureza (ISS), quando a alíquota de ISS apresentada pela CONTRATADA no cálculo do BDI de serviços na proposta for maior que a alíquota efetivamente paga pela empresa CONTRATADA ao município que recebe o imposto.</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A Nota Fiscal/Fatura deverá destacar:</w:t>
      </w:r>
    </w:p>
    <w:p w:rsidR="00C37E40" w:rsidRPr="00A32D9B" w:rsidRDefault="00C37E40" w:rsidP="00C37E40">
      <w:pPr>
        <w:pStyle w:val="Recuodecorpodetexto"/>
        <w:tabs>
          <w:tab w:val="left" w:pos="1134"/>
        </w:tabs>
        <w:spacing w:line="276" w:lineRule="auto"/>
        <w:ind w:left="0"/>
      </w:pPr>
    </w:p>
    <w:p w:rsidR="00C37E40" w:rsidRPr="00A32D9B" w:rsidRDefault="00C37E40" w:rsidP="00C37E40">
      <w:pPr>
        <w:pStyle w:val="Recuodecorpodetexto"/>
        <w:tabs>
          <w:tab w:val="left" w:pos="1134"/>
        </w:tabs>
        <w:spacing w:line="276" w:lineRule="auto"/>
        <w:ind w:left="1000"/>
      </w:pPr>
      <w:r w:rsidRPr="00A32D9B">
        <w:t>a) Base de cálculo, alíquota e o valor a ser retido do INSS, referente aos serviços realizados em atendimento à Lei 8.212/91, bem como a IN 971/09 – SRF;</w:t>
      </w:r>
    </w:p>
    <w:p w:rsidR="00C37E40" w:rsidRPr="00A32D9B" w:rsidRDefault="00C37E40" w:rsidP="00C37E40">
      <w:pPr>
        <w:pStyle w:val="Recuodecorpodetexto"/>
        <w:tabs>
          <w:tab w:val="left" w:pos="1134"/>
        </w:tabs>
        <w:spacing w:line="276" w:lineRule="auto"/>
        <w:ind w:left="1000"/>
      </w:pPr>
      <w:r w:rsidRPr="00A32D9B">
        <w:t>b) Base de cálculo, alíquota e o valor a ser retido do ISS, referente aos serviços realizados em atendimento à Lei Complementar 116/2003;</w:t>
      </w:r>
    </w:p>
    <w:p w:rsidR="00C37E40" w:rsidRPr="00A32D9B" w:rsidRDefault="00C37E40" w:rsidP="00C37E40">
      <w:pPr>
        <w:pStyle w:val="Recuodecorpodetexto"/>
        <w:tabs>
          <w:tab w:val="left" w:pos="1134"/>
        </w:tabs>
        <w:spacing w:line="276" w:lineRule="auto"/>
        <w:ind w:left="1000"/>
      </w:pPr>
      <w:r w:rsidRPr="00A32D9B">
        <w:t>c) O valor do IRPJ e demais contribuições incidentes, para fins de retenção na fonte, de acordo com o artigo 2º da IN/SRF Nº 1.234/2012, ou informar a isenção, não incidência ou alíquota zero, e respectivo enquadramento legal, sob pena de retenção do imposto de renda e das contribuições sobre o valor total do documento fiscal, no percentual correspondente à natureza do bem ou serviço.</w:t>
      </w:r>
    </w:p>
    <w:p w:rsidR="00C37E40" w:rsidRPr="00A32D9B" w:rsidRDefault="00C37E40" w:rsidP="00C37E40">
      <w:pPr>
        <w:pStyle w:val="Recuodecorpodetexto"/>
        <w:tabs>
          <w:tab w:val="left" w:pos="1134"/>
        </w:tabs>
        <w:spacing w:line="276" w:lineRule="auto"/>
        <w:ind w:left="1000"/>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A Contratada é responsável pelos encargos trabalhistas, sociais, previdenciários, tributários, comerciais e demais encargos resultantes da execução do contrato, principalmente com a obrigatoriedade de requerer a exclusão da CODEVASF, da lide, das eventuais ações reclamatórias trabalhistas, propostas por empregados da Contratada, durante a vigência contratual, declarando-se como única e exclusiva responsável pelas referidas ações, inclusive perante possíveis subcontratados ou quaisquer terceiros interessados.</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Na hipótese da CODEVASF vir a ser condenada, solidária ou subsidiariamente nas ações reclamatórias trabalhistas mencionadas acima e se o contrato estiver vigente, o valor da referida condenação será deduzido das medições e do valor das faturas vincendas; desde que não haja possibilidade de composição entre as partes, visando o reembolso da importância despendida pela CODEVASF, a título de condenação trabalhista solidária ou subsidiária, a CODEVASF utilizará o direito de regresso, em ação própria a ser intentada contra a Contratada, com a qual desde já a mesma expressa sua concordância, com as duas hipóteses previstas neste item.</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Para efeito de pagamento será observado o prazo de até 30 (trinta) dias corridos, contados da data final do período de adimplemento de cada parcela estipulada.</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Caso existam observações acerca dos relatórios e documentos a CODEVASF poderá reter a parcela referente à mesma, se a dúvida não for sanada pela CONTRATADA.</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Será considerado em atraso, o pagamento efetuado após o prazo de 30 (trinta) dias, caso em que a CODEVASF pagará atualização financeira, aplicando-se a seguinte fórmula:</w:t>
      </w:r>
    </w:p>
    <w:p w:rsidR="00C37E40" w:rsidRPr="00A32D9B" w:rsidRDefault="00C37E40" w:rsidP="00C37E40">
      <w:pPr>
        <w:pStyle w:val="Recuodecorpodetexto"/>
        <w:tabs>
          <w:tab w:val="left" w:pos="1134"/>
        </w:tabs>
        <w:spacing w:line="276" w:lineRule="auto"/>
        <w:ind w:left="1134"/>
        <w:rPr>
          <w:b/>
        </w:rPr>
      </w:pPr>
    </w:p>
    <w:p w:rsidR="00C37E40" w:rsidRPr="00A32D9B" w:rsidRDefault="00C37E40" w:rsidP="00C37E40">
      <w:pPr>
        <w:pStyle w:val="Recuodecorpodetexto"/>
        <w:spacing w:line="276" w:lineRule="auto"/>
        <w:ind w:left="2127"/>
      </w:pPr>
      <w:r w:rsidRPr="00A32D9B">
        <w:rPr>
          <w:b/>
        </w:rPr>
        <w:t>AM = P x I</w:t>
      </w:r>
      <w:r w:rsidRPr="00A32D9B">
        <w:t>, onde:</w:t>
      </w:r>
    </w:p>
    <w:p w:rsidR="00C37E40" w:rsidRPr="00A32D9B" w:rsidRDefault="00C37E40" w:rsidP="00C37E40">
      <w:pPr>
        <w:pStyle w:val="Recuodecorpodetexto"/>
        <w:spacing w:line="276" w:lineRule="auto"/>
        <w:ind w:left="2127"/>
      </w:pPr>
      <w:r w:rsidRPr="00A32D9B">
        <w:t>AM = Atualização Monetária;</w:t>
      </w:r>
    </w:p>
    <w:p w:rsidR="00C37E40" w:rsidRPr="00A32D9B" w:rsidRDefault="00C37E40" w:rsidP="00C37E40">
      <w:pPr>
        <w:pStyle w:val="Recuodecorpodetexto"/>
        <w:spacing w:line="276" w:lineRule="auto"/>
        <w:ind w:left="2127"/>
      </w:pPr>
      <w:r w:rsidRPr="00A32D9B">
        <w:t>P = Valor da Parcela a ser paga; e</w:t>
      </w:r>
    </w:p>
    <w:p w:rsidR="00C37E40" w:rsidRPr="00A32D9B" w:rsidRDefault="00C37E40" w:rsidP="00C37E40">
      <w:pPr>
        <w:pStyle w:val="Recuodecorpodetexto"/>
        <w:spacing w:line="276" w:lineRule="auto"/>
        <w:ind w:left="2127"/>
      </w:pPr>
      <w:r w:rsidRPr="00A32D9B">
        <w:t>I = Percentual de atualização monetária, assim apurado:</w:t>
      </w:r>
    </w:p>
    <w:p w:rsidR="00C37E40" w:rsidRPr="00A32D9B" w:rsidRDefault="00C37E40" w:rsidP="00C37E40">
      <w:pPr>
        <w:pStyle w:val="Recuodecorpodetexto"/>
        <w:spacing w:line="276" w:lineRule="auto"/>
        <w:ind w:left="2127"/>
      </w:pPr>
      <w:r w:rsidRPr="00A32D9B">
        <w:t>I = (1+im1/</w:t>
      </w:r>
      <w:proofErr w:type="gramStart"/>
      <w:r w:rsidRPr="00A32D9B">
        <w:t>100)</w:t>
      </w:r>
      <w:r w:rsidRPr="00A32D9B">
        <w:rPr>
          <w:vertAlign w:val="superscript"/>
        </w:rPr>
        <w:t>dx</w:t>
      </w:r>
      <w:proofErr w:type="gramEnd"/>
      <w:r w:rsidRPr="00A32D9B">
        <w:rPr>
          <w:vertAlign w:val="superscript"/>
        </w:rPr>
        <w:t>1/30</w:t>
      </w:r>
      <w:r w:rsidRPr="00A32D9B">
        <w:t xml:space="preserve"> x (1+im2/100)</w:t>
      </w:r>
      <w:r w:rsidRPr="00A32D9B">
        <w:rPr>
          <w:vertAlign w:val="superscript"/>
        </w:rPr>
        <w:t>dx2/30</w:t>
      </w:r>
      <w:r w:rsidRPr="00A32D9B">
        <w:t xml:space="preserve"> x ... x (1+imn/100)</w:t>
      </w:r>
      <w:proofErr w:type="spellStart"/>
      <w:r w:rsidRPr="00A32D9B">
        <w:rPr>
          <w:vertAlign w:val="superscript"/>
        </w:rPr>
        <w:t>dxn</w:t>
      </w:r>
      <w:proofErr w:type="spellEnd"/>
      <w:r w:rsidRPr="00A32D9B">
        <w:rPr>
          <w:vertAlign w:val="superscript"/>
        </w:rPr>
        <w:t>/30</w:t>
      </w:r>
      <w:r w:rsidRPr="00A32D9B">
        <w:t xml:space="preserve"> - 1, onde:</w:t>
      </w:r>
    </w:p>
    <w:p w:rsidR="00C37E40" w:rsidRPr="00A32D9B" w:rsidRDefault="00C37E40" w:rsidP="00C37E40">
      <w:pPr>
        <w:pStyle w:val="Recuodecorpodetexto"/>
        <w:spacing w:line="276" w:lineRule="auto"/>
        <w:ind w:left="2127"/>
      </w:pPr>
      <w:proofErr w:type="gramStart"/>
      <w:r w:rsidRPr="00A32D9B">
        <w:t>i</w:t>
      </w:r>
      <w:proofErr w:type="gramEnd"/>
      <w:r w:rsidRPr="00A32D9B">
        <w:t xml:space="preserve"> = Variação do Índice de Preço ao Consumidor Amplo - IPCA no mês “m”;</w:t>
      </w:r>
    </w:p>
    <w:p w:rsidR="00C37E40" w:rsidRPr="00A32D9B" w:rsidRDefault="00C37E40" w:rsidP="00C37E40">
      <w:pPr>
        <w:pStyle w:val="Recuodecorpodetexto"/>
        <w:spacing w:line="276" w:lineRule="auto"/>
        <w:ind w:left="2127"/>
      </w:pPr>
      <w:proofErr w:type="gramStart"/>
      <w:r w:rsidRPr="00A32D9B">
        <w:lastRenderedPageBreak/>
        <w:t>d</w:t>
      </w:r>
      <w:proofErr w:type="gramEnd"/>
      <w:r w:rsidRPr="00A32D9B">
        <w:t xml:space="preserve"> = Número de dias em atraso no mês “m”;</w:t>
      </w:r>
    </w:p>
    <w:p w:rsidR="00C37E40" w:rsidRPr="00A32D9B" w:rsidRDefault="00C37E40" w:rsidP="00C37E40">
      <w:pPr>
        <w:pStyle w:val="Recuodecorpodetexto"/>
        <w:spacing w:line="276" w:lineRule="auto"/>
        <w:ind w:left="2127"/>
      </w:pPr>
      <w:proofErr w:type="gramStart"/>
      <w:r w:rsidRPr="00A32D9B">
        <w:t>m</w:t>
      </w:r>
      <w:proofErr w:type="gramEnd"/>
      <w:r w:rsidRPr="00A32D9B">
        <w:t xml:space="preserve"> = Meses considerados para o cálculo da atualização monetária</w:t>
      </w:r>
    </w:p>
    <w:p w:rsidR="00C37E40" w:rsidRPr="00A32D9B" w:rsidRDefault="00C37E40" w:rsidP="00C37E40">
      <w:pPr>
        <w:pStyle w:val="Recuodecorpodetexto"/>
        <w:spacing w:line="276" w:lineRule="auto"/>
        <w:ind w:left="1134"/>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Não sendo conhecido o índice para o período, será utilizado no cálculo, o último índice conhecido.</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Quando utilizar o último índice conhecido, o cálculo do valor ajustado será procedido tão logo seja publicado o índice definitivo correspondente ao período de atraso.</w:t>
      </w:r>
    </w:p>
    <w:p w:rsidR="00C37E40" w:rsidRPr="00057A46" w:rsidRDefault="00C37E40" w:rsidP="00057A46">
      <w:pPr>
        <w:pStyle w:val="Ttulo21"/>
        <w:numPr>
          <w:ilvl w:val="0"/>
          <w:numId w:val="0"/>
        </w:numPr>
        <w:ind w:left="709"/>
        <w:jc w:val="both"/>
        <w:rPr>
          <w:rFonts w:ascii="Arial" w:hAnsi="Arial"/>
          <w:color w:val="auto"/>
          <w:szCs w:val="20"/>
        </w:rPr>
      </w:pPr>
    </w:p>
    <w:p w:rsidR="00C37E40" w:rsidRPr="00057A46" w:rsidRDefault="00C37E40" w:rsidP="00C978EF">
      <w:pPr>
        <w:pStyle w:val="Ttulo21"/>
        <w:numPr>
          <w:ilvl w:val="1"/>
          <w:numId w:val="6"/>
        </w:numPr>
        <w:ind w:left="709" w:hanging="709"/>
        <w:jc w:val="both"/>
        <w:rPr>
          <w:rFonts w:ascii="Arial" w:hAnsi="Arial"/>
          <w:color w:val="auto"/>
          <w:szCs w:val="20"/>
        </w:rPr>
      </w:pPr>
      <w:r w:rsidRPr="00057A46">
        <w:rPr>
          <w:rFonts w:ascii="Arial" w:hAnsi="Arial"/>
          <w:color w:val="auto"/>
          <w:szCs w:val="20"/>
        </w:rPr>
        <w:t xml:space="preserve">Não caberá qualquer remuneração a título de correção monetária para pagamento decorrente do acerto de índice. </w:t>
      </w:r>
    </w:p>
    <w:p w:rsidR="00C37E40" w:rsidRPr="00057A46" w:rsidRDefault="00C37E40" w:rsidP="00057A46">
      <w:pPr>
        <w:pStyle w:val="Ttulo21"/>
        <w:numPr>
          <w:ilvl w:val="0"/>
          <w:numId w:val="0"/>
        </w:numPr>
        <w:ind w:left="709"/>
        <w:jc w:val="both"/>
        <w:rPr>
          <w:rFonts w:ascii="Arial" w:hAnsi="Arial"/>
          <w:color w:val="auto"/>
          <w:szCs w:val="20"/>
        </w:rPr>
      </w:pPr>
    </w:p>
    <w:p w:rsidR="00C37E40" w:rsidRPr="00057A46" w:rsidRDefault="00C37E40" w:rsidP="00C978EF">
      <w:pPr>
        <w:pStyle w:val="Ttulo21"/>
        <w:numPr>
          <w:ilvl w:val="1"/>
          <w:numId w:val="6"/>
        </w:numPr>
        <w:ind w:left="709" w:hanging="709"/>
        <w:jc w:val="both"/>
        <w:rPr>
          <w:rFonts w:ascii="Arial" w:hAnsi="Arial"/>
          <w:color w:val="auto"/>
          <w:szCs w:val="20"/>
        </w:rPr>
      </w:pPr>
      <w:r w:rsidRPr="00057A46">
        <w:rPr>
          <w:rFonts w:ascii="Arial" w:hAnsi="Arial"/>
          <w:color w:val="auto"/>
          <w:szCs w:val="20"/>
        </w:rPr>
        <w:t>Nos cálculos deverão ser utilizados 5 (cinco) casas decimais.</w:t>
      </w:r>
    </w:p>
    <w:p w:rsidR="00C37E40" w:rsidRPr="00A32D9B" w:rsidRDefault="00C37E40" w:rsidP="00C37E40">
      <w:pPr>
        <w:spacing w:line="276" w:lineRule="auto"/>
        <w:rPr>
          <w:rFonts w:eastAsia="Calibri"/>
        </w:rPr>
      </w:pPr>
    </w:p>
    <w:p w:rsidR="00C37E40" w:rsidRPr="00090203" w:rsidRDefault="00C37E40" w:rsidP="00C978EF">
      <w:pPr>
        <w:pStyle w:val="Ttulo21"/>
        <w:numPr>
          <w:ilvl w:val="1"/>
          <w:numId w:val="6"/>
        </w:numPr>
        <w:ind w:left="709" w:hanging="709"/>
        <w:jc w:val="both"/>
        <w:rPr>
          <w:rFonts w:ascii="Arial" w:hAnsi="Arial"/>
          <w:color w:val="auto"/>
          <w:szCs w:val="20"/>
        </w:rPr>
      </w:pPr>
      <w:r w:rsidRPr="00090203">
        <w:rPr>
          <w:rFonts w:ascii="Arial" w:hAnsi="Arial"/>
          <w:color w:val="auto"/>
          <w:szCs w:val="20"/>
        </w:rPr>
        <w:t>Será exigida da contratada no momento da entrega da medição, além das documentações anteriormente descritas, a apresentação de um relatório constando as seguintes informações e documentos:</w:t>
      </w:r>
    </w:p>
    <w:p w:rsidR="00C37E40" w:rsidRPr="00A32D9B" w:rsidRDefault="00C37E40" w:rsidP="00C37E40">
      <w:pPr>
        <w:ind w:left="2835"/>
      </w:pPr>
    </w:p>
    <w:p w:rsidR="00C37E40" w:rsidRPr="00A32D9B" w:rsidRDefault="00C37E40" w:rsidP="00C978EF">
      <w:pPr>
        <w:numPr>
          <w:ilvl w:val="3"/>
          <w:numId w:val="27"/>
        </w:numPr>
        <w:suppressAutoHyphens/>
        <w:ind w:left="3544" w:hanging="283"/>
        <w:rPr>
          <w:b/>
        </w:rPr>
      </w:pPr>
      <w:r w:rsidRPr="00A32D9B">
        <w:rPr>
          <w:b/>
        </w:rPr>
        <w:t>Registro fotográfico do Início e Término dos Serviços;</w:t>
      </w:r>
    </w:p>
    <w:p w:rsidR="00C37E40" w:rsidRPr="00A32D9B" w:rsidRDefault="00C37E40" w:rsidP="00C978EF">
      <w:pPr>
        <w:numPr>
          <w:ilvl w:val="3"/>
          <w:numId w:val="27"/>
        </w:numPr>
        <w:suppressAutoHyphens/>
        <w:ind w:left="3544" w:hanging="283"/>
        <w:rPr>
          <w:b/>
        </w:rPr>
      </w:pPr>
      <w:r w:rsidRPr="00A32D9B">
        <w:rPr>
          <w:b/>
        </w:rPr>
        <w:t>Memória de cálculo com as quantidades de serviços realizados;</w:t>
      </w:r>
    </w:p>
    <w:p w:rsidR="00C37E40" w:rsidRPr="00A32D9B" w:rsidRDefault="00C37E40" w:rsidP="00C978EF">
      <w:pPr>
        <w:numPr>
          <w:ilvl w:val="3"/>
          <w:numId w:val="27"/>
        </w:numPr>
        <w:suppressAutoHyphens/>
        <w:ind w:left="3544" w:hanging="283"/>
        <w:rPr>
          <w:b/>
        </w:rPr>
      </w:pPr>
      <w:r w:rsidRPr="00A32D9B">
        <w:rPr>
          <w:b/>
        </w:rPr>
        <w:t>Documentação de regularidade fiscal da empresa no período (art. 55, inciso XIII da Lei 8.666/93);</w:t>
      </w:r>
    </w:p>
    <w:p w:rsidR="00C37E40" w:rsidRPr="00A32D9B" w:rsidRDefault="00C37E40" w:rsidP="00C978EF">
      <w:pPr>
        <w:numPr>
          <w:ilvl w:val="3"/>
          <w:numId w:val="27"/>
        </w:numPr>
        <w:suppressAutoHyphens/>
        <w:ind w:left="3544" w:hanging="283"/>
        <w:rPr>
          <w:b/>
        </w:rPr>
      </w:pPr>
      <w:r w:rsidRPr="00A32D9B">
        <w:rPr>
          <w:b/>
        </w:rPr>
        <w:t>Holerite dos funcionários envolvidos na realização dos serviços;</w:t>
      </w:r>
    </w:p>
    <w:p w:rsidR="00C37E40" w:rsidRPr="00A32D9B" w:rsidRDefault="00C37E40" w:rsidP="00C978EF">
      <w:pPr>
        <w:numPr>
          <w:ilvl w:val="3"/>
          <w:numId w:val="27"/>
        </w:numPr>
        <w:suppressAutoHyphens/>
        <w:ind w:left="3544" w:hanging="283"/>
        <w:rPr>
          <w:b/>
        </w:rPr>
      </w:pPr>
      <w:r w:rsidRPr="00A32D9B">
        <w:rPr>
          <w:b/>
        </w:rPr>
        <w:t>Diário de obras atualizado;</w:t>
      </w:r>
    </w:p>
    <w:p w:rsidR="00C37E40" w:rsidRPr="00A32D9B" w:rsidRDefault="00C37E40" w:rsidP="00C978EF">
      <w:pPr>
        <w:numPr>
          <w:ilvl w:val="3"/>
          <w:numId w:val="27"/>
        </w:numPr>
        <w:suppressAutoHyphens/>
        <w:ind w:left="3544" w:hanging="283"/>
        <w:rPr>
          <w:b/>
        </w:rPr>
      </w:pPr>
      <w:r w:rsidRPr="00A32D9B">
        <w:rPr>
          <w:b/>
        </w:rPr>
        <w:t>Anotação de Responsabilidade Técnica (ART) de execução (na primeira medição ou na eventualidade de mudança de responsável técnico);</w:t>
      </w:r>
    </w:p>
    <w:p w:rsidR="00C37E40" w:rsidRPr="00A32D9B" w:rsidRDefault="00C37E40" w:rsidP="00C978EF">
      <w:pPr>
        <w:numPr>
          <w:ilvl w:val="3"/>
          <w:numId w:val="27"/>
        </w:numPr>
        <w:suppressAutoHyphens/>
        <w:ind w:left="3544" w:hanging="283"/>
        <w:rPr>
          <w:b/>
        </w:rPr>
      </w:pPr>
      <w:r w:rsidRPr="00A32D9B">
        <w:rPr>
          <w:b/>
        </w:rPr>
        <w:t>Coordenadas Geográficas do local, em UTM.</w:t>
      </w:r>
    </w:p>
    <w:p w:rsidR="00C37E40" w:rsidRDefault="00C37E40" w:rsidP="00C37E40"/>
    <w:p w:rsidR="00E76940" w:rsidRPr="00E76940" w:rsidRDefault="00E76940" w:rsidP="00C978EF">
      <w:pPr>
        <w:pStyle w:val="Ttulo21"/>
        <w:numPr>
          <w:ilvl w:val="1"/>
          <w:numId w:val="6"/>
        </w:numPr>
        <w:ind w:left="709" w:hanging="709"/>
        <w:jc w:val="both"/>
        <w:rPr>
          <w:rFonts w:ascii="Arial" w:hAnsi="Arial"/>
          <w:color w:val="auto"/>
          <w:szCs w:val="20"/>
        </w:rPr>
      </w:pPr>
      <w:r w:rsidRPr="00E76940">
        <w:rPr>
          <w:rFonts w:ascii="Arial" w:hAnsi="Arial"/>
          <w:color w:val="auto"/>
          <w:szCs w:val="20"/>
        </w:rPr>
        <w:t>As remunerações correspondentes à MOBILIZAÇÃO e à DESMOBILIZAÇÃO da CONTRATADA serão efetuadas na medida em que forem sendo realizados os deslocamentos.  Os valores a serem pagos corresponderão aos valores descritos na planilha orçamentária.</w:t>
      </w:r>
    </w:p>
    <w:p w:rsidR="00E76940" w:rsidRPr="00E76940" w:rsidRDefault="00E76940" w:rsidP="00E76940">
      <w:pPr>
        <w:pStyle w:val="Ttulo21"/>
        <w:numPr>
          <w:ilvl w:val="0"/>
          <w:numId w:val="0"/>
        </w:numPr>
        <w:ind w:left="709"/>
        <w:jc w:val="both"/>
        <w:rPr>
          <w:rFonts w:ascii="Arial" w:hAnsi="Arial"/>
          <w:color w:val="auto"/>
          <w:szCs w:val="20"/>
        </w:rPr>
      </w:pPr>
    </w:p>
    <w:p w:rsidR="00E76940" w:rsidRPr="00E76940" w:rsidRDefault="00E76940" w:rsidP="00C978EF">
      <w:pPr>
        <w:pStyle w:val="Ttulo21"/>
        <w:numPr>
          <w:ilvl w:val="1"/>
          <w:numId w:val="6"/>
        </w:numPr>
        <w:ind w:left="709" w:hanging="709"/>
        <w:jc w:val="both"/>
        <w:rPr>
          <w:rFonts w:ascii="Arial" w:hAnsi="Arial"/>
          <w:color w:val="auto"/>
          <w:szCs w:val="20"/>
        </w:rPr>
      </w:pPr>
      <w:r w:rsidRPr="00E76940">
        <w:rPr>
          <w:rFonts w:ascii="Arial" w:hAnsi="Arial"/>
          <w:color w:val="auto"/>
          <w:szCs w:val="20"/>
        </w:rPr>
        <w:t>A última DESMOBILIZAÇÃO será medida quando da última fatura após a emissão do Termo de Recebimento Definitivo dos serviços.</w:t>
      </w:r>
    </w:p>
    <w:p w:rsidR="00E76940" w:rsidRPr="00E76940" w:rsidRDefault="00E76940" w:rsidP="00E76940">
      <w:pPr>
        <w:pStyle w:val="Ttulo21"/>
        <w:numPr>
          <w:ilvl w:val="0"/>
          <w:numId w:val="0"/>
        </w:numPr>
        <w:ind w:left="709"/>
        <w:jc w:val="both"/>
        <w:rPr>
          <w:rFonts w:ascii="Arial" w:hAnsi="Arial"/>
          <w:color w:val="auto"/>
          <w:szCs w:val="20"/>
        </w:rPr>
      </w:pPr>
    </w:p>
    <w:p w:rsidR="00E76940" w:rsidRPr="00E76940" w:rsidRDefault="00E76940" w:rsidP="00C37E40"/>
    <w:p w:rsidR="009C6916" w:rsidRPr="006C09C0" w:rsidRDefault="009C6916" w:rsidP="00C978EF">
      <w:pPr>
        <w:pStyle w:val="Ttulo21"/>
        <w:numPr>
          <w:ilvl w:val="1"/>
          <w:numId w:val="6"/>
        </w:numPr>
        <w:ind w:left="709" w:hanging="709"/>
        <w:jc w:val="both"/>
        <w:rPr>
          <w:rFonts w:ascii="Arial" w:hAnsi="Arial"/>
          <w:color w:val="FF0000"/>
          <w:szCs w:val="20"/>
        </w:rPr>
      </w:pPr>
      <w:r w:rsidRPr="006C09C0">
        <w:rPr>
          <w:rFonts w:ascii="Arial" w:hAnsi="Arial"/>
          <w:color w:val="FF0000"/>
          <w:szCs w:val="20"/>
        </w:rPr>
        <w:t>Administração Local e Manutenção de Canteiro (AM) – será pago conforme o percentual de serviços executados (execução física) no período, conforme a fórmula abaixo, limitando-se ao recurso total destinado para o item, sendo que ao final d</w:t>
      </w:r>
      <w:r w:rsidR="00FC6B81" w:rsidRPr="006C09C0">
        <w:rPr>
          <w:rFonts w:ascii="Arial" w:hAnsi="Arial"/>
          <w:color w:val="FF0000"/>
          <w:szCs w:val="20"/>
        </w:rPr>
        <w:t>os serviços</w:t>
      </w:r>
      <w:r w:rsidRPr="006C09C0">
        <w:rPr>
          <w:rFonts w:ascii="Arial" w:hAnsi="Arial"/>
          <w:color w:val="FF0000"/>
          <w:szCs w:val="20"/>
        </w:rPr>
        <w:t xml:space="preserve"> o item será pago 100%.</w:t>
      </w:r>
    </w:p>
    <w:p w:rsidR="009C6916" w:rsidRPr="006C09C0" w:rsidRDefault="009C6916" w:rsidP="009C6916">
      <w:pPr>
        <w:rPr>
          <w:color w:val="FF0000"/>
          <w:szCs w:val="20"/>
        </w:rPr>
      </w:pPr>
    </w:p>
    <w:p w:rsidR="009C6916" w:rsidRPr="006C09C0" w:rsidRDefault="009C6916" w:rsidP="009C6916">
      <w:pPr>
        <w:rPr>
          <w:color w:val="FF0000"/>
          <w:szCs w:val="20"/>
        </w:rPr>
      </w:pPr>
    </w:p>
    <w:p w:rsidR="009C6916" w:rsidRPr="006C09C0" w:rsidRDefault="009C6916" w:rsidP="009C6916">
      <w:pPr>
        <w:rPr>
          <w:rFonts w:eastAsiaTheme="minorEastAsia"/>
          <w:color w:val="FF0000"/>
        </w:rPr>
      </w:pPr>
      <m:oMathPara>
        <m:oMath>
          <m:r>
            <w:rPr>
              <w:rFonts w:ascii="Cambria Math" w:hAnsi="Cambria Math"/>
              <w:color w:val="FF0000"/>
            </w:rPr>
            <m:t>%AM=</m:t>
          </m:r>
          <m:f>
            <m:fPr>
              <m:ctrlPr>
                <w:rPr>
                  <w:rFonts w:ascii="Cambria Math" w:hAnsi="Cambria Math"/>
                  <w:color w:val="FF0000"/>
                </w:rPr>
              </m:ctrlPr>
            </m:fPr>
            <m:num>
              <m:r>
                <w:rPr>
                  <w:rFonts w:ascii="Cambria Math" w:hAnsi="Cambria Math"/>
                  <w:color w:val="FF0000"/>
                </w:rPr>
                <m:t>ValordaMediçãoSemAM</m:t>
              </m:r>
            </m:num>
            <m:den>
              <m:r>
                <w:rPr>
                  <w:rFonts w:ascii="Cambria Math" w:hAnsi="Cambria Math"/>
                  <w:color w:val="FF0000"/>
                </w:rPr>
                <m:t>ValordoContrato</m:t>
              </m:r>
              <m:d>
                <m:dPr>
                  <m:ctrlPr>
                    <w:rPr>
                      <w:rFonts w:ascii="Cambria Math" w:hAnsi="Cambria Math"/>
                      <w:color w:val="FF0000"/>
                    </w:rPr>
                  </m:ctrlPr>
                </m:dPr>
                <m:e>
                  <m:r>
                    <w:rPr>
                      <w:rFonts w:ascii="Cambria Math" w:hAnsi="Cambria Math"/>
                      <w:color w:val="FF0000"/>
                    </w:rPr>
                    <m:t>inclusoaditivofinanceiro</m:t>
                  </m:r>
                </m:e>
              </m:d>
              <m:r>
                <w:rPr>
                  <w:rFonts w:ascii="Cambria Math" w:hAnsi="Cambria Math"/>
                  <w:color w:val="FF0000"/>
                </w:rPr>
                <m:t>SemAM</m:t>
              </m:r>
            </m:den>
          </m:f>
        </m:oMath>
      </m:oMathPara>
    </w:p>
    <w:p w:rsidR="009C6916" w:rsidRPr="006C09C0" w:rsidRDefault="009C6916" w:rsidP="009C6916">
      <w:pPr>
        <w:rPr>
          <w:rFonts w:eastAsiaTheme="minorEastAsia"/>
          <w:color w:val="FF0000"/>
          <w:szCs w:val="20"/>
        </w:rPr>
      </w:pPr>
    </w:p>
    <w:p w:rsidR="009C6916" w:rsidRPr="00E76940" w:rsidRDefault="009C6916" w:rsidP="009C6916">
      <w:pPr>
        <w:rPr>
          <w:szCs w:val="20"/>
        </w:rPr>
      </w:pPr>
    </w:p>
    <w:p w:rsidR="009C6916" w:rsidRPr="006C09C0" w:rsidRDefault="00E76940" w:rsidP="00C978EF">
      <w:pPr>
        <w:pStyle w:val="Ttulo31"/>
        <w:numPr>
          <w:ilvl w:val="2"/>
          <w:numId w:val="6"/>
        </w:numPr>
        <w:ind w:left="709" w:hanging="709"/>
        <w:jc w:val="both"/>
        <w:rPr>
          <w:rFonts w:ascii="Arial" w:hAnsi="Arial"/>
          <w:color w:val="FF0000"/>
          <w:szCs w:val="20"/>
        </w:rPr>
      </w:pPr>
      <w:r w:rsidRPr="006C09C0">
        <w:rPr>
          <w:rFonts w:ascii="Arial" w:hAnsi="Arial"/>
          <w:color w:val="FF0000"/>
          <w:szCs w:val="20"/>
        </w:rPr>
        <w:t xml:space="preserve">A </w:t>
      </w:r>
      <w:r w:rsidR="009C6916" w:rsidRPr="006C09C0">
        <w:rPr>
          <w:rFonts w:ascii="Arial" w:hAnsi="Arial"/>
          <w:color w:val="FF0000"/>
          <w:szCs w:val="20"/>
        </w:rP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rsidR="009C6916" w:rsidRPr="006C09C0" w:rsidRDefault="009C6916" w:rsidP="00E76940">
      <w:pPr>
        <w:pStyle w:val="Ttulo31"/>
        <w:numPr>
          <w:ilvl w:val="0"/>
          <w:numId w:val="0"/>
        </w:numPr>
        <w:ind w:left="709"/>
        <w:jc w:val="both"/>
        <w:rPr>
          <w:rFonts w:ascii="Arial" w:hAnsi="Arial"/>
          <w:color w:val="FF0000"/>
          <w:szCs w:val="20"/>
        </w:rPr>
      </w:pPr>
    </w:p>
    <w:p w:rsidR="009C6916" w:rsidRPr="006C09C0" w:rsidRDefault="009C6916" w:rsidP="00C978EF">
      <w:pPr>
        <w:pStyle w:val="Ttulo31"/>
        <w:numPr>
          <w:ilvl w:val="2"/>
          <w:numId w:val="6"/>
        </w:numPr>
        <w:ind w:left="709" w:hanging="709"/>
        <w:jc w:val="both"/>
        <w:rPr>
          <w:rFonts w:ascii="Arial" w:hAnsi="Arial"/>
          <w:color w:val="FF0000"/>
          <w:szCs w:val="20"/>
        </w:rPr>
      </w:pPr>
      <w:r w:rsidRPr="006C09C0">
        <w:rPr>
          <w:rFonts w:ascii="Arial" w:hAnsi="Arial"/>
          <w:color w:val="FF0000"/>
          <w:szCs w:val="20"/>
        </w:rPr>
        <w:lastRenderedPageBreak/>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9C6916" w:rsidRPr="00B05556" w:rsidRDefault="009C6916" w:rsidP="009C6916">
      <w:pPr>
        <w:rPr>
          <w:color w:val="FF0000"/>
          <w:szCs w:val="20"/>
        </w:rPr>
      </w:pPr>
    </w:p>
    <w:p w:rsidR="009C6916" w:rsidRPr="00B20834" w:rsidRDefault="009C6916" w:rsidP="00C978EF">
      <w:pPr>
        <w:pStyle w:val="Ttulo21"/>
        <w:numPr>
          <w:ilvl w:val="1"/>
          <w:numId w:val="6"/>
        </w:numPr>
        <w:ind w:left="709" w:hanging="709"/>
        <w:jc w:val="both"/>
        <w:rPr>
          <w:rFonts w:ascii="Arial" w:hAnsi="Arial"/>
          <w:color w:val="auto"/>
          <w:szCs w:val="20"/>
        </w:rPr>
      </w:pPr>
      <w:bookmarkStart w:id="27" w:name="__DdeLink__2103_1814168198"/>
      <w:r w:rsidRPr="00E76940">
        <w:rPr>
          <w:rFonts w:ascii="Arial" w:hAnsi="Arial"/>
          <w:color w:val="auto"/>
          <w:szCs w:val="20"/>
        </w:rPr>
        <w:t>O cronograma físico-financeiro apresentado pela licitante</w:t>
      </w:r>
      <w:bookmarkEnd w:id="27"/>
      <w:r w:rsidRPr="00E76940">
        <w:rPr>
          <w:rFonts w:ascii="Arial" w:hAnsi="Arial"/>
          <w:color w:val="auto"/>
          <w:szCs w:val="20"/>
        </w:rPr>
        <w:t xml:space="preserv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desde que devidamente autuado em processo, contemporâneo à sua ocorrência. </w:t>
      </w:r>
    </w:p>
    <w:p w:rsidR="009C6916" w:rsidRPr="00B05556" w:rsidRDefault="009C6916" w:rsidP="009C6916">
      <w:pPr>
        <w:rPr>
          <w:color w:val="FF0000"/>
          <w:szCs w:val="20"/>
          <w:highlight w:val="white"/>
        </w:rPr>
      </w:pPr>
      <w:bookmarkStart w:id="28" w:name="_Ref400008254"/>
      <w:bookmarkEnd w:id="28"/>
    </w:p>
    <w:p w:rsidR="009C6916" w:rsidRPr="001C0A82" w:rsidRDefault="009C6916" w:rsidP="009C6916">
      <w:pPr>
        <w:rPr>
          <w:szCs w:val="20"/>
        </w:rPr>
      </w:pPr>
    </w:p>
    <w:p w:rsidR="009C6916" w:rsidRPr="001C0A82" w:rsidRDefault="009C6916" w:rsidP="00C978EF">
      <w:pPr>
        <w:pStyle w:val="Ttulo11"/>
        <w:numPr>
          <w:ilvl w:val="0"/>
          <w:numId w:val="6"/>
        </w:numPr>
        <w:jc w:val="both"/>
        <w:rPr>
          <w:color w:val="auto"/>
          <w:szCs w:val="20"/>
        </w:rPr>
      </w:pPr>
      <w:bookmarkStart w:id="29" w:name="_Ref400457614"/>
      <w:bookmarkStart w:id="30" w:name="_Ref399939982"/>
      <w:bookmarkStart w:id="31" w:name="_Toc10024513"/>
      <w:bookmarkEnd w:id="29"/>
      <w:bookmarkEnd w:id="30"/>
      <w:r w:rsidRPr="001C0A82">
        <w:rPr>
          <w:rFonts w:ascii="Arial" w:hAnsi="Arial"/>
          <w:color w:val="auto"/>
          <w:szCs w:val="20"/>
        </w:rPr>
        <w:t>REAJUSTAMENTO</w:t>
      </w:r>
      <w:bookmarkEnd w:id="31"/>
    </w:p>
    <w:p w:rsidR="009C6916" w:rsidRPr="001C0A82" w:rsidRDefault="009C6916" w:rsidP="009C6916">
      <w:pPr>
        <w:rPr>
          <w:szCs w:val="20"/>
        </w:rPr>
      </w:pPr>
    </w:p>
    <w:p w:rsidR="009C6916" w:rsidRPr="00B20834" w:rsidRDefault="009C6916" w:rsidP="00C978EF">
      <w:pPr>
        <w:pStyle w:val="Ttulo21"/>
        <w:numPr>
          <w:ilvl w:val="1"/>
          <w:numId w:val="6"/>
        </w:numPr>
        <w:ind w:left="709" w:hanging="709"/>
        <w:jc w:val="both"/>
        <w:rPr>
          <w:rFonts w:ascii="Arial" w:hAnsi="Arial"/>
          <w:color w:val="auto"/>
          <w:szCs w:val="20"/>
        </w:rPr>
      </w:pPr>
      <w:r w:rsidRPr="001C0A82">
        <w:rPr>
          <w:rFonts w:ascii="Arial" w:hAnsi="Arial"/>
          <w:color w:val="auto"/>
          <w:szCs w:val="20"/>
        </w:rPr>
        <w:t>Os preços permanecerão válidos por um período de um ano, contados da data de apresentação da proposta. Após este prazo serão reajustados aplicando-se a seguinte fórmula (desde que todos os índices tenham a mesma data base):</w:t>
      </w:r>
    </w:p>
    <w:p w:rsidR="009C6916" w:rsidRPr="00B05556" w:rsidRDefault="009C6916" w:rsidP="009C6916">
      <w:pPr>
        <w:rPr>
          <w:rFonts w:eastAsiaTheme="minorEastAsia"/>
          <w:b/>
          <w:color w:val="FF0000"/>
          <w:szCs w:val="20"/>
        </w:rPr>
      </w:pPr>
    </w:p>
    <w:p w:rsidR="009C6916" w:rsidRPr="008B78B5" w:rsidRDefault="009C6916" w:rsidP="009C6916">
      <w:pPr>
        <w:keepLines/>
        <w:tabs>
          <w:tab w:val="left" w:pos="1134"/>
        </w:tabs>
        <w:spacing w:after="120"/>
        <w:rPr>
          <w:szCs w:val="20"/>
        </w:rPr>
      </w:pPr>
      <m:oMathPara>
        <m:oMath>
          <m:r>
            <w:rPr>
              <w:rFonts w:ascii="Cambria Math" w:hAnsi="Cambria Math"/>
            </w:rPr>
            <m:t>R=V×</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I</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0</m:t>
                      </m:r>
                    </m:sub>
                  </m:sSub>
                </m:num>
                <m:den>
                  <m:sSub>
                    <m:sSubPr>
                      <m:ctrlPr>
                        <w:rPr>
                          <w:rFonts w:ascii="Cambria Math" w:hAnsi="Cambria Math"/>
                        </w:rPr>
                      </m:ctrlPr>
                    </m:sSubPr>
                    <m:e>
                      <m:r>
                        <w:rPr>
                          <w:rFonts w:ascii="Cambria Math" w:hAnsi="Cambria Math"/>
                        </w:rPr>
                        <m:t>I</m:t>
                      </m:r>
                    </m:e>
                    <m:sub>
                      <m:r>
                        <w:rPr>
                          <w:rFonts w:ascii="Cambria Math" w:hAnsi="Cambria Math"/>
                        </w:rPr>
                        <m:t>0</m:t>
                      </m:r>
                    </m:sub>
                  </m:sSub>
                </m:den>
              </m:f>
            </m:e>
          </m:d>
        </m:oMath>
      </m:oMathPara>
    </w:p>
    <w:p w:rsidR="009C6916" w:rsidRPr="008B78B5" w:rsidRDefault="009C6916" w:rsidP="009C6916">
      <w:pPr>
        <w:keepLines/>
        <w:tabs>
          <w:tab w:val="left" w:pos="1134"/>
        </w:tabs>
        <w:spacing w:after="120"/>
        <w:rPr>
          <w:szCs w:val="20"/>
        </w:rPr>
      </w:pPr>
      <w:r w:rsidRPr="008B78B5">
        <w:rPr>
          <w:szCs w:val="20"/>
        </w:rPr>
        <w:t>Onde:</w:t>
      </w:r>
    </w:p>
    <w:p w:rsidR="009C6916" w:rsidRPr="008B78B5" w:rsidRDefault="009C6916" w:rsidP="009C6916">
      <w:pPr>
        <w:keepLines/>
        <w:tabs>
          <w:tab w:val="left" w:pos="1134"/>
        </w:tabs>
        <w:spacing w:after="120"/>
        <w:rPr>
          <w:szCs w:val="20"/>
        </w:rPr>
      </w:pPr>
    </w:p>
    <w:p w:rsidR="009C6916" w:rsidRPr="008B78B5" w:rsidRDefault="009C6916" w:rsidP="009C6916">
      <w:pPr>
        <w:keepLines/>
        <w:tabs>
          <w:tab w:val="left" w:pos="1134"/>
        </w:tabs>
        <w:spacing w:after="120"/>
        <w:rPr>
          <w:szCs w:val="20"/>
        </w:rPr>
      </w:pPr>
      <w:r w:rsidRPr="008B78B5">
        <w:rPr>
          <w:szCs w:val="20"/>
        </w:rPr>
        <w:t>"R" é o valor do reajustamento procurado;</w:t>
      </w:r>
    </w:p>
    <w:p w:rsidR="009C6916" w:rsidRPr="008B78B5" w:rsidRDefault="009C6916" w:rsidP="009C6916">
      <w:pPr>
        <w:keepLines/>
        <w:tabs>
          <w:tab w:val="left" w:pos="1134"/>
        </w:tabs>
        <w:spacing w:after="120"/>
        <w:rPr>
          <w:szCs w:val="20"/>
        </w:rPr>
      </w:pPr>
      <w:r w:rsidRPr="008B78B5">
        <w:rPr>
          <w:szCs w:val="20"/>
        </w:rPr>
        <w:t>"V" é o valor contratual a ser reajustado;</w:t>
      </w:r>
    </w:p>
    <w:p w:rsidR="009C6916" w:rsidRPr="008B78B5" w:rsidRDefault="009C6916" w:rsidP="009C6916">
      <w:pPr>
        <w:keepLines/>
        <w:tabs>
          <w:tab w:val="left" w:pos="1134"/>
        </w:tabs>
        <w:spacing w:after="120"/>
        <w:rPr>
          <w:szCs w:val="20"/>
        </w:rPr>
      </w:pPr>
      <w:r w:rsidRPr="008B78B5">
        <w:rPr>
          <w:szCs w:val="20"/>
        </w:rPr>
        <w:t>"I1" é o índice correspondente ao mês do aniversário da proposta;</w:t>
      </w:r>
    </w:p>
    <w:p w:rsidR="009C6916" w:rsidRPr="008B78B5" w:rsidRDefault="009C6916" w:rsidP="009C6916">
      <w:pPr>
        <w:keepLines/>
        <w:tabs>
          <w:tab w:val="left" w:pos="1134"/>
        </w:tabs>
        <w:spacing w:after="120"/>
        <w:rPr>
          <w:szCs w:val="20"/>
        </w:rPr>
      </w:pPr>
      <w:r w:rsidRPr="008B78B5">
        <w:rPr>
          <w:szCs w:val="20"/>
        </w:rPr>
        <w:t>"I0" é o índice inicial correspondente ao mês de apresentação da Proposta.</w:t>
      </w:r>
    </w:p>
    <w:p w:rsidR="009C6916" w:rsidRPr="008B78B5" w:rsidRDefault="009C6916" w:rsidP="009C6916">
      <w:pPr>
        <w:keepLines/>
        <w:tabs>
          <w:tab w:val="left" w:pos="1134"/>
        </w:tabs>
        <w:spacing w:after="120"/>
        <w:rPr>
          <w:szCs w:val="20"/>
        </w:rPr>
      </w:pPr>
    </w:p>
    <w:p w:rsidR="008B78B5" w:rsidRPr="008B78B5" w:rsidRDefault="009C6916" w:rsidP="00C978EF">
      <w:pPr>
        <w:pStyle w:val="Ttulo21"/>
        <w:numPr>
          <w:ilvl w:val="1"/>
          <w:numId w:val="6"/>
        </w:numPr>
        <w:ind w:left="709" w:hanging="709"/>
        <w:jc w:val="both"/>
        <w:rPr>
          <w:rFonts w:ascii="Arial" w:hAnsi="Arial"/>
          <w:color w:val="auto"/>
          <w:szCs w:val="20"/>
        </w:rPr>
      </w:pPr>
      <w:r w:rsidRPr="008B78B5">
        <w:rPr>
          <w:rFonts w:ascii="Arial" w:hAnsi="Arial"/>
          <w:color w:val="auto"/>
          <w:szCs w:val="20"/>
        </w:rPr>
        <w:t>Os índices a serem considerados no reajustamento serão extraídos das tabelas publicadas na revista Conjuntura Econômica, editada pela Fundação Getúlio Vargas</w:t>
      </w:r>
      <w:r w:rsidR="008B78B5">
        <w:rPr>
          <w:rFonts w:ascii="Arial" w:hAnsi="Arial"/>
          <w:color w:val="auto"/>
          <w:szCs w:val="20"/>
        </w:rPr>
        <w:t xml:space="preserve">. </w:t>
      </w:r>
    </w:p>
    <w:p w:rsidR="008B78B5" w:rsidRDefault="008B78B5" w:rsidP="008B78B5">
      <w:pPr>
        <w:pStyle w:val="Ttulo21"/>
        <w:numPr>
          <w:ilvl w:val="0"/>
          <w:numId w:val="0"/>
        </w:numPr>
        <w:jc w:val="both"/>
        <w:rPr>
          <w:color w:val="auto"/>
          <w:szCs w:val="20"/>
        </w:rPr>
      </w:pPr>
    </w:p>
    <w:p w:rsidR="008B78B5" w:rsidRDefault="008B78B5" w:rsidP="008B78B5">
      <w:pPr>
        <w:spacing w:line="276" w:lineRule="auto"/>
        <w:ind w:left="708" w:firstLine="708"/>
        <w:rPr>
          <w:szCs w:val="20"/>
        </w:rPr>
      </w:pPr>
    </w:p>
    <w:p w:rsidR="008B78B5" w:rsidRPr="00A32D9B" w:rsidRDefault="008B78B5" w:rsidP="008B78B5">
      <w:pPr>
        <w:spacing w:line="276" w:lineRule="auto"/>
        <w:ind w:left="708" w:firstLine="708"/>
        <w:rPr>
          <w:b/>
          <w:color w:val="000000"/>
        </w:rPr>
      </w:pPr>
      <w:r w:rsidRPr="008B78B5">
        <w:rPr>
          <w:b/>
          <w:color w:val="000000"/>
        </w:rPr>
        <w:t xml:space="preserve"> I1</w:t>
      </w:r>
      <w:r w:rsidRPr="00A32D9B">
        <w:rPr>
          <w:b/>
          <w:color w:val="000000"/>
        </w:rPr>
        <w:t xml:space="preserve"> – Refere-se à coluna 06 da FGV – Índice Nacional do Custo da Construção, cód. AO160868, correspondente ao mês de aniversário da proposta. </w:t>
      </w:r>
    </w:p>
    <w:p w:rsidR="008B78B5" w:rsidRDefault="008B78B5" w:rsidP="008B78B5">
      <w:pPr>
        <w:spacing w:line="276" w:lineRule="auto"/>
        <w:ind w:left="708" w:firstLine="708"/>
        <w:rPr>
          <w:b/>
          <w:color w:val="000000"/>
        </w:rPr>
      </w:pPr>
      <w:r>
        <w:rPr>
          <w:b/>
          <w:color w:val="000000"/>
        </w:rPr>
        <w:t>I0</w:t>
      </w:r>
      <w:r w:rsidRPr="00A32D9B">
        <w:rPr>
          <w:b/>
          <w:color w:val="000000"/>
        </w:rPr>
        <w:t xml:space="preserve"> – Refere-se à coluna 06 da FGV – Índice Nacional do Custo da Construção, cód. AO160868, correspondente ao mês de apresentação da proposta.</w:t>
      </w:r>
    </w:p>
    <w:p w:rsidR="008B78B5" w:rsidRDefault="008B78B5" w:rsidP="008B78B5">
      <w:pPr>
        <w:spacing w:line="276" w:lineRule="auto"/>
        <w:ind w:left="708" w:firstLine="708"/>
        <w:rPr>
          <w:b/>
          <w:color w:val="000000"/>
        </w:rPr>
      </w:pPr>
    </w:p>
    <w:p w:rsidR="009C6916" w:rsidRPr="008B78B5" w:rsidRDefault="009C6916" w:rsidP="009C6916">
      <w:pPr>
        <w:pStyle w:val="Ttulo21"/>
        <w:numPr>
          <w:ilvl w:val="0"/>
          <w:numId w:val="0"/>
        </w:numPr>
        <w:jc w:val="both"/>
        <w:rPr>
          <w:rFonts w:ascii="Arial" w:hAnsi="Arial"/>
          <w:color w:val="auto"/>
          <w:szCs w:val="20"/>
        </w:rPr>
      </w:pPr>
    </w:p>
    <w:p w:rsidR="009C6916" w:rsidRPr="00B20834" w:rsidRDefault="009C6916" w:rsidP="00C978EF">
      <w:pPr>
        <w:pStyle w:val="Ttulo21"/>
        <w:numPr>
          <w:ilvl w:val="1"/>
          <w:numId w:val="6"/>
        </w:numPr>
        <w:ind w:left="709" w:hanging="709"/>
        <w:jc w:val="both"/>
        <w:rPr>
          <w:rFonts w:ascii="Arial" w:hAnsi="Arial"/>
          <w:color w:val="auto"/>
          <w:szCs w:val="20"/>
        </w:rPr>
      </w:pPr>
      <w:r w:rsidRPr="008B78B5">
        <w:rPr>
          <w:rFonts w:ascii="Arial" w:hAnsi="Arial"/>
          <w:color w:val="auto"/>
          <w:szCs w:val="20"/>
        </w:rPr>
        <w:t>Caso haja mudança de data base nestes índices, deve-se primeiro calcular o valor do índice na data base original utilizando-se a seguinte fórmula:</w:t>
      </w:r>
    </w:p>
    <w:p w:rsidR="009C6916" w:rsidRPr="008B78B5" w:rsidRDefault="009C6916" w:rsidP="009C6916">
      <w:pPr>
        <w:rPr>
          <w:szCs w:val="20"/>
        </w:rPr>
      </w:pPr>
    </w:p>
    <w:p w:rsidR="009C6916" w:rsidRPr="008B78B5" w:rsidRDefault="005E2EC0" w:rsidP="009C6916">
      <w:pPr>
        <w:rPr>
          <w:szCs w:val="20"/>
          <w:lang w:eastAsia="pt-BR"/>
        </w:rPr>
      </w:pPr>
      <m:oMathPara>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Mês2</m:t>
              </m:r>
            </m:sup>
          </m:sSubSup>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I</m:t>
                  </m:r>
                </m:e>
                <m:sub>
                  <m:r>
                    <w:rPr>
                      <w:rFonts w:ascii="Cambria Math" w:hAnsi="Cambria Math"/>
                    </w:rPr>
                    <m:t>DB2</m:t>
                  </m:r>
                </m:sub>
                <m:sup>
                  <m:r>
                    <w:rPr>
                      <w:rFonts w:ascii="Cambria Math" w:hAnsi="Cambria Math"/>
                    </w:rPr>
                    <m:t>Mês2</m:t>
                  </m:r>
                </m:sup>
              </m:sSubSup>
              <m:r>
                <w:rPr>
                  <w:rFonts w:ascii="Cambria Math" w:hAnsi="Cambria Math"/>
                </w:rPr>
                <m:t>×</m:t>
              </m:r>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Mês1</m:t>
                  </m:r>
                </m:sup>
              </m:sSubSup>
            </m:num>
            <m:den>
              <m:r>
                <w:rPr>
                  <w:rFonts w:ascii="Cambria Math" w:hAnsi="Cambria Math"/>
                </w:rPr>
                <m:t>100</m:t>
              </m:r>
            </m:den>
          </m:f>
        </m:oMath>
      </m:oMathPara>
    </w:p>
    <w:p w:rsidR="009C6916" w:rsidRPr="008B78B5" w:rsidRDefault="009C6916" w:rsidP="009C6916">
      <w:pPr>
        <w:rPr>
          <w:szCs w:val="20"/>
        </w:rPr>
      </w:pPr>
    </w:p>
    <w:p w:rsidR="009C6916" w:rsidRPr="008B78B5" w:rsidRDefault="009C6916" w:rsidP="009C6916">
      <w:pPr>
        <w:rPr>
          <w:szCs w:val="20"/>
        </w:rPr>
      </w:pPr>
      <w:r w:rsidRPr="008B78B5">
        <w:rPr>
          <w:szCs w:val="20"/>
        </w:rPr>
        <w:t>Sendo:</w:t>
      </w:r>
    </w:p>
    <w:p w:rsidR="009C6916" w:rsidRPr="008B78B5" w:rsidRDefault="005E2EC0" w:rsidP="00C978EF">
      <w:pPr>
        <w:pStyle w:val="PargrafodaLista"/>
        <w:numPr>
          <w:ilvl w:val="0"/>
          <w:numId w:val="7"/>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Mês2</m:t>
            </m:r>
          </m:sup>
        </m:sSubSup>
      </m:oMath>
      <w:r w:rsidR="009C6916" w:rsidRPr="008B78B5">
        <w:rPr>
          <w:szCs w:val="20"/>
        </w:rPr>
        <w:t xml:space="preserve"> = Valor desejado. Índice do mês de reajuste com data base original.</w:t>
      </w:r>
    </w:p>
    <w:p w:rsidR="009C6916" w:rsidRPr="008B78B5" w:rsidRDefault="005E2EC0" w:rsidP="00C978EF">
      <w:pPr>
        <w:pStyle w:val="PargrafodaLista"/>
        <w:numPr>
          <w:ilvl w:val="0"/>
          <w:numId w:val="7"/>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DB2</m:t>
            </m:r>
          </m:sub>
          <m:sup>
            <m:r>
              <w:rPr>
                <w:rFonts w:ascii="Cambria Math" w:hAnsi="Cambria Math"/>
              </w:rPr>
              <m:t>Mês2</m:t>
            </m:r>
          </m:sup>
        </m:sSubSup>
      </m:oMath>
      <w:r w:rsidR="009C6916" w:rsidRPr="008B78B5">
        <w:rPr>
          <w:szCs w:val="20"/>
        </w:rPr>
        <w:t xml:space="preserve"> = Índice do mês de reajuste com a nova data base.</w:t>
      </w:r>
    </w:p>
    <w:p w:rsidR="009C6916" w:rsidRDefault="005E2EC0" w:rsidP="00C978EF">
      <w:pPr>
        <w:pStyle w:val="PargrafodaLista"/>
        <w:numPr>
          <w:ilvl w:val="0"/>
          <w:numId w:val="7"/>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Mês1</m:t>
            </m:r>
          </m:sup>
        </m:sSubSup>
      </m:oMath>
      <w:r w:rsidR="009C6916" w:rsidRPr="008B78B5">
        <w:rPr>
          <w:szCs w:val="20"/>
        </w:rPr>
        <w:t xml:space="preserve"> = Índice do mês em que mudou a tabela, na data base original.</w:t>
      </w:r>
    </w:p>
    <w:p w:rsidR="008B78B5" w:rsidRPr="008B78B5" w:rsidRDefault="008B78B5" w:rsidP="00C978EF">
      <w:pPr>
        <w:pStyle w:val="PargrafodaLista"/>
        <w:numPr>
          <w:ilvl w:val="0"/>
          <w:numId w:val="7"/>
        </w:numPr>
        <w:rPr>
          <w:szCs w:val="20"/>
        </w:rPr>
      </w:pPr>
    </w:p>
    <w:p w:rsidR="008B78B5" w:rsidRPr="008B78B5" w:rsidRDefault="008B78B5" w:rsidP="008B78B5">
      <w:pPr>
        <w:pStyle w:val="Ttulo21"/>
        <w:numPr>
          <w:ilvl w:val="0"/>
          <w:numId w:val="0"/>
        </w:numPr>
        <w:jc w:val="both"/>
        <w:rPr>
          <w:rFonts w:ascii="Arial" w:hAnsi="Arial"/>
          <w:color w:val="auto"/>
          <w:szCs w:val="20"/>
        </w:rPr>
      </w:pPr>
    </w:p>
    <w:p w:rsidR="008B78B5" w:rsidRPr="008B78B5" w:rsidRDefault="008B78B5" w:rsidP="00C978EF">
      <w:pPr>
        <w:pStyle w:val="Ttulo21"/>
        <w:numPr>
          <w:ilvl w:val="1"/>
          <w:numId w:val="6"/>
        </w:numPr>
        <w:ind w:left="709" w:hanging="709"/>
        <w:jc w:val="both"/>
        <w:rPr>
          <w:rFonts w:ascii="Arial" w:hAnsi="Arial"/>
          <w:color w:val="auto"/>
          <w:szCs w:val="20"/>
        </w:rPr>
      </w:pPr>
      <w:r w:rsidRPr="008B78B5">
        <w:rPr>
          <w:rFonts w:ascii="Arial" w:hAnsi="Arial"/>
          <w:color w:val="auto"/>
          <w:szCs w:val="20"/>
        </w:rPr>
        <w:t>Não serão considerados para reajuste de salários, eventuais dissídios fixados por Convenção Coletiva da Categoria.</w:t>
      </w:r>
    </w:p>
    <w:p w:rsidR="008B78B5" w:rsidRPr="00B05556" w:rsidRDefault="008B78B5" w:rsidP="009C6916">
      <w:pPr>
        <w:rPr>
          <w:color w:val="FF0000"/>
          <w:szCs w:val="20"/>
        </w:rPr>
      </w:pPr>
    </w:p>
    <w:p w:rsidR="009C6916" w:rsidRPr="00B05556" w:rsidRDefault="009C6916" w:rsidP="009C6916">
      <w:pPr>
        <w:rPr>
          <w:color w:val="FF0000"/>
          <w:szCs w:val="20"/>
        </w:rPr>
      </w:pPr>
    </w:p>
    <w:p w:rsidR="009C6916" w:rsidRPr="00E971B3" w:rsidRDefault="009C6916" w:rsidP="00C978EF">
      <w:pPr>
        <w:pStyle w:val="Ttulo11"/>
        <w:numPr>
          <w:ilvl w:val="0"/>
          <w:numId w:val="6"/>
        </w:numPr>
        <w:jc w:val="both"/>
        <w:rPr>
          <w:color w:val="auto"/>
          <w:szCs w:val="20"/>
        </w:rPr>
      </w:pPr>
      <w:bookmarkStart w:id="32" w:name="_Toc10024514"/>
      <w:r w:rsidRPr="00E971B3">
        <w:rPr>
          <w:rFonts w:ascii="Arial" w:hAnsi="Arial"/>
          <w:color w:val="auto"/>
          <w:szCs w:val="20"/>
        </w:rPr>
        <w:t>FISCALIZAÇÃO</w:t>
      </w:r>
      <w:bookmarkEnd w:id="32"/>
    </w:p>
    <w:p w:rsidR="009C6916" w:rsidRPr="00E971B3" w:rsidRDefault="009C6916" w:rsidP="009C6916">
      <w:pPr>
        <w:rPr>
          <w:szCs w:val="20"/>
          <w:highlight w:val="lightGray"/>
        </w:rPr>
      </w:pPr>
    </w:p>
    <w:p w:rsidR="009C6916" w:rsidRPr="00FE6734" w:rsidRDefault="009C6916" w:rsidP="00C978EF">
      <w:pPr>
        <w:pStyle w:val="Ttulo21"/>
        <w:numPr>
          <w:ilvl w:val="1"/>
          <w:numId w:val="6"/>
        </w:numPr>
        <w:ind w:left="709" w:hanging="709"/>
        <w:jc w:val="both"/>
        <w:rPr>
          <w:rFonts w:ascii="Arial" w:hAnsi="Arial"/>
          <w:color w:val="auto"/>
          <w:szCs w:val="20"/>
        </w:rPr>
      </w:pPr>
      <w:r w:rsidRPr="00E971B3">
        <w:rPr>
          <w:rFonts w:ascii="Arial" w:hAnsi="Arial"/>
          <w:color w:val="auto"/>
          <w:szCs w:val="20"/>
        </w:rPr>
        <w:t>A fiscalização dos serviços será feita por empregado formalmente designado, a quem compete verificar se a CONTRATADA está executando os trabalhos, observando o contrato e os documentos que o integram</w:t>
      </w:r>
      <w:r w:rsidR="00E971B3" w:rsidRPr="00E971B3">
        <w:rPr>
          <w:rFonts w:ascii="Arial" w:hAnsi="Arial"/>
          <w:color w:val="auto"/>
          <w:szCs w:val="20"/>
        </w:rPr>
        <w:t>, e que será responsável pela análise da documentação e das planilhas associadas aos pagamentos dos serviços prestados, além d</w:t>
      </w:r>
      <w:r w:rsidRPr="00E971B3">
        <w:rPr>
          <w:rFonts w:ascii="Arial" w:hAnsi="Arial"/>
          <w:color w:val="auto"/>
          <w:szCs w:val="20"/>
        </w:rPr>
        <w:t xml:space="preserve">e </w:t>
      </w:r>
      <w:r w:rsidR="00E971B3" w:rsidRPr="00E971B3">
        <w:rPr>
          <w:rFonts w:ascii="Arial" w:hAnsi="Arial"/>
          <w:color w:val="auto"/>
          <w:szCs w:val="20"/>
        </w:rPr>
        <w:t xml:space="preserve">demais </w:t>
      </w:r>
      <w:r w:rsidRPr="00E971B3">
        <w:rPr>
          <w:rFonts w:ascii="Arial" w:hAnsi="Arial"/>
          <w:color w:val="auto"/>
          <w:szCs w:val="20"/>
        </w:rPr>
        <w:t>competências definidas no Manual de Contrato.</w:t>
      </w:r>
    </w:p>
    <w:p w:rsidR="009C6916" w:rsidRPr="00B05556" w:rsidRDefault="009C6916" w:rsidP="009C6916">
      <w:pPr>
        <w:pStyle w:val="Ttulo21"/>
        <w:numPr>
          <w:ilvl w:val="0"/>
          <w:numId w:val="0"/>
        </w:numPr>
        <w:jc w:val="both"/>
        <w:rPr>
          <w:rFonts w:ascii="Arial" w:hAnsi="Arial"/>
          <w:color w:val="FF0000"/>
          <w:szCs w:val="20"/>
        </w:rPr>
      </w:pPr>
    </w:p>
    <w:p w:rsidR="00E971B3" w:rsidRDefault="00E971B3" w:rsidP="00C978EF">
      <w:pPr>
        <w:pStyle w:val="Ttulo21"/>
        <w:numPr>
          <w:ilvl w:val="1"/>
          <w:numId w:val="6"/>
        </w:numPr>
        <w:ind w:left="709" w:hanging="709"/>
        <w:jc w:val="both"/>
        <w:rPr>
          <w:rFonts w:ascii="Arial" w:hAnsi="Arial"/>
          <w:color w:val="auto"/>
          <w:szCs w:val="20"/>
        </w:rPr>
      </w:pPr>
      <w:r w:rsidRPr="00E971B3">
        <w:rPr>
          <w:rFonts w:ascii="Arial" w:hAnsi="Arial"/>
          <w:color w:val="auto"/>
          <w:szCs w:val="20"/>
        </w:rPr>
        <w:t>Fica assegurado à CODEVASF e, possivelmente, às empresas especializadas a mando da CODEVASF, o direito de acompanhar e fiscalizar os serviços prestados pela Contratada com livre acesso aos locais de trabalho para a obtenção de quaisquer esclarecimentos julgados necessários à execução dos trabalhos, de forma a garantir o cumprimento do que foi pactuado, observando, inclusive, para que não haja subcontratação de serviços.</w:t>
      </w:r>
    </w:p>
    <w:p w:rsidR="006A4A50" w:rsidRPr="006A4A50" w:rsidRDefault="006A4A50" w:rsidP="006A4A50"/>
    <w:p w:rsidR="006A4A50" w:rsidRPr="006A4A50" w:rsidRDefault="006A4A50" w:rsidP="00C978EF">
      <w:pPr>
        <w:pStyle w:val="Ttulo21"/>
        <w:numPr>
          <w:ilvl w:val="1"/>
          <w:numId w:val="6"/>
        </w:numPr>
        <w:ind w:left="709" w:hanging="709"/>
        <w:jc w:val="both"/>
        <w:rPr>
          <w:rFonts w:ascii="Arial" w:hAnsi="Arial"/>
          <w:color w:val="auto"/>
          <w:szCs w:val="20"/>
        </w:rPr>
      </w:pPr>
      <w:r w:rsidRPr="006A4A50">
        <w:rPr>
          <w:rFonts w:ascii="Arial" w:hAnsi="Arial"/>
          <w:color w:val="auto"/>
          <w:szCs w:val="20"/>
        </w:rPr>
        <w:t>A fiscalização terá poderes para agir e decidir perante a Contratada, inclusive rejeitando serviços que estiverem em desacordo com o Contrato, com as Normas Técnicas da ABNT e com a melhor técnica consagrada pelo uso, obrigando-se desde já a Contratada assegurar e facilitar o acesso da Fiscalização, aos serviços e a todos os elementos que forem necessários ao desempenho de sua missão.</w:t>
      </w:r>
    </w:p>
    <w:p w:rsidR="006A4A50" w:rsidRPr="006A4A50" w:rsidRDefault="006A4A50" w:rsidP="006A4A50">
      <w:pPr>
        <w:pStyle w:val="Ttulo21"/>
        <w:numPr>
          <w:ilvl w:val="0"/>
          <w:numId w:val="0"/>
        </w:numPr>
        <w:ind w:left="709"/>
        <w:jc w:val="both"/>
        <w:rPr>
          <w:rFonts w:ascii="Arial" w:hAnsi="Arial"/>
          <w:color w:val="auto"/>
          <w:szCs w:val="20"/>
        </w:rPr>
      </w:pPr>
    </w:p>
    <w:p w:rsidR="006A4A50" w:rsidRPr="006A4A50" w:rsidRDefault="006A4A50" w:rsidP="00C978EF">
      <w:pPr>
        <w:pStyle w:val="Ttulo21"/>
        <w:numPr>
          <w:ilvl w:val="1"/>
          <w:numId w:val="6"/>
        </w:numPr>
        <w:ind w:left="709" w:hanging="709"/>
        <w:jc w:val="both"/>
        <w:rPr>
          <w:rFonts w:ascii="Arial" w:hAnsi="Arial"/>
          <w:color w:val="auto"/>
          <w:szCs w:val="20"/>
        </w:rPr>
      </w:pPr>
      <w:r w:rsidRPr="006A4A50">
        <w:rPr>
          <w:rFonts w:ascii="Arial" w:hAnsi="Arial"/>
          <w:color w:val="auto"/>
          <w:szCs w:val="20"/>
        </w:rPr>
        <w:t>A fiscalização realizará vistorias n</w:t>
      </w:r>
      <w:r w:rsidR="00FC6B81">
        <w:rPr>
          <w:rFonts w:ascii="Arial" w:hAnsi="Arial"/>
          <w:color w:val="auto"/>
          <w:szCs w:val="20"/>
        </w:rPr>
        <w:t>os serviços</w:t>
      </w:r>
      <w:r w:rsidRPr="006A4A50">
        <w:rPr>
          <w:rFonts w:ascii="Arial" w:hAnsi="Arial"/>
          <w:color w:val="auto"/>
          <w:szCs w:val="20"/>
        </w:rPr>
        <w:t xml:space="preserve"> e verificará sua conformidade com as normas aplicáveis e com as orientações técnicas, indicações de segurança e uso de Equipamentos de Proteção Individual – </w:t>
      </w:r>
      <w:proofErr w:type="spellStart"/>
      <w:r w:rsidRPr="006A4A50">
        <w:rPr>
          <w:rFonts w:ascii="Arial" w:hAnsi="Arial"/>
          <w:color w:val="auto"/>
          <w:szCs w:val="20"/>
        </w:rPr>
        <w:t>EPI’s</w:t>
      </w:r>
      <w:proofErr w:type="spellEnd"/>
      <w:r w:rsidRPr="006A4A50">
        <w:rPr>
          <w:rFonts w:ascii="Arial" w:hAnsi="Arial"/>
          <w:color w:val="auto"/>
          <w:szCs w:val="20"/>
        </w:rPr>
        <w:t>.</w:t>
      </w:r>
    </w:p>
    <w:p w:rsidR="009C6916" w:rsidRPr="00B05556" w:rsidRDefault="009C6916" w:rsidP="009C6916">
      <w:pPr>
        <w:pStyle w:val="Ttulo21"/>
        <w:numPr>
          <w:ilvl w:val="0"/>
          <w:numId w:val="0"/>
        </w:numPr>
        <w:jc w:val="both"/>
        <w:rPr>
          <w:rFonts w:ascii="Arial" w:hAnsi="Arial"/>
          <w:color w:val="FF0000"/>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Esclarecer dúvidas ou fornecer informações solicitadas pelo preposto/representante da CONTRATADA ou, quando não estiverem sob sua alçada, encaminhá-las a quem compete.</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Checar se a CONTRATADA disponibilizou as instalações, equipamentos e recursos humanos previstos para a execução dos serviços.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 xml:space="preserve">Acompanhar a elaboração do “as </w:t>
      </w:r>
      <w:proofErr w:type="spellStart"/>
      <w:r w:rsidRPr="00D95662">
        <w:rPr>
          <w:rFonts w:ascii="Arial" w:hAnsi="Arial"/>
          <w:color w:val="auto"/>
          <w:szCs w:val="20"/>
        </w:rPr>
        <w:t>built</w:t>
      </w:r>
      <w:proofErr w:type="spellEnd"/>
      <w:r w:rsidRPr="00D95662">
        <w:rPr>
          <w:rFonts w:ascii="Arial" w:hAnsi="Arial"/>
          <w:color w:val="auto"/>
          <w:szCs w:val="20"/>
        </w:rPr>
        <w:t>” (como construído) ao longo da execução dos serviços.</w:t>
      </w:r>
    </w:p>
    <w:p w:rsidR="009C6916" w:rsidRPr="00B05556" w:rsidRDefault="009C6916" w:rsidP="009C6916">
      <w:pPr>
        <w:pStyle w:val="Ttulo21"/>
        <w:numPr>
          <w:ilvl w:val="0"/>
          <w:numId w:val="0"/>
        </w:numPr>
        <w:jc w:val="both"/>
        <w:rPr>
          <w:rFonts w:ascii="Arial" w:hAnsi="Arial"/>
          <w:color w:val="FF0000"/>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 xml:space="preserve">Tratar diretamente com a equipe de apoio à fiscalização contratada pela </w:t>
      </w:r>
      <w:proofErr w:type="spellStart"/>
      <w:r w:rsidRPr="00D95662">
        <w:rPr>
          <w:rFonts w:ascii="Arial" w:hAnsi="Arial"/>
          <w:color w:val="auto"/>
          <w:szCs w:val="20"/>
        </w:rPr>
        <w:t>Codevasf</w:t>
      </w:r>
      <w:proofErr w:type="spellEnd"/>
      <w:r w:rsidRPr="00D95662">
        <w:rPr>
          <w:rFonts w:ascii="Arial" w:hAnsi="Arial"/>
          <w:color w:val="auto"/>
          <w:szCs w:val="20"/>
        </w:rPr>
        <w:t>,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Solicitar da CONTRATADA a relação de empregados contratados e terceirizados, com as seguintes informações: nome completo, cargo ou função, valor do salário, número do RG e do CPF.</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Informar ao titular da unidade orgânica demandante e ao gestor de contrato sobre o andamento dos serviços, por meio do Relatório de Acompanhamento Físico – RAF.</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 xml:space="preserve">Estabelecer prazo para correção de eventuais pendências na execução do contrato e informar ao gestor de contrato, quando houver, ou ao titular da unidade orgânica, ocorrências que </w:t>
      </w:r>
      <w:r w:rsidRPr="00D95662">
        <w:rPr>
          <w:rFonts w:ascii="Arial" w:hAnsi="Arial"/>
          <w:color w:val="auto"/>
          <w:szCs w:val="20"/>
        </w:rPr>
        <w:lastRenderedPageBreak/>
        <w:t>possam gerar dificuldades à conclusão d</w:t>
      </w:r>
      <w:r w:rsidR="00FC6B81">
        <w:rPr>
          <w:rFonts w:ascii="Arial" w:hAnsi="Arial"/>
          <w:color w:val="auto"/>
          <w:szCs w:val="20"/>
        </w:rPr>
        <w:t>os serviços</w:t>
      </w:r>
      <w:r w:rsidRPr="00D95662">
        <w:rPr>
          <w:rFonts w:ascii="Arial" w:hAnsi="Arial"/>
          <w:color w:val="auto"/>
          <w:szCs w:val="20"/>
        </w:rPr>
        <w:t xml:space="preserve"> ou em relação a terceiros, cientificando-a da possibilidade de não conclusão do objeto na data aprazada, com as devidas justificativas.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Rejeitar, no todo ou em parte, serviço ou fornecimento executado em desacordo com o instrumento contratual.</w:t>
      </w:r>
    </w:p>
    <w:p w:rsidR="009C6916" w:rsidRPr="00D95662" w:rsidRDefault="009C6916" w:rsidP="00D95662">
      <w:pPr>
        <w:pStyle w:val="Ttulo21"/>
        <w:numPr>
          <w:ilvl w:val="0"/>
          <w:numId w:val="0"/>
        </w:numPr>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Notificar a CONTRATADA sobre quaisquer ocorrências encontradas em desconformidade com as cláusulas contratuais, sempre por escrito, com prova de recebimento da notificação.</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Manter em arquivo organizado memória de cálculo dos quantitativos de serviços executados e os consequentes boletins de medição.</w:t>
      </w:r>
    </w:p>
    <w:p w:rsidR="009C6916" w:rsidRPr="00D95662" w:rsidRDefault="009C6916" w:rsidP="00D95662">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Atestar as notas fiscais e encaminhá-las ao gestor de contrato, quando houver, ou ao titular da unidade orgânica demandante, para providências quanto ao pagamento.</w:t>
      </w:r>
    </w:p>
    <w:p w:rsidR="00B479BC" w:rsidRPr="00B479BC" w:rsidRDefault="00B479BC" w:rsidP="00B479BC"/>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Receber, analisar, emitir parecer e encaminhar ao gestor de contrato, quando houver, ou ao titular da unidade orgânica demandante, para providências, os pedidos de reajuste/repactuação e reequilíbrio econômico financeiro.</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Analisar e emitir nota técnica referente aos pedidos de prorrogação de prazos, de interrupções</w:t>
      </w:r>
      <w:r w:rsidR="00150920">
        <w:rPr>
          <w:rFonts w:ascii="Arial" w:hAnsi="Arial"/>
          <w:color w:val="auto"/>
          <w:szCs w:val="20"/>
        </w:rPr>
        <w:t>/retomadas</w:t>
      </w:r>
      <w:r w:rsidRPr="00D95662">
        <w:rPr>
          <w:rFonts w:ascii="Arial" w:hAnsi="Arial"/>
          <w:color w:val="auto"/>
          <w:szCs w:val="20"/>
        </w:rPr>
        <w:t xml:space="preserve"> na execução do objeto, de serviços extraordinários, de modificações no projeto ou alterações relativas à qualidade, à segurança e outras, de modo a subsidiar a decisão final pela autoridade </w:t>
      </w:r>
      <w:r w:rsidR="00D95662">
        <w:rPr>
          <w:rFonts w:ascii="Arial" w:hAnsi="Arial"/>
          <w:color w:val="auto"/>
          <w:szCs w:val="20"/>
        </w:rPr>
        <w:t>c</w:t>
      </w:r>
      <w:r w:rsidRPr="00D95662">
        <w:rPr>
          <w:rFonts w:ascii="Arial" w:hAnsi="Arial"/>
          <w:color w:val="auto"/>
          <w:szCs w:val="20"/>
        </w:rPr>
        <w:t>ompetente.</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Informar à unidade de finanças, mediante Termo de Encerramento Físico – TEF, quanto ao término da vigência do contrato, para providências no sentido de liberação da garantia contratual em favor da CONTRATADA.</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Receber as etapas de serviços mediante medições precisas e de acordo com as regras contratuais.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 xml:space="preserve">Receber, provisória e definitivamente, </w:t>
      </w:r>
      <w:r w:rsidR="00FC6B81">
        <w:rPr>
          <w:rFonts w:ascii="Arial" w:hAnsi="Arial"/>
          <w:color w:val="auto"/>
          <w:szCs w:val="20"/>
        </w:rPr>
        <w:t>os</w:t>
      </w:r>
      <w:r w:rsidRPr="00D95662">
        <w:rPr>
          <w:rFonts w:ascii="Arial" w:hAnsi="Arial"/>
          <w:color w:val="auto"/>
          <w:szCs w:val="20"/>
        </w:rPr>
        <w:t xml:space="preserve"> serviços sob sua responsabilidade, mediante recibo ou Termo Circunstanciado, quando não for designada comissão de recebimento ou outro empregado.</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Acompanhar e cobrar da CONTRATADA a execução de planos ou programas ambientais, quando houver, bem como o cumprimento das condicionantes da licença ambiental, também quando houver, tomando providências para minimizar impactos de acidentes ambientais.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 xml:space="preserve">Acompanhar a execução </w:t>
      </w:r>
      <w:r w:rsidR="00FC6B81">
        <w:rPr>
          <w:rFonts w:ascii="Arial" w:hAnsi="Arial"/>
          <w:color w:val="auto"/>
          <w:szCs w:val="20"/>
        </w:rPr>
        <w:t>dos serviços</w:t>
      </w:r>
      <w:r w:rsidRPr="00D95662">
        <w:rPr>
          <w:rFonts w:ascii="Arial" w:hAnsi="Arial"/>
          <w:color w:val="auto"/>
          <w:szCs w:val="20"/>
        </w:rPr>
        <w:t>, verificando a correta utilização quantitativa e qualitativa dos materiais e equipamentos empregados, com a finalidade de zelar pela manutenção da qualidade adequada.</w:t>
      </w:r>
    </w:p>
    <w:p w:rsidR="009C6916" w:rsidRPr="00D95662" w:rsidRDefault="009C6916" w:rsidP="00D95662">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6A4A50" w:rsidRPr="006A4A50" w:rsidRDefault="006A4A50" w:rsidP="006A4A50"/>
    <w:p w:rsidR="006A4A50" w:rsidRPr="006A4A50" w:rsidRDefault="006A4A50" w:rsidP="00C978EF">
      <w:pPr>
        <w:pStyle w:val="Ttulo21"/>
        <w:numPr>
          <w:ilvl w:val="1"/>
          <w:numId w:val="6"/>
        </w:numPr>
        <w:ind w:left="709" w:hanging="709"/>
        <w:jc w:val="both"/>
        <w:rPr>
          <w:rFonts w:ascii="Arial" w:hAnsi="Arial"/>
          <w:color w:val="auto"/>
          <w:szCs w:val="20"/>
        </w:rPr>
      </w:pPr>
      <w:r w:rsidRPr="006A4A50">
        <w:rPr>
          <w:rFonts w:ascii="Arial" w:hAnsi="Arial"/>
          <w:color w:val="auto"/>
          <w:szCs w:val="20"/>
        </w:rPr>
        <w:t xml:space="preserve">Das decisões da Fiscalização, poderá a Contratada recorrer ao setor responsável pelo </w:t>
      </w:r>
      <w:r w:rsidRPr="006A4A50">
        <w:rPr>
          <w:rFonts w:ascii="Arial" w:hAnsi="Arial"/>
          <w:color w:val="auto"/>
          <w:szCs w:val="20"/>
        </w:rPr>
        <w:lastRenderedPageBreak/>
        <w:t>acompanhamento do contrato, no prazo de 10 (dez) dias úteis da respectiva comunicação.</w:t>
      </w:r>
    </w:p>
    <w:p w:rsidR="009C6916" w:rsidRPr="00D95662" w:rsidRDefault="009C6916" w:rsidP="00D95662">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 ação e/ou omissão, total ou parcial, da Fiscalização não eximirá a CONTRATADA da integral responsabilidade pela execução do objeto deste contrato.</w:t>
      </w:r>
    </w:p>
    <w:p w:rsidR="006A4A50" w:rsidRPr="006A4A50" w:rsidRDefault="006A4A50" w:rsidP="006A4A50"/>
    <w:p w:rsidR="006A4A50" w:rsidRDefault="006A4A50" w:rsidP="00C978EF">
      <w:pPr>
        <w:pStyle w:val="Ttulo21"/>
        <w:numPr>
          <w:ilvl w:val="1"/>
          <w:numId w:val="6"/>
        </w:numPr>
        <w:ind w:left="709" w:hanging="709"/>
        <w:jc w:val="both"/>
        <w:rPr>
          <w:rFonts w:ascii="Arial" w:hAnsi="Arial"/>
          <w:color w:val="auto"/>
          <w:szCs w:val="20"/>
        </w:rPr>
      </w:pPr>
      <w:r w:rsidRPr="006A4A50">
        <w:rPr>
          <w:rFonts w:ascii="Arial" w:hAnsi="Arial"/>
          <w:color w:val="auto"/>
          <w:szCs w:val="20"/>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375405" w:rsidRPr="00375405" w:rsidRDefault="00375405" w:rsidP="00375405"/>
    <w:p w:rsidR="00375405" w:rsidRPr="00375405" w:rsidRDefault="00375405" w:rsidP="00C978EF">
      <w:pPr>
        <w:pStyle w:val="Ttulo21"/>
        <w:numPr>
          <w:ilvl w:val="1"/>
          <w:numId w:val="6"/>
        </w:numPr>
        <w:ind w:left="709" w:hanging="709"/>
        <w:jc w:val="both"/>
        <w:rPr>
          <w:rFonts w:ascii="Arial" w:hAnsi="Arial"/>
          <w:color w:val="auto"/>
          <w:szCs w:val="20"/>
        </w:rPr>
      </w:pPr>
      <w:r w:rsidRPr="00375405">
        <w:rPr>
          <w:rFonts w:ascii="Arial" w:hAnsi="Arial"/>
          <w:color w:val="auto"/>
          <w:szCs w:val="20"/>
        </w:rPr>
        <w:t>A fiscalização terá plenos poderes para sustar qualquer serviço que não esteja sendo executado dentro dos termos do Contrato, dando conhecimento formal e por escrito do fato à chefia da 3ª GRD, responsável pela execução do contrato.</w:t>
      </w:r>
    </w:p>
    <w:p w:rsidR="009C6916" w:rsidRDefault="009C6916" w:rsidP="00D95662">
      <w:pPr>
        <w:pStyle w:val="Ttulo21"/>
        <w:numPr>
          <w:ilvl w:val="0"/>
          <w:numId w:val="0"/>
        </w:numPr>
        <w:ind w:left="709"/>
        <w:jc w:val="both"/>
        <w:rPr>
          <w:rFonts w:ascii="Arial" w:hAnsi="Arial"/>
          <w:color w:val="auto"/>
          <w:szCs w:val="20"/>
        </w:rPr>
      </w:pPr>
    </w:p>
    <w:p w:rsidR="006A610B" w:rsidRDefault="006A610B" w:rsidP="00C978EF">
      <w:pPr>
        <w:pStyle w:val="Ttulo21"/>
        <w:numPr>
          <w:ilvl w:val="1"/>
          <w:numId w:val="6"/>
        </w:numPr>
        <w:ind w:left="709" w:hanging="709"/>
        <w:jc w:val="both"/>
        <w:rPr>
          <w:rFonts w:ascii="Arial" w:hAnsi="Arial"/>
          <w:color w:val="auto"/>
          <w:szCs w:val="20"/>
        </w:rPr>
      </w:pPr>
      <w:r w:rsidRPr="006A610B">
        <w:rPr>
          <w:rFonts w:ascii="Arial" w:hAnsi="Arial"/>
          <w:color w:val="auto"/>
          <w:szCs w:val="20"/>
        </w:rPr>
        <w:t>Cabe ao Fiscal do contrato a constatação de falhas, omissões ou negligência da CONTRATADA, na execução dos serviços e fornecimentos, determinando a reparação, correção, remoção, reconstrução ou substituição, às expensas da CONTRATADA, no total ou em parte, dos serviços nos quais forem detectados vícios, defeitos ou incorreções resultantes da execução ou dos materiais empregados. Isso vindo a ocorrer, será de única e exclusiva responsabilidade da CONTRATADA reparar os prejuízos, diretos e indiretos, ocasionados às estruturas dos serviços ou a terceiros.</w:t>
      </w:r>
    </w:p>
    <w:p w:rsidR="007A12F1" w:rsidRPr="007A12F1" w:rsidRDefault="007A12F1" w:rsidP="007A12F1"/>
    <w:p w:rsidR="007A12F1" w:rsidRPr="00D95662" w:rsidRDefault="007A12F1"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Efetuar os registros diários no Diário d</w:t>
      </w:r>
      <w:r>
        <w:rPr>
          <w:rFonts w:ascii="Arial" w:hAnsi="Arial"/>
          <w:color w:val="auto"/>
          <w:szCs w:val="20"/>
        </w:rPr>
        <w:t>e</w:t>
      </w:r>
      <w:r w:rsidRPr="00D95662">
        <w:rPr>
          <w:rFonts w:ascii="Arial" w:hAnsi="Arial"/>
          <w:color w:val="auto"/>
          <w:szCs w:val="20"/>
        </w:rPr>
        <w:t xml:space="preserve"> Obra.</w:t>
      </w:r>
    </w:p>
    <w:p w:rsidR="006A610B" w:rsidRPr="006A610B" w:rsidRDefault="006A610B" w:rsidP="006A610B">
      <w:pPr>
        <w:pStyle w:val="Ttulo21"/>
        <w:numPr>
          <w:ilvl w:val="0"/>
          <w:numId w:val="0"/>
        </w:numPr>
        <w:ind w:left="709"/>
        <w:jc w:val="both"/>
        <w:rPr>
          <w:rFonts w:ascii="Arial" w:hAnsi="Arial"/>
          <w:color w:val="auto"/>
          <w:szCs w:val="20"/>
        </w:rPr>
      </w:pPr>
    </w:p>
    <w:p w:rsidR="006A610B" w:rsidRDefault="006A610B" w:rsidP="00C978EF">
      <w:pPr>
        <w:pStyle w:val="Ttulo21"/>
        <w:numPr>
          <w:ilvl w:val="1"/>
          <w:numId w:val="6"/>
        </w:numPr>
        <w:ind w:left="709" w:hanging="709"/>
        <w:jc w:val="both"/>
        <w:rPr>
          <w:rFonts w:ascii="Arial" w:hAnsi="Arial"/>
          <w:color w:val="auto"/>
          <w:szCs w:val="20"/>
        </w:rPr>
      </w:pPr>
      <w:r w:rsidRPr="006A610B">
        <w:rPr>
          <w:rFonts w:ascii="Arial" w:hAnsi="Arial"/>
          <w:color w:val="auto"/>
          <w:szCs w:val="20"/>
        </w:rPr>
        <w:t xml:space="preserve">Caberá à empresa contratada manter ATUALIZADO no local de execução dos serviços </w:t>
      </w:r>
      <w:r w:rsidR="007A12F1">
        <w:rPr>
          <w:rFonts w:ascii="Arial" w:hAnsi="Arial"/>
          <w:color w:val="auto"/>
          <w:szCs w:val="20"/>
        </w:rPr>
        <w:t>D</w:t>
      </w:r>
      <w:r w:rsidRPr="006A610B">
        <w:rPr>
          <w:rFonts w:ascii="Arial" w:hAnsi="Arial"/>
          <w:color w:val="auto"/>
          <w:szCs w:val="20"/>
        </w:rPr>
        <w:t xml:space="preserve">iário de </w:t>
      </w:r>
      <w:r w:rsidR="007A12F1">
        <w:rPr>
          <w:rFonts w:ascii="Arial" w:hAnsi="Arial"/>
          <w:color w:val="auto"/>
          <w:szCs w:val="20"/>
        </w:rPr>
        <w:t>O</w:t>
      </w:r>
      <w:r w:rsidRPr="006A610B">
        <w:rPr>
          <w:rFonts w:ascii="Arial" w:hAnsi="Arial"/>
          <w:color w:val="auto"/>
          <w:szCs w:val="20"/>
        </w:rPr>
        <w:t>bra, no qual serão documentados todos os fatos relevantes, assim como as determinações da fiscalização.</w:t>
      </w:r>
    </w:p>
    <w:p w:rsidR="007A12F1" w:rsidRDefault="007A12F1" w:rsidP="007A12F1"/>
    <w:p w:rsidR="007A12F1" w:rsidRPr="00102DBC" w:rsidRDefault="007A12F1" w:rsidP="00C978EF">
      <w:pPr>
        <w:pStyle w:val="Ttulo31"/>
        <w:numPr>
          <w:ilvl w:val="2"/>
          <w:numId w:val="6"/>
        </w:numPr>
        <w:ind w:left="709" w:hanging="709"/>
        <w:jc w:val="both"/>
        <w:rPr>
          <w:rFonts w:ascii="Arial" w:hAnsi="Arial"/>
          <w:color w:val="auto"/>
          <w:szCs w:val="20"/>
        </w:rPr>
      </w:pPr>
      <w:r w:rsidRPr="00102DBC">
        <w:rPr>
          <w:rFonts w:ascii="Arial" w:hAnsi="Arial"/>
          <w:color w:val="auto"/>
          <w:szCs w:val="20"/>
        </w:rPr>
        <w:t>Será aberta pela Fiscalização a partir do início dos trabalhos de campo e mantido ATUALIZADO pela Contratada no escritório de campo, um livro sob a denominação de Diário de Ocorrências (Diário de Obras).</w:t>
      </w:r>
    </w:p>
    <w:p w:rsidR="007A12F1" w:rsidRPr="00102DBC" w:rsidRDefault="007A12F1" w:rsidP="00102DBC">
      <w:pPr>
        <w:pStyle w:val="Ttulo31"/>
        <w:numPr>
          <w:ilvl w:val="0"/>
          <w:numId w:val="0"/>
        </w:numPr>
        <w:ind w:left="709"/>
        <w:jc w:val="both"/>
        <w:rPr>
          <w:rFonts w:ascii="Arial" w:hAnsi="Arial"/>
          <w:color w:val="auto"/>
          <w:szCs w:val="20"/>
        </w:rPr>
      </w:pPr>
    </w:p>
    <w:p w:rsidR="007A12F1" w:rsidRPr="00102DBC" w:rsidRDefault="007A12F1" w:rsidP="00C978EF">
      <w:pPr>
        <w:pStyle w:val="Ttulo31"/>
        <w:numPr>
          <w:ilvl w:val="2"/>
          <w:numId w:val="6"/>
        </w:numPr>
        <w:ind w:left="709" w:hanging="709"/>
        <w:jc w:val="both"/>
        <w:rPr>
          <w:rFonts w:ascii="Arial" w:hAnsi="Arial"/>
          <w:color w:val="auto"/>
          <w:szCs w:val="20"/>
        </w:rPr>
      </w:pPr>
      <w:r w:rsidRPr="00102DBC">
        <w:rPr>
          <w:rFonts w:ascii="Arial" w:hAnsi="Arial"/>
          <w:color w:val="auto"/>
          <w:szCs w:val="20"/>
        </w:rPr>
        <w:t>O Diário de Ocorrências utilizado será o de padrão da CODEVASF.</w:t>
      </w:r>
    </w:p>
    <w:p w:rsidR="007A12F1" w:rsidRPr="00102DBC" w:rsidRDefault="007A12F1" w:rsidP="00102DBC">
      <w:pPr>
        <w:pStyle w:val="Ttulo31"/>
        <w:numPr>
          <w:ilvl w:val="0"/>
          <w:numId w:val="0"/>
        </w:numPr>
        <w:ind w:left="709"/>
        <w:jc w:val="both"/>
        <w:rPr>
          <w:rFonts w:ascii="Arial" w:hAnsi="Arial"/>
          <w:color w:val="auto"/>
          <w:szCs w:val="20"/>
        </w:rPr>
      </w:pPr>
    </w:p>
    <w:p w:rsidR="007A12F1" w:rsidRPr="00102DBC" w:rsidRDefault="007A12F1" w:rsidP="00C978EF">
      <w:pPr>
        <w:pStyle w:val="Ttulo31"/>
        <w:numPr>
          <w:ilvl w:val="2"/>
          <w:numId w:val="6"/>
        </w:numPr>
        <w:ind w:left="709" w:hanging="709"/>
        <w:jc w:val="both"/>
        <w:rPr>
          <w:rFonts w:ascii="Arial" w:hAnsi="Arial"/>
          <w:color w:val="auto"/>
          <w:szCs w:val="20"/>
        </w:rPr>
      </w:pPr>
      <w:r w:rsidRPr="00102DBC">
        <w:rPr>
          <w:rFonts w:ascii="Arial" w:hAnsi="Arial"/>
          <w:color w:val="auto"/>
          <w:szCs w:val="20"/>
        </w:rPr>
        <w:t>Nesse diário, as folhas serão devidamente numeradas e rubricadas pelos representantes da Contratada e da Fiscalização.</w:t>
      </w:r>
    </w:p>
    <w:p w:rsidR="007A12F1" w:rsidRPr="00102DBC" w:rsidRDefault="007A12F1" w:rsidP="00102DBC">
      <w:pPr>
        <w:pStyle w:val="Ttulo31"/>
        <w:numPr>
          <w:ilvl w:val="0"/>
          <w:numId w:val="0"/>
        </w:numPr>
        <w:ind w:left="709"/>
        <w:jc w:val="both"/>
        <w:rPr>
          <w:rFonts w:ascii="Arial" w:hAnsi="Arial"/>
          <w:color w:val="auto"/>
          <w:szCs w:val="20"/>
        </w:rPr>
      </w:pPr>
    </w:p>
    <w:p w:rsidR="007A12F1" w:rsidRPr="00102DBC" w:rsidRDefault="007A12F1" w:rsidP="00C978EF">
      <w:pPr>
        <w:pStyle w:val="Ttulo31"/>
        <w:numPr>
          <w:ilvl w:val="2"/>
          <w:numId w:val="6"/>
        </w:numPr>
        <w:ind w:left="709" w:hanging="709"/>
        <w:jc w:val="both"/>
        <w:rPr>
          <w:rFonts w:ascii="Arial" w:hAnsi="Arial"/>
          <w:color w:val="auto"/>
          <w:szCs w:val="20"/>
        </w:rPr>
      </w:pPr>
      <w:r w:rsidRPr="00102DBC">
        <w:rPr>
          <w:rFonts w:ascii="Arial" w:hAnsi="Arial"/>
          <w:color w:val="auto"/>
          <w:szCs w:val="20"/>
        </w:rPr>
        <w:t>Serão registradas nessas folhas as instruções e solicitações dadas pela Fiscalização à contratada e todas as reivindicações dessa última.</w:t>
      </w:r>
    </w:p>
    <w:p w:rsidR="007A12F1" w:rsidRDefault="007A12F1" w:rsidP="007A12F1"/>
    <w:p w:rsidR="008E5D66" w:rsidRPr="008E5D66" w:rsidRDefault="008E5D66" w:rsidP="00C978EF">
      <w:pPr>
        <w:pStyle w:val="Ttulo21"/>
        <w:numPr>
          <w:ilvl w:val="1"/>
          <w:numId w:val="6"/>
        </w:numPr>
        <w:ind w:left="709" w:hanging="709"/>
        <w:jc w:val="both"/>
        <w:rPr>
          <w:rFonts w:ascii="Arial" w:hAnsi="Arial"/>
          <w:color w:val="auto"/>
          <w:szCs w:val="20"/>
        </w:rPr>
      </w:pPr>
      <w:r w:rsidRPr="008E5D66">
        <w:rPr>
          <w:rFonts w:ascii="Arial" w:hAnsi="Arial"/>
          <w:color w:val="auto"/>
          <w:szCs w:val="20"/>
        </w:rPr>
        <w:t>A Contratada obriga-se a reportar à Fiscalização imediatamente qualquer anormalidade, erro ou irregularidades que possam comprometer a execução dos serviços e o bom andamento das atividades da CODEVASF.</w:t>
      </w:r>
    </w:p>
    <w:p w:rsidR="008E5D66" w:rsidRPr="008E5D66" w:rsidRDefault="008E5D66" w:rsidP="008E5D66">
      <w:pPr>
        <w:pStyle w:val="Ttulo21"/>
        <w:numPr>
          <w:ilvl w:val="0"/>
          <w:numId w:val="0"/>
        </w:numPr>
        <w:ind w:left="709"/>
        <w:jc w:val="both"/>
        <w:rPr>
          <w:rFonts w:ascii="Arial" w:hAnsi="Arial"/>
          <w:color w:val="auto"/>
          <w:szCs w:val="20"/>
        </w:rPr>
      </w:pPr>
    </w:p>
    <w:p w:rsidR="008E5D66" w:rsidRPr="008E5D66" w:rsidRDefault="008E5D66" w:rsidP="00C978EF">
      <w:pPr>
        <w:pStyle w:val="Ttulo21"/>
        <w:numPr>
          <w:ilvl w:val="1"/>
          <w:numId w:val="6"/>
        </w:numPr>
        <w:ind w:left="709" w:hanging="709"/>
        <w:jc w:val="both"/>
        <w:rPr>
          <w:rFonts w:ascii="Arial" w:hAnsi="Arial"/>
          <w:color w:val="auto"/>
          <w:szCs w:val="20"/>
        </w:rPr>
      </w:pPr>
      <w:r w:rsidRPr="008E5D66">
        <w:rPr>
          <w:rFonts w:ascii="Arial" w:hAnsi="Arial"/>
          <w:color w:val="auto"/>
          <w:szCs w:val="20"/>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6A610B" w:rsidRPr="006A610B" w:rsidRDefault="006A610B" w:rsidP="006A610B"/>
    <w:p w:rsidR="009C6916"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6A610B" w:rsidRPr="006A610B" w:rsidRDefault="006A610B" w:rsidP="006A610B"/>
    <w:p w:rsidR="009C6916" w:rsidRPr="003D3332" w:rsidRDefault="009C6916" w:rsidP="009C6916">
      <w:pPr>
        <w:rPr>
          <w:szCs w:val="20"/>
        </w:rPr>
      </w:pPr>
    </w:p>
    <w:p w:rsidR="009C6916" w:rsidRPr="003D3332" w:rsidRDefault="009C6916" w:rsidP="00C978EF">
      <w:pPr>
        <w:pStyle w:val="Ttulo11"/>
        <w:numPr>
          <w:ilvl w:val="0"/>
          <w:numId w:val="6"/>
        </w:numPr>
        <w:jc w:val="both"/>
        <w:rPr>
          <w:rFonts w:ascii="Arial" w:hAnsi="Arial"/>
          <w:color w:val="auto"/>
        </w:rPr>
      </w:pPr>
      <w:bookmarkStart w:id="33" w:name="_Toc10024515"/>
      <w:r w:rsidRPr="003D3332">
        <w:rPr>
          <w:rFonts w:ascii="Arial" w:hAnsi="Arial"/>
          <w:color w:val="auto"/>
          <w:szCs w:val="20"/>
        </w:rPr>
        <w:t>RECEBIMENTO DEFINITIVO DOS SERVIÇOS</w:t>
      </w:r>
      <w:bookmarkEnd w:id="33"/>
    </w:p>
    <w:p w:rsidR="009C6916" w:rsidRPr="003D3332" w:rsidRDefault="009C6916" w:rsidP="009C6916">
      <w:pPr>
        <w:rPr>
          <w:szCs w:val="20"/>
        </w:rPr>
      </w:pPr>
    </w:p>
    <w:p w:rsidR="009C6916" w:rsidRDefault="009C6916" w:rsidP="00C978EF">
      <w:pPr>
        <w:pStyle w:val="Ttulo21"/>
        <w:numPr>
          <w:ilvl w:val="1"/>
          <w:numId w:val="6"/>
        </w:numPr>
        <w:ind w:left="709" w:hanging="709"/>
        <w:jc w:val="both"/>
        <w:rPr>
          <w:rFonts w:ascii="Arial" w:hAnsi="Arial"/>
          <w:color w:val="auto"/>
          <w:szCs w:val="20"/>
        </w:rPr>
      </w:pPr>
      <w:bookmarkStart w:id="34" w:name="__UnoMark__2137_4192342216"/>
      <w:bookmarkEnd w:id="34"/>
      <w:r w:rsidRPr="003D3332">
        <w:rPr>
          <w:rFonts w:ascii="Arial" w:hAnsi="Arial"/>
          <w:color w:val="auto"/>
          <w:szCs w:val="20"/>
        </w:rPr>
        <w:lastRenderedPageBreak/>
        <w:t xml:space="preserve">Para a finalização dos trabalhos e, respectiva emissão, por parte da CODEVASF, do Termo de Encerramento Físico e do Atestado de Capacidade Técnica, além da liberação da caução contratual, a CONTRATADA deverá executar todos os serviços descritos </w:t>
      </w:r>
      <w:r w:rsidR="003D3332" w:rsidRPr="003D3332">
        <w:rPr>
          <w:rFonts w:ascii="Arial" w:hAnsi="Arial"/>
          <w:color w:val="auto"/>
          <w:szCs w:val="20"/>
        </w:rPr>
        <w:t>n</w:t>
      </w:r>
      <w:r w:rsidRPr="003D3332">
        <w:rPr>
          <w:rFonts w:ascii="Arial" w:hAnsi="Arial"/>
          <w:color w:val="auto"/>
          <w:szCs w:val="20"/>
        </w:rPr>
        <w:t>este TR, conforme o projeto básico e as especificações técnicas estabelecidas pela CODEVASF.</w:t>
      </w:r>
    </w:p>
    <w:p w:rsidR="003D3332" w:rsidRPr="003D3332" w:rsidRDefault="003D3332" w:rsidP="003D3332"/>
    <w:p w:rsidR="003D3332" w:rsidRPr="003D3332" w:rsidRDefault="003D3332" w:rsidP="00C978EF">
      <w:pPr>
        <w:pStyle w:val="Ttulo21"/>
        <w:numPr>
          <w:ilvl w:val="1"/>
          <w:numId w:val="6"/>
        </w:numPr>
        <w:ind w:left="709" w:hanging="709"/>
        <w:jc w:val="both"/>
        <w:rPr>
          <w:rFonts w:ascii="Arial" w:hAnsi="Arial"/>
          <w:color w:val="auto"/>
          <w:szCs w:val="20"/>
        </w:rPr>
      </w:pPr>
      <w:r w:rsidRPr="003D3332">
        <w:rPr>
          <w:rFonts w:ascii="Arial" w:hAnsi="Arial"/>
          <w:color w:val="auto"/>
          <w:szCs w:val="20"/>
        </w:rPr>
        <w:t>O recebimento dos serviços, após sua execução e conclusão, obedecerá ao disposto no Art. 128 do Regulamento Interno de Licitações e Contratos.</w:t>
      </w:r>
    </w:p>
    <w:p w:rsidR="009C6916" w:rsidRPr="00BA22D3" w:rsidRDefault="009C6916" w:rsidP="00BA22D3">
      <w:pPr>
        <w:pStyle w:val="Ttulo21"/>
        <w:numPr>
          <w:ilvl w:val="0"/>
          <w:numId w:val="0"/>
        </w:numPr>
        <w:ind w:left="709"/>
        <w:jc w:val="both"/>
        <w:rPr>
          <w:rFonts w:ascii="Arial" w:hAnsi="Arial"/>
          <w:color w:val="auto"/>
          <w:szCs w:val="20"/>
        </w:rPr>
      </w:pPr>
    </w:p>
    <w:p w:rsidR="009C6916" w:rsidRPr="00BA22D3" w:rsidRDefault="009C6916" w:rsidP="00C978EF">
      <w:pPr>
        <w:pStyle w:val="Ttulo21"/>
        <w:numPr>
          <w:ilvl w:val="1"/>
          <w:numId w:val="6"/>
        </w:numPr>
        <w:ind w:left="709" w:hanging="709"/>
        <w:jc w:val="both"/>
        <w:rPr>
          <w:rFonts w:ascii="Arial" w:hAnsi="Arial"/>
          <w:color w:val="auto"/>
          <w:szCs w:val="20"/>
        </w:rPr>
      </w:pPr>
      <w:r w:rsidRPr="00BA22D3">
        <w:rPr>
          <w:rFonts w:ascii="Arial" w:hAnsi="Arial"/>
          <w:color w:val="auto"/>
          <w:szCs w:val="20"/>
        </w:rPr>
        <w:t>Após o término dos serviços objeto deste TR, a CONTRATADA requererá à FISCALIZAÇÃO, o seu recebimento provisório, que deverá ocorrer no prazo de até 15 (quinze) dias da data de sua solicitação.</w:t>
      </w:r>
    </w:p>
    <w:p w:rsidR="009C6916" w:rsidRPr="00B05556" w:rsidRDefault="009C6916" w:rsidP="009C6916">
      <w:pPr>
        <w:rPr>
          <w:color w:val="FF0000"/>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Na hipótese da necessidade de correção, será estabelecido pela FISCALIZAÇÃO um prazo, para que a CONTRATADA, às suas expensas, complemente, refaça ou substitua os serviços rejeitados.</w:t>
      </w:r>
    </w:p>
    <w:p w:rsidR="009C6916" w:rsidRPr="00E30864" w:rsidRDefault="009C6916" w:rsidP="009C6916">
      <w:pPr>
        <w:pStyle w:val="Ttulo31"/>
        <w:numPr>
          <w:ilvl w:val="0"/>
          <w:numId w:val="0"/>
        </w:numPr>
        <w:ind w:left="1418"/>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Após o recebimento provisório do objeto pela FISCALIZAÇÃO, será designado Servidor ou Comissão para o recebimento definitivo do objeto, que deverá ocorrer no prazo de até 90 (noventa) dias da data de sua designação.</w:t>
      </w:r>
    </w:p>
    <w:p w:rsidR="009C6916" w:rsidRPr="00E30864"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Na hipótese da necessidade de correção, o Servidor ou Comissão estabelecerá um prazo para que a CONTRATADA, às suas expensas, complemente, refaça ou substitua os serviços rejeitados.</w:t>
      </w:r>
    </w:p>
    <w:p w:rsidR="009C6916" w:rsidRPr="00D22769"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 xml:space="preserve">Os ensaios, testes e demais </w:t>
      </w:r>
      <w:r w:rsidR="000B4556" w:rsidRPr="00E30864">
        <w:rPr>
          <w:rFonts w:ascii="Arial" w:hAnsi="Arial"/>
          <w:color w:val="auto"/>
          <w:szCs w:val="20"/>
        </w:rPr>
        <w:t>provas exigidas</w:t>
      </w:r>
      <w:r w:rsidRPr="00E30864">
        <w:rPr>
          <w:rFonts w:ascii="Arial" w:hAnsi="Arial"/>
          <w:color w:val="auto"/>
          <w:szCs w:val="20"/>
        </w:rPr>
        <w:t xml:space="preserve"> por normas técnicas oficiais para a boa execução do objeto do contrato correm por conta do contratado.</w:t>
      </w:r>
    </w:p>
    <w:p w:rsidR="009C6916" w:rsidRPr="00D22769"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Aceitos e aprovados os serviços, será emitido o Termo de Encerramento Físico (TEF), que deverá ser assinado por representante autorizado da CONTRATADA</w:t>
      </w:r>
      <w:r w:rsidR="00E30864">
        <w:rPr>
          <w:rFonts w:ascii="Arial" w:hAnsi="Arial"/>
          <w:color w:val="auto"/>
          <w:szCs w:val="20"/>
        </w:rPr>
        <w:t xml:space="preserve"> e da CODEVASF</w:t>
      </w:r>
      <w:r w:rsidRPr="00E30864">
        <w:rPr>
          <w:rFonts w:ascii="Arial" w:hAnsi="Arial"/>
          <w:color w:val="auto"/>
          <w:szCs w:val="20"/>
        </w:rPr>
        <w:t>, possibilitando a liberação da garantia.</w:t>
      </w:r>
    </w:p>
    <w:p w:rsidR="009C6916" w:rsidRPr="00D22769"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O recebimento provisório ou definitivo não exclui a responsabilidade civil pela solidez e segurança do serviço, nem ético-profissional pela perfeita execução do contrato, dentro dos limites estabelecidos neste Termo de Referência, por parte da CONTRATADA.</w:t>
      </w:r>
    </w:p>
    <w:p w:rsidR="009C6916" w:rsidRPr="00E30864"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Após a emissão do Termo de Encerramento Físico (TEF</w:t>
      </w:r>
      <w:r w:rsidR="00E30864" w:rsidRPr="00E30864">
        <w:rPr>
          <w:rFonts w:ascii="Arial" w:hAnsi="Arial"/>
          <w:color w:val="auto"/>
          <w:szCs w:val="20"/>
        </w:rPr>
        <w:t>),</w:t>
      </w:r>
      <w:r w:rsidRPr="00E30864">
        <w:rPr>
          <w:rFonts w:ascii="Arial" w:hAnsi="Arial"/>
          <w:color w:val="auto"/>
          <w:szCs w:val="20"/>
        </w:rPr>
        <w:t xml:space="preserve"> o Superintendente Regional</w:t>
      </w:r>
      <w:r w:rsidR="000B4556">
        <w:rPr>
          <w:rFonts w:ascii="Arial" w:hAnsi="Arial"/>
          <w:color w:val="auto"/>
          <w:szCs w:val="20"/>
        </w:rPr>
        <w:t xml:space="preserve"> </w:t>
      </w:r>
      <w:r w:rsidRPr="00E30864">
        <w:rPr>
          <w:rFonts w:ascii="Arial" w:hAnsi="Arial"/>
          <w:color w:val="auto"/>
          <w:szCs w:val="20"/>
        </w:rPr>
        <w:t>emitirá, caso solicitado, o Atestado de Capacidade Técnica declarando a qualidade e o desempenho dos serviços prestados pela Contratada</w:t>
      </w:r>
      <w:r w:rsidRPr="00D22769">
        <w:rPr>
          <w:rFonts w:ascii="Arial" w:hAnsi="Arial"/>
          <w:color w:val="auto"/>
          <w:szCs w:val="20"/>
        </w:rPr>
        <w:t>.</w:t>
      </w:r>
    </w:p>
    <w:p w:rsidR="009C6916" w:rsidRPr="00E30864"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A CONTRATADA entende e aceita que o pleno cumprimento do estipulado neste item é condicionante para:</w:t>
      </w:r>
    </w:p>
    <w:p w:rsidR="009C6916" w:rsidRPr="00E30864" w:rsidRDefault="009C6916" w:rsidP="009C6916">
      <w:pPr>
        <w:rPr>
          <w:szCs w:val="20"/>
        </w:rPr>
      </w:pPr>
    </w:p>
    <w:p w:rsidR="009C6916" w:rsidRPr="00E30864" w:rsidRDefault="009C6916" w:rsidP="009C6916">
      <w:pPr>
        <w:ind w:left="851"/>
        <w:rPr>
          <w:szCs w:val="20"/>
        </w:rPr>
      </w:pPr>
      <w:r w:rsidRPr="00E30864">
        <w:rPr>
          <w:szCs w:val="20"/>
        </w:rPr>
        <w:t>a)</w:t>
      </w:r>
      <w:r w:rsidRPr="00E30864">
        <w:rPr>
          <w:szCs w:val="20"/>
        </w:rPr>
        <w:tab/>
        <w:t>Emissão do Termo de Encerramento Físico (TEF);</w:t>
      </w:r>
    </w:p>
    <w:p w:rsidR="009C6916" w:rsidRPr="00E30864" w:rsidRDefault="009C6916" w:rsidP="009C6916">
      <w:pPr>
        <w:ind w:left="851"/>
        <w:rPr>
          <w:szCs w:val="20"/>
        </w:rPr>
      </w:pPr>
      <w:r w:rsidRPr="00E30864">
        <w:rPr>
          <w:szCs w:val="20"/>
        </w:rPr>
        <w:t>b)</w:t>
      </w:r>
      <w:r w:rsidRPr="00E30864">
        <w:rPr>
          <w:szCs w:val="20"/>
        </w:rPr>
        <w:tab/>
        <w:t>Emissão do Atestado de Capacidade Técnica;</w:t>
      </w:r>
    </w:p>
    <w:p w:rsidR="009C6916" w:rsidRPr="00E30864" w:rsidRDefault="009C6916" w:rsidP="009C6916">
      <w:pPr>
        <w:ind w:left="851"/>
        <w:rPr>
          <w:szCs w:val="20"/>
        </w:rPr>
      </w:pPr>
      <w:r w:rsidRPr="00E30864">
        <w:rPr>
          <w:szCs w:val="20"/>
        </w:rPr>
        <w:t>c)</w:t>
      </w:r>
      <w:r w:rsidRPr="00E30864">
        <w:rPr>
          <w:szCs w:val="20"/>
        </w:rPr>
        <w:tab/>
        <w:t>Liberação da Caução Contratual.</w:t>
      </w:r>
    </w:p>
    <w:p w:rsidR="009C6916" w:rsidRPr="00E30864" w:rsidRDefault="009C6916" w:rsidP="009C6916">
      <w:pPr>
        <w:pStyle w:val="Ttulo21"/>
        <w:numPr>
          <w:ilvl w:val="0"/>
          <w:numId w:val="0"/>
        </w:numPr>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A última fatura de serviços somente será encaminhada para pagamento após a emissão do Termo de Encerramento Físico do Contrato (TEF), que deverá ser anexado ao processo de liberação e pagamento.</w:t>
      </w:r>
    </w:p>
    <w:p w:rsidR="009C6916" w:rsidRPr="00E30864" w:rsidRDefault="009C6916" w:rsidP="009C6916">
      <w:pPr>
        <w:rPr>
          <w:szCs w:val="20"/>
        </w:rPr>
      </w:pPr>
    </w:p>
    <w:p w:rsidR="009C6916" w:rsidRPr="00E30864" w:rsidRDefault="009C6916" w:rsidP="00C978EF">
      <w:pPr>
        <w:pStyle w:val="Ttulo11"/>
        <w:numPr>
          <w:ilvl w:val="0"/>
          <w:numId w:val="6"/>
        </w:numPr>
        <w:jc w:val="both"/>
        <w:rPr>
          <w:rFonts w:ascii="Arial" w:hAnsi="Arial"/>
          <w:color w:val="auto"/>
        </w:rPr>
      </w:pPr>
      <w:bookmarkStart w:id="35" w:name="_Toc10024516"/>
      <w:r w:rsidRPr="00E30864">
        <w:rPr>
          <w:rFonts w:ascii="Arial" w:hAnsi="Arial"/>
          <w:color w:val="auto"/>
          <w:szCs w:val="20"/>
        </w:rPr>
        <w:t>SEGURANÇA E MEDICINA DO TRABALHO</w:t>
      </w:r>
      <w:bookmarkEnd w:id="35"/>
    </w:p>
    <w:p w:rsidR="009C6916" w:rsidRDefault="009C6916" w:rsidP="009C6916">
      <w:pPr>
        <w:rPr>
          <w:color w:val="FF0000"/>
          <w:szCs w:val="20"/>
        </w:rPr>
      </w:pPr>
    </w:p>
    <w:p w:rsidR="00BC488A" w:rsidRPr="00B20834" w:rsidRDefault="000B4556" w:rsidP="00C978EF">
      <w:pPr>
        <w:pStyle w:val="Ttulo21"/>
        <w:numPr>
          <w:ilvl w:val="1"/>
          <w:numId w:val="6"/>
        </w:numPr>
        <w:ind w:left="709" w:hanging="709"/>
        <w:jc w:val="both"/>
        <w:rPr>
          <w:rFonts w:ascii="Arial" w:hAnsi="Arial"/>
          <w:color w:val="auto"/>
          <w:szCs w:val="20"/>
        </w:rPr>
      </w:pPr>
      <w:r>
        <w:rPr>
          <w:rFonts w:ascii="Arial" w:hAnsi="Arial"/>
          <w:color w:val="auto"/>
          <w:szCs w:val="20"/>
        </w:rPr>
        <w:t>A</w:t>
      </w:r>
      <w:r w:rsidR="00BC488A" w:rsidRPr="00B20834">
        <w:rPr>
          <w:rFonts w:ascii="Arial" w:hAnsi="Arial"/>
          <w:color w:val="auto"/>
          <w:szCs w:val="20"/>
        </w:rPr>
        <w:t xml:space="preserve"> Contratada caberá cumprir todas as legislações federais, estaduais e municipais, bem como seguir as normas relativas à segurança e medicina do trabalho, diligenciando para que seus empregados e subcontratados trabalhem com Equipamentos de Proteção Individual e Coletivo (EPI e EPC), para que não haja risco de paralisação dos serviços.</w:t>
      </w:r>
    </w:p>
    <w:p w:rsidR="00BC488A" w:rsidRPr="00B05556" w:rsidRDefault="00BC488A" w:rsidP="009C6916">
      <w:pPr>
        <w:rPr>
          <w:color w:val="FF0000"/>
          <w:szCs w:val="20"/>
        </w:rPr>
      </w:pPr>
    </w:p>
    <w:p w:rsidR="009C6916" w:rsidRPr="00B20834" w:rsidRDefault="009C6916" w:rsidP="00C978EF">
      <w:pPr>
        <w:pStyle w:val="Ttulo21"/>
        <w:numPr>
          <w:ilvl w:val="1"/>
          <w:numId w:val="6"/>
        </w:numPr>
        <w:ind w:left="709" w:hanging="709"/>
        <w:jc w:val="both"/>
        <w:rPr>
          <w:rFonts w:ascii="Arial" w:hAnsi="Arial"/>
          <w:color w:val="auto"/>
          <w:szCs w:val="20"/>
        </w:rPr>
      </w:pPr>
      <w:r w:rsidRPr="00B20834">
        <w:rPr>
          <w:rFonts w:ascii="Arial" w:hAnsi="Arial"/>
          <w:color w:val="auto"/>
          <w:szCs w:val="20"/>
        </w:rPr>
        <w:t>A CONTRATADA deverá atender à legislação pertinente à proteção da integridade física e da saúde dos trabalhadores durante a realização dos serviços, conforme dispõe a Lei nº 6.514 de 22/12/1977, Portaria nº 3.214, de 08/06/1978, do ISSO e deverá:</w:t>
      </w:r>
    </w:p>
    <w:p w:rsidR="009C6916" w:rsidRPr="00B05556" w:rsidRDefault="009C6916" w:rsidP="009C6916">
      <w:pPr>
        <w:rPr>
          <w:color w:val="FF0000"/>
          <w:szCs w:val="20"/>
        </w:rPr>
      </w:pPr>
    </w:p>
    <w:p w:rsidR="009C6916" w:rsidRPr="00B20834" w:rsidRDefault="009C6916" w:rsidP="00C978EF">
      <w:pPr>
        <w:pStyle w:val="PargrafodaLista"/>
        <w:numPr>
          <w:ilvl w:val="0"/>
          <w:numId w:val="8"/>
        </w:numPr>
        <w:rPr>
          <w:rFonts w:ascii="Calibri" w:hAnsi="Calibri"/>
        </w:rPr>
      </w:pPr>
      <w:r w:rsidRPr="00B20834">
        <w:rPr>
          <w:szCs w:val="20"/>
        </w:rPr>
        <w:t xml:space="preserve">Cumprir e fazer cumprir as Normas Regulamentadoras de Segurança e Medicina do Trabalho – </w:t>
      </w:r>
      <w:proofErr w:type="spellStart"/>
      <w:r w:rsidRPr="00B20834">
        <w:rPr>
          <w:szCs w:val="20"/>
        </w:rPr>
        <w:t>NRs</w:t>
      </w:r>
      <w:proofErr w:type="spellEnd"/>
      <w:r w:rsidRPr="00B20834">
        <w:rPr>
          <w:szCs w:val="20"/>
        </w:rPr>
        <w:t>, pertinentes à natureza dos serviços a serem desenvolvidos;</w:t>
      </w:r>
      <w:r w:rsidR="00B20834" w:rsidRPr="00B20834">
        <w:t xml:space="preserve"> é de inteira responsabilidade da contratada, o atendimento das exigências e normas da NR-18 e demais normas pertinentes, referente à Medicina e Segurança do Trabalho dos operários, quando da montagem, instalação e manutenção dos equipamentos e execução dos serviços na realização do objeto destes Termos de Referência;</w:t>
      </w:r>
    </w:p>
    <w:p w:rsidR="009C6916" w:rsidRPr="00B20834" w:rsidRDefault="009C6916" w:rsidP="00C978EF">
      <w:pPr>
        <w:pStyle w:val="PargrafodaLista"/>
        <w:numPr>
          <w:ilvl w:val="0"/>
          <w:numId w:val="8"/>
        </w:numPr>
        <w:rPr>
          <w:rFonts w:ascii="Calibri" w:hAnsi="Calibri"/>
        </w:rPr>
      </w:pPr>
      <w:r w:rsidRPr="00B20834">
        <w:rPr>
          <w:szCs w:val="20"/>
        </w:rPr>
        <w:t>Elaborar os Programas PPRA e PCMSO, além do PCMAT nos casos previstos na NR-18;</w:t>
      </w:r>
    </w:p>
    <w:p w:rsidR="009C6916" w:rsidRPr="00B20834" w:rsidRDefault="009C6916" w:rsidP="00C978EF">
      <w:pPr>
        <w:pStyle w:val="PargrafodaLista"/>
        <w:numPr>
          <w:ilvl w:val="0"/>
          <w:numId w:val="8"/>
        </w:numPr>
        <w:rPr>
          <w:rFonts w:ascii="Calibri" w:hAnsi="Calibri"/>
        </w:rPr>
      </w:pPr>
      <w:r w:rsidRPr="00B20834">
        <w:rPr>
          <w:szCs w:val="20"/>
        </w:rPr>
        <w:t>Manter nos Eixos, o SESMT conforme dimensionamento disposto no Quadro II da NR-4.</w:t>
      </w: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257F93" w:rsidRDefault="009C6916" w:rsidP="00C978EF">
      <w:pPr>
        <w:pStyle w:val="Ttulo11"/>
        <w:numPr>
          <w:ilvl w:val="0"/>
          <w:numId w:val="6"/>
        </w:numPr>
        <w:jc w:val="both"/>
        <w:rPr>
          <w:rFonts w:ascii="Arial" w:hAnsi="Arial"/>
          <w:color w:val="auto"/>
        </w:rPr>
      </w:pPr>
      <w:bookmarkStart w:id="36" w:name="_Toc10024517"/>
      <w:r w:rsidRPr="00257F93">
        <w:rPr>
          <w:rFonts w:ascii="Arial" w:hAnsi="Arial"/>
          <w:color w:val="auto"/>
          <w:szCs w:val="20"/>
        </w:rPr>
        <w:t>CRITÉRIOS DE SUSTENTABILIDADE AMBIENTAL</w:t>
      </w:r>
      <w:bookmarkEnd w:id="36"/>
    </w:p>
    <w:p w:rsidR="009C6916" w:rsidRPr="00B05556" w:rsidRDefault="009C6916" w:rsidP="009C6916">
      <w:pPr>
        <w:rPr>
          <w:color w:val="FF0000"/>
          <w:szCs w:val="20"/>
        </w:rPr>
      </w:pPr>
    </w:p>
    <w:p w:rsidR="00D64F1C" w:rsidRPr="00D64F1C" w:rsidRDefault="00D64F1C" w:rsidP="00C978EF">
      <w:pPr>
        <w:numPr>
          <w:ilvl w:val="1"/>
          <w:numId w:val="6"/>
        </w:numPr>
        <w:ind w:left="794" w:hanging="794"/>
        <w:rPr>
          <w:color w:val="FF0000"/>
        </w:rPr>
      </w:pPr>
      <w:r w:rsidRPr="00A32D9B">
        <w:t>A contratada se responsabilizará pela adoção das medidas necessárias à proteção ambiental, à sustentabilidade ambiental, e às precauções para evitar a ocorrência de danos ao meio ambiente e a terceiros, observando o disposto na legislação federal, estadual e municipal em vigor, inclusive a Lei nº 9.605, publicada no D.O.U de 13 de fevereiro de 1998, e a Instrução Normativa SLTI/MO nº 01/2010, de 19 de janeiro de 2010</w:t>
      </w:r>
      <w:r>
        <w:t>.</w:t>
      </w:r>
    </w:p>
    <w:p w:rsidR="00D64F1C" w:rsidRPr="00B05556" w:rsidRDefault="00D64F1C" w:rsidP="00D64F1C">
      <w:pPr>
        <w:ind w:left="794"/>
        <w:rPr>
          <w:color w:val="FF0000"/>
        </w:rPr>
      </w:pPr>
    </w:p>
    <w:p w:rsidR="009C6916" w:rsidRPr="004D49F2" w:rsidRDefault="009C6916" w:rsidP="00C978EF">
      <w:pPr>
        <w:pStyle w:val="Ttulo21"/>
        <w:numPr>
          <w:ilvl w:val="1"/>
          <w:numId w:val="6"/>
        </w:numPr>
        <w:ind w:left="709" w:hanging="709"/>
        <w:jc w:val="both"/>
        <w:rPr>
          <w:rFonts w:ascii="Arial" w:hAnsi="Arial"/>
          <w:color w:val="auto"/>
          <w:szCs w:val="20"/>
        </w:rPr>
      </w:pPr>
      <w:r w:rsidRPr="00257F93">
        <w:rPr>
          <w:rFonts w:ascii="Arial" w:hAnsi="Arial"/>
          <w:color w:val="auto"/>
          <w:szCs w:val="20"/>
        </w:rPr>
        <w:t xml:space="preserve">Na execução </w:t>
      </w:r>
      <w:r w:rsidR="00D64F1C">
        <w:rPr>
          <w:rFonts w:ascii="Arial" w:hAnsi="Arial"/>
          <w:color w:val="auto"/>
          <w:szCs w:val="20"/>
        </w:rPr>
        <w:t>dos</w:t>
      </w:r>
      <w:r w:rsidRPr="00257F93">
        <w:rPr>
          <w:rFonts w:ascii="Arial" w:hAnsi="Arial"/>
          <w:color w:val="auto"/>
          <w:szCs w:val="20"/>
        </w:rPr>
        <w:t xml:space="preserve"> serviços será exigido o pleno atendimento da Instrução Normativa SLTI/MP nº 01/2010, onde a CONTRATADA deverá adotar as seguintes providências:</w:t>
      </w:r>
    </w:p>
    <w:p w:rsidR="009C6916" w:rsidRPr="00B05556" w:rsidRDefault="009C6916" w:rsidP="009C6916">
      <w:pPr>
        <w:rPr>
          <w:color w:val="FF0000"/>
          <w:szCs w:val="20"/>
        </w:rPr>
      </w:pPr>
    </w:p>
    <w:p w:rsidR="009C6916" w:rsidRPr="00257F93" w:rsidRDefault="009C6916" w:rsidP="00C978EF">
      <w:pPr>
        <w:pStyle w:val="PargrafodaLista"/>
        <w:numPr>
          <w:ilvl w:val="0"/>
          <w:numId w:val="14"/>
        </w:numPr>
      </w:pPr>
      <w:r w:rsidRPr="00257F93">
        <w:rPr>
          <w:szCs w:val="20"/>
        </w:rPr>
        <w:t xml:space="preserve">Deverá ser priorizado o emprego de mão-de-obra, materiais, tecnologias e matérias-primas de origem local para execução, conservação e operação das obras </w:t>
      </w:r>
      <w:r w:rsidR="001C7C75">
        <w:rPr>
          <w:szCs w:val="20"/>
        </w:rPr>
        <w:t xml:space="preserve">e serviços </w:t>
      </w:r>
      <w:r w:rsidRPr="00257F93">
        <w:rPr>
          <w:szCs w:val="20"/>
        </w:rPr>
        <w:t>públic</w:t>
      </w:r>
      <w:r w:rsidR="001C7C75">
        <w:rPr>
          <w:szCs w:val="20"/>
        </w:rPr>
        <w:t>o</w:t>
      </w:r>
      <w:r w:rsidRPr="00257F93">
        <w:rPr>
          <w:szCs w:val="20"/>
        </w:rPr>
        <w:t>s.</w:t>
      </w:r>
    </w:p>
    <w:p w:rsidR="009C6916" w:rsidRPr="00257F93" w:rsidRDefault="009C6916" w:rsidP="00C978EF">
      <w:pPr>
        <w:pStyle w:val="PargrafodaLista"/>
        <w:numPr>
          <w:ilvl w:val="0"/>
          <w:numId w:val="14"/>
        </w:numPr>
      </w:pPr>
      <w:r w:rsidRPr="00257F93">
        <w:rPr>
          <w:szCs w:val="20"/>
        </w:rPr>
        <w:t>Os resíduos sólidos reutilizáveis e recicláveis devem ser acondicionados adequadamente e de forma diferenciada, para fins de disponibilização à coleta seletiva.</w:t>
      </w:r>
    </w:p>
    <w:p w:rsidR="009C6916" w:rsidRPr="00257F93" w:rsidRDefault="009C6916" w:rsidP="00C978EF">
      <w:pPr>
        <w:pStyle w:val="PargrafodaLista"/>
        <w:numPr>
          <w:ilvl w:val="0"/>
          <w:numId w:val="14"/>
        </w:numPr>
      </w:pPr>
      <w:r w:rsidRPr="00257F93">
        <w:rPr>
          <w:szCs w:val="20"/>
        </w:rPr>
        <w:t>Otimizar a utilização de recursos e a redução de desperdícios e de poluição, através das seguintes medidas, dentre outras:</w:t>
      </w:r>
    </w:p>
    <w:p w:rsidR="009C6916" w:rsidRPr="00257F93" w:rsidRDefault="009C6916" w:rsidP="00C978EF">
      <w:pPr>
        <w:pStyle w:val="PargrafodaLista"/>
        <w:numPr>
          <w:ilvl w:val="1"/>
          <w:numId w:val="14"/>
        </w:numPr>
      </w:pPr>
      <w:r w:rsidRPr="00257F93">
        <w:rPr>
          <w:szCs w:val="20"/>
        </w:rPr>
        <w:t>Racionalizar o uso de substâncias potencialmente tóxicas ou poluentes;</w:t>
      </w:r>
    </w:p>
    <w:p w:rsidR="009C6916" w:rsidRPr="00257F93" w:rsidRDefault="009C6916" w:rsidP="00C978EF">
      <w:pPr>
        <w:pStyle w:val="PargrafodaLista"/>
        <w:numPr>
          <w:ilvl w:val="1"/>
          <w:numId w:val="14"/>
        </w:numPr>
      </w:pPr>
      <w:r w:rsidRPr="00257F93">
        <w:rPr>
          <w:szCs w:val="20"/>
        </w:rPr>
        <w:t>Substituir as substâncias tóxicas por outras atóxicas ou de menor toxicidade;</w:t>
      </w:r>
    </w:p>
    <w:p w:rsidR="009C6916" w:rsidRPr="00257F93" w:rsidRDefault="009C6916" w:rsidP="00C978EF">
      <w:pPr>
        <w:pStyle w:val="PargrafodaLista"/>
        <w:numPr>
          <w:ilvl w:val="1"/>
          <w:numId w:val="14"/>
        </w:numPr>
      </w:pPr>
      <w:r w:rsidRPr="00257F93">
        <w:rPr>
          <w:szCs w:val="20"/>
        </w:rPr>
        <w:t>Usar produtos de limpeza e conservação de superfícies e objetos inanimados que obedeçam às classificações e especificações determinadas pela ANVISA;</w:t>
      </w:r>
    </w:p>
    <w:p w:rsidR="009C6916" w:rsidRPr="00257F93" w:rsidRDefault="009C6916" w:rsidP="00C978EF">
      <w:pPr>
        <w:pStyle w:val="PargrafodaLista"/>
        <w:numPr>
          <w:ilvl w:val="1"/>
          <w:numId w:val="14"/>
        </w:numPr>
      </w:pPr>
      <w:r w:rsidRPr="00257F93">
        <w:rPr>
          <w:szCs w:val="20"/>
        </w:rPr>
        <w:t>Racionalizar o consumo de energia (especialmente elétrica) e adotar medidas para evitar o desperdício de água tratada;</w:t>
      </w:r>
    </w:p>
    <w:p w:rsidR="009C6916" w:rsidRPr="00257F93" w:rsidRDefault="009C6916" w:rsidP="00C978EF">
      <w:pPr>
        <w:pStyle w:val="PargrafodaLista"/>
        <w:numPr>
          <w:ilvl w:val="0"/>
          <w:numId w:val="14"/>
        </w:numPr>
      </w:pPr>
      <w:r w:rsidRPr="00257F93">
        <w:rPr>
          <w:szCs w:val="20"/>
        </w:rPr>
        <w:t>Fornecer aos empregados os equipamentos de segurança que se fizerem necessários, para a execução de serviços;</w:t>
      </w:r>
    </w:p>
    <w:p w:rsidR="009C6916" w:rsidRPr="00D64F1C" w:rsidRDefault="009C6916" w:rsidP="00C978EF">
      <w:pPr>
        <w:pStyle w:val="PargrafodaLista"/>
        <w:numPr>
          <w:ilvl w:val="0"/>
          <w:numId w:val="14"/>
        </w:numPr>
      </w:pPr>
      <w:r w:rsidRPr="00257F93">
        <w:rPr>
          <w:szCs w:val="20"/>
        </w:rPr>
        <w:t>Respeitar as Normas Brasileiras - NBR publicadas pela Associação Brasileira de Normas Técnicas sobre resíduos sólidos;</w:t>
      </w:r>
    </w:p>
    <w:p w:rsidR="00D64F1C" w:rsidRPr="00257F93" w:rsidRDefault="00D64F1C" w:rsidP="00C978EF">
      <w:pPr>
        <w:pStyle w:val="Recuodecorpodetexto"/>
        <w:numPr>
          <w:ilvl w:val="0"/>
          <w:numId w:val="14"/>
        </w:numPr>
        <w:suppressAutoHyphens/>
        <w:spacing w:after="0" w:line="276" w:lineRule="auto"/>
      </w:pPr>
      <w:r w:rsidRPr="00A32D9B">
        <w:t>Redução da produção de resíduos sólidos, observadas as normas ambientais vigentes, otimizando a utilização dos recursos e a redução de desperdícios e de poluição;</w:t>
      </w:r>
    </w:p>
    <w:p w:rsidR="009C6916" w:rsidRPr="00257F93" w:rsidRDefault="009C6916" w:rsidP="00C978EF">
      <w:pPr>
        <w:pStyle w:val="PargrafodaLista"/>
        <w:numPr>
          <w:ilvl w:val="0"/>
          <w:numId w:val="14"/>
        </w:numPr>
      </w:pPr>
      <w:r w:rsidRPr="00257F93">
        <w:rPr>
          <w:szCs w:val="20"/>
        </w:rPr>
        <w:t>Desenvolver ou adotar manuais de procedimentos de descarte de materiais potencialmente poluidores, dentre os quais:</w:t>
      </w:r>
    </w:p>
    <w:p w:rsidR="009C6916" w:rsidRPr="00257F93" w:rsidRDefault="009C6916" w:rsidP="00C978EF">
      <w:pPr>
        <w:pStyle w:val="PargrafodaLista"/>
        <w:numPr>
          <w:ilvl w:val="1"/>
          <w:numId w:val="14"/>
        </w:numPr>
      </w:pPr>
      <w:r w:rsidRPr="00257F93">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9C6916" w:rsidRPr="00257F93" w:rsidRDefault="009C6916" w:rsidP="00C978EF">
      <w:pPr>
        <w:pStyle w:val="PargrafodaLista"/>
        <w:numPr>
          <w:ilvl w:val="1"/>
          <w:numId w:val="14"/>
        </w:numPr>
      </w:pPr>
      <w:r w:rsidRPr="00257F93">
        <w:rPr>
          <w:szCs w:val="20"/>
        </w:rPr>
        <w:t>Lâmpadas fluorescentes e frascos de aerossóis em geral devem ser separados e acondicionados em recipientes adequados para destinação específica;</w:t>
      </w:r>
    </w:p>
    <w:p w:rsidR="009C6916" w:rsidRPr="00257F93" w:rsidRDefault="009C6916" w:rsidP="00C978EF">
      <w:pPr>
        <w:pStyle w:val="PargrafodaLista"/>
        <w:numPr>
          <w:ilvl w:val="1"/>
          <w:numId w:val="14"/>
        </w:numPr>
      </w:pPr>
      <w:r w:rsidRPr="00257F93">
        <w:rPr>
          <w:szCs w:val="20"/>
        </w:rPr>
        <w:t>Pneumáticos inservíveis devem ser encaminhados aos fabricantes para destinação final, ambientalmente adequada, conforme disciplina normativa vigente.</w:t>
      </w:r>
    </w:p>
    <w:p w:rsidR="009C6916" w:rsidRPr="00257F93" w:rsidRDefault="009C6916" w:rsidP="009C6916">
      <w:pPr>
        <w:rPr>
          <w:szCs w:val="20"/>
        </w:rPr>
      </w:pPr>
    </w:p>
    <w:p w:rsidR="009C6916" w:rsidRPr="004D49F2" w:rsidRDefault="009C6916" w:rsidP="00C978EF">
      <w:pPr>
        <w:pStyle w:val="Ttulo21"/>
        <w:numPr>
          <w:ilvl w:val="1"/>
          <w:numId w:val="6"/>
        </w:numPr>
        <w:ind w:left="709" w:hanging="709"/>
        <w:jc w:val="both"/>
        <w:rPr>
          <w:rFonts w:ascii="Arial" w:hAnsi="Arial"/>
          <w:color w:val="auto"/>
          <w:szCs w:val="20"/>
        </w:rPr>
      </w:pPr>
      <w:r w:rsidRPr="00257F93">
        <w:rPr>
          <w:rFonts w:ascii="Arial" w:hAnsi="Arial"/>
          <w:color w:val="auto"/>
          <w:szCs w:val="20"/>
        </w:rPr>
        <w:lastRenderedPageBreak/>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9C6916" w:rsidRPr="00257F93" w:rsidRDefault="009C6916" w:rsidP="009C6916">
      <w:pPr>
        <w:rPr>
          <w:szCs w:val="20"/>
        </w:rPr>
      </w:pPr>
    </w:p>
    <w:p w:rsidR="009C6916" w:rsidRPr="00257F93" w:rsidRDefault="009C6916" w:rsidP="00C978EF">
      <w:pPr>
        <w:pStyle w:val="PargrafodaLista"/>
        <w:numPr>
          <w:ilvl w:val="0"/>
          <w:numId w:val="17"/>
        </w:numPr>
      </w:pPr>
      <w:r w:rsidRPr="00257F93">
        <w:rPr>
          <w:szCs w:val="20"/>
        </w:rP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9C6916" w:rsidRPr="00257F93" w:rsidRDefault="009C6916" w:rsidP="00C978EF">
      <w:pPr>
        <w:pStyle w:val="PargrafodaLista"/>
        <w:numPr>
          <w:ilvl w:val="0"/>
          <w:numId w:val="17"/>
        </w:numPr>
      </w:pPr>
      <w:r w:rsidRPr="00257F93">
        <w:rPr>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9C6916" w:rsidRPr="00257F93" w:rsidRDefault="009C6916" w:rsidP="009C6916">
      <w:pPr>
        <w:rPr>
          <w:szCs w:val="20"/>
        </w:rPr>
      </w:pPr>
    </w:p>
    <w:p w:rsidR="009C6916" w:rsidRPr="00257F93" w:rsidRDefault="009C6916" w:rsidP="009C6916">
      <w:pPr>
        <w:ind w:left="1588" w:hanging="454"/>
      </w:pPr>
      <w:r w:rsidRPr="00257F93">
        <w:rPr>
          <w:szCs w:val="20"/>
        </w:rPr>
        <w:t xml:space="preserve">b.1) resíduos Classe A (reutilizáveis ou recicláveis como agregados): deverão ser reutilizados ou reciclados na forma de agregados ou encaminhados a aterro de resíduos Classe A de </w:t>
      </w:r>
      <w:proofErr w:type="spellStart"/>
      <w:r w:rsidRPr="00257F93">
        <w:rPr>
          <w:szCs w:val="20"/>
        </w:rPr>
        <w:t>reservação</w:t>
      </w:r>
      <w:proofErr w:type="spellEnd"/>
      <w:r w:rsidRPr="00257F93">
        <w:rPr>
          <w:szCs w:val="20"/>
        </w:rPr>
        <w:t xml:space="preserve"> de material para usos futuros;</w:t>
      </w:r>
    </w:p>
    <w:p w:rsidR="009C6916" w:rsidRPr="00257F93" w:rsidRDefault="009C6916" w:rsidP="009C6916">
      <w:pPr>
        <w:ind w:left="1588" w:hanging="454"/>
      </w:pPr>
      <w:r w:rsidRPr="00257F93">
        <w:rPr>
          <w:szCs w:val="20"/>
        </w:rPr>
        <w:t>b.2) resíduos Classe B (recicláveis para outras destinações): deverão ser reutilizados, reciclados ou encaminhados a áreas de armazenamento temporário, sendo dispostos de modo a permitir a sua utilização ou reciclagem futura;</w:t>
      </w:r>
    </w:p>
    <w:p w:rsidR="009C6916" w:rsidRPr="00257F93" w:rsidRDefault="009C6916" w:rsidP="009C6916">
      <w:pPr>
        <w:ind w:left="1588" w:hanging="454"/>
      </w:pPr>
      <w:r w:rsidRPr="00257F93">
        <w:rPr>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9C6916" w:rsidRPr="00257F93" w:rsidRDefault="009C6916" w:rsidP="009C6916">
      <w:pPr>
        <w:ind w:left="1588" w:hanging="454"/>
      </w:pPr>
      <w:r w:rsidRPr="00257F93">
        <w:rPr>
          <w:szCs w:val="20"/>
        </w:rPr>
        <w:t>b.4) resíduos Classe D (perigosos, contaminados ou prejudiciais à saúde): deverão ser armazenados, transportados e destinados em conformidade com as normas técnicas específicas.</w:t>
      </w:r>
    </w:p>
    <w:p w:rsidR="009C6916" w:rsidRPr="00257F93" w:rsidRDefault="009C6916" w:rsidP="009C6916">
      <w:pPr>
        <w:rPr>
          <w:szCs w:val="20"/>
        </w:rPr>
      </w:pPr>
    </w:p>
    <w:p w:rsidR="009C6916" w:rsidRPr="00257F93" w:rsidRDefault="009C6916" w:rsidP="00C978EF">
      <w:pPr>
        <w:pStyle w:val="PargrafodaLista"/>
        <w:numPr>
          <w:ilvl w:val="0"/>
          <w:numId w:val="17"/>
        </w:numPr>
      </w:pPr>
      <w:r w:rsidRPr="00257F93">
        <w:rPr>
          <w:szCs w:val="20"/>
        </w:rPr>
        <w:t>Em nenhuma hipótese a CONTRATADA poderá dispor os resíduos originários da contratação aterros de resíduos domiciliares, áreas de “bota fora”, encostas, corpos d´água, lotes vagos e áreas protegidas por Lei, bem como em áreas não licenciadas.</w:t>
      </w:r>
    </w:p>
    <w:p w:rsidR="009C6916" w:rsidRPr="00257F93" w:rsidRDefault="009C6916" w:rsidP="00C978EF">
      <w:pPr>
        <w:pStyle w:val="PargrafodaLista"/>
        <w:numPr>
          <w:ilvl w:val="0"/>
          <w:numId w:val="17"/>
        </w:numPr>
      </w:pPr>
      <w:r w:rsidRPr="00257F93">
        <w:rPr>
          <w:szCs w:val="20"/>
        </w:rPr>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257F93">
        <w:rPr>
          <w:szCs w:val="20"/>
        </w:rPr>
        <w:t>nºs</w:t>
      </w:r>
      <w:proofErr w:type="spellEnd"/>
      <w:r w:rsidRPr="00257F93">
        <w:rPr>
          <w:szCs w:val="20"/>
        </w:rPr>
        <w:t xml:space="preserve"> 15.112, 15.113, 15.114, 15.115 e 15.116, de 2004”</w:t>
      </w:r>
    </w:p>
    <w:p w:rsidR="009C6916" w:rsidRPr="00B05556" w:rsidRDefault="009C6916" w:rsidP="009C6916">
      <w:pPr>
        <w:rPr>
          <w:color w:val="FF0000"/>
          <w:szCs w:val="20"/>
        </w:rPr>
      </w:pPr>
    </w:p>
    <w:p w:rsidR="009C6916" w:rsidRPr="004D49F2" w:rsidRDefault="009C6916" w:rsidP="00C978EF">
      <w:pPr>
        <w:pStyle w:val="Ttulo21"/>
        <w:numPr>
          <w:ilvl w:val="1"/>
          <w:numId w:val="6"/>
        </w:numPr>
        <w:ind w:left="709" w:hanging="709"/>
        <w:jc w:val="both"/>
        <w:rPr>
          <w:rFonts w:ascii="Arial" w:hAnsi="Arial"/>
          <w:color w:val="auto"/>
          <w:szCs w:val="20"/>
        </w:rPr>
      </w:pPr>
      <w:r w:rsidRPr="004D49F2">
        <w:rPr>
          <w:rFonts w:ascii="Arial" w:hAnsi="Arial"/>
          <w:color w:val="auto"/>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9C6916" w:rsidRPr="00B05556" w:rsidRDefault="009C6916" w:rsidP="009C6916">
      <w:pPr>
        <w:rPr>
          <w:color w:val="FF0000"/>
          <w:szCs w:val="20"/>
        </w:rPr>
      </w:pPr>
    </w:p>
    <w:p w:rsidR="009C6916" w:rsidRPr="004D49F2" w:rsidRDefault="009C6916" w:rsidP="00C978EF">
      <w:pPr>
        <w:pStyle w:val="PargrafodaLista"/>
        <w:numPr>
          <w:ilvl w:val="0"/>
          <w:numId w:val="15"/>
        </w:numPr>
      </w:pPr>
      <w:r w:rsidRPr="004D49F2">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9C6916" w:rsidRPr="004D49F2" w:rsidRDefault="009C6916" w:rsidP="00C978EF">
      <w:pPr>
        <w:pStyle w:val="PargrafodaLista"/>
        <w:numPr>
          <w:ilvl w:val="0"/>
          <w:numId w:val="15"/>
        </w:numPr>
      </w:pPr>
      <w:r w:rsidRPr="004D49F2">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9C6916" w:rsidRPr="00172BD2" w:rsidRDefault="009C6916" w:rsidP="00C978EF">
      <w:pPr>
        <w:pStyle w:val="PargrafodaLista"/>
        <w:numPr>
          <w:ilvl w:val="0"/>
          <w:numId w:val="15"/>
        </w:numPr>
        <w:rPr>
          <w:szCs w:val="20"/>
        </w:rPr>
      </w:pPr>
      <w:r w:rsidRPr="004D49F2">
        <w:rPr>
          <w:szCs w:val="20"/>
        </w:rPr>
        <w:t xml:space="preserve">Exclusivamente quando se tratar de óleo lubrificante usado ou contaminado não reciclável, dar-lhe a destinação final ambientalmente adequada, devidamente autorizada pelo órgão ambiental </w:t>
      </w:r>
      <w:r w:rsidRPr="004D49F2">
        <w:rPr>
          <w:szCs w:val="20"/>
        </w:rPr>
        <w:lastRenderedPageBreak/>
        <w:t>competente, conforme artigo 18, inciso VII, da Resolução CONAMA n° 362, de 23/06/2005, e legislação correlata.</w:t>
      </w:r>
    </w:p>
    <w:p w:rsidR="004D49F2" w:rsidRPr="004D49F2" w:rsidRDefault="004D49F2" w:rsidP="004D49F2">
      <w:pPr>
        <w:pStyle w:val="PargrafodaLista"/>
        <w:numPr>
          <w:ilvl w:val="0"/>
          <w:numId w:val="0"/>
        </w:numPr>
        <w:ind w:left="720"/>
        <w:rPr>
          <w:color w:val="FF0000"/>
        </w:rPr>
      </w:pPr>
    </w:p>
    <w:p w:rsidR="004D49F2" w:rsidRDefault="004D49F2" w:rsidP="00C978EF">
      <w:pPr>
        <w:pStyle w:val="Ttulo21"/>
        <w:numPr>
          <w:ilvl w:val="1"/>
          <w:numId w:val="6"/>
        </w:numPr>
        <w:ind w:left="709" w:hanging="709"/>
        <w:jc w:val="both"/>
        <w:rPr>
          <w:rFonts w:ascii="Arial" w:hAnsi="Arial"/>
          <w:color w:val="auto"/>
          <w:szCs w:val="20"/>
        </w:rPr>
      </w:pPr>
      <w:r w:rsidRPr="002A1045">
        <w:rPr>
          <w:rFonts w:ascii="Arial" w:hAnsi="Arial"/>
          <w:color w:val="auto"/>
          <w:szCs w:val="20"/>
        </w:rPr>
        <w:t>Se houver a aquisição de bens, a CONTRATADA deverá observar os seguintes critérios de sustentabilidade ambiental, conforme a instrução normativa SLTI/MP nº 01/2010:</w:t>
      </w:r>
    </w:p>
    <w:p w:rsidR="00172BD2" w:rsidRPr="00172BD2" w:rsidRDefault="00172BD2" w:rsidP="00172BD2"/>
    <w:p w:rsidR="004D49F2" w:rsidRPr="002A1045" w:rsidRDefault="004D49F2" w:rsidP="00C978EF">
      <w:pPr>
        <w:pStyle w:val="PargrafodaLista"/>
        <w:numPr>
          <w:ilvl w:val="0"/>
          <w:numId w:val="3"/>
        </w:numPr>
      </w:pPr>
      <w:r w:rsidRPr="002A1045">
        <w:t>Que os bens sejam constituídos, no todo ou em parte, por material reciclado, atóxico, biodegradável, conforme ABNT NBR – 15448-1 e 15448-2;</w:t>
      </w:r>
    </w:p>
    <w:p w:rsidR="004D49F2" w:rsidRPr="002A1045" w:rsidRDefault="004D49F2" w:rsidP="00C978EF">
      <w:pPr>
        <w:pStyle w:val="PargrafodaLista"/>
        <w:numPr>
          <w:ilvl w:val="0"/>
          <w:numId w:val="3"/>
        </w:numPr>
      </w:pPr>
      <w:r w:rsidRPr="002A1045">
        <w:t>Que sejam observados os requisitos ambientais para a obtenção de certificação do Instituto Nacional de Metrologia, Normalização e Qualidade Industrial – INMETRO como produtos sustentáveis ou de menor impacto ambiental em relação aos seus similares;</w:t>
      </w:r>
    </w:p>
    <w:p w:rsidR="004D49F2" w:rsidRPr="002A1045" w:rsidRDefault="004D49F2" w:rsidP="00C978EF">
      <w:pPr>
        <w:pStyle w:val="PargrafodaLista"/>
        <w:numPr>
          <w:ilvl w:val="0"/>
          <w:numId w:val="3"/>
        </w:numPr>
      </w:pPr>
      <w:r w:rsidRPr="002A1045">
        <w:t>Que os bens devem ser, preferencialmente, acondicionados em embalagem adequada, com o menor volume possível, que utilize materiais recicláveis, de forma a garantir a máxima proteção durante o transporte e o armazenamento;</w:t>
      </w:r>
    </w:p>
    <w:p w:rsidR="004D49F2" w:rsidRDefault="004D49F2" w:rsidP="00C978EF">
      <w:pPr>
        <w:pStyle w:val="PargrafodaLista"/>
        <w:numPr>
          <w:ilvl w:val="0"/>
          <w:numId w:val="3"/>
        </w:numPr>
      </w:pPr>
      <w:r w:rsidRPr="002A1045">
        <w:t xml:space="preserve">Que os bens não contenham substâncias perigosas em concentração acima da recomendada na diretiva </w:t>
      </w:r>
      <w:proofErr w:type="spellStart"/>
      <w:r w:rsidRPr="002A1045">
        <w:t>RoHS</w:t>
      </w:r>
      <w:proofErr w:type="spellEnd"/>
      <w:r w:rsidRPr="002A1045">
        <w:t xml:space="preserve"> (</w:t>
      </w:r>
      <w:proofErr w:type="spellStart"/>
      <w:r w:rsidRPr="002A1045">
        <w:t>RestrictionofCertainHazardousSubstances</w:t>
      </w:r>
      <w:proofErr w:type="spellEnd"/>
      <w:r w:rsidRPr="002A1045">
        <w:t>), tais como mercúrio (Hg), chumbo (</w:t>
      </w:r>
      <w:proofErr w:type="spellStart"/>
      <w:r w:rsidRPr="002A1045">
        <w:t>Pb</w:t>
      </w:r>
      <w:proofErr w:type="spellEnd"/>
      <w:r w:rsidRPr="002A1045">
        <w:t xml:space="preserve">), cromo </w:t>
      </w:r>
      <w:proofErr w:type="spellStart"/>
      <w:r w:rsidRPr="002A1045">
        <w:t>hexavalente</w:t>
      </w:r>
      <w:proofErr w:type="spellEnd"/>
      <w:r w:rsidRPr="002A1045">
        <w:t xml:space="preserve"> (</w:t>
      </w:r>
      <w:proofErr w:type="gramStart"/>
      <w:r w:rsidRPr="002A1045">
        <w:t>Cr(</w:t>
      </w:r>
      <w:proofErr w:type="gramEnd"/>
      <w:r w:rsidRPr="002A1045">
        <w:t>VI)), cádmio (</w:t>
      </w:r>
      <w:proofErr w:type="spellStart"/>
      <w:r w:rsidRPr="002A1045">
        <w:t>Cd</w:t>
      </w:r>
      <w:proofErr w:type="spellEnd"/>
      <w:r w:rsidRPr="002A1045">
        <w:t xml:space="preserve">), </w:t>
      </w:r>
      <w:proofErr w:type="spellStart"/>
      <w:r w:rsidRPr="002A1045">
        <w:t>bifenil-polibromados</w:t>
      </w:r>
      <w:proofErr w:type="spellEnd"/>
      <w:r w:rsidRPr="002A1045">
        <w:t xml:space="preserve"> (</w:t>
      </w:r>
      <w:proofErr w:type="spellStart"/>
      <w:r w:rsidRPr="002A1045">
        <w:t>PBBs</w:t>
      </w:r>
      <w:proofErr w:type="spellEnd"/>
      <w:r w:rsidRPr="002A1045">
        <w:t xml:space="preserve">), éteres </w:t>
      </w:r>
      <w:proofErr w:type="spellStart"/>
      <w:r w:rsidRPr="002A1045">
        <w:t>difenil-polibromados</w:t>
      </w:r>
      <w:proofErr w:type="spellEnd"/>
      <w:r w:rsidRPr="002A1045">
        <w:t xml:space="preserve"> (</w:t>
      </w:r>
      <w:proofErr w:type="spellStart"/>
      <w:r w:rsidRPr="002A1045">
        <w:t>PBDEs</w:t>
      </w:r>
      <w:proofErr w:type="spellEnd"/>
      <w:r w:rsidRPr="002A1045">
        <w:t>)</w:t>
      </w:r>
      <w:r w:rsidR="00D64F1C">
        <w:t>;</w:t>
      </w:r>
    </w:p>
    <w:p w:rsidR="00D64F1C" w:rsidRPr="002A1045" w:rsidRDefault="00D64F1C" w:rsidP="00D64F1C">
      <w:pPr>
        <w:pStyle w:val="PargrafodaLista"/>
        <w:numPr>
          <w:ilvl w:val="0"/>
          <w:numId w:val="0"/>
        </w:numPr>
        <w:ind w:left="720"/>
      </w:pPr>
    </w:p>
    <w:p w:rsidR="00D64F1C" w:rsidRPr="00A32D9B" w:rsidRDefault="00D64F1C" w:rsidP="00C978EF">
      <w:pPr>
        <w:pStyle w:val="Recuodecorpodetexto"/>
        <w:numPr>
          <w:ilvl w:val="0"/>
          <w:numId w:val="3"/>
        </w:numPr>
        <w:suppressAutoHyphens/>
        <w:spacing w:after="0" w:line="276" w:lineRule="auto"/>
      </w:pPr>
      <w:r w:rsidRPr="00A32D9B">
        <w:t>A Contratada deverá evitar a utilização na execução dos serviços objeto destes Termos de Referência produtos, materiais ou artefatos que contenham quaisquer tipos de amianto ou asbesto ou outros minerais que, acidentalmente, tenham fibras de amianto na sua composição</w:t>
      </w:r>
      <w:r>
        <w:t>.</w:t>
      </w:r>
    </w:p>
    <w:p w:rsidR="004D49F2" w:rsidRPr="00B05556" w:rsidRDefault="004D49F2" w:rsidP="002A1045">
      <w:pPr>
        <w:pStyle w:val="PargrafodaLista"/>
        <w:numPr>
          <w:ilvl w:val="0"/>
          <w:numId w:val="0"/>
        </w:numPr>
        <w:ind w:left="720"/>
        <w:rPr>
          <w:color w:val="FF0000"/>
        </w:rPr>
      </w:pPr>
    </w:p>
    <w:p w:rsidR="009C6916" w:rsidRPr="00B05556" w:rsidRDefault="009C6916" w:rsidP="009C6916">
      <w:pPr>
        <w:rPr>
          <w:color w:val="FF0000"/>
          <w:szCs w:val="20"/>
        </w:rPr>
      </w:pPr>
    </w:p>
    <w:p w:rsidR="009C6916" w:rsidRPr="002A1045" w:rsidRDefault="009C6916" w:rsidP="00C978EF">
      <w:pPr>
        <w:pStyle w:val="Ttulo21"/>
        <w:numPr>
          <w:ilvl w:val="1"/>
          <w:numId w:val="6"/>
        </w:numPr>
        <w:ind w:left="709" w:hanging="709"/>
        <w:jc w:val="both"/>
        <w:rPr>
          <w:rFonts w:ascii="Arial" w:hAnsi="Arial"/>
          <w:color w:val="auto"/>
          <w:szCs w:val="20"/>
        </w:rPr>
      </w:pPr>
      <w:r w:rsidRPr="002A1045">
        <w:rPr>
          <w:rFonts w:ascii="Arial" w:hAnsi="Arial"/>
          <w:color w:val="auto"/>
          <w:szCs w:val="20"/>
        </w:rPr>
        <w:t>A CONTRATADA deverá comprovar a adoção de práticas de desfazimento sustentável ou reciclagem dos bens que forem inservíveis para o processo de reutilização.</w:t>
      </w:r>
    </w:p>
    <w:p w:rsidR="009C6916" w:rsidRDefault="009C6916" w:rsidP="009C6916">
      <w:pPr>
        <w:rPr>
          <w:color w:val="FF0000"/>
          <w:szCs w:val="20"/>
        </w:rPr>
      </w:pPr>
    </w:p>
    <w:p w:rsidR="000D7972" w:rsidRPr="00B05556" w:rsidRDefault="000D7972" w:rsidP="009C6916">
      <w:pPr>
        <w:rPr>
          <w:color w:val="FF0000"/>
          <w:szCs w:val="20"/>
        </w:rPr>
      </w:pPr>
    </w:p>
    <w:p w:rsidR="009C6916" w:rsidRPr="00B05556" w:rsidRDefault="009C6916" w:rsidP="00C978EF">
      <w:pPr>
        <w:pStyle w:val="Ttulo11"/>
        <w:numPr>
          <w:ilvl w:val="0"/>
          <w:numId w:val="6"/>
        </w:numPr>
        <w:jc w:val="both"/>
        <w:rPr>
          <w:rFonts w:ascii="Arial" w:hAnsi="Arial"/>
          <w:color w:val="FF0000"/>
        </w:rPr>
      </w:pPr>
      <w:bookmarkStart w:id="37" w:name="_Toc10024518"/>
      <w:r w:rsidRPr="009570B6">
        <w:rPr>
          <w:rFonts w:ascii="Arial" w:hAnsi="Arial"/>
          <w:color w:val="auto"/>
          <w:szCs w:val="20"/>
        </w:rPr>
        <w:t>OBRIGAÇÕES DA CONTRATADA</w:t>
      </w:r>
      <w:bookmarkEnd w:id="37"/>
    </w:p>
    <w:p w:rsidR="009C6916" w:rsidRPr="00B05556" w:rsidRDefault="009C6916" w:rsidP="009C6916">
      <w:pPr>
        <w:rPr>
          <w:color w:val="FF0000"/>
          <w:szCs w:val="20"/>
        </w:rPr>
      </w:pPr>
    </w:p>
    <w:p w:rsidR="009570B6" w:rsidRPr="009570B6" w:rsidRDefault="009570B6" w:rsidP="00C978EF">
      <w:pPr>
        <w:pStyle w:val="Ttulo21"/>
        <w:numPr>
          <w:ilvl w:val="1"/>
          <w:numId w:val="6"/>
        </w:numPr>
        <w:ind w:left="709" w:hanging="709"/>
        <w:jc w:val="both"/>
        <w:rPr>
          <w:rFonts w:ascii="Arial" w:hAnsi="Arial"/>
          <w:color w:val="auto"/>
          <w:szCs w:val="20"/>
        </w:rPr>
      </w:pPr>
      <w:r w:rsidRPr="009570B6">
        <w:rPr>
          <w:rFonts w:ascii="Arial" w:hAnsi="Arial"/>
          <w:color w:val="auto"/>
          <w:szCs w:val="20"/>
        </w:rPr>
        <w:t>Dentre outras obrigações citadas ao longo destes Termos de Referência, obriga-se a contratada à:</w:t>
      </w:r>
    </w:p>
    <w:p w:rsidR="009570B6" w:rsidRPr="009570B6" w:rsidRDefault="009570B6" w:rsidP="009570B6">
      <w:pPr>
        <w:pStyle w:val="Ttulo21"/>
        <w:numPr>
          <w:ilvl w:val="0"/>
          <w:numId w:val="0"/>
        </w:numPr>
        <w:ind w:left="792"/>
        <w:jc w:val="both"/>
        <w:rPr>
          <w:rFonts w:ascii="Arial" w:hAnsi="Arial"/>
          <w:color w:val="FF0000"/>
        </w:rPr>
      </w:pPr>
    </w:p>
    <w:p w:rsidR="009C6916" w:rsidRPr="00B05556" w:rsidRDefault="009570B6" w:rsidP="00C978EF">
      <w:pPr>
        <w:pStyle w:val="Ttulo31"/>
        <w:numPr>
          <w:ilvl w:val="2"/>
          <w:numId w:val="6"/>
        </w:numPr>
        <w:ind w:left="709" w:hanging="709"/>
        <w:jc w:val="both"/>
        <w:rPr>
          <w:rFonts w:ascii="Arial" w:hAnsi="Arial"/>
          <w:color w:val="FF0000"/>
        </w:rPr>
      </w:pPr>
      <w:r w:rsidRPr="009570B6">
        <w:rPr>
          <w:rFonts w:ascii="Arial" w:hAnsi="Arial"/>
          <w:color w:val="auto"/>
          <w:szCs w:val="20"/>
        </w:rPr>
        <w:t>A</w:t>
      </w:r>
      <w:r w:rsidR="009C6916" w:rsidRPr="009570B6">
        <w:rPr>
          <w:rFonts w:ascii="Arial" w:hAnsi="Arial"/>
          <w:color w:val="auto"/>
          <w:szCs w:val="20"/>
        </w:rPr>
        <w:t xml:space="preserve">presentar à </w:t>
      </w:r>
      <w:proofErr w:type="spellStart"/>
      <w:r w:rsidR="009C6916" w:rsidRPr="009570B6">
        <w:rPr>
          <w:rFonts w:ascii="Arial" w:hAnsi="Arial"/>
          <w:color w:val="auto"/>
          <w:szCs w:val="20"/>
        </w:rPr>
        <w:t>Codevasf</w:t>
      </w:r>
      <w:proofErr w:type="spellEnd"/>
      <w:r w:rsidRPr="009570B6">
        <w:rPr>
          <w:rFonts w:ascii="Arial" w:hAnsi="Arial"/>
          <w:color w:val="auto"/>
          <w:szCs w:val="20"/>
        </w:rPr>
        <w:t>,</w:t>
      </w:r>
      <w:r w:rsidR="009C6916" w:rsidRPr="009570B6">
        <w:rPr>
          <w:rFonts w:ascii="Arial" w:hAnsi="Arial"/>
          <w:color w:val="auto"/>
          <w:szCs w:val="20"/>
        </w:rPr>
        <w:t xml:space="preserve"> antes do início dos trabalhos, os seguintes documentos:</w:t>
      </w:r>
    </w:p>
    <w:p w:rsidR="009C6916" w:rsidRPr="00B05556" w:rsidRDefault="009C6916" w:rsidP="009C6916">
      <w:pPr>
        <w:rPr>
          <w:color w:val="FF0000"/>
          <w:szCs w:val="20"/>
        </w:rPr>
      </w:pPr>
    </w:p>
    <w:p w:rsidR="009C6916" w:rsidRPr="009570B6" w:rsidRDefault="009C6916" w:rsidP="00C978EF">
      <w:pPr>
        <w:pStyle w:val="PargrafodaLista"/>
        <w:numPr>
          <w:ilvl w:val="0"/>
          <w:numId w:val="16"/>
        </w:numPr>
      </w:pPr>
      <w:r w:rsidRPr="009570B6">
        <w:rPr>
          <w:szCs w:val="20"/>
        </w:rPr>
        <w:t xml:space="preserve">Identificação da área para </w:t>
      </w:r>
      <w:r w:rsidR="009570B6" w:rsidRPr="009570B6">
        <w:rPr>
          <w:szCs w:val="20"/>
        </w:rPr>
        <w:t>instalação do</w:t>
      </w:r>
      <w:r w:rsidRPr="009570B6">
        <w:rPr>
          <w:szCs w:val="20"/>
        </w:rPr>
        <w:t xml:space="preserve"> canteiro de obra e “layout” das instalações e edificações previstas, bem como área para implantação do laboratório de ensaios de campo, quando for o caso.</w:t>
      </w:r>
    </w:p>
    <w:p w:rsidR="009C6916" w:rsidRPr="00B05556" w:rsidRDefault="009C6916" w:rsidP="00C978EF">
      <w:pPr>
        <w:pStyle w:val="PargrafodaLista"/>
        <w:numPr>
          <w:ilvl w:val="0"/>
          <w:numId w:val="16"/>
        </w:numPr>
        <w:rPr>
          <w:color w:val="FF0000"/>
        </w:rPr>
      </w:pPr>
      <w:r w:rsidRPr="009570B6">
        <w:rPr>
          <w:szCs w:val="20"/>
        </w:rPr>
        <w:t>Plano de trabalho detalhado para os serviços propostos e respectivas metodologias de execução, devendo ser complementado com desenhos, croquis ou gráficos elucidativos das fases de implantação, respeitando os prazos parcial e final para execução d</w:t>
      </w:r>
      <w:r w:rsidR="009570B6" w:rsidRPr="009570B6">
        <w:rPr>
          <w:szCs w:val="20"/>
        </w:rPr>
        <w:t>o</w:t>
      </w:r>
      <w:r w:rsidRPr="009570B6">
        <w:rPr>
          <w:szCs w:val="20"/>
        </w:rPr>
        <w:t xml:space="preserve">s </w:t>
      </w:r>
      <w:r w:rsidR="009570B6" w:rsidRPr="009570B6">
        <w:rPr>
          <w:szCs w:val="20"/>
        </w:rPr>
        <w:t>serviços</w:t>
      </w:r>
      <w:r w:rsidRPr="00B05556">
        <w:rPr>
          <w:color w:val="FF0000"/>
          <w:szCs w:val="20"/>
        </w:rPr>
        <w:t xml:space="preserve">. </w:t>
      </w:r>
    </w:p>
    <w:p w:rsidR="009C6916" w:rsidRPr="00B05556" w:rsidRDefault="009C6916" w:rsidP="009C6916">
      <w:pPr>
        <w:rPr>
          <w:color w:val="FF0000"/>
          <w:szCs w:val="20"/>
        </w:rPr>
      </w:pPr>
    </w:p>
    <w:p w:rsidR="009C6916" w:rsidRPr="00C37E39" w:rsidRDefault="009C6916" w:rsidP="00C978EF">
      <w:pPr>
        <w:pStyle w:val="PargrafodaLista"/>
        <w:numPr>
          <w:ilvl w:val="0"/>
          <w:numId w:val="16"/>
        </w:numPr>
      </w:pPr>
      <w:r w:rsidRPr="00C37E39">
        <w:rPr>
          <w:szCs w:val="20"/>
        </w:rPr>
        <w:t>Planejamento em meio eletrônico</w:t>
      </w:r>
      <w:r w:rsidR="000B4556">
        <w:rPr>
          <w:szCs w:val="20"/>
        </w:rPr>
        <w:t xml:space="preserve"> </w:t>
      </w:r>
      <w:r w:rsidRPr="00C37E39">
        <w:rPr>
          <w:szCs w:val="20"/>
        </w:rPr>
        <w:t>demonstrando todas as etapas previstas para a execução do objeto contratado;</w:t>
      </w:r>
    </w:p>
    <w:p w:rsidR="009C6916" w:rsidRPr="00C37E39" w:rsidRDefault="009C6916" w:rsidP="00C978EF">
      <w:pPr>
        <w:pStyle w:val="PargrafodaLista"/>
        <w:numPr>
          <w:ilvl w:val="0"/>
          <w:numId w:val="16"/>
        </w:numPr>
      </w:pPr>
      <w:r w:rsidRPr="00C37E39">
        <w:rPr>
          <w:szCs w:val="20"/>
        </w:rPr>
        <w:t>Cronograma físico-financeiro, detalhado e adequado ao Plano de Trabalho referido na alínea acima.</w:t>
      </w:r>
    </w:p>
    <w:p w:rsidR="009C6916" w:rsidRPr="00C37E39" w:rsidRDefault="009C6916" w:rsidP="00C978EF">
      <w:pPr>
        <w:pStyle w:val="PargrafodaLista"/>
        <w:numPr>
          <w:ilvl w:val="0"/>
          <w:numId w:val="16"/>
        </w:numPr>
      </w:pPr>
      <w:r w:rsidRPr="00C37E39">
        <w:t xml:space="preserve">As Anotações de Responsabilidade Técnica – </w:t>
      </w:r>
      <w:proofErr w:type="spellStart"/>
      <w:r w:rsidRPr="00C37E39">
        <w:t>ART´s</w:t>
      </w:r>
      <w:proofErr w:type="spellEnd"/>
      <w:r w:rsidRPr="00C37E39">
        <w:t xml:space="preserve"> e </w:t>
      </w:r>
      <w:r w:rsidRPr="00C37E39">
        <w:rPr>
          <w:szCs w:val="20"/>
        </w:rPr>
        <w:t>Registro de Responsabilidade Técnica – RRT,</w:t>
      </w:r>
      <w:r w:rsidRPr="00C37E39">
        <w:t xml:space="preserve"> referentes ao objeto do contrato e especialidades pertinentes, nos termos da Lei nº. 6.496/77, e lei </w:t>
      </w:r>
      <w:r w:rsidRPr="00C37E39">
        <w:rPr>
          <w:szCs w:val="20"/>
        </w:rPr>
        <w:t xml:space="preserve">12.378/2010, </w:t>
      </w:r>
      <w:r w:rsidRPr="00C37E39">
        <w:t>juntamente com o registro dos responsáveis técnicos pelos serviços objeto desta licitação, conforme Resolução n° 317 de 31/10/86</w:t>
      </w:r>
      <w:r w:rsidRPr="00C37E39">
        <w:rPr>
          <w:szCs w:val="20"/>
        </w:rPr>
        <w:t>.</w:t>
      </w:r>
    </w:p>
    <w:p w:rsidR="009C6916" w:rsidRPr="00C37E39" w:rsidRDefault="009C6916" w:rsidP="00C978EF">
      <w:pPr>
        <w:pStyle w:val="PargrafodaLista"/>
        <w:numPr>
          <w:ilvl w:val="0"/>
          <w:numId w:val="16"/>
        </w:numPr>
      </w:pPr>
      <w:r w:rsidRPr="00C37E39">
        <w:rPr>
          <w:szCs w:val="20"/>
        </w:rPr>
        <w:t>Autorização dos órgãos competentes para escavação/desmonte de rocha com uso de explosivos, plano de fogo assinado por Engenheiro de Minas com a respectiva ART, e projeto do paiol</w:t>
      </w:r>
      <w:r w:rsidR="00C37E39" w:rsidRPr="00C37E39">
        <w:rPr>
          <w:szCs w:val="20"/>
        </w:rPr>
        <w:t>, quando couber;</w:t>
      </w:r>
    </w:p>
    <w:p w:rsidR="009C6916" w:rsidRPr="006561AD" w:rsidRDefault="009C6916" w:rsidP="00C978EF">
      <w:pPr>
        <w:pStyle w:val="PargrafodaLista"/>
        <w:numPr>
          <w:ilvl w:val="0"/>
          <w:numId w:val="16"/>
        </w:numPr>
      </w:pPr>
      <w:r w:rsidRPr="00C37E39">
        <w:rPr>
          <w:szCs w:val="20"/>
        </w:rPr>
        <w:t>Declaração, nota fiscal ou proposta do fabricante/distribuidor comprovando preços, com garantia de fornecimento, dos principais insumos.</w:t>
      </w:r>
    </w:p>
    <w:p w:rsidR="006561AD" w:rsidRPr="006561AD" w:rsidRDefault="006561AD" w:rsidP="006561AD">
      <w:pPr>
        <w:pStyle w:val="PargrafodaLista"/>
        <w:numPr>
          <w:ilvl w:val="0"/>
          <w:numId w:val="0"/>
        </w:numPr>
        <w:ind w:left="720"/>
      </w:pPr>
    </w:p>
    <w:p w:rsidR="006561AD" w:rsidRDefault="006561AD" w:rsidP="00C978EF">
      <w:pPr>
        <w:pStyle w:val="PargrafodaLista"/>
        <w:numPr>
          <w:ilvl w:val="0"/>
          <w:numId w:val="16"/>
        </w:numPr>
        <w:rPr>
          <w:szCs w:val="20"/>
        </w:rPr>
      </w:pPr>
      <w:r w:rsidRPr="006561AD">
        <w:rPr>
          <w:szCs w:val="20"/>
        </w:rPr>
        <w:t>A CONTRATADA deverá apresentar declaração de procedência dos materiais a serem utilizados, tais como: madeira, areia, brita e pedra. É obrigatória a comprovação da regularidade ambiental e mineral em caso de exploração dos materiais, conforme legislação vigente.</w:t>
      </w:r>
    </w:p>
    <w:p w:rsidR="00A11E1D" w:rsidRPr="00A11E1D" w:rsidRDefault="00A11E1D" w:rsidP="00A11E1D">
      <w:pPr>
        <w:pStyle w:val="PargrafodaLista"/>
        <w:numPr>
          <w:ilvl w:val="0"/>
          <w:numId w:val="0"/>
        </w:numPr>
        <w:ind w:left="720"/>
        <w:rPr>
          <w:szCs w:val="20"/>
        </w:rPr>
      </w:pPr>
    </w:p>
    <w:p w:rsidR="00A11E1D" w:rsidRPr="006561AD" w:rsidRDefault="00A11E1D" w:rsidP="00C978EF">
      <w:pPr>
        <w:pStyle w:val="Ttulo21"/>
        <w:numPr>
          <w:ilvl w:val="1"/>
          <w:numId w:val="6"/>
        </w:numPr>
        <w:ind w:left="709" w:hanging="709"/>
        <w:jc w:val="both"/>
        <w:rPr>
          <w:rFonts w:ascii="Arial" w:hAnsi="Arial"/>
          <w:color w:val="auto"/>
          <w:szCs w:val="20"/>
        </w:rPr>
      </w:pPr>
      <w:r>
        <w:rPr>
          <w:rFonts w:ascii="Arial" w:hAnsi="Arial"/>
          <w:color w:val="auto"/>
          <w:szCs w:val="20"/>
        </w:rPr>
        <w:t>Os custos decorrentes d</w:t>
      </w:r>
      <w:r w:rsidR="00DA0F3C">
        <w:rPr>
          <w:rFonts w:ascii="Arial" w:hAnsi="Arial"/>
          <w:color w:val="auto"/>
          <w:szCs w:val="20"/>
        </w:rPr>
        <w:t xml:space="preserve">e RRT e ART </w:t>
      </w:r>
      <w:r w:rsidRPr="00A11E1D">
        <w:rPr>
          <w:rFonts w:ascii="Arial" w:hAnsi="Arial"/>
          <w:color w:val="auto"/>
          <w:szCs w:val="20"/>
        </w:rPr>
        <w:t xml:space="preserve">junto ao CREA </w:t>
      </w:r>
      <w:r>
        <w:rPr>
          <w:rFonts w:ascii="Arial" w:hAnsi="Arial"/>
          <w:color w:val="auto"/>
          <w:szCs w:val="20"/>
        </w:rPr>
        <w:t>correrão</w:t>
      </w:r>
      <w:r w:rsidRPr="00A11E1D">
        <w:rPr>
          <w:rFonts w:ascii="Arial" w:hAnsi="Arial"/>
          <w:color w:val="auto"/>
          <w:szCs w:val="20"/>
        </w:rPr>
        <w:t xml:space="preserve"> exclusivamente</w:t>
      </w:r>
      <w:r w:rsidR="000B4556">
        <w:rPr>
          <w:rFonts w:ascii="Arial" w:hAnsi="Arial"/>
          <w:color w:val="auto"/>
          <w:szCs w:val="20"/>
        </w:rPr>
        <w:t xml:space="preserve"> </w:t>
      </w:r>
      <w:r w:rsidRPr="00A11E1D">
        <w:rPr>
          <w:rFonts w:ascii="Arial" w:hAnsi="Arial"/>
          <w:color w:val="auto"/>
          <w:szCs w:val="20"/>
        </w:rPr>
        <w:t xml:space="preserve">por </w:t>
      </w:r>
      <w:r>
        <w:rPr>
          <w:rFonts w:ascii="Arial" w:hAnsi="Arial"/>
          <w:color w:val="auto"/>
          <w:szCs w:val="20"/>
        </w:rPr>
        <w:t>c</w:t>
      </w:r>
      <w:r w:rsidRPr="00A11E1D">
        <w:rPr>
          <w:rFonts w:ascii="Arial" w:hAnsi="Arial"/>
          <w:color w:val="auto"/>
          <w:szCs w:val="20"/>
        </w:rPr>
        <w:t>onta</w:t>
      </w:r>
      <w:r>
        <w:rPr>
          <w:rFonts w:ascii="Arial" w:hAnsi="Arial"/>
          <w:color w:val="auto"/>
          <w:szCs w:val="20"/>
        </w:rPr>
        <w:t xml:space="preserve"> da CONTRATADA</w:t>
      </w:r>
      <w:r w:rsidRPr="00A11E1D">
        <w:rPr>
          <w:rFonts w:ascii="Arial" w:hAnsi="Arial"/>
          <w:color w:val="auto"/>
          <w:szCs w:val="20"/>
        </w:rPr>
        <w:t>.</w:t>
      </w:r>
    </w:p>
    <w:p w:rsidR="006561AD" w:rsidRPr="00C37E39" w:rsidRDefault="006561AD" w:rsidP="006561AD"/>
    <w:p w:rsidR="009C6916" w:rsidRDefault="009C6916" w:rsidP="00C978EF">
      <w:pPr>
        <w:pStyle w:val="Ttulo21"/>
        <w:numPr>
          <w:ilvl w:val="1"/>
          <w:numId w:val="6"/>
        </w:numPr>
        <w:ind w:left="709" w:hanging="709"/>
        <w:jc w:val="both"/>
        <w:rPr>
          <w:rFonts w:ascii="Arial" w:hAnsi="Arial"/>
          <w:color w:val="auto"/>
          <w:szCs w:val="20"/>
        </w:rPr>
      </w:pPr>
      <w:r w:rsidRPr="00C37E39">
        <w:rPr>
          <w:rFonts w:ascii="Arial" w:hAnsi="Arial"/>
          <w:color w:val="auto"/>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956279" w:rsidRPr="00956279" w:rsidRDefault="00956279" w:rsidP="00956279"/>
    <w:p w:rsidR="00956279" w:rsidRPr="00956279" w:rsidRDefault="00956279" w:rsidP="00C978EF">
      <w:pPr>
        <w:pStyle w:val="Ttulo21"/>
        <w:numPr>
          <w:ilvl w:val="1"/>
          <w:numId w:val="6"/>
        </w:numPr>
        <w:ind w:left="709" w:hanging="709"/>
        <w:jc w:val="both"/>
        <w:rPr>
          <w:rFonts w:ascii="Arial" w:hAnsi="Arial"/>
          <w:color w:val="auto"/>
          <w:szCs w:val="20"/>
        </w:rPr>
      </w:pPr>
      <w:r w:rsidRPr="00956279">
        <w:rPr>
          <w:rFonts w:ascii="Arial" w:hAnsi="Arial"/>
          <w:color w:val="auto"/>
          <w:szCs w:val="20"/>
        </w:rPr>
        <w:t>Em caso de verificação de descumprimento desta obrigação, a CONTRATADA será notificada a proceder à regularização da situação em um prazo de 10 (dez) dias úteis, a contar do recebimento da referida notificação, sob pena de rescisão do contrato por descumprimento à obrigação contratual, respeitados o contradit</w:t>
      </w:r>
      <w:r w:rsidR="006561AD">
        <w:rPr>
          <w:rFonts w:ascii="Arial" w:hAnsi="Arial"/>
          <w:color w:val="auto"/>
          <w:szCs w:val="20"/>
        </w:rPr>
        <w:t>ório</w:t>
      </w:r>
      <w:r w:rsidRPr="00956279">
        <w:rPr>
          <w:rFonts w:ascii="Arial" w:hAnsi="Arial"/>
          <w:color w:val="auto"/>
          <w:szCs w:val="20"/>
        </w:rPr>
        <w:t xml:space="preserve"> e a ampla defesa.</w:t>
      </w:r>
    </w:p>
    <w:p w:rsidR="00956279" w:rsidRPr="00956279" w:rsidRDefault="00956279" w:rsidP="00956279">
      <w:pPr>
        <w:pStyle w:val="Ttulo21"/>
        <w:numPr>
          <w:ilvl w:val="0"/>
          <w:numId w:val="0"/>
        </w:numPr>
        <w:ind w:left="709"/>
        <w:jc w:val="both"/>
        <w:rPr>
          <w:rFonts w:ascii="Arial" w:hAnsi="Arial"/>
          <w:color w:val="auto"/>
          <w:szCs w:val="20"/>
        </w:rPr>
      </w:pPr>
    </w:p>
    <w:p w:rsidR="00956279" w:rsidRPr="00956279" w:rsidRDefault="00956279" w:rsidP="00C978EF">
      <w:pPr>
        <w:pStyle w:val="Ttulo21"/>
        <w:numPr>
          <w:ilvl w:val="1"/>
          <w:numId w:val="6"/>
        </w:numPr>
        <w:ind w:left="709" w:hanging="709"/>
        <w:jc w:val="both"/>
        <w:rPr>
          <w:rFonts w:ascii="Arial" w:hAnsi="Arial"/>
          <w:color w:val="auto"/>
          <w:szCs w:val="20"/>
        </w:rPr>
      </w:pPr>
      <w:r w:rsidRPr="00956279">
        <w:rPr>
          <w:rFonts w:ascii="Arial" w:hAnsi="Arial"/>
          <w:color w:val="auto"/>
          <w:szCs w:val="20"/>
        </w:rPr>
        <w:t xml:space="preserve">O prazo assinalado de convocação poderá ser prorrogado uma única vez, por igual período, quando solicitado pela CONTRATADA, desde que ocorra motivo justificado e aceito pela </w:t>
      </w:r>
      <w:proofErr w:type="spellStart"/>
      <w:r w:rsidRPr="00956279">
        <w:rPr>
          <w:rFonts w:ascii="Arial" w:hAnsi="Arial"/>
          <w:color w:val="auto"/>
          <w:szCs w:val="20"/>
        </w:rPr>
        <w:t>Codevasf</w:t>
      </w:r>
      <w:proofErr w:type="spellEnd"/>
      <w:r w:rsidRPr="00956279">
        <w:rPr>
          <w:rFonts w:ascii="Arial" w:hAnsi="Arial"/>
          <w:color w:val="auto"/>
          <w:szCs w:val="20"/>
        </w:rPr>
        <w:t>.</w:t>
      </w:r>
    </w:p>
    <w:p w:rsidR="00956279" w:rsidRPr="00956279" w:rsidRDefault="00956279" w:rsidP="00956279"/>
    <w:p w:rsidR="009C6916" w:rsidRDefault="009C6916" w:rsidP="00C978EF">
      <w:pPr>
        <w:pStyle w:val="Ttulo21"/>
        <w:numPr>
          <w:ilvl w:val="1"/>
          <w:numId w:val="6"/>
        </w:numPr>
        <w:ind w:left="709" w:hanging="709"/>
        <w:jc w:val="both"/>
        <w:rPr>
          <w:rFonts w:ascii="Arial" w:hAnsi="Arial"/>
          <w:color w:val="auto"/>
          <w:szCs w:val="20"/>
        </w:rPr>
      </w:pPr>
      <w:r w:rsidRPr="002F32AC">
        <w:rPr>
          <w:rFonts w:ascii="Arial" w:hAnsi="Arial"/>
          <w:color w:val="auto"/>
          <w:szCs w:val="20"/>
        </w:rPr>
        <w:t xml:space="preserve">Apresentar-se sempre que solicitada, através do seu Responsável Técnico e/ou Coordenador dos trabalhos, nos escritórios da CONTRATANTE em Brasília/DF ou </w:t>
      </w:r>
      <w:r w:rsidR="002F32AC" w:rsidRPr="002F32AC">
        <w:rPr>
          <w:rFonts w:ascii="Arial" w:hAnsi="Arial"/>
          <w:color w:val="auto"/>
          <w:szCs w:val="20"/>
        </w:rPr>
        <w:t>Superintendência Regional de Petrolina–PE</w:t>
      </w:r>
      <w:r w:rsidRPr="002F32AC">
        <w:rPr>
          <w:rFonts w:ascii="Arial" w:hAnsi="Arial"/>
          <w:color w:val="auto"/>
          <w:szCs w:val="20"/>
        </w:rPr>
        <w:t>.</w:t>
      </w:r>
    </w:p>
    <w:p w:rsidR="002F32AC" w:rsidRPr="002F32AC" w:rsidRDefault="002F32AC" w:rsidP="002F32AC"/>
    <w:p w:rsidR="002F32AC" w:rsidRPr="002F32AC" w:rsidRDefault="002F32AC" w:rsidP="00C978EF">
      <w:pPr>
        <w:pStyle w:val="Ttulo21"/>
        <w:numPr>
          <w:ilvl w:val="1"/>
          <w:numId w:val="6"/>
        </w:numPr>
        <w:ind w:left="709" w:hanging="709"/>
        <w:jc w:val="both"/>
        <w:rPr>
          <w:rFonts w:ascii="Arial" w:hAnsi="Arial"/>
          <w:color w:val="auto"/>
          <w:szCs w:val="20"/>
        </w:rPr>
      </w:pPr>
      <w:r w:rsidRPr="002F32AC">
        <w:rPr>
          <w:rFonts w:ascii="Arial" w:hAnsi="Arial"/>
          <w:color w:val="auto"/>
          <w:szCs w:val="20"/>
        </w:rPr>
        <w:t xml:space="preserve">Sempre que necessário, comunicar-se formalmente com a </w:t>
      </w:r>
      <w:proofErr w:type="spellStart"/>
      <w:r w:rsidRPr="002F32AC">
        <w:rPr>
          <w:rFonts w:ascii="Arial" w:hAnsi="Arial"/>
          <w:color w:val="auto"/>
          <w:szCs w:val="20"/>
        </w:rPr>
        <w:t>Codevasf</w:t>
      </w:r>
      <w:proofErr w:type="spellEnd"/>
      <w:r w:rsidRPr="002F32AC">
        <w:rPr>
          <w:rFonts w:ascii="Arial" w:hAnsi="Arial"/>
          <w:color w:val="auto"/>
          <w:szCs w:val="20"/>
        </w:rPr>
        <w:t xml:space="preserve">.  Mesmo as comunicações via telefone devem ser ratificadas formal e posteriormente, através de </w:t>
      </w:r>
      <w:proofErr w:type="spellStart"/>
      <w:r w:rsidRPr="002F32AC">
        <w:rPr>
          <w:rFonts w:ascii="Arial" w:hAnsi="Arial"/>
          <w:color w:val="auto"/>
          <w:szCs w:val="20"/>
        </w:rPr>
        <w:t>email</w:t>
      </w:r>
      <w:proofErr w:type="spellEnd"/>
      <w:r w:rsidRPr="002F32AC">
        <w:rPr>
          <w:rFonts w:ascii="Arial" w:hAnsi="Arial"/>
          <w:color w:val="auto"/>
          <w:szCs w:val="20"/>
        </w:rPr>
        <w:t>, em endereço a ser definido, inclusive no caso de informações mais extensas e/ou transferências de arquivos.</w:t>
      </w:r>
    </w:p>
    <w:p w:rsidR="002F32AC" w:rsidRPr="002F32AC" w:rsidRDefault="002F32AC" w:rsidP="002F32AC"/>
    <w:p w:rsidR="009C6916" w:rsidRPr="007B16E0" w:rsidRDefault="009C6916" w:rsidP="00C978EF">
      <w:pPr>
        <w:pStyle w:val="Ttulo21"/>
        <w:numPr>
          <w:ilvl w:val="1"/>
          <w:numId w:val="6"/>
        </w:numPr>
        <w:ind w:left="709" w:hanging="709"/>
        <w:jc w:val="both"/>
        <w:rPr>
          <w:rFonts w:ascii="Arial" w:hAnsi="Arial"/>
          <w:color w:val="auto"/>
          <w:szCs w:val="20"/>
        </w:rPr>
      </w:pPr>
      <w:r w:rsidRPr="007B16E0">
        <w:rPr>
          <w:rFonts w:ascii="Arial" w:hAnsi="Arial"/>
          <w:color w:val="auto"/>
          <w:szCs w:val="20"/>
        </w:rPr>
        <w:t xml:space="preserve">Acatar as orientações da </w:t>
      </w:r>
      <w:proofErr w:type="spellStart"/>
      <w:r w:rsidRPr="007B16E0">
        <w:rPr>
          <w:rFonts w:ascii="Arial" w:hAnsi="Arial"/>
          <w:color w:val="auto"/>
          <w:szCs w:val="20"/>
        </w:rPr>
        <w:t>Codevasf</w:t>
      </w:r>
      <w:proofErr w:type="spellEnd"/>
      <w:r w:rsidRPr="007B16E0">
        <w:rPr>
          <w:rFonts w:ascii="Arial" w:hAnsi="Arial"/>
          <w:color w:val="auto"/>
          <w:szCs w:val="20"/>
        </w:rPr>
        <w:t xml:space="preserve">, </w:t>
      </w:r>
      <w:r w:rsidR="002F32AC" w:rsidRPr="007B16E0">
        <w:rPr>
          <w:rFonts w:ascii="Arial" w:hAnsi="Arial"/>
          <w:color w:val="auto"/>
          <w:szCs w:val="20"/>
        </w:rPr>
        <w:t>inclusive</w:t>
      </w:r>
      <w:r w:rsidRPr="007B16E0">
        <w:rPr>
          <w:rFonts w:ascii="Arial" w:hAnsi="Arial"/>
          <w:color w:val="auto"/>
          <w:szCs w:val="20"/>
        </w:rPr>
        <w:t xml:space="preserve"> quanto ao cumprimento das Normas Internas</w:t>
      </w:r>
      <w:r w:rsidR="002F32AC" w:rsidRPr="007B16E0">
        <w:rPr>
          <w:rFonts w:ascii="Arial" w:hAnsi="Arial"/>
          <w:color w:val="auto"/>
          <w:szCs w:val="20"/>
        </w:rPr>
        <w:t xml:space="preserve"> e </w:t>
      </w:r>
      <w:r w:rsidRPr="007B16E0">
        <w:rPr>
          <w:rFonts w:ascii="Arial" w:hAnsi="Arial"/>
          <w:color w:val="auto"/>
          <w:szCs w:val="20"/>
        </w:rPr>
        <w:t>de Segurança e Medicina do Trabalho.</w:t>
      </w:r>
    </w:p>
    <w:p w:rsidR="009C6916" w:rsidRPr="00B05556" w:rsidRDefault="009C6916" w:rsidP="009C6916">
      <w:pPr>
        <w:pStyle w:val="Ttulo21"/>
        <w:numPr>
          <w:ilvl w:val="0"/>
          <w:numId w:val="0"/>
        </w:numPr>
        <w:jc w:val="both"/>
        <w:rPr>
          <w:rFonts w:ascii="Arial" w:hAnsi="Arial"/>
          <w:color w:val="FF0000"/>
          <w:szCs w:val="20"/>
        </w:rPr>
      </w:pPr>
    </w:p>
    <w:p w:rsidR="009C6916" w:rsidRPr="00A11E1D" w:rsidRDefault="009C6916" w:rsidP="00C978EF">
      <w:pPr>
        <w:pStyle w:val="Ttulo21"/>
        <w:numPr>
          <w:ilvl w:val="1"/>
          <w:numId w:val="6"/>
        </w:numPr>
        <w:ind w:left="709" w:hanging="709"/>
        <w:jc w:val="both"/>
        <w:rPr>
          <w:rFonts w:ascii="Arial" w:hAnsi="Arial"/>
          <w:color w:val="auto"/>
          <w:szCs w:val="20"/>
        </w:rPr>
      </w:pPr>
      <w:r w:rsidRPr="00A11E1D">
        <w:rPr>
          <w:rFonts w:ascii="Arial" w:hAnsi="Arial"/>
          <w:color w:val="auto"/>
          <w:szCs w:val="20"/>
        </w:rPr>
        <w:t>Assumir a inteira responsabilidade pelo transporte interno e externo do pessoal e dos insumos até o local dos serviços.</w:t>
      </w:r>
    </w:p>
    <w:p w:rsidR="009C6916" w:rsidRPr="00A11E1D" w:rsidRDefault="009C6916" w:rsidP="00A11E1D">
      <w:pPr>
        <w:pStyle w:val="Ttulo21"/>
        <w:numPr>
          <w:ilvl w:val="0"/>
          <w:numId w:val="0"/>
        </w:numPr>
        <w:ind w:left="709"/>
        <w:jc w:val="both"/>
        <w:rPr>
          <w:rFonts w:ascii="Arial" w:hAnsi="Arial"/>
          <w:color w:val="auto"/>
          <w:szCs w:val="20"/>
        </w:rPr>
      </w:pPr>
    </w:p>
    <w:p w:rsidR="009C6916" w:rsidRPr="00A11E1D" w:rsidRDefault="009C6916" w:rsidP="00C978EF">
      <w:pPr>
        <w:pStyle w:val="Ttulo21"/>
        <w:numPr>
          <w:ilvl w:val="1"/>
          <w:numId w:val="6"/>
        </w:numPr>
        <w:ind w:left="709" w:hanging="709"/>
        <w:jc w:val="both"/>
        <w:rPr>
          <w:rFonts w:ascii="Arial" w:hAnsi="Arial"/>
          <w:color w:val="auto"/>
          <w:szCs w:val="20"/>
        </w:rPr>
      </w:pPr>
      <w:r w:rsidRPr="00A11E1D">
        <w:rPr>
          <w:rFonts w:ascii="Arial" w:hAnsi="Arial"/>
          <w:color w:val="auto"/>
          <w:szCs w:val="20"/>
        </w:rPr>
        <w:t>Utiliza</w:t>
      </w:r>
      <w:r w:rsidR="003D32DD">
        <w:rPr>
          <w:rFonts w:ascii="Arial" w:hAnsi="Arial"/>
          <w:color w:val="auto"/>
          <w:szCs w:val="20"/>
        </w:rPr>
        <w:t>r</w:t>
      </w:r>
      <w:r w:rsidRPr="00A11E1D">
        <w:rPr>
          <w:rFonts w:ascii="Arial" w:hAnsi="Arial"/>
          <w:color w:val="auto"/>
          <w:szCs w:val="20"/>
        </w:rPr>
        <w:t xml:space="preserve"> pessoal experiente, bem como equipamentos, ferramentas e instrumentos adequados para a boa execução d</w:t>
      </w:r>
      <w:r w:rsidR="00FC6B81" w:rsidRPr="00A11E1D">
        <w:rPr>
          <w:rFonts w:ascii="Arial" w:hAnsi="Arial"/>
          <w:color w:val="auto"/>
          <w:szCs w:val="20"/>
        </w:rPr>
        <w:t>o</w:t>
      </w:r>
      <w:r w:rsidRPr="00A11E1D">
        <w:rPr>
          <w:rFonts w:ascii="Arial" w:hAnsi="Arial"/>
          <w:color w:val="auto"/>
          <w:szCs w:val="20"/>
        </w:rPr>
        <w:t>s serviços.</w:t>
      </w:r>
    </w:p>
    <w:p w:rsidR="009C6916" w:rsidRDefault="009C6916" w:rsidP="00A11E1D">
      <w:pPr>
        <w:pStyle w:val="Ttulo21"/>
        <w:numPr>
          <w:ilvl w:val="0"/>
          <w:numId w:val="0"/>
        </w:numPr>
        <w:ind w:left="709"/>
        <w:jc w:val="both"/>
        <w:rPr>
          <w:rFonts w:ascii="Arial" w:hAnsi="Arial"/>
          <w:color w:val="auto"/>
          <w:szCs w:val="20"/>
        </w:rPr>
      </w:pPr>
    </w:p>
    <w:p w:rsidR="00502498" w:rsidRDefault="00502498" w:rsidP="00C978EF">
      <w:pPr>
        <w:pStyle w:val="Ttulo21"/>
        <w:numPr>
          <w:ilvl w:val="1"/>
          <w:numId w:val="6"/>
        </w:numPr>
        <w:ind w:left="709" w:hanging="709"/>
        <w:jc w:val="both"/>
        <w:rPr>
          <w:rFonts w:ascii="Arial" w:hAnsi="Arial"/>
          <w:color w:val="auto"/>
          <w:szCs w:val="20"/>
        </w:rPr>
      </w:pPr>
      <w:r w:rsidRPr="00502498">
        <w:rPr>
          <w:rFonts w:ascii="Arial" w:hAnsi="Arial"/>
          <w:color w:val="auto"/>
          <w:szCs w:val="20"/>
        </w:rPr>
        <w:t>Desfazer e corrigir os serviços rejeitados pela Fiscalização dentro do prazo estabelecido pela mesma, arcando com todas as despesas necessárias</w:t>
      </w:r>
      <w:r>
        <w:rPr>
          <w:rFonts w:ascii="Arial" w:hAnsi="Arial"/>
          <w:color w:val="auto"/>
          <w:szCs w:val="20"/>
        </w:rPr>
        <w:t>.</w:t>
      </w:r>
    </w:p>
    <w:p w:rsidR="00502498" w:rsidRPr="00502498" w:rsidRDefault="00502498" w:rsidP="00502498"/>
    <w:p w:rsidR="009C6916" w:rsidRPr="00A11E1D" w:rsidRDefault="009C6916" w:rsidP="00C978EF">
      <w:pPr>
        <w:pStyle w:val="Ttulo21"/>
        <w:numPr>
          <w:ilvl w:val="1"/>
          <w:numId w:val="6"/>
        </w:numPr>
        <w:ind w:left="709" w:hanging="709"/>
        <w:jc w:val="both"/>
        <w:rPr>
          <w:rFonts w:ascii="Arial" w:hAnsi="Arial"/>
          <w:color w:val="auto"/>
          <w:szCs w:val="20"/>
        </w:rPr>
      </w:pPr>
      <w:r w:rsidRPr="00A11E1D">
        <w:rPr>
          <w:rFonts w:ascii="Arial" w:hAnsi="Arial"/>
          <w:color w:val="auto"/>
          <w:szCs w:val="20"/>
        </w:rPr>
        <w:t>Colocar tantas frentes de serviços quantos forem necessários (mediante anuência prévia da fiscalização), para possibilitar a perfeita execução d</w:t>
      </w:r>
      <w:r w:rsidR="00FC6B81" w:rsidRPr="00A11E1D">
        <w:rPr>
          <w:rFonts w:ascii="Arial" w:hAnsi="Arial"/>
          <w:color w:val="auto"/>
          <w:szCs w:val="20"/>
        </w:rPr>
        <w:t>os</w:t>
      </w:r>
      <w:r w:rsidRPr="00A11E1D">
        <w:rPr>
          <w:rFonts w:ascii="Arial" w:hAnsi="Arial"/>
          <w:color w:val="auto"/>
          <w:szCs w:val="20"/>
        </w:rPr>
        <w:t xml:space="preserve"> serviços de engenharia dentro do prazo contratual.</w:t>
      </w:r>
    </w:p>
    <w:p w:rsidR="009C6916" w:rsidRPr="00A11E1D" w:rsidRDefault="009C6916" w:rsidP="00A11E1D">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A11E1D">
        <w:rPr>
          <w:rFonts w:ascii="Arial" w:hAnsi="Arial"/>
          <w:color w:val="auto"/>
          <w:szCs w:val="20"/>
        </w:rPr>
        <w:t xml:space="preserve">Responsabilizar-se pelo fornecimento de toda a mão-de-obra, sem qualquer vinculação empregatícia com a </w:t>
      </w:r>
      <w:proofErr w:type="spellStart"/>
      <w:r w:rsidRPr="00A11E1D">
        <w:rPr>
          <w:rFonts w:ascii="Arial" w:hAnsi="Arial"/>
          <w:color w:val="auto"/>
          <w:szCs w:val="20"/>
        </w:rPr>
        <w:t>Codevasf</w:t>
      </w:r>
      <w:proofErr w:type="spellEnd"/>
      <w:r w:rsidRPr="00A11E1D">
        <w:rPr>
          <w:rFonts w:ascii="Arial" w:hAnsi="Arial"/>
          <w:color w:val="auto"/>
          <w:szCs w:val="20"/>
        </w:rPr>
        <w:t>, bem como todo o material necessário à execução dos serviços objeto do contrato.</w:t>
      </w:r>
    </w:p>
    <w:p w:rsidR="006E1769" w:rsidRPr="006E1769" w:rsidRDefault="006E1769" w:rsidP="006E1769"/>
    <w:p w:rsidR="006E1769" w:rsidRPr="006E1769" w:rsidRDefault="006E1769" w:rsidP="00C978EF">
      <w:pPr>
        <w:pStyle w:val="Ttulo21"/>
        <w:numPr>
          <w:ilvl w:val="1"/>
          <w:numId w:val="6"/>
        </w:numPr>
        <w:ind w:left="709" w:hanging="709"/>
        <w:jc w:val="both"/>
        <w:rPr>
          <w:rFonts w:ascii="Arial" w:hAnsi="Arial"/>
          <w:color w:val="auto"/>
          <w:szCs w:val="20"/>
        </w:rPr>
      </w:pPr>
      <w:r w:rsidRPr="006E1769">
        <w:rPr>
          <w:rFonts w:ascii="Arial" w:hAnsi="Arial"/>
          <w:color w:val="auto"/>
          <w:szCs w:val="20"/>
        </w:rPr>
        <w:t>Será de responsabilidade exclusiva da Contratada os custos resultantes da eventual destruição ou danificação, por terceiros, dos serviços executados, até a aceitação definitiva destes pela comissão de recebimento dos serviços.</w:t>
      </w:r>
    </w:p>
    <w:p w:rsidR="006E1769" w:rsidRPr="006E1769" w:rsidRDefault="006E1769" w:rsidP="006E1769"/>
    <w:p w:rsidR="009C6916" w:rsidRPr="008E2D8E" w:rsidRDefault="009C6916" w:rsidP="00C978EF">
      <w:pPr>
        <w:pStyle w:val="Ttulo21"/>
        <w:numPr>
          <w:ilvl w:val="1"/>
          <w:numId w:val="6"/>
        </w:numPr>
        <w:ind w:left="709" w:hanging="709"/>
        <w:jc w:val="both"/>
        <w:rPr>
          <w:rFonts w:ascii="Arial" w:hAnsi="Arial"/>
          <w:color w:val="auto"/>
          <w:szCs w:val="20"/>
        </w:rPr>
      </w:pPr>
      <w:r w:rsidRPr="008E2D8E">
        <w:rPr>
          <w:rFonts w:ascii="Arial" w:hAnsi="Arial"/>
          <w:color w:val="auto"/>
          <w:szCs w:val="20"/>
        </w:rPr>
        <w:t xml:space="preserve">Responsabilizar-se por todos os ônus e obrigações concernentes à legislação tributária, </w:t>
      </w:r>
      <w:r w:rsidRPr="008E2D8E">
        <w:rPr>
          <w:rFonts w:ascii="Arial" w:hAnsi="Arial"/>
          <w:color w:val="auto"/>
          <w:szCs w:val="20"/>
        </w:rPr>
        <w:lastRenderedPageBreak/>
        <w:t xml:space="preserve">trabalhista, </w:t>
      </w:r>
      <w:r w:rsidR="00A11E1D" w:rsidRPr="008E2D8E">
        <w:rPr>
          <w:rFonts w:ascii="Arial" w:hAnsi="Arial"/>
          <w:color w:val="auto"/>
          <w:szCs w:val="20"/>
        </w:rPr>
        <w:t xml:space="preserve">social, </w:t>
      </w:r>
      <w:r w:rsidRPr="008E2D8E">
        <w:rPr>
          <w:rFonts w:ascii="Arial" w:hAnsi="Arial"/>
          <w:color w:val="auto"/>
          <w:szCs w:val="20"/>
        </w:rPr>
        <w:t xml:space="preserve">securitária, previdenciária, </w:t>
      </w:r>
      <w:r w:rsidR="00A11E1D" w:rsidRPr="008E2D8E">
        <w:rPr>
          <w:rFonts w:ascii="Arial" w:hAnsi="Arial"/>
          <w:color w:val="auto"/>
          <w:szCs w:val="20"/>
        </w:rPr>
        <w:t>comercial</w:t>
      </w:r>
      <w:r w:rsidR="000B4556">
        <w:rPr>
          <w:rFonts w:ascii="Arial" w:hAnsi="Arial"/>
          <w:color w:val="auto"/>
          <w:szCs w:val="20"/>
        </w:rPr>
        <w:t xml:space="preserve"> </w:t>
      </w:r>
      <w:r w:rsidR="00A11E1D" w:rsidRPr="00A11E1D">
        <w:rPr>
          <w:rFonts w:ascii="Arial" w:hAnsi="Arial"/>
          <w:color w:val="auto"/>
          <w:szCs w:val="20"/>
        </w:rPr>
        <w:t xml:space="preserve">e demais resultantes da execução do contrato, principalmente com a obrigatoriedade de requerer a exclusão da </w:t>
      </w:r>
      <w:proofErr w:type="spellStart"/>
      <w:r w:rsidR="00A11E1D" w:rsidRPr="00A11E1D">
        <w:rPr>
          <w:rFonts w:ascii="Arial" w:hAnsi="Arial"/>
          <w:color w:val="auto"/>
          <w:szCs w:val="20"/>
        </w:rPr>
        <w:t>Codevasf</w:t>
      </w:r>
      <w:proofErr w:type="spellEnd"/>
      <w:r w:rsidR="00A11E1D" w:rsidRPr="00A11E1D">
        <w:rPr>
          <w:rFonts w:ascii="Arial" w:hAnsi="Arial"/>
          <w:color w:val="auto"/>
          <w:szCs w:val="20"/>
        </w:rPr>
        <w:t>, da lide, das eventuais ações reclamatórias trabalhistas, propostas por empregados da CONTRATADA, durante a vigência contratual, declarando-se como única e exclusiva responsável pelas referidas ações</w:t>
      </w:r>
      <w:r w:rsidR="008E2D8E" w:rsidRPr="008E2D8E">
        <w:rPr>
          <w:rFonts w:ascii="Arial" w:hAnsi="Arial"/>
          <w:color w:val="auto"/>
          <w:szCs w:val="20"/>
        </w:rPr>
        <w:t>.</w:t>
      </w:r>
    </w:p>
    <w:p w:rsidR="00A11E1D" w:rsidRPr="00A32D9B" w:rsidRDefault="00A11E1D" w:rsidP="00A11E1D">
      <w:pPr>
        <w:pStyle w:val="Recuodecorpodetexto"/>
        <w:spacing w:line="276" w:lineRule="auto"/>
        <w:ind w:left="1985"/>
      </w:pPr>
    </w:p>
    <w:p w:rsidR="00A11E1D" w:rsidRPr="008E2D8E" w:rsidRDefault="00A11E1D" w:rsidP="00C978EF">
      <w:pPr>
        <w:pStyle w:val="Ttulo31"/>
        <w:numPr>
          <w:ilvl w:val="2"/>
          <w:numId w:val="6"/>
        </w:numPr>
        <w:ind w:left="709" w:hanging="709"/>
        <w:jc w:val="both"/>
        <w:rPr>
          <w:rFonts w:ascii="Arial" w:hAnsi="Arial"/>
          <w:color w:val="auto"/>
          <w:szCs w:val="20"/>
        </w:rPr>
      </w:pPr>
      <w:r w:rsidRPr="008E2D8E">
        <w:rPr>
          <w:rFonts w:ascii="Arial" w:hAnsi="Arial"/>
          <w:color w:val="auto"/>
          <w:szCs w:val="20"/>
        </w:rPr>
        <w:t>Na hipótese da</w:t>
      </w:r>
      <w:r w:rsidR="000B4556">
        <w:rPr>
          <w:rFonts w:ascii="Arial" w:hAnsi="Arial"/>
          <w:color w:val="auto"/>
          <w:szCs w:val="20"/>
        </w:rPr>
        <w:t xml:space="preserve"> </w:t>
      </w:r>
      <w:proofErr w:type="spellStart"/>
      <w:r w:rsidRPr="008E2D8E">
        <w:rPr>
          <w:rFonts w:ascii="Arial" w:hAnsi="Arial"/>
          <w:color w:val="auto"/>
          <w:szCs w:val="20"/>
        </w:rPr>
        <w:t>Codevasf</w:t>
      </w:r>
      <w:proofErr w:type="spellEnd"/>
      <w:r w:rsidRPr="008E2D8E">
        <w:rPr>
          <w:rFonts w:ascii="Arial" w:hAnsi="Arial"/>
          <w:color w:val="auto"/>
          <w:szCs w:val="20"/>
        </w:rPr>
        <w:t xml:space="preserve"> vir a ser condenada, solidária ou subsidiariamente nas ações reclamatórias trabalhistas, e se o contrato estiver vigente, o valor da referida condenação será deduzido do valor das faturas vincendas e desde que não haja possibilidade de composição entre as partes. Caso não seja possível a adoção de tal providência, a </w:t>
      </w:r>
      <w:proofErr w:type="spellStart"/>
      <w:r w:rsidRPr="008E2D8E">
        <w:rPr>
          <w:rFonts w:ascii="Arial" w:hAnsi="Arial"/>
          <w:color w:val="auto"/>
          <w:szCs w:val="20"/>
        </w:rPr>
        <w:t>Codevasf</w:t>
      </w:r>
      <w:proofErr w:type="spellEnd"/>
      <w:r w:rsidRPr="008E2D8E">
        <w:rPr>
          <w:rFonts w:ascii="Arial" w:hAnsi="Arial"/>
          <w:color w:val="auto"/>
          <w:szCs w:val="20"/>
        </w:rPr>
        <w:t xml:space="preserve"> utilizará o direito de regresso, em ação própria a ser intentada contra a CONTRATADA, sendo que desde já a mesma expressa sua concordância, com as duas hipóteses previstas neste subitem.</w:t>
      </w:r>
    </w:p>
    <w:p w:rsidR="00A11E1D" w:rsidRPr="00A32D9B" w:rsidRDefault="00A11E1D" w:rsidP="00A11E1D">
      <w:pPr>
        <w:pStyle w:val="Recuodecorpodetexto"/>
        <w:spacing w:line="276" w:lineRule="auto"/>
        <w:ind w:left="1985"/>
      </w:pPr>
    </w:p>
    <w:p w:rsidR="00A11E1D" w:rsidRPr="008E2D8E" w:rsidRDefault="00A11E1D" w:rsidP="00C978EF">
      <w:pPr>
        <w:pStyle w:val="Ttulo31"/>
        <w:numPr>
          <w:ilvl w:val="2"/>
          <w:numId w:val="6"/>
        </w:numPr>
        <w:ind w:left="709" w:hanging="709"/>
        <w:jc w:val="both"/>
        <w:rPr>
          <w:rFonts w:ascii="Arial" w:hAnsi="Arial"/>
          <w:color w:val="auto"/>
          <w:szCs w:val="20"/>
        </w:rPr>
      </w:pPr>
      <w:r w:rsidRPr="008E2D8E">
        <w:rPr>
          <w:rFonts w:ascii="Arial" w:hAnsi="Arial"/>
          <w:color w:val="auto"/>
          <w:szCs w:val="20"/>
        </w:rPr>
        <w:t xml:space="preserve">A CONTRATADA reconhece força executiva deste instrumento contrato, podendo valer-se a </w:t>
      </w:r>
      <w:proofErr w:type="spellStart"/>
      <w:r w:rsidRPr="008E2D8E">
        <w:rPr>
          <w:rFonts w:ascii="Arial" w:hAnsi="Arial"/>
          <w:color w:val="auto"/>
          <w:szCs w:val="20"/>
        </w:rPr>
        <w:t>Codevasf</w:t>
      </w:r>
      <w:proofErr w:type="spellEnd"/>
      <w:r w:rsidRPr="008E2D8E">
        <w:rPr>
          <w:rFonts w:ascii="Arial" w:hAnsi="Arial"/>
          <w:color w:val="auto"/>
          <w:szCs w:val="20"/>
        </w:rPr>
        <w:t>, independentemente de prévia notificação, da execução judicial direta do mesmo e/ou de outras ações cabíveis para fins de reembolso dos valores eventualmente despendidos a título de condenação, solidária ou subsidiária.</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A CONTRATADA deve assegurar e facilitar o acesso da Fiscalização, aos serviços e a todos os elementos que forem necessários ao desempenho de sua missão.</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proofErr w:type="spellStart"/>
      <w:r w:rsidRPr="00DA0F3C">
        <w:rPr>
          <w:rFonts w:ascii="Arial" w:hAnsi="Arial"/>
          <w:color w:val="auto"/>
          <w:szCs w:val="20"/>
        </w:rPr>
        <w:t>Codevasf</w:t>
      </w:r>
      <w:proofErr w:type="spellEnd"/>
      <w:r w:rsidRPr="00DA0F3C">
        <w:rPr>
          <w:rFonts w:ascii="Arial" w:hAnsi="Arial"/>
          <w:color w:val="auto"/>
          <w:szCs w:val="20"/>
        </w:rPr>
        <w:t>.</w:t>
      </w:r>
    </w:p>
    <w:p w:rsidR="009C6916" w:rsidRPr="00B05556" w:rsidRDefault="009C6916" w:rsidP="009C6916">
      <w:pPr>
        <w:rPr>
          <w:color w:val="FF0000"/>
          <w:szCs w:val="20"/>
        </w:rPr>
      </w:pPr>
    </w:p>
    <w:p w:rsidR="009C6916" w:rsidRPr="00AA0409" w:rsidRDefault="009C6916" w:rsidP="00C978EF">
      <w:pPr>
        <w:pStyle w:val="Ttulo21"/>
        <w:numPr>
          <w:ilvl w:val="1"/>
          <w:numId w:val="6"/>
        </w:numPr>
        <w:ind w:left="709" w:hanging="709"/>
        <w:jc w:val="both"/>
        <w:rPr>
          <w:rFonts w:ascii="Arial" w:hAnsi="Arial"/>
          <w:color w:val="auto"/>
          <w:szCs w:val="20"/>
        </w:rPr>
      </w:pPr>
      <w:r w:rsidRPr="00AA0409">
        <w:rPr>
          <w:rFonts w:ascii="Arial" w:hAnsi="Arial"/>
          <w:color w:val="auto"/>
          <w:szCs w:val="20"/>
        </w:rP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r w:rsidR="00AA0409" w:rsidRPr="00AA0409">
        <w:rPr>
          <w:rFonts w:ascii="Arial" w:hAnsi="Arial"/>
          <w:color w:val="auto"/>
          <w:szCs w:val="20"/>
        </w:rPr>
        <w:t xml:space="preserve"> Em caso de prorrogação de prazo contratual, deverá renovar a caução por um prazo mínimo de 90 (noventa) dias posterior à nova data de encerramento do contrato.</w:t>
      </w:r>
    </w:p>
    <w:p w:rsidR="009C6916" w:rsidRPr="00B05556" w:rsidRDefault="009C6916" w:rsidP="009C6916">
      <w:pPr>
        <w:pStyle w:val="Ttulo21"/>
        <w:numPr>
          <w:ilvl w:val="0"/>
          <w:numId w:val="0"/>
        </w:numPr>
        <w:jc w:val="both"/>
        <w:rPr>
          <w:rFonts w:ascii="Arial" w:hAnsi="Arial"/>
          <w:color w:val="FF0000"/>
          <w:szCs w:val="20"/>
        </w:rPr>
      </w:pPr>
    </w:p>
    <w:p w:rsidR="009C6916" w:rsidRPr="00AA0409" w:rsidRDefault="009C6916" w:rsidP="00C978EF">
      <w:pPr>
        <w:pStyle w:val="Ttulo21"/>
        <w:numPr>
          <w:ilvl w:val="1"/>
          <w:numId w:val="6"/>
        </w:numPr>
        <w:ind w:left="709" w:hanging="709"/>
        <w:jc w:val="both"/>
        <w:rPr>
          <w:rFonts w:ascii="Arial" w:hAnsi="Arial"/>
          <w:color w:val="auto"/>
          <w:szCs w:val="20"/>
        </w:rPr>
      </w:pPr>
      <w:r w:rsidRPr="00AA0409">
        <w:rPr>
          <w:rFonts w:ascii="Arial" w:hAnsi="Arial"/>
          <w:color w:val="auto"/>
          <w:szCs w:val="20"/>
        </w:rPr>
        <w:t>A CONTRATADA deverá conceder livre acesso aos seus documentos e registros contábeis, referentes ao objeto da licitação, para os servidores ou empregados do órgão ou entidade CONTRATANTE e dos órgãos de controle interno e externo.</w:t>
      </w:r>
    </w:p>
    <w:p w:rsidR="009C6916" w:rsidRPr="00B05556" w:rsidRDefault="009C6916" w:rsidP="009C6916">
      <w:pPr>
        <w:pStyle w:val="Ttulo21"/>
        <w:numPr>
          <w:ilvl w:val="0"/>
          <w:numId w:val="0"/>
        </w:numPr>
        <w:jc w:val="both"/>
        <w:rPr>
          <w:rFonts w:ascii="Arial" w:hAnsi="Arial"/>
          <w:color w:val="FF0000"/>
          <w:szCs w:val="20"/>
        </w:rPr>
      </w:pPr>
    </w:p>
    <w:p w:rsidR="009C6916" w:rsidRDefault="009C6916" w:rsidP="00C978EF">
      <w:pPr>
        <w:pStyle w:val="Ttulo21"/>
        <w:numPr>
          <w:ilvl w:val="1"/>
          <w:numId w:val="6"/>
        </w:numPr>
        <w:ind w:left="709" w:hanging="709"/>
        <w:jc w:val="both"/>
        <w:rPr>
          <w:rFonts w:ascii="Arial" w:hAnsi="Arial"/>
          <w:color w:val="auto"/>
          <w:szCs w:val="20"/>
        </w:rPr>
      </w:pPr>
      <w:r w:rsidRPr="0070657E">
        <w:rPr>
          <w:rFonts w:ascii="Arial" w:hAnsi="Arial"/>
          <w:color w:val="auto"/>
          <w:szCs w:val="20"/>
        </w:rPr>
        <w:t xml:space="preserve">Caso a CONTRATADA seja registrada em região diferente daquela em que serão executados os serviços objeto deste TR, deverá apresentar visto, novo registro ou dispensa de registro, em conformidade </w:t>
      </w:r>
      <w:proofErr w:type="gramStart"/>
      <w:r w:rsidRPr="0070657E">
        <w:rPr>
          <w:rFonts w:ascii="Arial" w:hAnsi="Arial"/>
          <w:color w:val="auto"/>
          <w:szCs w:val="20"/>
        </w:rPr>
        <w:t>com  disposto</w:t>
      </w:r>
      <w:proofErr w:type="gramEnd"/>
      <w:r w:rsidRPr="0070657E">
        <w:rPr>
          <w:rFonts w:ascii="Arial" w:hAnsi="Arial"/>
          <w:color w:val="auto"/>
          <w:szCs w:val="20"/>
        </w:rPr>
        <w:t xml:space="preserve"> nos </w:t>
      </w:r>
      <w:proofErr w:type="spellStart"/>
      <w:r w:rsidRPr="0070657E">
        <w:rPr>
          <w:rFonts w:ascii="Arial" w:hAnsi="Arial"/>
          <w:color w:val="auto"/>
          <w:szCs w:val="20"/>
        </w:rPr>
        <w:t>arts</w:t>
      </w:r>
      <w:proofErr w:type="spellEnd"/>
      <w:r w:rsidRPr="0070657E">
        <w:rPr>
          <w:rFonts w:ascii="Arial" w:hAnsi="Arial"/>
          <w:color w:val="auto"/>
          <w:szCs w:val="20"/>
        </w:rPr>
        <w:t>. 5º, 6º e 7º da Resolução CONFEA nº 336 de 27 de outubro de 1989.</w:t>
      </w:r>
    </w:p>
    <w:p w:rsidR="0070657E" w:rsidRPr="0070657E" w:rsidRDefault="0070657E" w:rsidP="0070657E"/>
    <w:p w:rsidR="009C6916" w:rsidRPr="009B6AA0" w:rsidRDefault="009C6916" w:rsidP="00C978EF">
      <w:pPr>
        <w:pStyle w:val="Ttulo21"/>
        <w:numPr>
          <w:ilvl w:val="1"/>
          <w:numId w:val="6"/>
        </w:numPr>
        <w:ind w:left="709" w:hanging="709"/>
        <w:jc w:val="both"/>
        <w:rPr>
          <w:rFonts w:ascii="Arial" w:hAnsi="Arial"/>
          <w:color w:val="auto"/>
          <w:szCs w:val="20"/>
        </w:rPr>
      </w:pPr>
      <w:r w:rsidRPr="009B6AA0">
        <w:rPr>
          <w:rFonts w:ascii="Arial" w:hAnsi="Arial"/>
          <w:color w:val="auto"/>
          <w:szCs w:val="20"/>
        </w:rPr>
        <w:t>A CONTRATADA será responsável por quaisquer acidentes de trabalho referentes a seu pessoal que venham a ocorrer por conta do serviço contratado e/ou por ela causado a terceiros.</w:t>
      </w:r>
    </w:p>
    <w:p w:rsidR="009C6916" w:rsidRPr="00B05556" w:rsidRDefault="009C6916" w:rsidP="009C6916">
      <w:pPr>
        <w:pStyle w:val="Ttulo21"/>
        <w:numPr>
          <w:ilvl w:val="0"/>
          <w:numId w:val="0"/>
        </w:numPr>
        <w:jc w:val="both"/>
        <w:rPr>
          <w:rFonts w:ascii="Arial" w:hAnsi="Arial"/>
          <w:color w:val="FF0000"/>
          <w:szCs w:val="20"/>
        </w:rPr>
      </w:pPr>
    </w:p>
    <w:p w:rsidR="009C6916" w:rsidRDefault="009C6916" w:rsidP="00C978EF">
      <w:pPr>
        <w:pStyle w:val="Ttulo21"/>
        <w:numPr>
          <w:ilvl w:val="1"/>
          <w:numId w:val="6"/>
        </w:numPr>
        <w:ind w:left="709" w:hanging="709"/>
        <w:jc w:val="both"/>
        <w:rPr>
          <w:rFonts w:ascii="Arial" w:hAnsi="Arial"/>
          <w:color w:val="auto"/>
          <w:szCs w:val="20"/>
        </w:rPr>
      </w:pPr>
      <w:r w:rsidRPr="00AF4487">
        <w:rPr>
          <w:rFonts w:ascii="Arial" w:hAnsi="Arial"/>
          <w:color w:val="auto"/>
          <w:szCs w:val="20"/>
        </w:rPr>
        <w:t>Desfazer</w:t>
      </w:r>
      <w:r w:rsidR="00AF4487" w:rsidRPr="00AF4487">
        <w:rPr>
          <w:rFonts w:ascii="Arial" w:hAnsi="Arial"/>
          <w:color w:val="auto"/>
          <w:szCs w:val="20"/>
        </w:rPr>
        <w:t>,</w:t>
      </w:r>
      <w:r w:rsidRPr="00AF4487">
        <w:rPr>
          <w:rFonts w:ascii="Arial" w:hAnsi="Arial"/>
          <w:color w:val="auto"/>
          <w:szCs w:val="20"/>
        </w:rPr>
        <w:t xml:space="preserve"> corrigir </w:t>
      </w:r>
      <w:r w:rsidR="00AF4487" w:rsidRPr="00AF4487">
        <w:rPr>
          <w:rFonts w:ascii="Arial" w:hAnsi="Arial"/>
          <w:color w:val="auto"/>
          <w:szCs w:val="20"/>
        </w:rPr>
        <w:t xml:space="preserve">e substituir </w:t>
      </w:r>
      <w:r w:rsidRPr="00AF4487">
        <w:rPr>
          <w:rFonts w:ascii="Arial" w:hAnsi="Arial"/>
          <w:color w:val="auto"/>
          <w:szCs w:val="20"/>
        </w:rPr>
        <w:t>os serviços rejeitados pela Fiscalização dentro do prazo estabelecido pela mesma, arcando com todas as despesas necessárias.</w:t>
      </w:r>
    </w:p>
    <w:p w:rsidR="007062D9" w:rsidRPr="007062D9" w:rsidRDefault="007062D9" w:rsidP="007062D9"/>
    <w:p w:rsidR="007062D9" w:rsidRPr="007062D9" w:rsidRDefault="007062D9" w:rsidP="00C978EF">
      <w:pPr>
        <w:pStyle w:val="Ttulo21"/>
        <w:numPr>
          <w:ilvl w:val="1"/>
          <w:numId w:val="6"/>
        </w:numPr>
        <w:ind w:left="709" w:hanging="709"/>
        <w:jc w:val="both"/>
        <w:rPr>
          <w:rFonts w:ascii="Arial" w:hAnsi="Arial"/>
          <w:color w:val="auto"/>
          <w:szCs w:val="20"/>
        </w:rPr>
      </w:pPr>
      <w:r>
        <w:rPr>
          <w:rFonts w:ascii="Arial" w:hAnsi="Arial"/>
          <w:color w:val="auto"/>
          <w:szCs w:val="20"/>
        </w:rPr>
        <w:t>T</w:t>
      </w:r>
      <w:r w:rsidRPr="007062D9">
        <w:rPr>
          <w:rFonts w:ascii="Arial" w:hAnsi="Arial"/>
          <w:color w:val="auto"/>
          <w:szCs w:val="20"/>
        </w:rPr>
        <w:t>odo o material necessário à execução do objeto da licitação</w:t>
      </w:r>
      <w:r>
        <w:rPr>
          <w:rFonts w:ascii="Arial" w:hAnsi="Arial"/>
          <w:color w:val="auto"/>
          <w:szCs w:val="20"/>
        </w:rPr>
        <w:t xml:space="preserve"> é de responsabilidade da contratada, incluindo-se seus custos, fornecimento, qualidade etc.</w:t>
      </w:r>
    </w:p>
    <w:p w:rsidR="009C6916" w:rsidRPr="00B05556" w:rsidRDefault="009C6916" w:rsidP="009C6916">
      <w:pPr>
        <w:pStyle w:val="Ttulo21"/>
        <w:numPr>
          <w:ilvl w:val="0"/>
          <w:numId w:val="0"/>
        </w:numPr>
        <w:jc w:val="both"/>
        <w:rPr>
          <w:rFonts w:ascii="Arial" w:hAnsi="Arial"/>
          <w:color w:val="FF0000"/>
          <w:szCs w:val="20"/>
        </w:rPr>
      </w:pPr>
    </w:p>
    <w:p w:rsidR="009C6916" w:rsidRPr="0070657E" w:rsidRDefault="009C6916" w:rsidP="00C978EF">
      <w:pPr>
        <w:pStyle w:val="Ttulo21"/>
        <w:numPr>
          <w:ilvl w:val="1"/>
          <w:numId w:val="6"/>
        </w:numPr>
        <w:ind w:left="709" w:hanging="709"/>
        <w:jc w:val="both"/>
        <w:rPr>
          <w:rFonts w:ascii="Arial" w:hAnsi="Arial"/>
          <w:color w:val="auto"/>
          <w:szCs w:val="20"/>
        </w:rPr>
      </w:pPr>
      <w:r w:rsidRPr="0070657E">
        <w:rPr>
          <w:rFonts w:ascii="Arial" w:hAnsi="Arial"/>
          <w:color w:val="auto"/>
          <w:szCs w:val="20"/>
        </w:rPr>
        <w:t>Caberá à CONTRATADA obter e arcar com os gastos de todas as licenças e franquias, pagar encargos sociais e impostos municipais, estaduais e federais que incidirem sobre a execução dos serviços.</w:t>
      </w:r>
    </w:p>
    <w:p w:rsidR="009C6916" w:rsidRPr="00B05556" w:rsidRDefault="009C6916" w:rsidP="009C6916">
      <w:pPr>
        <w:rPr>
          <w:color w:val="FF0000"/>
          <w:szCs w:val="20"/>
        </w:rPr>
      </w:pPr>
    </w:p>
    <w:p w:rsidR="009C6916" w:rsidRDefault="009C6916" w:rsidP="00C978EF">
      <w:pPr>
        <w:pStyle w:val="Ttulo21"/>
        <w:numPr>
          <w:ilvl w:val="1"/>
          <w:numId w:val="6"/>
        </w:numPr>
        <w:ind w:left="709" w:hanging="709"/>
        <w:jc w:val="both"/>
        <w:rPr>
          <w:rFonts w:ascii="Arial" w:hAnsi="Arial"/>
          <w:color w:val="auto"/>
          <w:szCs w:val="20"/>
        </w:rPr>
      </w:pPr>
      <w:r w:rsidRPr="00AF4487">
        <w:rPr>
          <w:rFonts w:ascii="Arial" w:hAnsi="Arial"/>
          <w:color w:val="auto"/>
          <w:szCs w:val="20"/>
        </w:rPr>
        <w:t xml:space="preserve">Assumir toda a responsabilidade pela execução dos serviços contratados perante a </w:t>
      </w:r>
      <w:proofErr w:type="spellStart"/>
      <w:r w:rsidRPr="00AF4487">
        <w:rPr>
          <w:rFonts w:ascii="Arial" w:hAnsi="Arial"/>
          <w:color w:val="auto"/>
          <w:szCs w:val="20"/>
        </w:rPr>
        <w:t>Codevasf</w:t>
      </w:r>
      <w:proofErr w:type="spellEnd"/>
      <w:r w:rsidRPr="00AF4487">
        <w:rPr>
          <w:rFonts w:ascii="Arial" w:hAnsi="Arial"/>
          <w:color w:val="auto"/>
          <w:szCs w:val="20"/>
        </w:rPr>
        <w:t xml:space="preserve"> e terceiros, na forma da legislação em vigor, bem como por danos resultantes do mau procedimento, dolo ou culpa de empregados ou prepostos seus, e ainda, pelo fiel cumprimento das leis e normas vigentes, mantendo a </w:t>
      </w:r>
      <w:proofErr w:type="spellStart"/>
      <w:r w:rsidRPr="00AF4487">
        <w:rPr>
          <w:rFonts w:ascii="Arial" w:hAnsi="Arial"/>
          <w:color w:val="auto"/>
          <w:szCs w:val="20"/>
        </w:rPr>
        <w:t>Codevasf</w:t>
      </w:r>
      <w:proofErr w:type="spellEnd"/>
      <w:r w:rsidRPr="00AF4487">
        <w:rPr>
          <w:rFonts w:ascii="Arial" w:hAnsi="Arial"/>
          <w:color w:val="auto"/>
          <w:szCs w:val="20"/>
        </w:rPr>
        <w:t xml:space="preserve"> isenta de quaisquer penalidades e responsabilidades de qualquer natureza pela </w:t>
      </w:r>
      <w:proofErr w:type="spellStart"/>
      <w:r w:rsidRPr="00AF4487">
        <w:rPr>
          <w:rFonts w:ascii="Arial" w:hAnsi="Arial"/>
          <w:color w:val="auto"/>
          <w:szCs w:val="20"/>
        </w:rPr>
        <w:t>infrigência</w:t>
      </w:r>
      <w:proofErr w:type="spellEnd"/>
      <w:r w:rsidRPr="00AF4487">
        <w:rPr>
          <w:rFonts w:ascii="Arial" w:hAnsi="Arial"/>
          <w:color w:val="auto"/>
          <w:szCs w:val="20"/>
        </w:rPr>
        <w:t xml:space="preserve"> da legislação em vigor, por parte da CONTRATADA.</w:t>
      </w:r>
    </w:p>
    <w:p w:rsidR="006561AD" w:rsidRPr="006561AD" w:rsidRDefault="006561AD" w:rsidP="006561AD"/>
    <w:p w:rsidR="006561AD" w:rsidRPr="006561AD" w:rsidRDefault="006561AD" w:rsidP="00C978EF">
      <w:pPr>
        <w:pStyle w:val="Ttulo21"/>
        <w:numPr>
          <w:ilvl w:val="1"/>
          <w:numId w:val="6"/>
        </w:numPr>
        <w:ind w:left="709" w:hanging="709"/>
        <w:jc w:val="both"/>
        <w:rPr>
          <w:rFonts w:ascii="Arial" w:hAnsi="Arial"/>
          <w:color w:val="auto"/>
          <w:szCs w:val="20"/>
        </w:rPr>
      </w:pPr>
      <w:r w:rsidRPr="006561AD">
        <w:rPr>
          <w:rFonts w:ascii="Arial" w:hAnsi="Arial"/>
          <w:color w:val="auto"/>
          <w:szCs w:val="20"/>
        </w:rPr>
        <w:t xml:space="preserve">Abster-se de contratar, para a prestação dos serviços objeto desta licitação, familiar de agente público que exerça cargo em comissão ou função de confiança na </w:t>
      </w:r>
      <w:proofErr w:type="spellStart"/>
      <w:r w:rsidRPr="006561AD">
        <w:rPr>
          <w:rFonts w:ascii="Arial" w:hAnsi="Arial"/>
          <w:color w:val="auto"/>
          <w:szCs w:val="20"/>
        </w:rPr>
        <w:t>Codevasf</w:t>
      </w:r>
      <w:proofErr w:type="spellEnd"/>
      <w:r w:rsidRPr="006561AD">
        <w:rPr>
          <w:rFonts w:ascii="Arial" w:hAnsi="Arial"/>
          <w:color w:val="auto"/>
          <w:szCs w:val="20"/>
        </w:rPr>
        <w:t xml:space="preserve"> (conforme artigo 7º do Decreto </w:t>
      </w:r>
      <w:proofErr w:type="gramStart"/>
      <w:r w:rsidRPr="006561AD">
        <w:rPr>
          <w:rFonts w:ascii="Arial" w:hAnsi="Arial"/>
          <w:color w:val="auto"/>
          <w:szCs w:val="20"/>
        </w:rPr>
        <w:t>n.º</w:t>
      </w:r>
      <w:proofErr w:type="gramEnd"/>
      <w:r w:rsidRPr="006561AD">
        <w:rPr>
          <w:rFonts w:ascii="Arial" w:hAnsi="Arial"/>
          <w:color w:val="auto"/>
          <w:szCs w:val="20"/>
        </w:rPr>
        <w:t xml:space="preserve"> 7.203/2010).</w:t>
      </w:r>
    </w:p>
    <w:p w:rsidR="006561AD" w:rsidRPr="006561AD" w:rsidRDefault="006561AD" w:rsidP="006561AD">
      <w:pPr>
        <w:pStyle w:val="Ttulo21"/>
        <w:numPr>
          <w:ilvl w:val="0"/>
          <w:numId w:val="0"/>
        </w:numPr>
        <w:ind w:left="709"/>
        <w:jc w:val="both"/>
        <w:rPr>
          <w:rFonts w:ascii="Arial" w:hAnsi="Arial"/>
          <w:color w:val="auto"/>
          <w:szCs w:val="20"/>
        </w:rPr>
      </w:pPr>
    </w:p>
    <w:p w:rsidR="006561AD" w:rsidRPr="006561AD" w:rsidRDefault="006561AD" w:rsidP="00C978EF">
      <w:pPr>
        <w:pStyle w:val="Ttulo21"/>
        <w:numPr>
          <w:ilvl w:val="1"/>
          <w:numId w:val="6"/>
        </w:numPr>
        <w:ind w:left="709" w:hanging="709"/>
        <w:jc w:val="both"/>
        <w:rPr>
          <w:rFonts w:ascii="Arial" w:hAnsi="Arial"/>
          <w:color w:val="auto"/>
          <w:szCs w:val="20"/>
        </w:rPr>
      </w:pPr>
      <w:r w:rsidRPr="006561AD">
        <w:rPr>
          <w:rFonts w:ascii="Arial" w:hAnsi="Arial"/>
          <w:color w:val="auto"/>
          <w:szCs w:val="20"/>
        </w:rPr>
        <w:t>Estar constituída das instalações necessárias e suficientes para apoio, observando-se as recomendações contidas nas Especificações Técnicas.</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 xml:space="preserve">A CONTRATADA será responsável, perante a </w:t>
      </w:r>
      <w:proofErr w:type="spellStart"/>
      <w:r w:rsidRPr="00DA0F3C">
        <w:rPr>
          <w:rFonts w:ascii="Arial" w:hAnsi="Arial"/>
          <w:color w:val="auto"/>
          <w:szCs w:val="20"/>
        </w:rPr>
        <w:t>Codevasf</w:t>
      </w:r>
      <w:proofErr w:type="spellEnd"/>
      <w:r w:rsidRPr="00DA0F3C">
        <w:rPr>
          <w:rFonts w:ascii="Arial" w:hAnsi="Arial"/>
          <w:color w:val="auto"/>
          <w:szCs w:val="20"/>
        </w:rPr>
        <w:t>, pela qualidade do total dos serviços, bem como pela qualidade dos relatórios/documentos gerados, no que diz respeito à observância de normas técnicas e códigos profissionais.</w:t>
      </w:r>
    </w:p>
    <w:p w:rsidR="009C6916" w:rsidRPr="00DA0F3C" w:rsidRDefault="009C6916" w:rsidP="00DA0F3C">
      <w:pPr>
        <w:pStyle w:val="Ttulo21"/>
        <w:numPr>
          <w:ilvl w:val="0"/>
          <w:numId w:val="0"/>
        </w:numPr>
        <w:ind w:left="709"/>
        <w:jc w:val="both"/>
        <w:rPr>
          <w:rFonts w:ascii="Arial" w:hAnsi="Arial"/>
          <w:color w:val="auto"/>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9C6916" w:rsidRPr="00B05556" w:rsidRDefault="009C6916" w:rsidP="009C6916">
      <w:pPr>
        <w:rPr>
          <w:color w:val="FF0000"/>
          <w:szCs w:val="20"/>
        </w:rPr>
      </w:pPr>
    </w:p>
    <w:p w:rsidR="009C6916" w:rsidRPr="0070657E" w:rsidRDefault="009C6916" w:rsidP="00C978EF">
      <w:pPr>
        <w:pStyle w:val="Ttulo21"/>
        <w:numPr>
          <w:ilvl w:val="1"/>
          <w:numId w:val="6"/>
        </w:numPr>
        <w:ind w:left="709" w:hanging="709"/>
        <w:jc w:val="both"/>
        <w:rPr>
          <w:rFonts w:ascii="Arial" w:hAnsi="Arial"/>
          <w:color w:val="auto"/>
          <w:szCs w:val="20"/>
        </w:rPr>
      </w:pPr>
      <w:r w:rsidRPr="0070657E">
        <w:rPr>
          <w:rFonts w:ascii="Arial" w:hAnsi="Arial"/>
          <w:color w:val="auto"/>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 xml:space="preserve">A CONTRATADA entende e aceita que é condicionante para a execução </w:t>
      </w:r>
      <w:r w:rsidR="00FC6B81" w:rsidRPr="00DA0F3C">
        <w:rPr>
          <w:rFonts w:ascii="Arial" w:hAnsi="Arial"/>
          <w:color w:val="auto"/>
          <w:szCs w:val="20"/>
        </w:rPr>
        <w:t>dos</w:t>
      </w:r>
      <w:r w:rsidRPr="00DA0F3C">
        <w:rPr>
          <w:rFonts w:ascii="Arial" w:hAnsi="Arial"/>
          <w:color w:val="auto"/>
          <w:szCs w:val="20"/>
        </w:rPr>
        <w:t xml:space="preserve"> serviços de engenharia objeto da presente licitação atender ainda às seguintes normas complementares:</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C978EF">
      <w:pPr>
        <w:pStyle w:val="Ttulo31"/>
        <w:numPr>
          <w:ilvl w:val="2"/>
          <w:numId w:val="6"/>
        </w:numPr>
        <w:ind w:left="709" w:hanging="709"/>
        <w:jc w:val="both"/>
        <w:rPr>
          <w:rFonts w:ascii="Arial" w:hAnsi="Arial"/>
          <w:color w:val="auto"/>
          <w:szCs w:val="20"/>
        </w:rPr>
      </w:pPr>
      <w:r w:rsidRPr="00DA0F3C">
        <w:rPr>
          <w:rFonts w:ascii="Arial" w:hAnsi="Arial"/>
          <w:color w:val="auto"/>
          <w:szCs w:val="20"/>
        </w:rPr>
        <w:t xml:space="preserve">Códigos, leis, decretos, portarias e normas federais, estaduais e municipais, inclusive normas de concessionárias de serviços públicos, e as normas técnicas da </w:t>
      </w:r>
      <w:proofErr w:type="spellStart"/>
      <w:r w:rsidRPr="00DA0F3C">
        <w:rPr>
          <w:rFonts w:ascii="Arial" w:hAnsi="Arial"/>
          <w:color w:val="auto"/>
          <w:szCs w:val="20"/>
        </w:rPr>
        <w:t>Codevasf</w:t>
      </w:r>
      <w:proofErr w:type="spellEnd"/>
      <w:r w:rsidRPr="00DA0F3C">
        <w:rPr>
          <w:rFonts w:ascii="Arial" w:hAnsi="Arial"/>
          <w:color w:val="auto"/>
          <w:szCs w:val="20"/>
        </w:rPr>
        <w:t>.</w:t>
      </w:r>
    </w:p>
    <w:p w:rsidR="009C6916" w:rsidRDefault="009C6916" w:rsidP="00C978EF">
      <w:pPr>
        <w:pStyle w:val="Ttulo31"/>
        <w:numPr>
          <w:ilvl w:val="2"/>
          <w:numId w:val="6"/>
        </w:numPr>
        <w:ind w:left="709" w:hanging="709"/>
        <w:jc w:val="both"/>
        <w:rPr>
          <w:rFonts w:ascii="Arial" w:hAnsi="Arial"/>
          <w:color w:val="auto"/>
          <w:szCs w:val="20"/>
        </w:rPr>
      </w:pPr>
      <w:r w:rsidRPr="00DA0F3C">
        <w:rPr>
          <w:rFonts w:ascii="Arial" w:hAnsi="Arial"/>
          <w:color w:val="auto"/>
          <w:szCs w:val="20"/>
        </w:rPr>
        <w:t>Normas técnicas da ABNT e do INMETRO, principalmente no que diz respeito aos requisitos mínimos de qualidade, utilidade, resistência e segurança.</w:t>
      </w:r>
    </w:p>
    <w:p w:rsidR="00592874" w:rsidRPr="00592874" w:rsidRDefault="00592874" w:rsidP="00592874"/>
    <w:p w:rsidR="00592874" w:rsidRPr="00592874" w:rsidRDefault="00592874" w:rsidP="00C978EF">
      <w:pPr>
        <w:pStyle w:val="Ttulo31"/>
        <w:numPr>
          <w:ilvl w:val="2"/>
          <w:numId w:val="6"/>
        </w:numPr>
        <w:ind w:left="709" w:hanging="709"/>
        <w:jc w:val="both"/>
      </w:pPr>
      <w:r w:rsidRPr="00592874">
        <w:rPr>
          <w:rFonts w:ascii="Arial" w:hAnsi="Arial"/>
          <w:color w:val="auto"/>
          <w:szCs w:val="20"/>
        </w:rPr>
        <w:t>Atendimento a todas as condicionantes ambientais.</w:t>
      </w:r>
    </w:p>
    <w:p w:rsidR="009C6916" w:rsidRPr="00B05556" w:rsidRDefault="009C6916" w:rsidP="009C6916">
      <w:pPr>
        <w:pStyle w:val="Ttulo21"/>
        <w:numPr>
          <w:ilvl w:val="0"/>
          <w:numId w:val="0"/>
        </w:numPr>
        <w:jc w:val="both"/>
        <w:rPr>
          <w:rFonts w:ascii="Arial" w:hAnsi="Arial"/>
          <w:color w:val="FF0000"/>
          <w:szCs w:val="20"/>
        </w:rPr>
      </w:pPr>
    </w:p>
    <w:p w:rsidR="009C6916" w:rsidRPr="0070657E" w:rsidRDefault="009C6916" w:rsidP="00C978EF">
      <w:pPr>
        <w:pStyle w:val="Ttulo21"/>
        <w:numPr>
          <w:ilvl w:val="1"/>
          <w:numId w:val="6"/>
        </w:numPr>
        <w:ind w:left="709" w:hanging="709"/>
        <w:jc w:val="both"/>
        <w:rPr>
          <w:rFonts w:ascii="Arial" w:hAnsi="Arial"/>
          <w:color w:val="auto"/>
          <w:szCs w:val="20"/>
        </w:rPr>
      </w:pPr>
      <w:r w:rsidRPr="0070657E">
        <w:rPr>
          <w:rFonts w:ascii="Arial" w:hAnsi="Arial"/>
          <w:color w:val="auto"/>
          <w:szCs w:val="20"/>
        </w:rPr>
        <w:t xml:space="preserve">Ao final dos serviços as instalações do canteiro de obra deverão ser </w:t>
      </w:r>
      <w:r w:rsidR="0070657E" w:rsidRPr="0070657E">
        <w:rPr>
          <w:rFonts w:ascii="Arial" w:hAnsi="Arial"/>
          <w:color w:val="auto"/>
          <w:szCs w:val="20"/>
        </w:rPr>
        <w:t>removidas</w:t>
      </w:r>
      <w:r w:rsidRPr="0070657E">
        <w:rPr>
          <w:rFonts w:ascii="Arial" w:hAnsi="Arial"/>
          <w:color w:val="auto"/>
          <w:szCs w:val="20"/>
        </w:rPr>
        <w:t xml:space="preserve"> e as áreas devidamente recuperadas, conforme as recomendações básicas para proteção ambiental.</w:t>
      </w:r>
    </w:p>
    <w:p w:rsidR="009C6916" w:rsidRPr="00B05556" w:rsidRDefault="009C6916" w:rsidP="009C6916">
      <w:pPr>
        <w:ind w:left="709" w:hanging="709"/>
        <w:rPr>
          <w:color w:val="FF0000"/>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C6916" w:rsidRPr="00B05556" w:rsidRDefault="009C6916" w:rsidP="009C6916">
      <w:pPr>
        <w:rPr>
          <w:color w:val="FF0000"/>
          <w:szCs w:val="20"/>
        </w:rPr>
      </w:pPr>
    </w:p>
    <w:p w:rsidR="009C6916" w:rsidRPr="00AB4FA3" w:rsidRDefault="009C6916" w:rsidP="00C978EF">
      <w:pPr>
        <w:pStyle w:val="Ttulo21"/>
        <w:numPr>
          <w:ilvl w:val="1"/>
          <w:numId w:val="6"/>
        </w:numPr>
        <w:ind w:left="709" w:hanging="709"/>
        <w:jc w:val="both"/>
        <w:rPr>
          <w:rFonts w:ascii="Arial" w:hAnsi="Arial"/>
          <w:color w:val="auto"/>
          <w:szCs w:val="20"/>
        </w:rPr>
      </w:pPr>
      <w:r w:rsidRPr="00662977">
        <w:rPr>
          <w:rFonts w:ascii="Arial" w:hAnsi="Arial"/>
          <w:color w:val="auto"/>
          <w:szCs w:val="20"/>
        </w:rPr>
        <w:t>Manter no local d</w:t>
      </w:r>
      <w:r w:rsidR="00FC6B81" w:rsidRPr="00662977">
        <w:rPr>
          <w:rFonts w:ascii="Arial" w:hAnsi="Arial"/>
          <w:color w:val="auto"/>
          <w:szCs w:val="20"/>
        </w:rPr>
        <w:t>os serviços</w:t>
      </w:r>
      <w:r w:rsidRPr="00662977">
        <w:rPr>
          <w:rFonts w:ascii="Arial" w:hAnsi="Arial"/>
          <w:color w:val="auto"/>
          <w:szCs w:val="20"/>
        </w:rPr>
        <w:t xml:space="preserve">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rsidR="009C6916" w:rsidRPr="00B05556" w:rsidRDefault="009C6916" w:rsidP="009C6916">
      <w:pPr>
        <w:pStyle w:val="Ttulo21"/>
        <w:numPr>
          <w:ilvl w:val="0"/>
          <w:numId w:val="0"/>
        </w:numPr>
        <w:jc w:val="both"/>
        <w:rPr>
          <w:rFonts w:ascii="Arial" w:hAnsi="Arial"/>
          <w:color w:val="FF0000"/>
          <w:szCs w:val="20"/>
        </w:rPr>
      </w:pPr>
    </w:p>
    <w:p w:rsidR="00662977" w:rsidRPr="00662977" w:rsidRDefault="009C6916" w:rsidP="00C978EF">
      <w:pPr>
        <w:pStyle w:val="Ttulo21"/>
        <w:numPr>
          <w:ilvl w:val="1"/>
          <w:numId w:val="6"/>
        </w:numPr>
        <w:ind w:left="709" w:hanging="709"/>
        <w:jc w:val="both"/>
        <w:rPr>
          <w:rFonts w:ascii="Arial" w:hAnsi="Arial"/>
          <w:color w:val="auto"/>
          <w:szCs w:val="20"/>
        </w:rPr>
      </w:pPr>
      <w:r w:rsidRPr="00662977">
        <w:rPr>
          <w:rFonts w:ascii="Arial" w:hAnsi="Arial"/>
          <w:color w:val="auto"/>
          <w:szCs w:val="20"/>
        </w:rPr>
        <w:t xml:space="preserve">Todas as despesas para a realização dos serviços de controle tecnológico e medições, tais </w:t>
      </w:r>
      <w:r w:rsidRPr="00662977">
        <w:rPr>
          <w:rFonts w:ascii="Arial" w:hAnsi="Arial"/>
          <w:color w:val="auto"/>
          <w:szCs w:val="20"/>
        </w:rPr>
        <w:lastRenderedPageBreak/>
        <w:t xml:space="preserve">como os equipamentos de topografia, dos laboratórios de controle tecnológico de </w:t>
      </w:r>
      <w:proofErr w:type="spellStart"/>
      <w:r w:rsidRPr="00662977">
        <w:rPr>
          <w:rFonts w:ascii="Arial" w:hAnsi="Arial"/>
          <w:color w:val="auto"/>
          <w:szCs w:val="20"/>
        </w:rPr>
        <w:t>geotecnia</w:t>
      </w:r>
      <w:proofErr w:type="spellEnd"/>
      <w:r w:rsidRPr="00662977">
        <w:rPr>
          <w:rFonts w:ascii="Arial" w:hAnsi="Arial"/>
          <w:color w:val="auto"/>
          <w:szCs w:val="20"/>
        </w:rPr>
        <w:t xml:space="preserve"> e concreto, inclusive manutenção e pessoal de apoio e execução, deverão estar contempladas na proposta no preço estabelecido para a instalação e manutenção do canteiro de obras</w:t>
      </w:r>
      <w:r w:rsidR="00662977" w:rsidRPr="00662977">
        <w:rPr>
          <w:rFonts w:ascii="Arial" w:hAnsi="Arial"/>
          <w:color w:val="auto"/>
          <w:szCs w:val="20"/>
        </w:rPr>
        <w:t>.</w:t>
      </w:r>
    </w:p>
    <w:p w:rsidR="009C6916" w:rsidRPr="00AB4FA3" w:rsidRDefault="009C6916" w:rsidP="00AB4FA3">
      <w:pPr>
        <w:pStyle w:val="Ttulo21"/>
        <w:numPr>
          <w:ilvl w:val="0"/>
          <w:numId w:val="0"/>
        </w:numPr>
        <w:ind w:left="709"/>
        <w:jc w:val="both"/>
        <w:rPr>
          <w:rFonts w:ascii="Arial" w:hAnsi="Arial"/>
          <w:color w:val="auto"/>
          <w:szCs w:val="20"/>
        </w:rPr>
      </w:pPr>
    </w:p>
    <w:p w:rsidR="009C6916" w:rsidRPr="00AB4FA3" w:rsidRDefault="009C6916" w:rsidP="00C978EF">
      <w:pPr>
        <w:pStyle w:val="Ttulo21"/>
        <w:numPr>
          <w:ilvl w:val="1"/>
          <w:numId w:val="6"/>
        </w:numPr>
        <w:ind w:left="709" w:hanging="709"/>
        <w:jc w:val="both"/>
        <w:rPr>
          <w:rFonts w:ascii="Arial" w:hAnsi="Arial"/>
          <w:color w:val="auto"/>
          <w:szCs w:val="20"/>
        </w:rPr>
      </w:pPr>
      <w:r w:rsidRPr="00AB4FA3">
        <w:rPr>
          <w:rFonts w:ascii="Arial" w:hAnsi="Arial"/>
          <w:color w:val="auto"/>
          <w:szCs w:val="20"/>
        </w:rPr>
        <w:t>Submeter à aprovação da fiscalização os protótipos ou amostras dos materiais e equipamentos a serem aplicados n</w:t>
      </w:r>
      <w:r w:rsidR="00FC6B81" w:rsidRPr="00AB4FA3">
        <w:rPr>
          <w:rFonts w:ascii="Arial" w:hAnsi="Arial"/>
          <w:color w:val="auto"/>
          <w:szCs w:val="20"/>
        </w:rPr>
        <w:t>o</w:t>
      </w:r>
      <w:r w:rsidRPr="00AB4FA3">
        <w:rPr>
          <w:rFonts w:ascii="Arial" w:hAnsi="Arial"/>
          <w:color w:val="auto"/>
          <w:szCs w:val="20"/>
        </w:rPr>
        <w:t>s serviços de engenharia objeto do contrato, inclusive os traços dos concretos a serem utilizados.</w:t>
      </w:r>
    </w:p>
    <w:p w:rsidR="009C6916" w:rsidRPr="00B05556" w:rsidRDefault="009C6916" w:rsidP="009C6916">
      <w:pPr>
        <w:pStyle w:val="Ttulo21"/>
        <w:numPr>
          <w:ilvl w:val="0"/>
          <w:numId w:val="0"/>
        </w:numPr>
        <w:jc w:val="both"/>
        <w:rPr>
          <w:rFonts w:ascii="Arial" w:hAnsi="Arial"/>
          <w:color w:val="FF0000"/>
          <w:szCs w:val="20"/>
        </w:rPr>
      </w:pPr>
    </w:p>
    <w:p w:rsidR="009C6916" w:rsidRPr="00AB4FA3" w:rsidRDefault="00AB4FA3" w:rsidP="00C978EF">
      <w:pPr>
        <w:pStyle w:val="Ttulo21"/>
        <w:numPr>
          <w:ilvl w:val="1"/>
          <w:numId w:val="6"/>
        </w:numPr>
        <w:ind w:left="709" w:hanging="709"/>
        <w:jc w:val="both"/>
        <w:rPr>
          <w:rFonts w:ascii="Arial" w:hAnsi="Arial"/>
          <w:color w:val="auto"/>
          <w:szCs w:val="20"/>
        </w:rPr>
      </w:pPr>
      <w:r w:rsidRPr="00AB4FA3">
        <w:rPr>
          <w:rFonts w:ascii="Arial" w:hAnsi="Arial"/>
          <w:color w:val="auto"/>
          <w:szCs w:val="20"/>
        </w:rPr>
        <w:t>O</w:t>
      </w:r>
      <w:r w:rsidR="009C6916" w:rsidRPr="00AB4FA3">
        <w:rPr>
          <w:rFonts w:ascii="Arial" w:hAnsi="Arial"/>
          <w:color w:val="auto"/>
          <w:szCs w:val="20"/>
        </w:rPr>
        <w:t>s ensaios, testes, exames e provas exigidos por normas técnicas oficiais para a boa execução do objeto correrão por conta da CONTRATADA e, para garantir a qualidade d</w:t>
      </w:r>
      <w:r w:rsidR="00FC6B81" w:rsidRPr="00AB4FA3">
        <w:rPr>
          <w:rFonts w:ascii="Arial" w:hAnsi="Arial"/>
          <w:color w:val="auto"/>
          <w:szCs w:val="20"/>
        </w:rPr>
        <w:t>os serviços</w:t>
      </w:r>
      <w:r w:rsidR="009C6916" w:rsidRPr="00AB4FA3">
        <w:rPr>
          <w:rFonts w:ascii="Arial" w:hAnsi="Arial"/>
          <w:color w:val="auto"/>
          <w:szCs w:val="20"/>
        </w:rPr>
        <w:t>, deverão ser realizados em laboratórios aprovados pela fiscalização.</w:t>
      </w:r>
    </w:p>
    <w:p w:rsidR="009C6916" w:rsidRPr="00B05556" w:rsidRDefault="009C6916" w:rsidP="009C6916">
      <w:pPr>
        <w:pStyle w:val="Ttulo21"/>
        <w:numPr>
          <w:ilvl w:val="0"/>
          <w:numId w:val="0"/>
        </w:numPr>
        <w:jc w:val="both"/>
        <w:rPr>
          <w:rFonts w:ascii="Arial" w:hAnsi="Arial"/>
          <w:color w:val="FF0000"/>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 xml:space="preserve">Responsabilizar-se por todos e quaisquer danos causados às estruturas, construções, instalações elétricas, </w:t>
      </w:r>
      <w:r w:rsidR="004B202C">
        <w:rPr>
          <w:rFonts w:ascii="Arial" w:hAnsi="Arial"/>
          <w:color w:val="auto"/>
          <w:szCs w:val="20"/>
        </w:rPr>
        <w:t xml:space="preserve">hidráulicas, sanitárias, </w:t>
      </w:r>
      <w:r w:rsidRPr="009F1370">
        <w:rPr>
          <w:rFonts w:ascii="Arial" w:hAnsi="Arial"/>
          <w:color w:val="auto"/>
          <w:szCs w:val="20"/>
        </w:rPr>
        <w:t xml:space="preserve">cercas, equipamentos, etc., existentes no local ou decorrentes da execução do objeto desta licitação, bem como pelos danos que vier causar à </w:t>
      </w:r>
      <w:proofErr w:type="spellStart"/>
      <w:r w:rsidRPr="009F1370">
        <w:rPr>
          <w:rFonts w:ascii="Arial" w:hAnsi="Arial"/>
          <w:color w:val="auto"/>
          <w:szCs w:val="20"/>
        </w:rPr>
        <w:t>Codevasf</w:t>
      </w:r>
      <w:proofErr w:type="spellEnd"/>
      <w:r w:rsidRPr="009F1370">
        <w:rPr>
          <w:rFonts w:ascii="Arial" w:hAnsi="Arial"/>
          <w:color w:val="auto"/>
          <w:szCs w:val="20"/>
        </w:rPr>
        <w:t xml:space="preserve"> e a terceiros.</w:t>
      </w:r>
    </w:p>
    <w:p w:rsidR="009C6916" w:rsidRPr="009F1370" w:rsidRDefault="009C6916" w:rsidP="009F1370">
      <w:pPr>
        <w:pStyle w:val="Ttulo21"/>
        <w:numPr>
          <w:ilvl w:val="0"/>
          <w:numId w:val="0"/>
        </w:numPr>
        <w:ind w:left="709"/>
        <w:jc w:val="both"/>
        <w:rPr>
          <w:rFonts w:ascii="Arial" w:hAnsi="Arial"/>
          <w:color w:val="auto"/>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Exercer a vigilância e proteção de todos os materiais e equipamentos no local d</w:t>
      </w:r>
      <w:r w:rsidR="00FC6B81" w:rsidRPr="009F1370">
        <w:rPr>
          <w:rFonts w:ascii="Arial" w:hAnsi="Arial"/>
          <w:color w:val="auto"/>
          <w:szCs w:val="20"/>
        </w:rPr>
        <w:t>o</w:t>
      </w:r>
      <w:r w:rsidRPr="009F1370">
        <w:rPr>
          <w:rFonts w:ascii="Arial" w:hAnsi="Arial"/>
          <w:color w:val="auto"/>
          <w:szCs w:val="20"/>
        </w:rPr>
        <w:t xml:space="preserve">s </w:t>
      </w:r>
      <w:r w:rsidR="00FC6B81" w:rsidRPr="009F1370">
        <w:rPr>
          <w:rFonts w:ascii="Arial" w:hAnsi="Arial"/>
          <w:color w:val="auto"/>
          <w:szCs w:val="20"/>
        </w:rPr>
        <w:t>serviços</w:t>
      </w:r>
      <w:r w:rsidRPr="009F1370">
        <w:rPr>
          <w:rFonts w:ascii="Arial" w:hAnsi="Arial"/>
          <w:color w:val="auto"/>
          <w:szCs w:val="20"/>
        </w:rPr>
        <w:t>, inclusive do</w:t>
      </w:r>
      <w:r w:rsidR="007062D9" w:rsidRPr="009F1370">
        <w:rPr>
          <w:rFonts w:ascii="Arial" w:hAnsi="Arial"/>
          <w:color w:val="auto"/>
          <w:szCs w:val="20"/>
        </w:rPr>
        <w:t xml:space="preserve"> canteiro</w:t>
      </w:r>
      <w:r w:rsidR="00E91692">
        <w:rPr>
          <w:rFonts w:ascii="Arial" w:hAnsi="Arial"/>
          <w:color w:val="auto"/>
          <w:szCs w:val="20"/>
        </w:rPr>
        <w:t xml:space="preserve"> e demais instalações</w:t>
      </w:r>
      <w:r w:rsidRPr="009F1370">
        <w:rPr>
          <w:rFonts w:ascii="Arial" w:hAnsi="Arial"/>
          <w:color w:val="auto"/>
          <w:szCs w:val="20"/>
        </w:rPr>
        <w:t>.</w:t>
      </w:r>
    </w:p>
    <w:p w:rsidR="009C6916" w:rsidRPr="00B05556" w:rsidRDefault="009C6916" w:rsidP="009C6916">
      <w:pPr>
        <w:pStyle w:val="Ttulo21"/>
        <w:numPr>
          <w:ilvl w:val="0"/>
          <w:numId w:val="0"/>
        </w:numPr>
        <w:jc w:val="both"/>
        <w:rPr>
          <w:rFonts w:ascii="Arial" w:hAnsi="Arial"/>
          <w:color w:val="FF0000"/>
          <w:szCs w:val="20"/>
        </w:rPr>
      </w:pPr>
    </w:p>
    <w:p w:rsidR="009C6916" w:rsidRPr="007A4A4A" w:rsidRDefault="009C6916" w:rsidP="00C978EF">
      <w:pPr>
        <w:pStyle w:val="Ttulo21"/>
        <w:numPr>
          <w:ilvl w:val="1"/>
          <w:numId w:val="6"/>
        </w:numPr>
        <w:ind w:left="709" w:hanging="709"/>
        <w:jc w:val="both"/>
        <w:rPr>
          <w:rFonts w:ascii="Arial" w:hAnsi="Arial"/>
          <w:color w:val="auto"/>
          <w:szCs w:val="20"/>
        </w:rPr>
      </w:pPr>
      <w:r w:rsidRPr="007A4A4A">
        <w:rPr>
          <w:rFonts w:ascii="Arial" w:hAnsi="Arial"/>
          <w:color w:val="auto"/>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9C6916" w:rsidRPr="00B05556" w:rsidRDefault="009C6916" w:rsidP="009C6916">
      <w:pPr>
        <w:pStyle w:val="Ttulo21"/>
        <w:numPr>
          <w:ilvl w:val="0"/>
          <w:numId w:val="0"/>
        </w:numPr>
        <w:jc w:val="both"/>
        <w:rPr>
          <w:rFonts w:ascii="Arial" w:hAnsi="Arial"/>
          <w:color w:val="FF0000"/>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 xml:space="preserve">A CONTRATADA deverá manter um Preposto, aceito pela </w:t>
      </w:r>
      <w:proofErr w:type="spellStart"/>
      <w:r w:rsidRPr="009F1370">
        <w:rPr>
          <w:rFonts w:ascii="Arial" w:hAnsi="Arial"/>
          <w:color w:val="auto"/>
          <w:szCs w:val="20"/>
        </w:rPr>
        <w:t>Codevasf</w:t>
      </w:r>
      <w:proofErr w:type="spellEnd"/>
      <w:r w:rsidRPr="009F1370">
        <w:rPr>
          <w:rFonts w:ascii="Arial" w:hAnsi="Arial"/>
          <w:color w:val="auto"/>
          <w:szCs w:val="20"/>
        </w:rPr>
        <w:t>, no local do serviço, para representá-la na execução do objeto contratado.</w:t>
      </w:r>
    </w:p>
    <w:p w:rsidR="009C6916" w:rsidRPr="009F1370" w:rsidRDefault="009C6916" w:rsidP="009F1370">
      <w:pPr>
        <w:pStyle w:val="Ttulo21"/>
        <w:numPr>
          <w:ilvl w:val="0"/>
          <w:numId w:val="0"/>
        </w:numPr>
        <w:ind w:left="709"/>
        <w:jc w:val="both"/>
        <w:rPr>
          <w:rFonts w:ascii="Arial" w:hAnsi="Arial"/>
          <w:color w:val="auto"/>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Responsabilizar-se, desde o início dos serviços até o encerramento do contrato, pelo pagamento integral das despesas referentes a água, energia, telefone, taxas, impostos e quaisquer outros tributos que venham a ser cobrados.</w:t>
      </w:r>
    </w:p>
    <w:p w:rsidR="009C6916" w:rsidRPr="009F1370" w:rsidRDefault="009C6916" w:rsidP="009F1370">
      <w:pPr>
        <w:pStyle w:val="Ttulo21"/>
        <w:numPr>
          <w:ilvl w:val="0"/>
          <w:numId w:val="0"/>
        </w:numPr>
        <w:ind w:left="709"/>
        <w:jc w:val="both"/>
        <w:rPr>
          <w:rFonts w:ascii="Arial" w:hAnsi="Arial"/>
          <w:color w:val="auto"/>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9C6916" w:rsidRPr="00B05556" w:rsidRDefault="009C6916" w:rsidP="009C6916">
      <w:pPr>
        <w:pStyle w:val="Ttulo21"/>
        <w:numPr>
          <w:ilvl w:val="0"/>
          <w:numId w:val="0"/>
        </w:numPr>
        <w:jc w:val="both"/>
        <w:rPr>
          <w:rFonts w:ascii="Arial" w:hAnsi="Arial"/>
          <w:color w:val="FF0000"/>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 xml:space="preserve">A CONTRATADA deverá comunicar à Fiscalização toda a mobilização de pessoal e equipamentos, quando da chegada </w:t>
      </w:r>
      <w:r w:rsidR="00FC6B81" w:rsidRPr="009F1370">
        <w:rPr>
          <w:rFonts w:ascii="Arial" w:hAnsi="Arial"/>
          <w:color w:val="auto"/>
          <w:szCs w:val="20"/>
        </w:rPr>
        <w:t>aos serviços</w:t>
      </w:r>
      <w:r w:rsidRPr="009F1370">
        <w:rPr>
          <w:rFonts w:ascii="Arial" w:hAnsi="Arial"/>
          <w:color w:val="auto"/>
          <w:szCs w:val="20"/>
        </w:rPr>
        <w:t xml:space="preserve">, a qual deverá ser devidamente anotada no Diário de Obras, para acompanhamento e controle da </w:t>
      </w:r>
      <w:proofErr w:type="spellStart"/>
      <w:r w:rsidRPr="009F1370">
        <w:rPr>
          <w:rFonts w:ascii="Arial" w:hAnsi="Arial"/>
          <w:color w:val="auto"/>
          <w:szCs w:val="20"/>
        </w:rPr>
        <w:t>Codevasf</w:t>
      </w:r>
      <w:proofErr w:type="spellEnd"/>
      <w:r w:rsidRPr="009F1370">
        <w:rPr>
          <w:rFonts w:ascii="Arial" w:hAnsi="Arial"/>
          <w:color w:val="auto"/>
          <w:szCs w:val="20"/>
        </w:rPr>
        <w:t>.</w:t>
      </w:r>
    </w:p>
    <w:p w:rsidR="009C6916" w:rsidRPr="009F1370" w:rsidRDefault="009C6916" w:rsidP="009F1370">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O cronograma de implantação deverá ser atualizado antes do início efetivo d</w:t>
      </w:r>
      <w:r w:rsidR="00FC6B81" w:rsidRPr="009F1370">
        <w:rPr>
          <w:rFonts w:ascii="Arial" w:hAnsi="Arial"/>
          <w:color w:val="auto"/>
          <w:szCs w:val="20"/>
        </w:rPr>
        <w:t>o</w:t>
      </w:r>
      <w:r w:rsidRPr="009F1370">
        <w:rPr>
          <w:rFonts w:ascii="Arial" w:hAnsi="Arial"/>
          <w:color w:val="auto"/>
          <w:szCs w:val="20"/>
        </w:rPr>
        <w:t>s serviços de engenharia, em função do planejamento previsto pela CONTRATADA, e atualizado/revisado periodicamente conforme solicitação da fiscalização.</w:t>
      </w:r>
    </w:p>
    <w:p w:rsidR="009F1370" w:rsidRPr="009F1370" w:rsidRDefault="009F1370" w:rsidP="009F1370"/>
    <w:p w:rsidR="009C6916" w:rsidRPr="00B05556" w:rsidRDefault="009C6916" w:rsidP="00C978EF">
      <w:pPr>
        <w:pStyle w:val="Ttulo21"/>
        <w:numPr>
          <w:ilvl w:val="1"/>
          <w:numId w:val="6"/>
        </w:numPr>
        <w:ind w:left="0" w:firstLine="0"/>
        <w:jc w:val="both"/>
        <w:rPr>
          <w:color w:val="FF0000"/>
          <w:szCs w:val="20"/>
        </w:rPr>
      </w:pPr>
      <w:r w:rsidRPr="005A1D45">
        <w:rPr>
          <w:rFonts w:ascii="Arial" w:hAnsi="Arial"/>
          <w:color w:val="auto"/>
          <w:szCs w:val="20"/>
        </w:rPr>
        <w:t>Durante a execução dos serviços, caberá à CONTRATADA as seguintes medidas:</w:t>
      </w:r>
    </w:p>
    <w:p w:rsidR="009C6916" w:rsidRPr="00B05556" w:rsidRDefault="009C6916" w:rsidP="009C6916">
      <w:pPr>
        <w:pStyle w:val="Ttulo21"/>
        <w:numPr>
          <w:ilvl w:val="0"/>
          <w:numId w:val="0"/>
        </w:numPr>
        <w:jc w:val="both"/>
        <w:rPr>
          <w:rFonts w:ascii="Arial" w:hAnsi="Arial"/>
          <w:color w:val="FF0000"/>
          <w:szCs w:val="20"/>
        </w:rPr>
      </w:pPr>
    </w:p>
    <w:p w:rsidR="005A1D45" w:rsidRPr="005A1D45" w:rsidRDefault="009C6916" w:rsidP="00C978EF">
      <w:pPr>
        <w:pStyle w:val="Ttulo31"/>
        <w:numPr>
          <w:ilvl w:val="2"/>
          <w:numId w:val="6"/>
        </w:numPr>
        <w:ind w:left="709" w:hanging="709"/>
        <w:jc w:val="both"/>
        <w:rPr>
          <w:rFonts w:ascii="Arial" w:hAnsi="Arial"/>
          <w:color w:val="auto"/>
          <w:szCs w:val="20"/>
        </w:rPr>
      </w:pPr>
      <w:r w:rsidRPr="005A1D45">
        <w:rPr>
          <w:rFonts w:ascii="Arial" w:hAnsi="Arial"/>
          <w:color w:val="auto"/>
          <w:szCs w:val="20"/>
        </w:rPr>
        <w:t>Instalar e manter placa de identificação d</w:t>
      </w:r>
      <w:r w:rsidR="00FC6B81">
        <w:rPr>
          <w:rFonts w:ascii="Arial" w:hAnsi="Arial"/>
          <w:color w:val="auto"/>
          <w:szCs w:val="20"/>
        </w:rPr>
        <w:t>os serviços</w:t>
      </w:r>
      <w:r w:rsidR="005A1D45" w:rsidRPr="005A1D45">
        <w:rPr>
          <w:rFonts w:ascii="Arial" w:hAnsi="Arial"/>
          <w:color w:val="auto"/>
          <w:szCs w:val="20"/>
        </w:rPr>
        <w:t>,</w:t>
      </w:r>
      <w:r w:rsidR="000B4556">
        <w:rPr>
          <w:rFonts w:ascii="Arial" w:hAnsi="Arial"/>
          <w:color w:val="auto"/>
          <w:szCs w:val="20"/>
        </w:rPr>
        <w:t xml:space="preserve"> </w:t>
      </w:r>
      <w:r w:rsidR="005A1D45" w:rsidRPr="005A1D45">
        <w:rPr>
          <w:rFonts w:ascii="Arial" w:hAnsi="Arial"/>
          <w:color w:val="auto"/>
          <w:szCs w:val="20"/>
        </w:rPr>
        <w:t>conforme quantitativos da planilha orçamentária, no padrão definido pela CODEVASF, elaborada conforme especificação constante do Manual de Uso da Marca do Governo Federal e no Modelo de Placa de Obra, em local a ser definido pela Fiscalização da CODEVASF, conforme Anexo VI.</w:t>
      </w:r>
    </w:p>
    <w:p w:rsidR="005A1D45" w:rsidRPr="005A1D45" w:rsidRDefault="005A1D45" w:rsidP="009F1370">
      <w:pPr>
        <w:pStyle w:val="Ttulo31"/>
        <w:numPr>
          <w:ilvl w:val="0"/>
          <w:numId w:val="0"/>
        </w:numPr>
        <w:ind w:left="709"/>
        <w:jc w:val="both"/>
        <w:rPr>
          <w:rFonts w:ascii="Arial" w:hAnsi="Arial"/>
          <w:color w:val="auto"/>
          <w:szCs w:val="20"/>
        </w:rPr>
      </w:pPr>
    </w:p>
    <w:p w:rsidR="009C6916" w:rsidRPr="005A1D45" w:rsidRDefault="005A1D45" w:rsidP="00C978EF">
      <w:pPr>
        <w:pStyle w:val="Ttulo31"/>
        <w:numPr>
          <w:ilvl w:val="2"/>
          <w:numId w:val="6"/>
        </w:numPr>
        <w:ind w:left="709" w:hanging="709"/>
        <w:jc w:val="both"/>
        <w:rPr>
          <w:rFonts w:ascii="Arial" w:hAnsi="Arial"/>
          <w:color w:val="auto"/>
          <w:szCs w:val="20"/>
        </w:rPr>
      </w:pPr>
      <w:r w:rsidRPr="005A1D45">
        <w:rPr>
          <w:rFonts w:ascii="Arial" w:hAnsi="Arial"/>
          <w:color w:val="auto"/>
          <w:szCs w:val="20"/>
        </w:rPr>
        <w:t xml:space="preserve">A contratada se obriga a fornecer, sem ônus para a CODEVASF, em local a ser por ela determinado, 01 (uma) placa de identificação do Responsável Técnico pelo Serviço, com as seguintes informações: nome da empresa (contratada), Responsável Técnico pelos serviços com a respectiva ART, nº do Contrato e contratante (CODEVASF), </w:t>
      </w:r>
      <w:r w:rsidR="009C6916" w:rsidRPr="005A1D45">
        <w:rPr>
          <w:rFonts w:ascii="Arial" w:hAnsi="Arial"/>
          <w:color w:val="auto"/>
          <w:szCs w:val="20"/>
        </w:rPr>
        <w:t>conforme Lei nº 5.194/1966 e Resolução CONFEA nº 198/1971.</w:t>
      </w:r>
    </w:p>
    <w:p w:rsidR="009C6916" w:rsidRPr="00B05556" w:rsidRDefault="009C6916" w:rsidP="009C6916">
      <w:pPr>
        <w:pStyle w:val="Ttulo21"/>
        <w:numPr>
          <w:ilvl w:val="0"/>
          <w:numId w:val="0"/>
        </w:numPr>
        <w:jc w:val="both"/>
        <w:rPr>
          <w:rFonts w:ascii="Arial" w:hAnsi="Arial"/>
          <w:color w:val="FF0000"/>
          <w:szCs w:val="20"/>
        </w:rPr>
      </w:pPr>
    </w:p>
    <w:p w:rsidR="009C6916" w:rsidRPr="00F6111C" w:rsidRDefault="009C6916" w:rsidP="00C978EF">
      <w:pPr>
        <w:pStyle w:val="Ttulo21"/>
        <w:numPr>
          <w:ilvl w:val="0"/>
          <w:numId w:val="12"/>
        </w:numPr>
        <w:jc w:val="both"/>
        <w:rPr>
          <w:rFonts w:ascii="Arial" w:hAnsi="Arial"/>
          <w:color w:val="auto"/>
        </w:rPr>
      </w:pPr>
      <w:r w:rsidRPr="00F6111C">
        <w:rPr>
          <w:rFonts w:ascii="Arial" w:hAnsi="Arial"/>
          <w:color w:val="auto"/>
          <w:szCs w:val="20"/>
        </w:rPr>
        <w:t>Obter junto à</w:t>
      </w:r>
      <w:r w:rsidR="00502498" w:rsidRPr="00F6111C">
        <w:rPr>
          <w:rFonts w:ascii="Arial" w:hAnsi="Arial"/>
          <w:color w:val="auto"/>
          <w:szCs w:val="20"/>
        </w:rPr>
        <w:t>s</w:t>
      </w:r>
      <w:r w:rsidRPr="00F6111C">
        <w:rPr>
          <w:rFonts w:ascii="Arial" w:hAnsi="Arial"/>
          <w:color w:val="auto"/>
          <w:szCs w:val="20"/>
        </w:rPr>
        <w:t xml:space="preserve"> Prefeitura</w:t>
      </w:r>
      <w:r w:rsidR="00502498" w:rsidRPr="00F6111C">
        <w:rPr>
          <w:rFonts w:ascii="Arial" w:hAnsi="Arial"/>
          <w:color w:val="auto"/>
          <w:szCs w:val="20"/>
        </w:rPr>
        <w:t>s</w:t>
      </w:r>
      <w:r w:rsidRPr="00F6111C">
        <w:rPr>
          <w:rFonts w:ascii="Arial" w:hAnsi="Arial"/>
          <w:color w:val="auto"/>
          <w:szCs w:val="20"/>
        </w:rPr>
        <w:t xml:space="preserve"> Municipa</w:t>
      </w:r>
      <w:r w:rsidR="00502498" w:rsidRPr="00F6111C">
        <w:rPr>
          <w:rFonts w:ascii="Arial" w:hAnsi="Arial"/>
          <w:color w:val="auto"/>
          <w:szCs w:val="20"/>
        </w:rPr>
        <w:t xml:space="preserve">is, se necessário, </w:t>
      </w:r>
      <w:r w:rsidRPr="00F6111C">
        <w:rPr>
          <w:rFonts w:ascii="Arial" w:hAnsi="Arial"/>
          <w:color w:val="auto"/>
          <w:szCs w:val="20"/>
        </w:rPr>
        <w:t>o alvará de construção</w:t>
      </w:r>
      <w:r w:rsidR="00502498" w:rsidRPr="00F6111C">
        <w:rPr>
          <w:rFonts w:ascii="Arial" w:hAnsi="Arial"/>
          <w:color w:val="auto"/>
          <w:szCs w:val="20"/>
        </w:rPr>
        <w:t xml:space="preserve"> e </w:t>
      </w:r>
      <w:r w:rsidRPr="00F6111C">
        <w:rPr>
          <w:rFonts w:ascii="Arial" w:hAnsi="Arial"/>
          <w:color w:val="auto"/>
          <w:szCs w:val="20"/>
        </w:rPr>
        <w:t>de demolição, na forma das disposições em vigor.</w:t>
      </w:r>
    </w:p>
    <w:p w:rsidR="009C6916" w:rsidRPr="00F6111C" w:rsidRDefault="009C6916" w:rsidP="00C978EF">
      <w:pPr>
        <w:pStyle w:val="Ttulo21"/>
        <w:numPr>
          <w:ilvl w:val="0"/>
          <w:numId w:val="12"/>
        </w:numPr>
        <w:jc w:val="both"/>
        <w:rPr>
          <w:rFonts w:ascii="Arial" w:hAnsi="Arial"/>
          <w:color w:val="auto"/>
        </w:rPr>
      </w:pPr>
      <w:r w:rsidRPr="00F6111C">
        <w:rPr>
          <w:rFonts w:ascii="Arial" w:hAnsi="Arial"/>
          <w:color w:val="auto"/>
          <w:szCs w:val="20"/>
        </w:rPr>
        <w:t>Manter no local d</w:t>
      </w:r>
      <w:r w:rsidR="00FC6B81" w:rsidRPr="00F6111C">
        <w:rPr>
          <w:rFonts w:ascii="Arial" w:hAnsi="Arial"/>
          <w:color w:val="auto"/>
          <w:szCs w:val="20"/>
        </w:rPr>
        <w:t>o</w:t>
      </w:r>
      <w:r w:rsidRPr="00F6111C">
        <w:rPr>
          <w:rFonts w:ascii="Arial" w:hAnsi="Arial"/>
          <w:color w:val="auto"/>
          <w:szCs w:val="20"/>
        </w:rPr>
        <w:t>s serviços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w:t>
      </w:r>
      <w:r w:rsidR="00FC6B81" w:rsidRPr="00F6111C">
        <w:rPr>
          <w:rFonts w:ascii="Arial" w:hAnsi="Arial"/>
          <w:color w:val="auto"/>
          <w:szCs w:val="20"/>
        </w:rPr>
        <w:t>os</w:t>
      </w:r>
      <w:r w:rsidRPr="00F6111C">
        <w:rPr>
          <w:rFonts w:ascii="Arial" w:hAnsi="Arial"/>
          <w:color w:val="auto"/>
          <w:szCs w:val="20"/>
        </w:rPr>
        <w:t xml:space="preserve"> serviços de engenharia.</w:t>
      </w:r>
    </w:p>
    <w:p w:rsidR="009C6916" w:rsidRPr="00F6111C" w:rsidRDefault="009C6916" w:rsidP="00C978EF">
      <w:pPr>
        <w:pStyle w:val="Ttulo21"/>
        <w:numPr>
          <w:ilvl w:val="0"/>
          <w:numId w:val="12"/>
        </w:numPr>
        <w:jc w:val="both"/>
        <w:rPr>
          <w:rFonts w:ascii="Arial" w:hAnsi="Arial"/>
          <w:color w:val="auto"/>
        </w:rPr>
      </w:pPr>
      <w:r w:rsidRPr="00F6111C">
        <w:rPr>
          <w:rFonts w:ascii="Arial" w:hAnsi="Arial"/>
          <w:color w:val="auto"/>
          <w:szCs w:val="20"/>
        </w:rPr>
        <w:t>Obedecer às normas de higiene e prevenção de acidentes, a fim de garanti</w:t>
      </w:r>
      <w:r w:rsidR="00F6111C" w:rsidRPr="00F6111C">
        <w:rPr>
          <w:rFonts w:ascii="Arial" w:hAnsi="Arial"/>
          <w:color w:val="auto"/>
          <w:szCs w:val="20"/>
        </w:rPr>
        <w:t>r</w:t>
      </w:r>
      <w:r w:rsidRPr="00F6111C">
        <w:rPr>
          <w:rFonts w:ascii="Arial" w:hAnsi="Arial"/>
          <w:color w:val="auto"/>
          <w:szCs w:val="20"/>
        </w:rPr>
        <w:t xml:space="preserve"> a salubridade e a segurança nos acampamentos e nos canteiros de serviços.</w:t>
      </w:r>
    </w:p>
    <w:p w:rsidR="009C6916" w:rsidRPr="00F6111C" w:rsidRDefault="009C6916" w:rsidP="00C978EF">
      <w:pPr>
        <w:pStyle w:val="Ttulo21"/>
        <w:numPr>
          <w:ilvl w:val="0"/>
          <w:numId w:val="12"/>
        </w:numPr>
        <w:jc w:val="both"/>
        <w:rPr>
          <w:rFonts w:ascii="Arial" w:hAnsi="Arial"/>
          <w:color w:val="auto"/>
        </w:rPr>
      </w:pPr>
      <w:r w:rsidRPr="00F6111C">
        <w:rPr>
          <w:rFonts w:ascii="Arial" w:hAnsi="Arial"/>
          <w:color w:val="auto"/>
          <w:szCs w:val="20"/>
        </w:rPr>
        <w:t>Responder financeiramente, sem prejuízo de medidas outras que possam ser adotadas</w:t>
      </w:r>
      <w:r w:rsidR="00502498" w:rsidRPr="00F6111C">
        <w:rPr>
          <w:rFonts w:ascii="Arial" w:hAnsi="Arial"/>
          <w:color w:val="auto"/>
          <w:szCs w:val="20"/>
        </w:rPr>
        <w:t>,</w:t>
      </w:r>
      <w:r w:rsidRPr="00F6111C">
        <w:rPr>
          <w:rFonts w:ascii="Arial" w:hAnsi="Arial"/>
          <w:color w:val="auto"/>
          <w:szCs w:val="20"/>
        </w:rPr>
        <w:t xml:space="preserve"> por quaisquer danos causados à União, Estado, Município ou terceiros, em razão da execução d</w:t>
      </w:r>
      <w:r w:rsidR="00FC6B81" w:rsidRPr="00F6111C">
        <w:rPr>
          <w:rFonts w:ascii="Arial" w:hAnsi="Arial"/>
          <w:color w:val="auto"/>
          <w:szCs w:val="20"/>
        </w:rPr>
        <w:t>o</w:t>
      </w:r>
      <w:r w:rsidRPr="00F6111C">
        <w:rPr>
          <w:rFonts w:ascii="Arial" w:hAnsi="Arial"/>
          <w:color w:val="auto"/>
          <w:szCs w:val="20"/>
        </w:rPr>
        <w:t>s serviços.</w:t>
      </w:r>
    </w:p>
    <w:p w:rsidR="009C6916" w:rsidRPr="00F6111C" w:rsidRDefault="009C6916" w:rsidP="00C978EF">
      <w:pPr>
        <w:pStyle w:val="Ttulo21"/>
        <w:numPr>
          <w:ilvl w:val="0"/>
          <w:numId w:val="12"/>
        </w:numPr>
        <w:jc w:val="both"/>
        <w:rPr>
          <w:rFonts w:ascii="Arial" w:hAnsi="Arial"/>
          <w:color w:val="auto"/>
        </w:rPr>
      </w:pPr>
      <w:r w:rsidRPr="00F6111C">
        <w:rPr>
          <w:rFonts w:ascii="Arial" w:hAnsi="Arial"/>
          <w:color w:val="auto"/>
          <w:szCs w:val="20"/>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9C6916" w:rsidRPr="00502498" w:rsidRDefault="009C6916" w:rsidP="00C978EF">
      <w:pPr>
        <w:pStyle w:val="Ttulo21"/>
        <w:numPr>
          <w:ilvl w:val="0"/>
          <w:numId w:val="12"/>
        </w:numPr>
        <w:jc w:val="both"/>
        <w:rPr>
          <w:rFonts w:ascii="Arial" w:hAnsi="Arial"/>
          <w:color w:val="FF0000"/>
        </w:rPr>
      </w:pPr>
      <w:r w:rsidRPr="00F6111C">
        <w:rPr>
          <w:rFonts w:ascii="Arial" w:hAnsi="Arial"/>
          <w:color w:val="auto"/>
        </w:rPr>
        <w:t xml:space="preserve">Manter no local </w:t>
      </w:r>
      <w:r w:rsidR="00FC6B81" w:rsidRPr="00F6111C">
        <w:rPr>
          <w:rFonts w:ascii="Arial" w:hAnsi="Arial"/>
          <w:color w:val="auto"/>
        </w:rPr>
        <w:t>dos</w:t>
      </w:r>
      <w:r w:rsidRPr="00F6111C">
        <w:rPr>
          <w:rFonts w:ascii="Arial" w:hAnsi="Arial"/>
          <w:color w:val="auto"/>
        </w:rPr>
        <w:t xml:space="preserve"> serviços de engenharia uma pasta com todos os documentos previstos e necessários para execução do objeto (</w:t>
      </w:r>
      <w:proofErr w:type="spellStart"/>
      <w:r w:rsidRPr="00F6111C">
        <w:rPr>
          <w:rFonts w:ascii="Arial" w:hAnsi="Arial"/>
          <w:color w:val="auto"/>
        </w:rPr>
        <w:t>ART’s</w:t>
      </w:r>
      <w:proofErr w:type="spellEnd"/>
      <w:r w:rsidRPr="00F6111C">
        <w:rPr>
          <w:rFonts w:ascii="Arial" w:hAnsi="Arial"/>
          <w:color w:val="auto"/>
        </w:rPr>
        <w:t xml:space="preserve">, </w:t>
      </w:r>
      <w:proofErr w:type="spellStart"/>
      <w:r w:rsidRPr="00F6111C">
        <w:rPr>
          <w:rFonts w:ascii="Arial" w:hAnsi="Arial"/>
          <w:color w:val="auto"/>
        </w:rPr>
        <w:t>RRT’s</w:t>
      </w:r>
      <w:proofErr w:type="spellEnd"/>
      <w:r w:rsidRPr="00F6111C">
        <w:rPr>
          <w:rFonts w:ascii="Arial" w:hAnsi="Arial"/>
          <w:color w:val="auto"/>
        </w:rPr>
        <w:t>, licenças</w:t>
      </w:r>
      <w:r w:rsidR="00502498" w:rsidRPr="00F6111C">
        <w:rPr>
          <w:rFonts w:ascii="Arial" w:hAnsi="Arial"/>
          <w:color w:val="auto"/>
        </w:rPr>
        <w:t>,</w:t>
      </w:r>
      <w:r w:rsidRPr="00F6111C">
        <w:rPr>
          <w:rFonts w:ascii="Arial" w:hAnsi="Arial"/>
          <w:color w:val="auto"/>
        </w:rPr>
        <w:t xml:space="preserve"> projeto</w:t>
      </w:r>
      <w:r w:rsidR="00502498" w:rsidRPr="00F6111C">
        <w:rPr>
          <w:rFonts w:ascii="Arial" w:hAnsi="Arial"/>
          <w:color w:val="auto"/>
        </w:rPr>
        <w:t xml:space="preserve">, </w:t>
      </w:r>
      <w:r w:rsidRPr="00F6111C">
        <w:rPr>
          <w:rFonts w:ascii="Arial" w:hAnsi="Arial"/>
          <w:color w:val="auto"/>
        </w:rPr>
        <w:t xml:space="preserve">alvarás, </w:t>
      </w:r>
      <w:proofErr w:type="spellStart"/>
      <w:r w:rsidRPr="00F6111C">
        <w:rPr>
          <w:rFonts w:ascii="Arial" w:hAnsi="Arial"/>
          <w:color w:val="auto"/>
        </w:rPr>
        <w:t>etc</w:t>
      </w:r>
      <w:proofErr w:type="spellEnd"/>
      <w:r w:rsidRPr="00F6111C">
        <w:rPr>
          <w:rFonts w:ascii="Arial" w:hAnsi="Arial"/>
          <w:color w:val="auto"/>
        </w:rPr>
        <w:t>)</w:t>
      </w:r>
      <w:r w:rsidRPr="00F6111C">
        <w:rPr>
          <w:rFonts w:ascii="Arial" w:hAnsi="Arial"/>
          <w:color w:val="auto"/>
          <w:szCs w:val="20"/>
        </w:rPr>
        <w:t>.</w:t>
      </w:r>
    </w:p>
    <w:p w:rsidR="009C6916" w:rsidRPr="00B05556" w:rsidRDefault="009C6916" w:rsidP="009C6916">
      <w:pPr>
        <w:pStyle w:val="Ttulo21"/>
        <w:numPr>
          <w:ilvl w:val="0"/>
          <w:numId w:val="0"/>
        </w:numPr>
        <w:jc w:val="both"/>
        <w:rPr>
          <w:rFonts w:ascii="Arial" w:hAnsi="Arial"/>
          <w:color w:val="FF0000"/>
          <w:szCs w:val="20"/>
        </w:rPr>
      </w:pPr>
    </w:p>
    <w:p w:rsidR="009C6916" w:rsidRPr="00B05556" w:rsidRDefault="009C6916" w:rsidP="009C6916">
      <w:pPr>
        <w:rPr>
          <w:color w:val="FF0000"/>
          <w:szCs w:val="20"/>
        </w:rPr>
      </w:pPr>
    </w:p>
    <w:p w:rsidR="009C6916" w:rsidRPr="00C71FA5" w:rsidRDefault="009C6916" w:rsidP="00C978EF">
      <w:pPr>
        <w:pStyle w:val="Ttulo11"/>
        <w:numPr>
          <w:ilvl w:val="0"/>
          <w:numId w:val="6"/>
        </w:numPr>
        <w:jc w:val="both"/>
        <w:rPr>
          <w:rFonts w:ascii="Arial" w:hAnsi="Arial"/>
          <w:color w:val="auto"/>
        </w:rPr>
      </w:pPr>
      <w:bookmarkStart w:id="38" w:name="_Toc10024519"/>
      <w:r w:rsidRPr="00C71FA5">
        <w:rPr>
          <w:rFonts w:ascii="Arial" w:hAnsi="Arial"/>
          <w:color w:val="auto"/>
          <w:szCs w:val="20"/>
        </w:rPr>
        <w:t>OBRIGAÇÕES DA CODEVASF</w:t>
      </w:r>
      <w:bookmarkEnd w:id="38"/>
    </w:p>
    <w:p w:rsidR="009C6916" w:rsidRPr="00C71FA5" w:rsidRDefault="009C6916" w:rsidP="009C6916">
      <w:pPr>
        <w:rPr>
          <w:szCs w:val="20"/>
        </w:rPr>
      </w:pPr>
    </w:p>
    <w:p w:rsidR="009C6916" w:rsidRPr="00C71FA5" w:rsidRDefault="009C6916" w:rsidP="00C978EF">
      <w:pPr>
        <w:pStyle w:val="Ttulo21"/>
        <w:numPr>
          <w:ilvl w:val="1"/>
          <w:numId w:val="6"/>
        </w:numPr>
        <w:ind w:left="0" w:firstLine="0"/>
        <w:jc w:val="both"/>
        <w:rPr>
          <w:color w:val="auto"/>
          <w:szCs w:val="20"/>
        </w:rPr>
      </w:pPr>
      <w:r w:rsidRPr="00C71FA5">
        <w:rPr>
          <w:rFonts w:ascii="Arial" w:hAnsi="Arial"/>
          <w:color w:val="auto"/>
          <w:szCs w:val="20"/>
        </w:rPr>
        <w:t>Exigir da CONTRATADA o cumprimento integral deste Contrato.</w:t>
      </w:r>
    </w:p>
    <w:p w:rsidR="009C6916" w:rsidRPr="00C71FA5" w:rsidRDefault="009C6916" w:rsidP="009C6916">
      <w:pPr>
        <w:pStyle w:val="Ttulo21"/>
        <w:numPr>
          <w:ilvl w:val="0"/>
          <w:numId w:val="0"/>
        </w:numPr>
        <w:jc w:val="both"/>
        <w:rPr>
          <w:rFonts w:ascii="Arial" w:hAnsi="Arial"/>
          <w:color w:val="auto"/>
          <w:szCs w:val="20"/>
        </w:rPr>
      </w:pPr>
    </w:p>
    <w:p w:rsidR="009C6916" w:rsidRPr="00B42EB9" w:rsidRDefault="009C6916" w:rsidP="00C978EF">
      <w:pPr>
        <w:pStyle w:val="Ttulo21"/>
        <w:numPr>
          <w:ilvl w:val="1"/>
          <w:numId w:val="6"/>
        </w:numPr>
        <w:ind w:left="709" w:hanging="709"/>
        <w:jc w:val="both"/>
        <w:rPr>
          <w:rFonts w:ascii="Arial" w:hAnsi="Arial"/>
          <w:color w:val="auto"/>
          <w:szCs w:val="20"/>
        </w:rPr>
      </w:pPr>
      <w:r w:rsidRPr="00C71FA5">
        <w:rPr>
          <w:rFonts w:ascii="Arial" w:hAnsi="Arial"/>
          <w:color w:val="auto"/>
          <w:szCs w:val="20"/>
        </w:rPr>
        <w:t>Esclarecer as dúvidas que lhe sejam apresentadas pela CONTRATADA, através de correspondências protocoladas.</w:t>
      </w:r>
    </w:p>
    <w:p w:rsidR="009C6916" w:rsidRPr="00C71FA5" w:rsidRDefault="009C6916" w:rsidP="00B42EB9">
      <w:pPr>
        <w:pStyle w:val="Ttulo21"/>
        <w:numPr>
          <w:ilvl w:val="0"/>
          <w:numId w:val="0"/>
        </w:numPr>
        <w:ind w:left="709"/>
        <w:jc w:val="both"/>
        <w:rPr>
          <w:rFonts w:ascii="Arial" w:hAnsi="Arial"/>
          <w:color w:val="auto"/>
          <w:szCs w:val="20"/>
        </w:rPr>
      </w:pPr>
    </w:p>
    <w:p w:rsidR="009C6916" w:rsidRPr="00B42EB9" w:rsidRDefault="009C6916" w:rsidP="00C978EF">
      <w:pPr>
        <w:pStyle w:val="Ttulo21"/>
        <w:numPr>
          <w:ilvl w:val="1"/>
          <w:numId w:val="6"/>
        </w:numPr>
        <w:ind w:left="709" w:hanging="709"/>
        <w:jc w:val="both"/>
        <w:rPr>
          <w:rFonts w:ascii="Arial" w:hAnsi="Arial"/>
          <w:color w:val="auto"/>
          <w:szCs w:val="20"/>
        </w:rPr>
      </w:pPr>
      <w:r w:rsidRPr="00C71FA5">
        <w:rPr>
          <w:rFonts w:ascii="Arial" w:hAnsi="Arial"/>
          <w:color w:val="auto"/>
          <w:szCs w:val="20"/>
        </w:rPr>
        <w:t>Fiscalizar e acompanhar a execução do objeto do contrato.</w:t>
      </w:r>
    </w:p>
    <w:p w:rsidR="009C6916" w:rsidRPr="00C71FA5" w:rsidRDefault="009C6916" w:rsidP="00B42EB9">
      <w:pPr>
        <w:pStyle w:val="Ttulo21"/>
        <w:numPr>
          <w:ilvl w:val="0"/>
          <w:numId w:val="0"/>
        </w:numPr>
        <w:ind w:left="709"/>
        <w:jc w:val="both"/>
        <w:rPr>
          <w:rFonts w:ascii="Arial" w:hAnsi="Arial"/>
          <w:color w:val="auto"/>
          <w:szCs w:val="20"/>
        </w:rPr>
      </w:pPr>
    </w:p>
    <w:p w:rsidR="009C6916" w:rsidRPr="00B42EB9" w:rsidRDefault="009C6916" w:rsidP="00C978EF">
      <w:pPr>
        <w:pStyle w:val="Ttulo21"/>
        <w:numPr>
          <w:ilvl w:val="1"/>
          <w:numId w:val="6"/>
        </w:numPr>
        <w:ind w:left="709" w:hanging="709"/>
        <w:jc w:val="both"/>
        <w:rPr>
          <w:rFonts w:ascii="Arial" w:hAnsi="Arial"/>
          <w:color w:val="auto"/>
          <w:szCs w:val="20"/>
        </w:rPr>
      </w:pPr>
      <w:r w:rsidRPr="00C71FA5">
        <w:rPr>
          <w:rFonts w:ascii="Arial" w:hAnsi="Arial"/>
          <w:color w:val="auto"/>
          <w:szCs w:val="20"/>
        </w:rPr>
        <w:t>Expedir por escrito, as determinações e comunicações dirigidas a CONTRATADA, determinando as providências necessárias à correção das falhas observadas.</w:t>
      </w:r>
    </w:p>
    <w:p w:rsidR="009C6916" w:rsidRPr="00C71FA5" w:rsidRDefault="009C6916" w:rsidP="009C6916">
      <w:pPr>
        <w:pStyle w:val="Ttulo21"/>
        <w:numPr>
          <w:ilvl w:val="0"/>
          <w:numId w:val="0"/>
        </w:numPr>
        <w:jc w:val="both"/>
        <w:rPr>
          <w:rFonts w:ascii="Arial" w:hAnsi="Arial"/>
          <w:color w:val="auto"/>
          <w:szCs w:val="20"/>
        </w:rPr>
      </w:pPr>
    </w:p>
    <w:p w:rsidR="009C6916" w:rsidRPr="00B42EB9" w:rsidRDefault="009C6916" w:rsidP="00C978EF">
      <w:pPr>
        <w:pStyle w:val="Ttulo21"/>
        <w:numPr>
          <w:ilvl w:val="1"/>
          <w:numId w:val="6"/>
        </w:numPr>
        <w:ind w:left="709" w:hanging="709"/>
        <w:jc w:val="both"/>
        <w:rPr>
          <w:rFonts w:ascii="Arial" w:hAnsi="Arial"/>
          <w:color w:val="auto"/>
          <w:szCs w:val="20"/>
        </w:rPr>
      </w:pPr>
      <w:r w:rsidRPr="00C71FA5">
        <w:rPr>
          <w:rFonts w:ascii="Arial" w:hAnsi="Arial"/>
          <w:color w:val="auto"/>
          <w:szCs w:val="20"/>
        </w:rPr>
        <w:t>Rejeitar todo e qualquer serviço inadequado, incompleto ou não especificado e estipular prazo para sua retificação.</w:t>
      </w:r>
    </w:p>
    <w:p w:rsidR="009C6916" w:rsidRPr="00C71FA5" w:rsidRDefault="009C6916" w:rsidP="009C6916">
      <w:pPr>
        <w:pStyle w:val="Ttulo21"/>
        <w:numPr>
          <w:ilvl w:val="0"/>
          <w:numId w:val="0"/>
        </w:numPr>
        <w:jc w:val="both"/>
        <w:rPr>
          <w:rFonts w:ascii="Arial" w:hAnsi="Arial"/>
          <w:color w:val="auto"/>
          <w:szCs w:val="20"/>
        </w:rPr>
      </w:pPr>
    </w:p>
    <w:p w:rsidR="009C6916" w:rsidRPr="00C71FA5" w:rsidRDefault="009C6916" w:rsidP="00C978EF">
      <w:pPr>
        <w:pStyle w:val="Ttulo21"/>
        <w:numPr>
          <w:ilvl w:val="1"/>
          <w:numId w:val="6"/>
        </w:numPr>
        <w:ind w:left="0" w:firstLine="0"/>
        <w:jc w:val="both"/>
        <w:rPr>
          <w:color w:val="auto"/>
          <w:szCs w:val="20"/>
        </w:rPr>
      </w:pPr>
      <w:r w:rsidRPr="00C71FA5">
        <w:rPr>
          <w:rFonts w:ascii="Arial" w:hAnsi="Arial"/>
          <w:color w:val="auto"/>
          <w:szCs w:val="20"/>
        </w:rPr>
        <w:t xml:space="preserve">Emitir parecer para liberação das faturas, e receber </w:t>
      </w:r>
      <w:r w:rsidR="00C71FA5" w:rsidRPr="00C71FA5">
        <w:rPr>
          <w:rFonts w:ascii="Arial" w:hAnsi="Arial"/>
          <w:color w:val="auto"/>
          <w:szCs w:val="20"/>
        </w:rPr>
        <w:t>o</w:t>
      </w:r>
      <w:r w:rsidRPr="00C71FA5">
        <w:rPr>
          <w:rFonts w:ascii="Arial" w:hAnsi="Arial"/>
          <w:color w:val="auto"/>
          <w:szCs w:val="20"/>
        </w:rPr>
        <w:t>s</w:t>
      </w:r>
      <w:r w:rsidR="000B4556">
        <w:rPr>
          <w:rFonts w:ascii="Arial" w:hAnsi="Arial"/>
          <w:color w:val="auto"/>
          <w:szCs w:val="20"/>
        </w:rPr>
        <w:t xml:space="preserve"> </w:t>
      </w:r>
      <w:r w:rsidRPr="00C71FA5">
        <w:rPr>
          <w:rFonts w:ascii="Arial" w:hAnsi="Arial"/>
          <w:color w:val="auto"/>
          <w:szCs w:val="20"/>
        </w:rPr>
        <w:t>serviços contratados.</w:t>
      </w:r>
    </w:p>
    <w:p w:rsidR="009C6916" w:rsidRPr="00C71FA5" w:rsidRDefault="009C6916" w:rsidP="009C6916">
      <w:pPr>
        <w:pStyle w:val="Ttulo21"/>
        <w:numPr>
          <w:ilvl w:val="0"/>
          <w:numId w:val="0"/>
        </w:numPr>
        <w:jc w:val="both"/>
        <w:rPr>
          <w:rFonts w:ascii="Arial" w:hAnsi="Arial"/>
          <w:color w:val="auto"/>
          <w:szCs w:val="20"/>
        </w:rPr>
      </w:pPr>
    </w:p>
    <w:p w:rsidR="009C6916" w:rsidRPr="00C71FA5" w:rsidRDefault="009C6916" w:rsidP="00C978EF">
      <w:pPr>
        <w:pStyle w:val="Ttulo21"/>
        <w:numPr>
          <w:ilvl w:val="1"/>
          <w:numId w:val="6"/>
        </w:numPr>
        <w:ind w:left="0" w:firstLine="0"/>
        <w:jc w:val="both"/>
        <w:rPr>
          <w:color w:val="auto"/>
          <w:szCs w:val="20"/>
        </w:rPr>
      </w:pPr>
      <w:r w:rsidRPr="00C71FA5">
        <w:rPr>
          <w:rFonts w:ascii="Arial" w:hAnsi="Arial"/>
          <w:color w:val="auto"/>
          <w:szCs w:val="20"/>
        </w:rPr>
        <w:t>Efetuar o pagamento no prazo previsto no contrato.</w:t>
      </w: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892ACD" w:rsidRDefault="009C6916" w:rsidP="00C978EF">
      <w:pPr>
        <w:pStyle w:val="Ttulo11"/>
        <w:numPr>
          <w:ilvl w:val="0"/>
          <w:numId w:val="6"/>
        </w:numPr>
        <w:jc w:val="both"/>
        <w:rPr>
          <w:rFonts w:ascii="Arial" w:hAnsi="Arial"/>
          <w:color w:val="auto"/>
          <w:szCs w:val="20"/>
        </w:rPr>
      </w:pPr>
      <w:bookmarkStart w:id="39" w:name="_Toc10024520"/>
      <w:r w:rsidRPr="00892ACD">
        <w:rPr>
          <w:rFonts w:ascii="Arial" w:hAnsi="Arial"/>
          <w:color w:val="auto"/>
          <w:szCs w:val="20"/>
        </w:rPr>
        <w:t>CONDIÇÕES GERAIS</w:t>
      </w:r>
      <w:bookmarkEnd w:id="39"/>
    </w:p>
    <w:p w:rsidR="00B42EB9" w:rsidRDefault="00B42EB9" w:rsidP="00B42EB9"/>
    <w:p w:rsidR="00B42EB9" w:rsidRPr="007C08BD" w:rsidRDefault="00B42EB9" w:rsidP="00C978EF">
      <w:pPr>
        <w:pStyle w:val="Ttulo21"/>
        <w:numPr>
          <w:ilvl w:val="1"/>
          <w:numId w:val="6"/>
        </w:numPr>
        <w:ind w:left="709" w:hanging="709"/>
        <w:jc w:val="both"/>
        <w:rPr>
          <w:rFonts w:ascii="Arial" w:hAnsi="Arial"/>
          <w:color w:val="auto"/>
          <w:szCs w:val="20"/>
        </w:rPr>
      </w:pPr>
      <w:r w:rsidRPr="007C08BD">
        <w:rPr>
          <w:rFonts w:ascii="Arial" w:hAnsi="Arial"/>
          <w:color w:val="auto"/>
          <w:szCs w:val="20"/>
        </w:rPr>
        <w:t xml:space="preserve">Aos Concorrentes interessados em participar do processo licitatório destinado a contratar empresa do ramo da engenharia, com experiência comprovada na realização de serviços de </w:t>
      </w:r>
      <w:r w:rsidR="007C08BD" w:rsidRPr="007C08BD">
        <w:rPr>
          <w:rFonts w:ascii="Arial" w:hAnsi="Arial"/>
          <w:color w:val="auto"/>
          <w:szCs w:val="20"/>
        </w:rPr>
        <w:t>implantação e recuperação de pavimentação com aplicação de concreto betuminoso usinado a quente (CBUQ)</w:t>
      </w:r>
      <w:r w:rsidRPr="007C08BD">
        <w:rPr>
          <w:rFonts w:ascii="Arial" w:hAnsi="Arial"/>
          <w:color w:val="auto"/>
          <w:szCs w:val="20"/>
        </w:rPr>
        <w:t>, poderão entrar em contato com a CODEVASF para obtenção de informações e outros documentos técnicos correlacionados, os quais se encontram disponíveis no acervo da 3ª SR da CODEVASF, em Petrolina-PE, para consulta pública.</w:t>
      </w:r>
      <w:bookmarkStart w:id="40" w:name="__RefHeading___Toc384898360"/>
      <w:bookmarkEnd w:id="40"/>
    </w:p>
    <w:p w:rsidR="00B42EB9" w:rsidRPr="00B42EB9" w:rsidRDefault="00B42EB9" w:rsidP="00B42EB9"/>
    <w:p w:rsidR="009C6916" w:rsidRPr="00B42EB9" w:rsidRDefault="009C6916" w:rsidP="00C978EF">
      <w:pPr>
        <w:pStyle w:val="Ttulo21"/>
        <w:numPr>
          <w:ilvl w:val="1"/>
          <w:numId w:val="6"/>
        </w:numPr>
        <w:ind w:left="709" w:hanging="709"/>
        <w:jc w:val="both"/>
        <w:rPr>
          <w:rFonts w:ascii="Arial" w:hAnsi="Arial"/>
          <w:color w:val="auto"/>
          <w:szCs w:val="20"/>
        </w:rPr>
      </w:pPr>
      <w:r w:rsidRPr="00B42EB9">
        <w:rPr>
          <w:rFonts w:ascii="Arial" w:hAnsi="Arial"/>
          <w:color w:val="auto"/>
          <w:szCs w:val="20"/>
        </w:rPr>
        <w:t>O resultado do fornecimento e execução dos serviços objeto do certame licitatório, incluindo os desenhos originais, as memórias de cálculo, as informações obtidas e os métodos desenvolvidos no contexto d</w:t>
      </w:r>
      <w:r w:rsidR="00FC6B81">
        <w:rPr>
          <w:rFonts w:ascii="Arial" w:hAnsi="Arial"/>
          <w:color w:val="auto"/>
          <w:szCs w:val="20"/>
        </w:rPr>
        <w:t>o</w:t>
      </w:r>
      <w:r w:rsidRPr="00B42EB9">
        <w:rPr>
          <w:rFonts w:ascii="Arial" w:hAnsi="Arial"/>
          <w:color w:val="auto"/>
          <w:szCs w:val="20"/>
        </w:rPr>
        <w:t xml:space="preserve">s </w:t>
      </w:r>
      <w:r w:rsidR="00FC6B81">
        <w:rPr>
          <w:rFonts w:ascii="Arial" w:hAnsi="Arial"/>
          <w:color w:val="auto"/>
          <w:szCs w:val="20"/>
        </w:rPr>
        <w:t>serviços</w:t>
      </w:r>
      <w:r w:rsidRPr="00B42EB9">
        <w:rPr>
          <w:rFonts w:ascii="Arial" w:hAnsi="Arial"/>
          <w:color w:val="auto"/>
          <w:szCs w:val="20"/>
        </w:rPr>
        <w:t xml:space="preserve">, serão de propriedade da </w:t>
      </w:r>
      <w:proofErr w:type="spellStart"/>
      <w:r w:rsidRPr="00B42EB9">
        <w:rPr>
          <w:rFonts w:ascii="Arial" w:hAnsi="Arial"/>
          <w:color w:val="auto"/>
          <w:szCs w:val="20"/>
        </w:rPr>
        <w:t>Codevasf</w:t>
      </w:r>
      <w:proofErr w:type="spellEnd"/>
      <w:r w:rsidRPr="00B42EB9">
        <w:rPr>
          <w:rFonts w:ascii="Arial" w:hAnsi="Arial"/>
          <w:color w:val="auto"/>
          <w:szCs w:val="20"/>
        </w:rPr>
        <w:t>, e seu uso por terceiros só se realizará por expressa autorização desta.</w:t>
      </w:r>
    </w:p>
    <w:p w:rsidR="009C6916" w:rsidRPr="00B42EB9" w:rsidRDefault="009C6916" w:rsidP="00B42EB9">
      <w:pPr>
        <w:pStyle w:val="Ttulo21"/>
        <w:numPr>
          <w:ilvl w:val="0"/>
          <w:numId w:val="0"/>
        </w:numPr>
        <w:ind w:left="709"/>
        <w:jc w:val="both"/>
        <w:rPr>
          <w:rFonts w:ascii="Arial" w:hAnsi="Arial"/>
          <w:color w:val="auto"/>
          <w:szCs w:val="20"/>
        </w:rPr>
      </w:pPr>
    </w:p>
    <w:p w:rsidR="00B42EB9" w:rsidRDefault="00B42EB9" w:rsidP="00C978EF">
      <w:pPr>
        <w:pStyle w:val="Ttulo21"/>
        <w:numPr>
          <w:ilvl w:val="1"/>
          <w:numId w:val="6"/>
        </w:numPr>
        <w:ind w:left="709" w:hanging="709"/>
        <w:jc w:val="both"/>
        <w:rPr>
          <w:rFonts w:ascii="Arial" w:hAnsi="Arial"/>
          <w:color w:val="auto"/>
          <w:szCs w:val="20"/>
        </w:rPr>
      </w:pPr>
      <w:r w:rsidRPr="00B42EB9">
        <w:rPr>
          <w:rFonts w:ascii="Arial" w:hAnsi="Arial"/>
          <w:color w:val="auto"/>
          <w:szCs w:val="20"/>
        </w:rPr>
        <w:lastRenderedPageBreak/>
        <w:t>Os serviços licitados somente poderão ser iniciados após apresentação da ART do contrato à fiscalização.</w:t>
      </w:r>
    </w:p>
    <w:p w:rsidR="00D856CF" w:rsidRDefault="00D856CF" w:rsidP="00D856CF"/>
    <w:p w:rsidR="00D856CF" w:rsidRDefault="00D856CF" w:rsidP="00C978EF">
      <w:pPr>
        <w:pStyle w:val="Ttulo21"/>
        <w:numPr>
          <w:ilvl w:val="1"/>
          <w:numId w:val="6"/>
        </w:numPr>
        <w:ind w:left="709" w:hanging="709"/>
        <w:jc w:val="both"/>
        <w:rPr>
          <w:rFonts w:ascii="Arial" w:hAnsi="Arial"/>
          <w:color w:val="auto"/>
          <w:szCs w:val="20"/>
        </w:rPr>
      </w:pPr>
      <w:r w:rsidRPr="00D856CF">
        <w:rPr>
          <w:rFonts w:ascii="Arial" w:hAnsi="Arial"/>
          <w:color w:val="auto"/>
          <w:szCs w:val="20"/>
        </w:rPr>
        <w:t>A Empresa Contratada deverá tomar todas as medidas necessárias para a mobilização de pessoal, materiais e equipamentos, logo após a assinatura do contrato e emissão da Ordem de Serviço, de modo a poder dar início efetivo aos serviços após a assinatura do contrato e emissão da Ordem de Serviço e concluí-los dentro do prazo de vigência contratual.</w:t>
      </w:r>
    </w:p>
    <w:p w:rsidR="00D856CF" w:rsidRPr="00D856CF" w:rsidRDefault="00D856CF" w:rsidP="00D856CF"/>
    <w:p w:rsidR="00D856CF" w:rsidRPr="00D856CF" w:rsidRDefault="00D856CF" w:rsidP="00C978EF">
      <w:pPr>
        <w:pStyle w:val="Ttulo21"/>
        <w:numPr>
          <w:ilvl w:val="1"/>
          <w:numId w:val="6"/>
        </w:numPr>
        <w:ind w:left="709" w:hanging="709"/>
        <w:jc w:val="both"/>
        <w:rPr>
          <w:rFonts w:ascii="Arial" w:hAnsi="Arial"/>
          <w:color w:val="auto"/>
          <w:szCs w:val="20"/>
        </w:rPr>
      </w:pPr>
      <w:r w:rsidRPr="00D856CF">
        <w:rPr>
          <w:rFonts w:ascii="Arial" w:hAnsi="Arial"/>
          <w:color w:val="auto"/>
          <w:szCs w:val="20"/>
        </w:rPr>
        <w:t>A Empresa Contratada</w:t>
      </w:r>
      <w:r>
        <w:rPr>
          <w:rFonts w:ascii="Arial" w:hAnsi="Arial"/>
          <w:color w:val="auto"/>
          <w:szCs w:val="20"/>
        </w:rPr>
        <w:t>,</w:t>
      </w:r>
      <w:r w:rsidRPr="00D856CF">
        <w:rPr>
          <w:rFonts w:ascii="Arial" w:hAnsi="Arial"/>
          <w:color w:val="auto"/>
          <w:szCs w:val="20"/>
        </w:rPr>
        <w:t xml:space="preserve"> após o término dos serviços</w:t>
      </w:r>
      <w:r>
        <w:rPr>
          <w:rFonts w:ascii="Arial" w:hAnsi="Arial"/>
          <w:color w:val="auto"/>
          <w:szCs w:val="20"/>
        </w:rPr>
        <w:t>,</w:t>
      </w:r>
      <w:r w:rsidRPr="00D856CF">
        <w:rPr>
          <w:rFonts w:ascii="Arial" w:hAnsi="Arial"/>
          <w:color w:val="auto"/>
          <w:szCs w:val="20"/>
        </w:rPr>
        <w:t xml:space="preserve"> fará uma limpeza geral, desmobilizando todo e qualquer equipamento e acampamento, retirando todo e qualquer entulho, transporte de pessoal, enfim</w:t>
      </w:r>
      <w:r>
        <w:rPr>
          <w:rFonts w:ascii="Arial" w:hAnsi="Arial"/>
          <w:color w:val="auto"/>
          <w:szCs w:val="20"/>
        </w:rPr>
        <w:t>,</w:t>
      </w:r>
      <w:r w:rsidRPr="00D856CF">
        <w:rPr>
          <w:rFonts w:ascii="Arial" w:hAnsi="Arial"/>
          <w:color w:val="auto"/>
          <w:szCs w:val="20"/>
        </w:rPr>
        <w:t xml:space="preserve"> todos os serviços necessários à desmobilização.</w:t>
      </w:r>
    </w:p>
    <w:p w:rsidR="00D856CF" w:rsidRPr="00D856CF" w:rsidRDefault="00D856CF" w:rsidP="00D856CF"/>
    <w:p w:rsidR="004972DB" w:rsidRDefault="004972DB" w:rsidP="00C978EF">
      <w:pPr>
        <w:pStyle w:val="Ttulo21"/>
        <w:numPr>
          <w:ilvl w:val="1"/>
          <w:numId w:val="6"/>
        </w:numPr>
        <w:ind w:left="709" w:hanging="709"/>
        <w:jc w:val="both"/>
        <w:rPr>
          <w:rFonts w:ascii="Arial" w:hAnsi="Arial"/>
          <w:color w:val="auto"/>
          <w:szCs w:val="20"/>
        </w:rPr>
      </w:pPr>
      <w:r w:rsidRPr="004972DB">
        <w:rPr>
          <w:rFonts w:ascii="Arial" w:hAnsi="Arial"/>
          <w:color w:val="auto"/>
          <w:szCs w:val="20"/>
        </w:rPr>
        <w:t>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w:t>
      </w:r>
      <w:r w:rsidR="000B4556">
        <w:rPr>
          <w:rFonts w:ascii="Arial" w:hAnsi="Arial"/>
          <w:color w:val="auto"/>
          <w:szCs w:val="20"/>
        </w:rPr>
        <w:t xml:space="preserve">onantes ambientais necessárias </w:t>
      </w:r>
      <w:r w:rsidRPr="004972DB">
        <w:rPr>
          <w:rFonts w:ascii="Arial" w:hAnsi="Arial"/>
          <w:color w:val="auto"/>
          <w:szCs w:val="20"/>
        </w:rPr>
        <w:t xml:space="preserve">relativas à execução dos serviços. </w:t>
      </w:r>
    </w:p>
    <w:p w:rsidR="004972DB" w:rsidRPr="004972DB" w:rsidRDefault="004972DB" w:rsidP="004972DB"/>
    <w:p w:rsidR="004972DB" w:rsidRPr="004972DB" w:rsidRDefault="004972DB" w:rsidP="00C978EF">
      <w:pPr>
        <w:pStyle w:val="Ttulo21"/>
        <w:numPr>
          <w:ilvl w:val="1"/>
          <w:numId w:val="6"/>
        </w:numPr>
        <w:ind w:left="709" w:hanging="709"/>
        <w:jc w:val="both"/>
        <w:rPr>
          <w:rFonts w:ascii="Arial" w:hAnsi="Arial"/>
          <w:color w:val="auto"/>
          <w:szCs w:val="20"/>
        </w:rPr>
      </w:pPr>
      <w:r w:rsidRPr="004972DB">
        <w:rPr>
          <w:rFonts w:ascii="Arial" w:hAnsi="Arial"/>
          <w:color w:val="auto"/>
          <w:szCs w:val="20"/>
        </w:rPr>
        <w:t>A CODEVASF poderá revogar esta licitação quando nenhuma das ofertas satisfizer o objeto da mesma, ou anulá-la quando for evidente que tenha havido falta de competição e/ou quando caracterizado indício de colusão.</w:t>
      </w:r>
    </w:p>
    <w:p w:rsidR="009C6916" w:rsidRDefault="009C6916" w:rsidP="009C6916">
      <w:pPr>
        <w:rPr>
          <w:color w:val="FF0000"/>
          <w:szCs w:val="20"/>
        </w:rPr>
      </w:pPr>
    </w:p>
    <w:p w:rsidR="008E5D66" w:rsidRDefault="008E5D66" w:rsidP="00C978EF">
      <w:pPr>
        <w:pStyle w:val="Ttulo21"/>
        <w:numPr>
          <w:ilvl w:val="1"/>
          <w:numId w:val="6"/>
        </w:numPr>
        <w:ind w:left="709" w:hanging="709"/>
        <w:jc w:val="both"/>
        <w:rPr>
          <w:rFonts w:ascii="Arial" w:hAnsi="Arial"/>
          <w:color w:val="auto"/>
          <w:szCs w:val="20"/>
        </w:rPr>
      </w:pPr>
      <w:r w:rsidRPr="005844FA">
        <w:rPr>
          <w:rFonts w:ascii="Arial" w:hAnsi="Arial"/>
          <w:color w:val="auto"/>
          <w:szCs w:val="20"/>
        </w:rPr>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p>
    <w:p w:rsidR="000B0ECF" w:rsidRPr="000B0ECF" w:rsidRDefault="000B0ECF" w:rsidP="000B0ECF"/>
    <w:p w:rsidR="008E5D66" w:rsidRDefault="008E5D66" w:rsidP="00C978EF">
      <w:pPr>
        <w:pStyle w:val="Ttulo21"/>
        <w:numPr>
          <w:ilvl w:val="1"/>
          <w:numId w:val="6"/>
        </w:numPr>
        <w:ind w:left="709" w:hanging="709"/>
        <w:jc w:val="both"/>
        <w:rPr>
          <w:rFonts w:ascii="Arial" w:hAnsi="Arial"/>
          <w:color w:val="auto"/>
          <w:szCs w:val="20"/>
        </w:rPr>
      </w:pPr>
      <w:r w:rsidRPr="005844FA">
        <w:rPr>
          <w:rFonts w:ascii="Arial" w:hAnsi="Arial"/>
          <w:color w:val="auto"/>
          <w:szCs w:val="20"/>
        </w:rPr>
        <w:t>A publicação do extrato do contrato no Diário Oficial da União, no prazo de 20 (vinte) dias após a sua assinatura, será de responsabilidade do Contratante.</w:t>
      </w:r>
    </w:p>
    <w:p w:rsidR="000B0ECF" w:rsidRPr="000B0ECF" w:rsidRDefault="000B0ECF" w:rsidP="000B0ECF"/>
    <w:p w:rsidR="000B0ECF" w:rsidRDefault="000B0ECF" w:rsidP="00C978EF">
      <w:pPr>
        <w:pStyle w:val="Ttulo21"/>
        <w:numPr>
          <w:ilvl w:val="1"/>
          <w:numId w:val="6"/>
        </w:numPr>
        <w:ind w:left="709" w:hanging="709"/>
        <w:jc w:val="both"/>
        <w:rPr>
          <w:rFonts w:ascii="Arial" w:hAnsi="Arial"/>
          <w:color w:val="auto"/>
          <w:szCs w:val="20"/>
        </w:rPr>
      </w:pPr>
      <w:r w:rsidRPr="005844FA">
        <w:rPr>
          <w:rFonts w:ascii="Arial" w:hAnsi="Arial"/>
          <w:color w:val="auto"/>
          <w:szCs w:val="20"/>
        </w:rPr>
        <w:t xml:space="preserve">A Contratada compromete-se em aceitar, nas mesmas condições iniciais do contrato, os acréscimos e supressões que se fizerem necessários, dentro do limite permitido em lei, conservando ou aumentando o percentual de desconto ofertado no período da Licitação, conforme previsto no Art.81, §1º, Lei nº 13.303.2016, no Art. 134 do Regulamento Interno de Licitações e Contratos da </w:t>
      </w:r>
      <w:proofErr w:type="spellStart"/>
      <w:r w:rsidRPr="005844FA">
        <w:rPr>
          <w:rFonts w:ascii="Arial" w:hAnsi="Arial"/>
          <w:color w:val="auto"/>
          <w:szCs w:val="20"/>
        </w:rPr>
        <w:t>Codevasf</w:t>
      </w:r>
      <w:proofErr w:type="spellEnd"/>
      <w:r w:rsidRPr="005844FA">
        <w:rPr>
          <w:rFonts w:ascii="Arial" w:hAnsi="Arial"/>
          <w:color w:val="auto"/>
          <w:szCs w:val="20"/>
        </w:rPr>
        <w:t xml:space="preserve"> e no Art. 14. </w:t>
      </w:r>
      <w:proofErr w:type="gramStart"/>
      <w:r w:rsidRPr="005844FA">
        <w:rPr>
          <w:rFonts w:ascii="Arial" w:hAnsi="Arial"/>
          <w:color w:val="auto"/>
          <w:szCs w:val="20"/>
        </w:rPr>
        <w:t>do</w:t>
      </w:r>
      <w:proofErr w:type="gramEnd"/>
      <w:r w:rsidRPr="005844FA">
        <w:rPr>
          <w:rFonts w:ascii="Arial" w:hAnsi="Arial"/>
          <w:color w:val="auto"/>
          <w:szCs w:val="20"/>
        </w:rPr>
        <w:t xml:space="preserve"> Decreto 7.983, de 08 de Abril de 2013. </w:t>
      </w:r>
    </w:p>
    <w:p w:rsidR="000B0ECF" w:rsidRPr="000B0ECF" w:rsidRDefault="000B0ECF" w:rsidP="000B0ECF"/>
    <w:p w:rsidR="008E5D66" w:rsidRDefault="008E5D66" w:rsidP="00C978EF">
      <w:pPr>
        <w:pStyle w:val="Ttulo21"/>
        <w:numPr>
          <w:ilvl w:val="1"/>
          <w:numId w:val="6"/>
        </w:numPr>
        <w:ind w:left="709" w:hanging="709"/>
        <w:jc w:val="both"/>
        <w:rPr>
          <w:rFonts w:ascii="Arial" w:hAnsi="Arial"/>
          <w:color w:val="auto"/>
          <w:szCs w:val="20"/>
        </w:rPr>
      </w:pPr>
      <w:r w:rsidRPr="005844FA">
        <w:rPr>
          <w:rFonts w:ascii="Arial" w:hAnsi="Arial"/>
          <w:color w:val="auto"/>
          <w:szCs w:val="20"/>
        </w:rPr>
        <w:t>Estes Termos de Referência e seus anexos farão parte integrante do contrato a ser firmado com a Licitante vencedora, independente de transições. Na existência de divergências entre as diretrizes destes Termos de Referência e o Edital, prevalecem as do último.</w:t>
      </w:r>
    </w:p>
    <w:p w:rsidR="000B0ECF" w:rsidRPr="000B0ECF" w:rsidRDefault="000B0ECF" w:rsidP="000B0ECF"/>
    <w:p w:rsidR="009C6916" w:rsidRPr="00892ACD" w:rsidRDefault="009C6916" w:rsidP="009C6916">
      <w:pPr>
        <w:rPr>
          <w:szCs w:val="20"/>
        </w:rPr>
      </w:pPr>
    </w:p>
    <w:p w:rsidR="009C6916" w:rsidRPr="00892ACD" w:rsidRDefault="009C6916" w:rsidP="00C978EF">
      <w:pPr>
        <w:pStyle w:val="Ttulo11"/>
        <w:numPr>
          <w:ilvl w:val="0"/>
          <w:numId w:val="6"/>
        </w:numPr>
        <w:jc w:val="both"/>
        <w:rPr>
          <w:rFonts w:ascii="Arial" w:hAnsi="Arial"/>
          <w:color w:val="auto"/>
        </w:rPr>
      </w:pPr>
      <w:bookmarkStart w:id="41" w:name="_Ref441139391"/>
      <w:bookmarkStart w:id="42" w:name="_Toc10024521"/>
      <w:bookmarkEnd w:id="41"/>
      <w:r w:rsidRPr="00892ACD">
        <w:rPr>
          <w:rFonts w:ascii="Arial" w:hAnsi="Arial"/>
          <w:color w:val="auto"/>
          <w:szCs w:val="20"/>
        </w:rPr>
        <w:t>ANEXOS</w:t>
      </w:r>
      <w:bookmarkEnd w:id="42"/>
    </w:p>
    <w:p w:rsidR="009C6916" w:rsidRPr="00892ACD" w:rsidRDefault="009C6916" w:rsidP="009C6916">
      <w:pPr>
        <w:rPr>
          <w:szCs w:val="20"/>
        </w:rPr>
      </w:pPr>
    </w:p>
    <w:p w:rsidR="009C6916" w:rsidRPr="00892ACD" w:rsidRDefault="009C6916" w:rsidP="009C6916">
      <w:pPr>
        <w:rPr>
          <w:szCs w:val="20"/>
        </w:rPr>
      </w:pPr>
      <w:r w:rsidRPr="00892ACD">
        <w:rPr>
          <w:szCs w:val="20"/>
        </w:rPr>
        <w:t>São ainda, documentos integrantes deste Termo de Referênci</w:t>
      </w:r>
      <w:r w:rsidR="00C71FA5" w:rsidRPr="00892ACD">
        <w:rPr>
          <w:szCs w:val="20"/>
        </w:rPr>
        <w:t>a</w:t>
      </w:r>
      <w:r w:rsidRPr="00892ACD">
        <w:rPr>
          <w:szCs w:val="20"/>
        </w:rPr>
        <w:t>:</w:t>
      </w:r>
    </w:p>
    <w:p w:rsidR="009C6916" w:rsidRPr="00B05556" w:rsidRDefault="009C6916" w:rsidP="009C6916">
      <w:pPr>
        <w:rPr>
          <w:color w:val="FF0000"/>
          <w:szCs w:val="20"/>
        </w:rPr>
      </w:pPr>
    </w:p>
    <w:p w:rsidR="009C6916" w:rsidRPr="00A0416C" w:rsidRDefault="009C6916" w:rsidP="00C978EF">
      <w:pPr>
        <w:pStyle w:val="PargrafodaLista"/>
        <w:numPr>
          <w:ilvl w:val="0"/>
          <w:numId w:val="13"/>
        </w:numPr>
      </w:pPr>
      <w:r w:rsidRPr="00892ACD">
        <w:rPr>
          <w:szCs w:val="20"/>
        </w:rPr>
        <w:t>Anexo I: Justificativas;</w:t>
      </w:r>
    </w:p>
    <w:p w:rsidR="009C6916" w:rsidRPr="00A0416C" w:rsidRDefault="009C6916" w:rsidP="00C978EF">
      <w:pPr>
        <w:pStyle w:val="PargrafodaLista"/>
        <w:numPr>
          <w:ilvl w:val="0"/>
          <w:numId w:val="13"/>
        </w:numPr>
      </w:pPr>
      <w:r w:rsidRPr="00A0416C">
        <w:rPr>
          <w:szCs w:val="20"/>
        </w:rPr>
        <w:t>Anexo I</w:t>
      </w:r>
      <w:r w:rsidR="00A0416C" w:rsidRPr="00A0416C">
        <w:rPr>
          <w:szCs w:val="20"/>
        </w:rPr>
        <w:t>I</w:t>
      </w:r>
      <w:r w:rsidRPr="00A0416C">
        <w:rPr>
          <w:szCs w:val="20"/>
        </w:rPr>
        <w:t>: Detalhamento dos Encargos Sociais e do BDI;</w:t>
      </w:r>
    </w:p>
    <w:p w:rsidR="009C6916" w:rsidRPr="00A0416C" w:rsidRDefault="009C6916" w:rsidP="00C978EF">
      <w:pPr>
        <w:pStyle w:val="PargrafodaLista"/>
        <w:numPr>
          <w:ilvl w:val="0"/>
          <w:numId w:val="13"/>
        </w:numPr>
        <w:ind w:left="1491" w:hanging="73"/>
      </w:pPr>
      <w:r w:rsidRPr="00A0416C">
        <w:rPr>
          <w:szCs w:val="20"/>
        </w:rPr>
        <w:t>Detalhamento dos Encargos Sociais (PO-XIV) – Horista e Mensalista;</w:t>
      </w:r>
    </w:p>
    <w:p w:rsidR="009C6916" w:rsidRPr="00A0416C" w:rsidRDefault="009C6916" w:rsidP="00C978EF">
      <w:pPr>
        <w:pStyle w:val="PargrafodaLista"/>
        <w:numPr>
          <w:ilvl w:val="0"/>
          <w:numId w:val="13"/>
        </w:numPr>
        <w:ind w:left="1491" w:hanging="73"/>
      </w:pPr>
      <w:r w:rsidRPr="00A0416C">
        <w:rPr>
          <w:szCs w:val="20"/>
        </w:rPr>
        <w:t>Detalhamento do BDI – (PO-XV)</w:t>
      </w:r>
      <w:r w:rsidR="009B53E3">
        <w:rPr>
          <w:szCs w:val="20"/>
        </w:rPr>
        <w:t>;</w:t>
      </w:r>
    </w:p>
    <w:p w:rsidR="00A0416C" w:rsidRPr="00A0416C" w:rsidRDefault="009C6916" w:rsidP="00C978EF">
      <w:pPr>
        <w:pStyle w:val="PargrafodaLista"/>
        <w:numPr>
          <w:ilvl w:val="0"/>
          <w:numId w:val="13"/>
        </w:numPr>
        <w:rPr>
          <w:szCs w:val="20"/>
        </w:rPr>
      </w:pPr>
      <w:r w:rsidRPr="00A0416C">
        <w:rPr>
          <w:szCs w:val="20"/>
        </w:rPr>
        <w:t>Anexo I</w:t>
      </w:r>
      <w:r w:rsidR="000B4556">
        <w:rPr>
          <w:szCs w:val="20"/>
        </w:rPr>
        <w:t>II</w:t>
      </w:r>
      <w:r w:rsidRPr="00A0416C">
        <w:rPr>
          <w:szCs w:val="20"/>
        </w:rPr>
        <w:t xml:space="preserve">: </w:t>
      </w:r>
      <w:r w:rsidR="00A0416C" w:rsidRPr="00A0416C">
        <w:rPr>
          <w:szCs w:val="20"/>
        </w:rPr>
        <w:t>Especificações Técnicas e Memorial Descritivo;</w:t>
      </w:r>
    </w:p>
    <w:p w:rsidR="00A0416C" w:rsidRPr="00A0416C" w:rsidRDefault="009C6916" w:rsidP="00C978EF">
      <w:pPr>
        <w:pStyle w:val="PargrafodaLista"/>
        <w:numPr>
          <w:ilvl w:val="0"/>
          <w:numId w:val="13"/>
        </w:numPr>
        <w:rPr>
          <w:szCs w:val="20"/>
        </w:rPr>
      </w:pPr>
      <w:r w:rsidRPr="00A0416C">
        <w:rPr>
          <w:szCs w:val="20"/>
        </w:rPr>
        <w:t xml:space="preserve">Anexo </w:t>
      </w:r>
      <w:r w:rsidR="000B4556">
        <w:rPr>
          <w:szCs w:val="20"/>
        </w:rPr>
        <w:t>I</w:t>
      </w:r>
      <w:r w:rsidRPr="00A0416C">
        <w:rPr>
          <w:szCs w:val="20"/>
        </w:rPr>
        <w:t xml:space="preserve">V: </w:t>
      </w:r>
      <w:r w:rsidR="00A0416C" w:rsidRPr="00A0416C">
        <w:rPr>
          <w:szCs w:val="20"/>
        </w:rPr>
        <w:t>Manual de Uso da Marca do Governo</w:t>
      </w:r>
      <w:r w:rsidR="009B53E3">
        <w:rPr>
          <w:szCs w:val="20"/>
        </w:rPr>
        <w:t>;</w:t>
      </w:r>
    </w:p>
    <w:p w:rsidR="009B53E3" w:rsidRDefault="009C6916" w:rsidP="00C81B9B">
      <w:pPr>
        <w:pStyle w:val="PargrafodaLista"/>
        <w:numPr>
          <w:ilvl w:val="0"/>
          <w:numId w:val="13"/>
        </w:numPr>
        <w:rPr>
          <w:szCs w:val="20"/>
        </w:rPr>
      </w:pPr>
      <w:r w:rsidRPr="00C81B9B">
        <w:rPr>
          <w:szCs w:val="20"/>
        </w:rPr>
        <w:t xml:space="preserve">Anexo V: </w:t>
      </w:r>
      <w:r w:rsidR="00A0416C" w:rsidRPr="00C81B9B">
        <w:rPr>
          <w:szCs w:val="20"/>
        </w:rPr>
        <w:t>Planilha de Custos do Valor do Orçamento de Referência</w:t>
      </w:r>
      <w:r w:rsidR="00AB6034" w:rsidRPr="00C81B9B">
        <w:rPr>
          <w:szCs w:val="20"/>
        </w:rPr>
        <w:t>.</w:t>
      </w:r>
    </w:p>
    <w:sectPr w:rsidR="009B53E3" w:rsidSect="00375129">
      <w:headerReference w:type="default" r:id="rId10"/>
      <w:footerReference w:type="default" r:id="rId11"/>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EC0" w:rsidRDefault="005E2EC0" w:rsidP="00A507E3">
      <w:r>
        <w:separator/>
      </w:r>
    </w:p>
  </w:endnote>
  <w:endnote w:type="continuationSeparator" w:id="0">
    <w:p w:rsidR="005E2EC0" w:rsidRDefault="005E2EC0"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Ecofont_Spranq_eco_Sans">
    <w:altName w:val="Times New Roman"/>
    <w:charset w:val="00"/>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1839344"/>
      <w:docPartObj>
        <w:docPartGallery w:val="Page Numbers (Bottom of Page)"/>
        <w:docPartUnique/>
      </w:docPartObj>
    </w:sdtPr>
    <w:sdtEndPr/>
    <w:sdtContent>
      <w:p w:rsidR="006267E7" w:rsidRDefault="006267E7">
        <w:pPr>
          <w:pStyle w:val="Rodap"/>
          <w:jc w:val="right"/>
        </w:pPr>
        <w:r>
          <w:fldChar w:fldCharType="begin"/>
        </w:r>
        <w:r>
          <w:instrText>PAGE   \* MERGEFORMAT</w:instrText>
        </w:r>
        <w:r>
          <w:fldChar w:fldCharType="separate"/>
        </w:r>
        <w:r w:rsidR="006C09C0">
          <w:rPr>
            <w:noProof/>
          </w:rPr>
          <w:t>18</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EC0" w:rsidRDefault="005E2EC0" w:rsidP="00A507E3">
      <w:r>
        <w:separator/>
      </w:r>
    </w:p>
  </w:footnote>
  <w:footnote w:type="continuationSeparator" w:id="0">
    <w:p w:rsidR="005E2EC0" w:rsidRDefault="005E2EC0"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6267E7" w:rsidTr="00EF4716">
      <w:trPr>
        <w:trHeight w:val="113"/>
        <w:jc w:val="center"/>
      </w:trPr>
      <w:tc>
        <w:tcPr>
          <w:tcW w:w="2976" w:type="dxa"/>
          <w:vAlign w:val="center"/>
        </w:tcPr>
        <w:p w:rsidR="006267E7" w:rsidRDefault="006267E7">
          <w:pPr>
            <w:pStyle w:val="Cabealho"/>
          </w:pPr>
          <w:r>
            <w:rPr>
              <w:noProof/>
              <w:lang w:eastAsia="pt-BR"/>
            </w:rPr>
            <w:drawing>
              <wp:inline distT="0" distB="0" distL="0" distR="0" wp14:anchorId="2EF3BB77" wp14:editId="576BA004">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230" w:type="dxa"/>
          <w:vAlign w:val="center"/>
        </w:tcPr>
        <w:p w:rsidR="006267E7" w:rsidRPr="00A507E3" w:rsidRDefault="006267E7">
          <w:pPr>
            <w:pStyle w:val="Cabealho"/>
            <w:rPr>
              <w:b/>
              <w:sz w:val="28"/>
              <w:szCs w:val="28"/>
            </w:rPr>
          </w:pPr>
          <w:r w:rsidRPr="00A507E3">
            <w:rPr>
              <w:b/>
              <w:sz w:val="28"/>
              <w:szCs w:val="28"/>
            </w:rPr>
            <w:t xml:space="preserve">Ministério </w:t>
          </w:r>
          <w:r>
            <w:rPr>
              <w:b/>
              <w:sz w:val="28"/>
              <w:szCs w:val="28"/>
            </w:rPr>
            <w:t xml:space="preserve">do Desenvolvimento Regional </w:t>
          </w:r>
        </w:p>
        <w:p w:rsidR="006267E7" w:rsidRPr="00EF4716" w:rsidRDefault="006267E7" w:rsidP="00A507E3">
          <w:pPr>
            <w:pStyle w:val="Cabealho"/>
            <w:rPr>
              <w:b/>
              <w:sz w:val="19"/>
              <w:szCs w:val="19"/>
            </w:rPr>
          </w:pPr>
          <w:r w:rsidRPr="00EF4716">
            <w:rPr>
              <w:b/>
              <w:sz w:val="19"/>
              <w:szCs w:val="19"/>
            </w:rPr>
            <w:t>Companhia de Desenvolvimento dos Vales do São Francisco e do Parnaíba</w:t>
          </w:r>
        </w:p>
        <w:p w:rsidR="006267E7" w:rsidRPr="005B7317" w:rsidRDefault="006267E7" w:rsidP="00A507E3">
          <w:pPr>
            <w:pStyle w:val="Cabealho"/>
            <w:rPr>
              <w:b/>
            </w:rPr>
          </w:pPr>
          <w:r w:rsidRPr="00EF4716">
            <w:rPr>
              <w:b/>
              <w:sz w:val="19"/>
              <w:szCs w:val="19"/>
            </w:rPr>
            <w:t>3ª Superintendência Regional – 3ª SR</w:t>
          </w:r>
        </w:p>
      </w:tc>
    </w:tr>
  </w:tbl>
  <w:p w:rsidR="006267E7" w:rsidRPr="00A507E3" w:rsidRDefault="006267E7">
    <w:pPr>
      <w:pStyle w:val="Cabealho"/>
      <w:rPr>
        <w:sz w:val="12"/>
        <w:szCs w:val="12"/>
      </w:rPr>
    </w:pPr>
    <w:r>
      <w:rPr>
        <w:noProof/>
        <w:sz w:val="12"/>
        <w:szCs w:val="12"/>
        <w:lang w:eastAsia="pt-BR"/>
      </w:rPr>
      <mc:AlternateContent>
        <mc:Choice Requires="wps">
          <w:drawing>
            <wp:anchor distT="0" distB="0" distL="114300" distR="114300" simplePos="0" relativeHeight="251657728" behindDoc="1" locked="0" layoutInCell="1" allowOverlap="1" wp14:anchorId="56E6A6D9" wp14:editId="699BB429">
              <wp:simplePos x="0" y="0"/>
              <wp:positionH relativeFrom="column">
                <wp:posOffset>4405630</wp:posOffset>
              </wp:positionH>
              <wp:positionV relativeFrom="paragraph">
                <wp:posOffset>-1148715</wp:posOffset>
              </wp:positionV>
              <wp:extent cx="1937385" cy="956310"/>
              <wp:effectExtent l="0" t="0" r="0" b="0"/>
              <wp:wrapSquare wrapText="bothSides"/>
              <wp:docPr id="6" name="Quadro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7385" cy="956310"/>
                      </a:xfrm>
                      <a:prstGeom prst="rect">
                        <a:avLst/>
                      </a:prstGeom>
                      <a:solidFill>
                        <a:srgbClr val="FFFFFF"/>
                      </a:solidFill>
                      <a:ln>
                        <a:noFill/>
                      </a:ln>
                      <a:extLst>
                        <a:ext uri="{91240B29-F687-4F45-9708-019B960494DF}">
                          <a14:hiddenLine xmlns:a14="http://schemas.microsoft.com/office/drawing/2010/main" w="9525">
                            <a:solidFill>
                              <a:srgbClr val="3465A4"/>
                            </a:solidFill>
                            <a:round/>
                            <a:headEnd/>
                            <a:tailEnd/>
                          </a14:hiddenLine>
                        </a:ext>
                      </a:extLst>
                    </wps:spPr>
                    <wps:txbx>
                      <w:txbxContent>
                        <w:p w:rsidR="006267E7" w:rsidRDefault="006267E7" w:rsidP="00EF4716">
                          <w:pPr>
                            <w:pStyle w:val="Contedodoquadro"/>
                            <w:spacing w:before="120"/>
                            <w:rPr>
                              <w:sz w:val="19"/>
                              <w:szCs w:val="19"/>
                            </w:rPr>
                          </w:pPr>
                          <w:r>
                            <w:rPr>
                              <w:sz w:val="19"/>
                              <w:szCs w:val="19"/>
                            </w:rPr>
                            <w:t>Fls.: ____________________</w:t>
                          </w:r>
                        </w:p>
                        <w:p w:rsidR="006267E7" w:rsidRDefault="006267E7" w:rsidP="00BE2A4A">
                          <w:pPr>
                            <w:pStyle w:val="Contedodoquadro"/>
                            <w:spacing w:before="120"/>
                            <w:ind w:left="426" w:hanging="426"/>
                            <w:rPr>
                              <w:sz w:val="19"/>
                              <w:szCs w:val="19"/>
                            </w:rPr>
                          </w:pPr>
                          <w:r>
                            <w:rPr>
                              <w:sz w:val="19"/>
                              <w:szCs w:val="19"/>
                            </w:rPr>
                            <w:t>Proc.:59530.001339/2019-04          ____________________</w:t>
                          </w:r>
                        </w:p>
                        <w:p w:rsidR="006267E7" w:rsidRPr="008C7263" w:rsidRDefault="006267E7" w:rsidP="00BE2A4A">
                          <w:pPr>
                            <w:pStyle w:val="NormalWeb"/>
                            <w:spacing w:before="120" w:beforeAutospacing="0" w:after="280" w:afterAutospacing="0"/>
                            <w:ind w:left="709"/>
                            <w:jc w:val="both"/>
                            <w:rPr>
                              <w:rFonts w:ascii="Arial" w:hAnsi="Arial" w:cs="Arial"/>
                              <w:sz w:val="19"/>
                              <w:szCs w:val="19"/>
                            </w:rPr>
                          </w:pPr>
                          <w:r>
                            <w:rPr>
                              <w:rFonts w:ascii="Arial" w:hAnsi="Arial" w:cs="Arial"/>
                              <w:sz w:val="19"/>
                              <w:szCs w:val="19"/>
                            </w:rPr>
                            <w:t xml:space="preserve">3ª GRD/UEP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6A6D9" id="Quadro1" o:spid="_x0000_s1026" style="position:absolute;left:0;text-align:left;margin-left:346.9pt;margin-top:-90.45pt;width:152.55pt;height:75.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" stroked="f" strokecolor="#3465a4">
              <v:stroke joinstyle="round"/>
              <v:textbox>
                <w:txbxContent>
                  <w:p w:rsidR="006267E7" w:rsidRDefault="006267E7" w:rsidP="00EF4716">
                    <w:pPr>
                      <w:pStyle w:val="Contedodoquadro"/>
                      <w:spacing w:before="120"/>
                      <w:rPr>
                        <w:sz w:val="19"/>
                        <w:szCs w:val="19"/>
                      </w:rPr>
                    </w:pPr>
                    <w:r>
                      <w:rPr>
                        <w:sz w:val="19"/>
                        <w:szCs w:val="19"/>
                      </w:rPr>
                      <w:t>Fls.: ____________________</w:t>
                    </w:r>
                  </w:p>
                  <w:p w:rsidR="006267E7" w:rsidRDefault="006267E7" w:rsidP="00BE2A4A">
                    <w:pPr>
                      <w:pStyle w:val="Contedodoquadro"/>
                      <w:spacing w:before="120"/>
                      <w:ind w:left="426" w:hanging="426"/>
                      <w:rPr>
                        <w:sz w:val="19"/>
                        <w:szCs w:val="19"/>
                      </w:rPr>
                    </w:pPr>
                    <w:r>
                      <w:rPr>
                        <w:sz w:val="19"/>
                        <w:szCs w:val="19"/>
                      </w:rPr>
                      <w:t>Proc.:59530.001339/2019-04          ____________________</w:t>
                    </w:r>
                  </w:p>
                  <w:p w:rsidR="006267E7" w:rsidRPr="008C7263" w:rsidRDefault="006267E7" w:rsidP="00BE2A4A">
                    <w:pPr>
                      <w:pStyle w:val="NormalWeb"/>
                      <w:spacing w:before="120" w:beforeAutospacing="0" w:after="280" w:afterAutospacing="0"/>
                      <w:ind w:left="709"/>
                      <w:jc w:val="both"/>
                      <w:rPr>
                        <w:rFonts w:ascii="Arial" w:hAnsi="Arial" w:cs="Arial"/>
                        <w:sz w:val="19"/>
                        <w:szCs w:val="19"/>
                      </w:rPr>
                    </w:pPr>
                    <w:r>
                      <w:rPr>
                        <w:rFonts w:ascii="Arial" w:hAnsi="Arial" w:cs="Arial"/>
                        <w:sz w:val="19"/>
                        <w:szCs w:val="19"/>
                      </w:rPr>
                      <w:t xml:space="preserve">3ª GRD/UEP         </w:t>
                    </w:r>
                  </w:p>
                </w:txbxContent>
              </v:textbox>
              <w10:wrap type="squar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1209"/>
        </w:tabs>
        <w:ind w:left="1209" w:hanging="360"/>
      </w:pPr>
    </w:lvl>
  </w:abstractNum>
  <w:abstractNum w:abstractNumId="1"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4"/>
    <w:multiLevelType w:val="singleLevel"/>
    <w:tmpl w:val="00000004"/>
    <w:name w:val="WW8Num10"/>
    <w:lvl w:ilvl="0">
      <w:start w:val="1"/>
      <w:numFmt w:val="lowerLetter"/>
      <w:lvlText w:val="%1)"/>
      <w:lvlJc w:val="left"/>
      <w:pPr>
        <w:tabs>
          <w:tab w:val="num" w:pos="0"/>
        </w:tabs>
        <w:ind w:left="3240" w:hanging="360"/>
      </w:pPr>
      <w:rPr>
        <w:bCs/>
        <w:lang w:eastAsia="en-US"/>
      </w:rPr>
    </w:lvl>
  </w:abstractNum>
  <w:abstractNum w:abstractNumId="3" w15:restartNumberingAfterBreak="0">
    <w:nsid w:val="00000006"/>
    <w:multiLevelType w:val="singleLevel"/>
    <w:tmpl w:val="00000006"/>
    <w:name w:val="WW8Num14"/>
    <w:lvl w:ilvl="0">
      <w:start w:val="1"/>
      <w:numFmt w:val="lowerLetter"/>
      <w:lvlText w:val="%1)"/>
      <w:lvlJc w:val="left"/>
      <w:pPr>
        <w:tabs>
          <w:tab w:val="num" w:pos="720"/>
        </w:tabs>
        <w:ind w:left="720" w:hanging="360"/>
      </w:pPr>
      <w:rPr>
        <w:rFonts w:hint="default"/>
      </w:rPr>
    </w:lvl>
  </w:abstractNum>
  <w:abstractNum w:abstractNumId="4" w15:restartNumberingAfterBreak="0">
    <w:nsid w:val="00000008"/>
    <w:multiLevelType w:val="singleLevel"/>
    <w:tmpl w:val="00000008"/>
    <w:name w:val="WW8Num19"/>
    <w:lvl w:ilvl="0">
      <w:start w:val="1"/>
      <w:numFmt w:val="bullet"/>
      <w:lvlText w:val=""/>
      <w:lvlJc w:val="left"/>
      <w:pPr>
        <w:tabs>
          <w:tab w:val="num" w:pos="0"/>
        </w:tabs>
        <w:ind w:left="3981" w:hanging="360"/>
      </w:pPr>
      <w:rPr>
        <w:rFonts w:ascii="Symbol" w:hAnsi="Symbol" w:cs="Symbol" w:hint="default"/>
        <w:b/>
        <w:lang w:eastAsia="en-US"/>
      </w:rPr>
    </w:lvl>
  </w:abstractNum>
  <w:abstractNum w:abstractNumId="5"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6" w15:restartNumberingAfterBreak="0">
    <w:nsid w:val="0000000C"/>
    <w:multiLevelType w:val="singleLevel"/>
    <w:tmpl w:val="0000000C"/>
    <w:name w:val="WW8Num30"/>
    <w:lvl w:ilvl="0">
      <w:start w:val="1"/>
      <w:numFmt w:val="lowerLetter"/>
      <w:lvlText w:val="%1)"/>
      <w:lvlJc w:val="left"/>
      <w:pPr>
        <w:tabs>
          <w:tab w:val="num" w:pos="1647"/>
        </w:tabs>
        <w:ind w:left="1647" w:hanging="492"/>
      </w:pPr>
      <w:rPr>
        <w:rFonts w:eastAsia="Calibri"/>
        <w:b/>
        <w:lang w:val="it-IT" w:eastAsia="en-US"/>
      </w:rPr>
    </w:lvl>
  </w:abstractNum>
  <w:abstractNum w:abstractNumId="7" w15:restartNumberingAfterBreak="0">
    <w:nsid w:val="0000000D"/>
    <w:multiLevelType w:val="singleLevel"/>
    <w:tmpl w:val="0000000D"/>
    <w:name w:val="WW8Num31"/>
    <w:lvl w:ilvl="0">
      <w:start w:val="1"/>
      <w:numFmt w:val="lowerLetter"/>
      <w:lvlText w:val="%1)"/>
      <w:lvlJc w:val="left"/>
      <w:pPr>
        <w:tabs>
          <w:tab w:val="num" w:pos="0"/>
        </w:tabs>
        <w:ind w:left="1494" w:hanging="360"/>
      </w:pPr>
      <w:rPr>
        <w:rFonts w:hint="default"/>
      </w:rPr>
    </w:lvl>
  </w:abstractNum>
  <w:abstractNum w:abstractNumId="8"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9" w15:restartNumberingAfterBreak="0">
    <w:nsid w:val="00000015"/>
    <w:multiLevelType w:val="multilevel"/>
    <w:tmpl w:val="00000015"/>
    <w:name w:val="WW8Num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7"/>
    <w:multiLevelType w:val="multilevel"/>
    <w:tmpl w:val="CF86BD2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00" w:hanging="432"/>
      </w:pPr>
      <w:rPr>
        <w:rFonts w:eastAsia="Calibri"/>
        <w:b w:val="0"/>
        <w:color w:val="auto"/>
        <w:szCs w:val="24"/>
        <w:lang w:val="pt-BR" w:eastAsia="en-US"/>
      </w:rPr>
    </w:lvl>
    <w:lvl w:ilvl="2">
      <w:start w:val="1"/>
      <w:numFmt w:val="decimal"/>
      <w:lvlText w:val="%1.%2.%3."/>
      <w:lvlJc w:val="left"/>
      <w:pPr>
        <w:tabs>
          <w:tab w:val="num" w:pos="273"/>
        </w:tabs>
        <w:ind w:left="1497" w:hanging="504"/>
      </w:pPr>
      <w:rPr>
        <w:rFonts w:ascii="Times New Roman" w:eastAsia="Calibri" w:hAnsi="Times New Roman" w:cs="Times New Roman" w:hint="default"/>
        <w:b w:val="0"/>
        <w:color w:val="auto"/>
        <w:sz w:val="24"/>
        <w:szCs w:val="24"/>
        <w:lang w:eastAsia="en-US"/>
      </w:rPr>
    </w:lvl>
    <w:lvl w:ilvl="3">
      <w:start w:val="1"/>
      <w:numFmt w:val="decimal"/>
      <w:lvlText w:val="%1.%2.%3.%4."/>
      <w:lvlJc w:val="left"/>
      <w:pPr>
        <w:tabs>
          <w:tab w:val="num" w:pos="0"/>
        </w:tabs>
        <w:ind w:left="3909" w:hanging="648"/>
      </w:pPr>
      <w:rPr>
        <w:rFonts w:eastAsia="Calibri"/>
        <w:b w:val="0"/>
        <w:bCs/>
        <w:szCs w:val="24"/>
        <w:lang w:val="pt-BR" w:eastAsia="en-US"/>
      </w:rPr>
    </w:lvl>
    <w:lvl w:ilvl="4">
      <w:start w:val="1"/>
      <w:numFmt w:val="decimal"/>
      <w:lvlText w:val="%1.%2.%3.%4.%5."/>
      <w:lvlJc w:val="left"/>
      <w:pPr>
        <w:tabs>
          <w:tab w:val="num" w:pos="708"/>
        </w:tabs>
        <w:ind w:left="2232" w:hanging="792"/>
      </w:pPr>
      <w:rPr>
        <w:rFonts w:ascii="Times New Roman" w:hAnsi="Times New Roman" w:cs="Times New Roman"/>
        <w:bCs/>
        <w:iCs/>
        <w:color w:val="auto"/>
        <w:sz w:val="24"/>
        <w:szCs w:val="24"/>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00000018"/>
    <w:multiLevelType w:val="multilevel"/>
    <w:tmpl w:val="00000018"/>
    <w:lvl w:ilvl="0">
      <w:start w:val="1"/>
      <w:numFmt w:val="lowerLetter"/>
      <w:lvlText w:val="%1)"/>
      <w:lvlJc w:val="left"/>
      <w:pPr>
        <w:tabs>
          <w:tab w:val="num" w:pos="720"/>
        </w:tabs>
        <w:ind w:left="720" w:hanging="720"/>
      </w:pPr>
      <w:rPr>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b/>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00000019"/>
    <w:multiLevelType w:val="multilevel"/>
    <w:tmpl w:val="00000019"/>
    <w:lvl w:ilvl="0">
      <w:start w:val="1"/>
      <w:numFmt w:val="lowerLetter"/>
      <w:lvlText w:val="%1)"/>
      <w:lvlJc w:val="left"/>
      <w:pPr>
        <w:tabs>
          <w:tab w:val="num" w:pos="720"/>
        </w:tabs>
        <w:ind w:left="720" w:hanging="720"/>
      </w:pPr>
      <w:rPr>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b/>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045D0AF9"/>
    <w:multiLevelType w:val="multilevel"/>
    <w:tmpl w:val="37ECB8A6"/>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15" w15:restartNumberingAfterBreak="0">
    <w:nsid w:val="07032E6D"/>
    <w:multiLevelType w:val="hybridMultilevel"/>
    <w:tmpl w:val="82127730"/>
    <w:lvl w:ilvl="0" w:tplc="0416000F">
      <w:start w:val="1"/>
      <w:numFmt w:val="decimal"/>
      <w:lvlText w:val="%1."/>
      <w:lvlJc w:val="left"/>
      <w:pPr>
        <w:ind w:left="1776" w:hanging="360"/>
      </w:p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15:restartNumberingAfterBreak="0">
    <w:nsid w:val="079F1670"/>
    <w:multiLevelType w:val="hybridMultilevel"/>
    <w:tmpl w:val="642680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12AC15BA"/>
    <w:multiLevelType w:val="hybridMultilevel"/>
    <w:tmpl w:val="2294F1BC"/>
    <w:lvl w:ilvl="0" w:tplc="E4BA3C7E">
      <w:start w:val="12"/>
      <w:numFmt w:val="decimal"/>
      <w:lvlText w:val="%1"/>
      <w:lvlJc w:val="left"/>
      <w:pPr>
        <w:ind w:left="2520" w:hanging="360"/>
      </w:pPr>
      <w:rPr>
        <w:rFonts w:ascii="Arial" w:hAnsi="Arial" w:cs="Arial" w:hint="default"/>
        <w:b/>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9" w15:restartNumberingAfterBreak="0">
    <w:nsid w:val="16BF4CD0"/>
    <w:multiLevelType w:val="multilevel"/>
    <w:tmpl w:val="0444F9BA"/>
    <w:lvl w:ilvl="0">
      <w:start w:val="1"/>
      <w:numFmt w:val="lowerLetter"/>
      <w:lvlText w:val="%1)"/>
      <w:lvlJc w:val="left"/>
      <w:pPr>
        <w:ind w:left="720" w:hanging="360"/>
      </w:pPr>
      <w:rPr>
        <w:rFonts w:ascii="Calibri" w:hAnsi="Calibri"/>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9807B3B"/>
    <w:multiLevelType w:val="hybridMultilevel"/>
    <w:tmpl w:val="4DA2D4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1C273322"/>
    <w:multiLevelType w:val="hybridMultilevel"/>
    <w:tmpl w:val="DE1205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1F1823F4"/>
    <w:multiLevelType w:val="multilevel"/>
    <w:tmpl w:val="AB707670"/>
    <w:lvl w:ilvl="0">
      <w:start w:val="1"/>
      <w:numFmt w:val="lowerLetter"/>
      <w:lvlText w:val="%1)"/>
      <w:lvlJc w:val="left"/>
      <w:pPr>
        <w:tabs>
          <w:tab w:val="num" w:pos="720"/>
        </w:tabs>
        <w:ind w:left="720" w:hanging="720"/>
      </w:pPr>
      <w:rPr>
        <w:rFonts w:hint="default"/>
        <w:szCs w:val="24"/>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b/>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3"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96A115A"/>
    <w:multiLevelType w:val="hybridMultilevel"/>
    <w:tmpl w:val="220216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2B8B2A97"/>
    <w:multiLevelType w:val="multilevel"/>
    <w:tmpl w:val="17CEAE48"/>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26" w15:restartNumberingAfterBreak="0">
    <w:nsid w:val="2FE51AC9"/>
    <w:multiLevelType w:val="multilevel"/>
    <w:tmpl w:val="6FEE7398"/>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27" w15:restartNumberingAfterBreak="0">
    <w:nsid w:val="34C06854"/>
    <w:multiLevelType w:val="hybridMultilevel"/>
    <w:tmpl w:val="82127730"/>
    <w:lvl w:ilvl="0" w:tplc="0416000F">
      <w:start w:val="1"/>
      <w:numFmt w:val="decimal"/>
      <w:lvlText w:val="%1."/>
      <w:lvlJc w:val="left"/>
      <w:pPr>
        <w:ind w:left="1776" w:hanging="360"/>
      </w:pPr>
    </w:lvl>
    <w:lvl w:ilvl="1" w:tplc="04160019">
      <w:start w:val="1"/>
      <w:numFmt w:val="lowerLetter"/>
      <w:lvlText w:val="%2."/>
      <w:lvlJc w:val="left"/>
      <w:pPr>
        <w:ind w:left="2496" w:hanging="360"/>
      </w:pPr>
    </w:lvl>
    <w:lvl w:ilvl="2" w:tplc="0416001B">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8" w15:restartNumberingAfterBreak="0">
    <w:nsid w:val="39663C51"/>
    <w:multiLevelType w:val="multilevel"/>
    <w:tmpl w:val="78FA89DE"/>
    <w:lvl w:ilvl="0">
      <w:start w:val="1"/>
      <w:numFmt w:val="decimal"/>
      <w:lvlText w:val="%1."/>
      <w:lvlJc w:val="left"/>
      <w:pPr>
        <w:ind w:left="360" w:hanging="360"/>
      </w:pPr>
      <w:rPr>
        <w:rFonts w:ascii="Arial" w:hAnsi="Arial" w:cs="Arial" w:hint="default"/>
        <w:color w:val="auto"/>
      </w:rPr>
    </w:lvl>
    <w:lvl w:ilvl="1">
      <w:start w:val="1"/>
      <w:numFmt w:val="decimal"/>
      <w:lvlText w:val="%1.%2."/>
      <w:lvlJc w:val="left"/>
      <w:pPr>
        <w:ind w:left="792" w:hanging="432"/>
      </w:pPr>
      <w:rPr>
        <w:rFonts w:ascii="Arial" w:eastAsia="Calibri" w:hAnsi="Arial" w:cs="Arial" w:hint="default"/>
        <w:b/>
        <w:color w:val="00000A"/>
        <w:sz w:val="20"/>
        <w:szCs w:val="20"/>
        <w:lang w:val="pt-BR" w:eastAsia="en-US" w:bidi="ar-SA"/>
      </w:rPr>
    </w:lvl>
    <w:lvl w:ilvl="2">
      <w:start w:val="1"/>
      <w:numFmt w:val="decimal"/>
      <w:lvlText w:val="%1.%2.%3."/>
      <w:lvlJc w:val="left"/>
      <w:pPr>
        <w:ind w:left="1224" w:hanging="504"/>
      </w:pPr>
      <w:rPr>
        <w:rFonts w:ascii="Arial" w:hAnsi="Arial" w:cs="Arial" w:hint="default"/>
        <w:color w:val="00000A"/>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065116F"/>
    <w:multiLevelType w:val="multilevel"/>
    <w:tmpl w:val="381CE74A"/>
    <w:lvl w:ilvl="0">
      <w:start w:val="1"/>
      <w:numFmt w:val="lowerLetter"/>
      <w:lvlText w:val="%1)"/>
      <w:lvlJc w:val="left"/>
      <w:pPr>
        <w:ind w:left="72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5410E9F"/>
    <w:multiLevelType w:val="multilevel"/>
    <w:tmpl w:val="7356049C"/>
    <w:lvl w:ilvl="0">
      <w:start w:val="1"/>
      <w:numFmt w:val="lowerLetter"/>
      <w:lvlText w:val="%1)"/>
      <w:lvlJc w:val="left"/>
      <w:pPr>
        <w:ind w:left="720" w:hanging="360"/>
      </w:pPr>
      <w:rPr>
        <w:b w:val="0"/>
        <w:i w:val="0"/>
        <w:color w:val="auto"/>
        <w:sz w:val="20"/>
        <w:szCs w:val="20"/>
      </w:rPr>
    </w:lvl>
    <w:lvl w:ilvl="1">
      <w:start w:val="1"/>
      <w:numFmt w:val="lowerLetter"/>
      <w:lvlText w:val="%2.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54A7BC8"/>
    <w:multiLevelType w:val="hybridMultilevel"/>
    <w:tmpl w:val="C9E27D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4EAF5E6E"/>
    <w:multiLevelType w:val="multilevel"/>
    <w:tmpl w:val="FF2A8D00"/>
    <w:lvl w:ilvl="0">
      <w:start w:val="1"/>
      <w:numFmt w:val="lowerLetter"/>
      <w:lvlText w:val="%1)"/>
      <w:lvlJc w:val="left"/>
      <w:pPr>
        <w:ind w:left="720" w:hanging="360"/>
      </w:pPr>
      <w:rPr>
        <w:b w:val="0"/>
        <w:i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0E93FA0"/>
    <w:multiLevelType w:val="multilevel"/>
    <w:tmpl w:val="D9448B92"/>
    <w:lvl w:ilvl="0">
      <w:start w:val="1"/>
      <w:numFmt w:val="lowerLetter"/>
      <w:lvlText w:val="%1)"/>
      <w:lvlJc w:val="left"/>
      <w:pPr>
        <w:ind w:left="72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3ED6670"/>
    <w:multiLevelType w:val="multilevel"/>
    <w:tmpl w:val="B0C4BBC4"/>
    <w:lvl w:ilvl="0">
      <w:start w:val="1"/>
      <w:numFmt w:val="lowerLetter"/>
      <w:lvlText w:val="%1)"/>
      <w:lvlJc w:val="left"/>
      <w:pPr>
        <w:ind w:left="72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A414064"/>
    <w:multiLevelType w:val="multilevel"/>
    <w:tmpl w:val="81B2243A"/>
    <w:lvl w:ilvl="0">
      <w:start w:val="1"/>
      <w:numFmt w:val="decimal"/>
      <w:lvlText w:val="%1."/>
      <w:lvlJc w:val="left"/>
      <w:pPr>
        <w:ind w:left="360" w:hanging="360"/>
      </w:pPr>
      <w:rPr>
        <w:rFonts w:hint="default"/>
        <w:b/>
        <w:color w:val="000000"/>
      </w:rPr>
    </w:lvl>
    <w:lvl w:ilvl="1">
      <w:start w:val="1"/>
      <w:numFmt w:val="decimal"/>
      <w:lvlText w:val="%1.%2."/>
      <w:lvlJc w:val="left"/>
      <w:pPr>
        <w:ind w:left="792" w:hanging="432"/>
      </w:pPr>
      <w:rPr>
        <w:rFonts w:hint="default"/>
        <w:b/>
        <w:color w:val="000000"/>
      </w:rPr>
    </w:lvl>
    <w:lvl w:ilvl="2">
      <w:start w:val="1"/>
      <w:numFmt w:val="decimal"/>
      <w:lvlText w:val="%3."/>
      <w:lvlJc w:val="left"/>
      <w:pPr>
        <w:ind w:left="1224" w:hanging="504"/>
      </w:pPr>
      <w:rPr>
        <w:rFonts w:hint="default"/>
        <w:b/>
        <w:color w:val="000000"/>
      </w:rPr>
    </w:lvl>
    <w:lvl w:ilvl="3">
      <w:start w:val="1"/>
      <w:numFmt w:val="decimal"/>
      <w:lvlText w:val="%1.%2.%3.%4."/>
      <w:lvlJc w:val="left"/>
      <w:pPr>
        <w:ind w:left="1728" w:hanging="648"/>
      </w:pPr>
      <w:rPr>
        <w:rFonts w:hint="default"/>
        <w:b/>
        <w:color w:val="000000"/>
      </w:rPr>
    </w:lvl>
    <w:lvl w:ilvl="4">
      <w:start w:val="1"/>
      <w:numFmt w:val="decimal"/>
      <w:lvlText w:val="%1.%2.%3.%4.%5."/>
      <w:lvlJc w:val="left"/>
      <w:pPr>
        <w:ind w:left="2232" w:hanging="792"/>
      </w:pPr>
      <w:rPr>
        <w:rFonts w:hint="default"/>
        <w:b/>
        <w:color w:val="000000"/>
      </w:rPr>
    </w:lvl>
    <w:lvl w:ilvl="5">
      <w:start w:val="1"/>
      <w:numFmt w:val="decimal"/>
      <w:lvlText w:val="%1.%2.%3.%4.%5.%6."/>
      <w:lvlJc w:val="left"/>
      <w:pPr>
        <w:ind w:left="2736" w:hanging="936"/>
      </w:pPr>
      <w:rPr>
        <w:rFonts w:hint="default"/>
        <w:b/>
        <w:color w:val="000000"/>
      </w:rPr>
    </w:lvl>
    <w:lvl w:ilvl="6">
      <w:start w:val="1"/>
      <w:numFmt w:val="decimal"/>
      <w:lvlText w:val="%1.%2.%3.%4.%5.%6.%7."/>
      <w:lvlJc w:val="left"/>
      <w:pPr>
        <w:ind w:left="3240" w:hanging="1080"/>
      </w:pPr>
      <w:rPr>
        <w:rFonts w:hint="default"/>
        <w:b/>
        <w:color w:val="000000"/>
      </w:rPr>
    </w:lvl>
    <w:lvl w:ilvl="7">
      <w:start w:val="1"/>
      <w:numFmt w:val="decimal"/>
      <w:lvlText w:val="%1.%2.%3.%4.%5.%6.%7.%8."/>
      <w:lvlJc w:val="left"/>
      <w:pPr>
        <w:ind w:left="3744" w:hanging="1224"/>
      </w:pPr>
      <w:rPr>
        <w:rFonts w:hint="default"/>
        <w:b/>
        <w:color w:val="000000"/>
      </w:rPr>
    </w:lvl>
    <w:lvl w:ilvl="8">
      <w:start w:val="1"/>
      <w:numFmt w:val="decimal"/>
      <w:lvlText w:val="%1.%2.%3.%4.%5.%6.%7.%8.%9."/>
      <w:lvlJc w:val="left"/>
      <w:pPr>
        <w:ind w:left="4320" w:hanging="1440"/>
      </w:pPr>
      <w:rPr>
        <w:rFonts w:hint="default"/>
        <w:b/>
        <w:color w:val="000000"/>
      </w:rPr>
    </w:lvl>
  </w:abstractNum>
  <w:abstractNum w:abstractNumId="36" w15:restartNumberingAfterBreak="0">
    <w:nsid w:val="5AF94730"/>
    <w:multiLevelType w:val="multilevel"/>
    <w:tmpl w:val="818E9908"/>
    <w:lvl w:ilvl="0">
      <w:start w:val="1"/>
      <w:numFmt w:val="decimal"/>
      <w:pStyle w:val="Ttulo11"/>
      <w:lvlText w:val="%1."/>
      <w:lvlJc w:val="left"/>
      <w:pPr>
        <w:ind w:left="360" w:hanging="360"/>
      </w:pPr>
    </w:lvl>
    <w:lvl w:ilvl="1">
      <w:start w:val="1"/>
      <w:numFmt w:val="decimal"/>
      <w:pStyle w:val="Ttulo21"/>
      <w:lvlText w:val="%1.%2."/>
      <w:lvlJc w:val="left"/>
      <w:pPr>
        <w:ind w:left="792" w:hanging="432"/>
      </w:pPr>
      <w:rPr>
        <w:rFonts w:ascii="Arial" w:hAnsi="Arial"/>
        <w:b/>
        <w:color w:val="000000"/>
        <w:sz w:val="20"/>
      </w:rPr>
    </w:lvl>
    <w:lvl w:ilvl="2">
      <w:start w:val="1"/>
      <w:numFmt w:val="decimal"/>
      <w:pStyle w:val="Ttulo31"/>
      <w:lvlText w:val="%1.%2.%3."/>
      <w:lvlJc w:val="left"/>
      <w:pPr>
        <w:ind w:left="1224" w:hanging="504"/>
      </w:pPr>
      <w:rPr>
        <w:rFonts w:ascii="Arial" w:hAnsi="Arial"/>
        <w:color w:val="00000A"/>
        <w:sz w:val="20"/>
      </w:rPr>
    </w:lvl>
    <w:lvl w:ilvl="3">
      <w:start w:val="1"/>
      <w:numFmt w:val="decimal"/>
      <w:pStyle w:val="Ttulo41"/>
      <w:lvlText w:val="%1.%2.%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7" w15:restartNumberingAfterBreak="0">
    <w:nsid w:val="5C2B1648"/>
    <w:multiLevelType w:val="multilevel"/>
    <w:tmpl w:val="4E58FA20"/>
    <w:lvl w:ilvl="0">
      <w:start w:val="1"/>
      <w:numFmt w:val="lowerLetter"/>
      <w:lvlText w:val="%1)"/>
      <w:lvlJc w:val="left"/>
      <w:pPr>
        <w:ind w:left="720" w:hanging="360"/>
      </w:pPr>
      <w:rPr>
        <w:b w:val="0"/>
        <w:i w:val="0"/>
        <w:sz w:val="20"/>
      </w:rPr>
    </w:lvl>
    <w:lvl w:ilvl="1">
      <w:start w:val="1"/>
      <w:numFmt w:val="upp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1F94A5D"/>
    <w:multiLevelType w:val="multilevel"/>
    <w:tmpl w:val="321CE296"/>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61FD03C0"/>
    <w:multiLevelType w:val="multilevel"/>
    <w:tmpl w:val="369EC8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A755F0D"/>
    <w:multiLevelType w:val="hybridMultilevel"/>
    <w:tmpl w:val="75F47A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A057520"/>
    <w:multiLevelType w:val="hybridMultilevel"/>
    <w:tmpl w:val="8C3EA2A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BE604F3"/>
    <w:multiLevelType w:val="multilevel"/>
    <w:tmpl w:val="3E6AC8B6"/>
    <w:lvl w:ilvl="0">
      <w:start w:val="9"/>
      <w:numFmt w:val="decimal"/>
      <w:lvlText w:val="%1"/>
      <w:lvlJc w:val="left"/>
      <w:pPr>
        <w:ind w:left="360" w:hanging="360"/>
      </w:pPr>
      <w:rPr>
        <w:rFonts w:ascii="Times New Roman" w:hAnsi="Times New Roman" w:cs="Times New Roman" w:hint="default"/>
        <w:b/>
      </w:rPr>
    </w:lvl>
    <w:lvl w:ilvl="1">
      <w:start w:val="4"/>
      <w:numFmt w:val="decimal"/>
      <w:lvlText w:val="%1.%2"/>
      <w:lvlJc w:val="left"/>
      <w:pPr>
        <w:ind w:left="1440" w:hanging="360"/>
      </w:pPr>
      <w:rPr>
        <w:rFonts w:ascii="Times New Roman" w:hAnsi="Times New Roman" w:cs="Times New Roman" w:hint="default"/>
        <w:b/>
      </w:rPr>
    </w:lvl>
    <w:lvl w:ilvl="2">
      <w:start w:val="1"/>
      <w:numFmt w:val="decimal"/>
      <w:lvlText w:val="%1.%2.%3"/>
      <w:lvlJc w:val="left"/>
      <w:pPr>
        <w:ind w:left="2880" w:hanging="720"/>
      </w:pPr>
      <w:rPr>
        <w:rFonts w:ascii="Arial" w:hAnsi="Arial" w:cs="Arial" w:hint="default"/>
        <w:b/>
      </w:rPr>
    </w:lvl>
    <w:lvl w:ilvl="3">
      <w:start w:val="1"/>
      <w:numFmt w:val="decimal"/>
      <w:lvlText w:val="%1.%2.%3.%4"/>
      <w:lvlJc w:val="left"/>
      <w:pPr>
        <w:ind w:left="3960" w:hanging="720"/>
      </w:pPr>
      <w:rPr>
        <w:rFonts w:ascii="Arial" w:hAnsi="Arial" w:cs="Arial" w:hint="default"/>
        <w:b/>
      </w:rPr>
    </w:lvl>
    <w:lvl w:ilvl="4">
      <w:start w:val="1"/>
      <w:numFmt w:val="decimal"/>
      <w:lvlText w:val="%1.%2.%3.%4.%5"/>
      <w:lvlJc w:val="left"/>
      <w:pPr>
        <w:ind w:left="5400" w:hanging="1080"/>
      </w:pPr>
      <w:rPr>
        <w:rFonts w:ascii="Arial" w:hAnsi="Arial" w:cs="Arial" w:hint="default"/>
        <w:b/>
      </w:rPr>
    </w:lvl>
    <w:lvl w:ilvl="5">
      <w:start w:val="1"/>
      <w:numFmt w:val="decimal"/>
      <w:lvlText w:val="%1.%2.%3.%4.%5.%6"/>
      <w:lvlJc w:val="left"/>
      <w:pPr>
        <w:ind w:left="6480" w:hanging="1080"/>
      </w:pPr>
      <w:rPr>
        <w:rFonts w:ascii="Arial" w:hAnsi="Arial" w:cs="Arial" w:hint="default"/>
        <w:b/>
      </w:rPr>
    </w:lvl>
    <w:lvl w:ilvl="6">
      <w:start w:val="1"/>
      <w:numFmt w:val="decimal"/>
      <w:lvlText w:val="%1.%2.%3.%4.%5.%6.%7"/>
      <w:lvlJc w:val="left"/>
      <w:pPr>
        <w:ind w:left="7920" w:hanging="1440"/>
      </w:pPr>
      <w:rPr>
        <w:rFonts w:ascii="Arial" w:hAnsi="Arial" w:cs="Arial" w:hint="default"/>
        <w:b/>
      </w:rPr>
    </w:lvl>
    <w:lvl w:ilvl="7">
      <w:start w:val="1"/>
      <w:numFmt w:val="decimal"/>
      <w:lvlText w:val="%1.%2.%3.%4.%5.%6.%7.%8"/>
      <w:lvlJc w:val="left"/>
      <w:pPr>
        <w:ind w:left="9000" w:hanging="1440"/>
      </w:pPr>
      <w:rPr>
        <w:rFonts w:ascii="Arial" w:hAnsi="Arial" w:cs="Arial" w:hint="default"/>
        <w:b/>
      </w:rPr>
    </w:lvl>
    <w:lvl w:ilvl="8">
      <w:start w:val="1"/>
      <w:numFmt w:val="decimal"/>
      <w:lvlText w:val="%1.%2.%3.%4.%5.%6.%7.%8.%9"/>
      <w:lvlJc w:val="left"/>
      <w:pPr>
        <w:ind w:left="10440" w:hanging="1800"/>
      </w:pPr>
      <w:rPr>
        <w:rFonts w:ascii="Arial" w:hAnsi="Arial" w:cs="Arial" w:hint="default"/>
        <w:b/>
      </w:rPr>
    </w:lvl>
  </w:abstractNum>
  <w:abstractNum w:abstractNumId="45" w15:restartNumberingAfterBreak="0">
    <w:nsid w:val="7CD307A3"/>
    <w:multiLevelType w:val="multilevel"/>
    <w:tmpl w:val="6C545C7E"/>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7DBE2323"/>
    <w:multiLevelType w:val="hybridMultilevel"/>
    <w:tmpl w:val="3BAEF3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15:restartNumberingAfterBreak="0">
    <w:nsid w:val="7E490CE9"/>
    <w:multiLevelType w:val="hybridMultilevel"/>
    <w:tmpl w:val="0ED44CD8"/>
    <w:lvl w:ilvl="0" w:tplc="5816CF9A">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3"/>
  </w:num>
  <w:num w:numId="2">
    <w:abstractNumId w:val="42"/>
  </w:num>
  <w:num w:numId="3">
    <w:abstractNumId w:val="47"/>
  </w:num>
  <w:num w:numId="4">
    <w:abstractNumId w:val="40"/>
  </w:num>
  <w:num w:numId="5">
    <w:abstractNumId w:val="36"/>
  </w:num>
  <w:num w:numId="6">
    <w:abstractNumId w:val="28"/>
  </w:num>
  <w:num w:numId="7">
    <w:abstractNumId w:val="38"/>
  </w:num>
  <w:num w:numId="8">
    <w:abstractNumId w:val="19"/>
  </w:num>
  <w:num w:numId="9">
    <w:abstractNumId w:val="26"/>
  </w:num>
  <w:num w:numId="10">
    <w:abstractNumId w:val="14"/>
  </w:num>
  <w:num w:numId="11">
    <w:abstractNumId w:val="25"/>
  </w:num>
  <w:num w:numId="12">
    <w:abstractNumId w:val="32"/>
  </w:num>
  <w:num w:numId="13">
    <w:abstractNumId w:val="45"/>
  </w:num>
  <w:num w:numId="14">
    <w:abstractNumId w:val="37"/>
  </w:num>
  <w:num w:numId="15">
    <w:abstractNumId w:val="33"/>
  </w:num>
  <w:num w:numId="16">
    <w:abstractNumId w:val="30"/>
  </w:num>
  <w:num w:numId="17">
    <w:abstractNumId w:val="29"/>
  </w:num>
  <w:num w:numId="18">
    <w:abstractNumId w:val="34"/>
  </w:num>
  <w:num w:numId="19">
    <w:abstractNumId w:val="39"/>
  </w:num>
  <w:num w:numId="20">
    <w:abstractNumId w:val="10"/>
  </w:num>
  <w:num w:numId="21">
    <w:abstractNumId w:val="11"/>
  </w:num>
  <w:num w:numId="22">
    <w:abstractNumId w:val="15"/>
  </w:num>
  <w:num w:numId="23">
    <w:abstractNumId w:val="27"/>
  </w:num>
  <w:num w:numId="24">
    <w:abstractNumId w:val="3"/>
  </w:num>
  <w:num w:numId="25">
    <w:abstractNumId w:val="22"/>
  </w:num>
  <w:num w:numId="26">
    <w:abstractNumId w:val="4"/>
  </w:num>
  <w:num w:numId="27">
    <w:abstractNumId w:val="12"/>
  </w:num>
  <w:num w:numId="28">
    <w:abstractNumId w:val="17"/>
  </w:num>
  <w:num w:numId="29">
    <w:abstractNumId w:val="35"/>
  </w:num>
  <w:num w:numId="30">
    <w:abstractNumId w:val="16"/>
  </w:num>
  <w:num w:numId="31">
    <w:abstractNumId w:val="31"/>
  </w:num>
  <w:num w:numId="32">
    <w:abstractNumId w:val="43"/>
  </w:num>
  <w:num w:numId="33">
    <w:abstractNumId w:val="46"/>
  </w:num>
  <w:num w:numId="34">
    <w:abstractNumId w:val="41"/>
  </w:num>
  <w:num w:numId="35">
    <w:abstractNumId w:val="24"/>
  </w:num>
  <w:num w:numId="36">
    <w:abstractNumId w:val="21"/>
  </w:num>
  <w:num w:numId="37">
    <w:abstractNumId w:val="20"/>
  </w:num>
  <w:num w:numId="38">
    <w:abstractNumId w:val="44"/>
  </w:num>
  <w:num w:numId="39">
    <w:abstractNumId w:val="18"/>
  </w:num>
  <w:num w:numId="40">
    <w:abstractNumId w:val="36"/>
  </w:num>
  <w:num w:numId="41">
    <w:abstractNumId w:val="36"/>
  </w:num>
  <w:num w:numId="42">
    <w:abstractNumId w:val="36"/>
  </w:num>
  <w:num w:numId="43">
    <w:abstractNumId w:val="36"/>
  </w:num>
  <w:num w:numId="44">
    <w:abstractNumId w:val="36"/>
  </w:num>
  <w:num w:numId="45">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EF3"/>
    <w:rsid w:val="0000114F"/>
    <w:rsid w:val="00003567"/>
    <w:rsid w:val="00004F85"/>
    <w:rsid w:val="000059AB"/>
    <w:rsid w:val="00006C43"/>
    <w:rsid w:val="00007FB3"/>
    <w:rsid w:val="000105CA"/>
    <w:rsid w:val="0001193D"/>
    <w:rsid w:val="00012C70"/>
    <w:rsid w:val="00014BF0"/>
    <w:rsid w:val="00014E2D"/>
    <w:rsid w:val="000157B9"/>
    <w:rsid w:val="000159E4"/>
    <w:rsid w:val="0002039A"/>
    <w:rsid w:val="00020834"/>
    <w:rsid w:val="0002157E"/>
    <w:rsid w:val="00022E0A"/>
    <w:rsid w:val="00022FEA"/>
    <w:rsid w:val="000248A4"/>
    <w:rsid w:val="00025A6A"/>
    <w:rsid w:val="00025C3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38AC"/>
    <w:rsid w:val="00043913"/>
    <w:rsid w:val="00043D7D"/>
    <w:rsid w:val="00043E93"/>
    <w:rsid w:val="00044664"/>
    <w:rsid w:val="00044828"/>
    <w:rsid w:val="00044E17"/>
    <w:rsid w:val="000502D1"/>
    <w:rsid w:val="00053321"/>
    <w:rsid w:val="000538B8"/>
    <w:rsid w:val="00055673"/>
    <w:rsid w:val="0005640B"/>
    <w:rsid w:val="0005766E"/>
    <w:rsid w:val="00057A46"/>
    <w:rsid w:val="00060CEB"/>
    <w:rsid w:val="000611A7"/>
    <w:rsid w:val="0006294E"/>
    <w:rsid w:val="00064A7F"/>
    <w:rsid w:val="0006590B"/>
    <w:rsid w:val="00065BB9"/>
    <w:rsid w:val="00065CCC"/>
    <w:rsid w:val="00066B99"/>
    <w:rsid w:val="00066CCD"/>
    <w:rsid w:val="00072AAD"/>
    <w:rsid w:val="00076A4A"/>
    <w:rsid w:val="00077B22"/>
    <w:rsid w:val="00080575"/>
    <w:rsid w:val="00081121"/>
    <w:rsid w:val="00081604"/>
    <w:rsid w:val="0008226D"/>
    <w:rsid w:val="000822A8"/>
    <w:rsid w:val="000823E6"/>
    <w:rsid w:val="00082B11"/>
    <w:rsid w:val="00082E03"/>
    <w:rsid w:val="00083632"/>
    <w:rsid w:val="0008374A"/>
    <w:rsid w:val="00084037"/>
    <w:rsid w:val="000845A2"/>
    <w:rsid w:val="00090203"/>
    <w:rsid w:val="00090AD3"/>
    <w:rsid w:val="000923BD"/>
    <w:rsid w:val="000928FC"/>
    <w:rsid w:val="00095CFA"/>
    <w:rsid w:val="000A0D86"/>
    <w:rsid w:val="000A18C5"/>
    <w:rsid w:val="000A296A"/>
    <w:rsid w:val="000A3C3B"/>
    <w:rsid w:val="000A41D3"/>
    <w:rsid w:val="000A4863"/>
    <w:rsid w:val="000A56A6"/>
    <w:rsid w:val="000A56E6"/>
    <w:rsid w:val="000A5EC7"/>
    <w:rsid w:val="000A633A"/>
    <w:rsid w:val="000A6789"/>
    <w:rsid w:val="000A762D"/>
    <w:rsid w:val="000A7723"/>
    <w:rsid w:val="000A7EAD"/>
    <w:rsid w:val="000B0263"/>
    <w:rsid w:val="000B0E94"/>
    <w:rsid w:val="000B0ECF"/>
    <w:rsid w:val="000B197C"/>
    <w:rsid w:val="000B4556"/>
    <w:rsid w:val="000B4E45"/>
    <w:rsid w:val="000B7017"/>
    <w:rsid w:val="000B762E"/>
    <w:rsid w:val="000B7E2B"/>
    <w:rsid w:val="000C19F5"/>
    <w:rsid w:val="000C3CE0"/>
    <w:rsid w:val="000C646F"/>
    <w:rsid w:val="000D0544"/>
    <w:rsid w:val="000D222D"/>
    <w:rsid w:val="000D2742"/>
    <w:rsid w:val="000D33C9"/>
    <w:rsid w:val="000D3EA6"/>
    <w:rsid w:val="000D4E10"/>
    <w:rsid w:val="000D54D4"/>
    <w:rsid w:val="000D7972"/>
    <w:rsid w:val="000D7C24"/>
    <w:rsid w:val="000D7D46"/>
    <w:rsid w:val="000E0238"/>
    <w:rsid w:val="000E1AF6"/>
    <w:rsid w:val="000E619A"/>
    <w:rsid w:val="000E64DA"/>
    <w:rsid w:val="000E68BD"/>
    <w:rsid w:val="000E697B"/>
    <w:rsid w:val="000E7107"/>
    <w:rsid w:val="000F2ED3"/>
    <w:rsid w:val="000F5BC4"/>
    <w:rsid w:val="000F656C"/>
    <w:rsid w:val="000F6595"/>
    <w:rsid w:val="000F70AC"/>
    <w:rsid w:val="000F712F"/>
    <w:rsid w:val="00102789"/>
    <w:rsid w:val="00102DBC"/>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3CE1"/>
    <w:rsid w:val="00124C0C"/>
    <w:rsid w:val="0012563E"/>
    <w:rsid w:val="00131889"/>
    <w:rsid w:val="00131CE1"/>
    <w:rsid w:val="001326C5"/>
    <w:rsid w:val="001336EF"/>
    <w:rsid w:val="00135CD7"/>
    <w:rsid w:val="00137263"/>
    <w:rsid w:val="00140514"/>
    <w:rsid w:val="00141C2D"/>
    <w:rsid w:val="0014222D"/>
    <w:rsid w:val="0014395C"/>
    <w:rsid w:val="00144B66"/>
    <w:rsid w:val="001457D1"/>
    <w:rsid w:val="00146419"/>
    <w:rsid w:val="001471E9"/>
    <w:rsid w:val="00150920"/>
    <w:rsid w:val="00151295"/>
    <w:rsid w:val="00151EA9"/>
    <w:rsid w:val="001526C7"/>
    <w:rsid w:val="00152DB1"/>
    <w:rsid w:val="00154B34"/>
    <w:rsid w:val="00156826"/>
    <w:rsid w:val="00157183"/>
    <w:rsid w:val="00161E06"/>
    <w:rsid w:val="00162830"/>
    <w:rsid w:val="001634F9"/>
    <w:rsid w:val="00166457"/>
    <w:rsid w:val="001672E3"/>
    <w:rsid w:val="00170F2A"/>
    <w:rsid w:val="00171293"/>
    <w:rsid w:val="00172BD2"/>
    <w:rsid w:val="00173987"/>
    <w:rsid w:val="001745DC"/>
    <w:rsid w:val="0017471C"/>
    <w:rsid w:val="00175E98"/>
    <w:rsid w:val="001804D2"/>
    <w:rsid w:val="001806E3"/>
    <w:rsid w:val="0018101B"/>
    <w:rsid w:val="0018231E"/>
    <w:rsid w:val="00182CCE"/>
    <w:rsid w:val="00184943"/>
    <w:rsid w:val="0018698C"/>
    <w:rsid w:val="00186EB0"/>
    <w:rsid w:val="001876E6"/>
    <w:rsid w:val="001879F6"/>
    <w:rsid w:val="00187BC8"/>
    <w:rsid w:val="00190F84"/>
    <w:rsid w:val="00192608"/>
    <w:rsid w:val="00193167"/>
    <w:rsid w:val="001950F6"/>
    <w:rsid w:val="00195BD0"/>
    <w:rsid w:val="00197044"/>
    <w:rsid w:val="0019779B"/>
    <w:rsid w:val="001A0788"/>
    <w:rsid w:val="001A090E"/>
    <w:rsid w:val="001A126B"/>
    <w:rsid w:val="001A16CE"/>
    <w:rsid w:val="001A2136"/>
    <w:rsid w:val="001A3F38"/>
    <w:rsid w:val="001A41C4"/>
    <w:rsid w:val="001A5EF3"/>
    <w:rsid w:val="001A78CB"/>
    <w:rsid w:val="001B17A7"/>
    <w:rsid w:val="001B19A2"/>
    <w:rsid w:val="001B1ED0"/>
    <w:rsid w:val="001B24D0"/>
    <w:rsid w:val="001B2EFD"/>
    <w:rsid w:val="001B30C0"/>
    <w:rsid w:val="001B3A32"/>
    <w:rsid w:val="001B4C21"/>
    <w:rsid w:val="001B4DE7"/>
    <w:rsid w:val="001C0273"/>
    <w:rsid w:val="001C0A82"/>
    <w:rsid w:val="001C0E61"/>
    <w:rsid w:val="001C1004"/>
    <w:rsid w:val="001C2CCE"/>
    <w:rsid w:val="001C2E3A"/>
    <w:rsid w:val="001C2F84"/>
    <w:rsid w:val="001C4659"/>
    <w:rsid w:val="001C4864"/>
    <w:rsid w:val="001C4A56"/>
    <w:rsid w:val="001C5A6D"/>
    <w:rsid w:val="001C62C4"/>
    <w:rsid w:val="001C7263"/>
    <w:rsid w:val="001C7C75"/>
    <w:rsid w:val="001D1153"/>
    <w:rsid w:val="001D1507"/>
    <w:rsid w:val="001D1B06"/>
    <w:rsid w:val="001D2DF8"/>
    <w:rsid w:val="001D3E4E"/>
    <w:rsid w:val="001D44C8"/>
    <w:rsid w:val="001D4906"/>
    <w:rsid w:val="001D4FF2"/>
    <w:rsid w:val="001D5D16"/>
    <w:rsid w:val="001D7000"/>
    <w:rsid w:val="001E1402"/>
    <w:rsid w:val="001E2AC1"/>
    <w:rsid w:val="001E306D"/>
    <w:rsid w:val="001E316D"/>
    <w:rsid w:val="001E3217"/>
    <w:rsid w:val="001E4B44"/>
    <w:rsid w:val="001E7C28"/>
    <w:rsid w:val="001E7E1D"/>
    <w:rsid w:val="001F2743"/>
    <w:rsid w:val="001F4A2F"/>
    <w:rsid w:val="001F5C0F"/>
    <w:rsid w:val="00200994"/>
    <w:rsid w:val="00200C7F"/>
    <w:rsid w:val="0020101F"/>
    <w:rsid w:val="002015D7"/>
    <w:rsid w:val="0020278B"/>
    <w:rsid w:val="00204576"/>
    <w:rsid w:val="002045EA"/>
    <w:rsid w:val="0020668D"/>
    <w:rsid w:val="00207E9D"/>
    <w:rsid w:val="00211A6F"/>
    <w:rsid w:val="00212334"/>
    <w:rsid w:val="002135D8"/>
    <w:rsid w:val="00215784"/>
    <w:rsid w:val="0021758F"/>
    <w:rsid w:val="002205EC"/>
    <w:rsid w:val="00220A14"/>
    <w:rsid w:val="00220C30"/>
    <w:rsid w:val="0022348D"/>
    <w:rsid w:val="002245AE"/>
    <w:rsid w:val="00225A72"/>
    <w:rsid w:val="00226D89"/>
    <w:rsid w:val="00227F33"/>
    <w:rsid w:val="00236126"/>
    <w:rsid w:val="00237E03"/>
    <w:rsid w:val="002406C1"/>
    <w:rsid w:val="0024092D"/>
    <w:rsid w:val="00242688"/>
    <w:rsid w:val="0024303A"/>
    <w:rsid w:val="00243DB8"/>
    <w:rsid w:val="002459E5"/>
    <w:rsid w:val="00246213"/>
    <w:rsid w:val="0024700D"/>
    <w:rsid w:val="00253F12"/>
    <w:rsid w:val="00255FBD"/>
    <w:rsid w:val="00256E74"/>
    <w:rsid w:val="00257E03"/>
    <w:rsid w:val="00257F93"/>
    <w:rsid w:val="0026026A"/>
    <w:rsid w:val="00260828"/>
    <w:rsid w:val="00261C6B"/>
    <w:rsid w:val="002622D7"/>
    <w:rsid w:val="00263411"/>
    <w:rsid w:val="00263E34"/>
    <w:rsid w:val="00264C91"/>
    <w:rsid w:val="00265B99"/>
    <w:rsid w:val="0027075D"/>
    <w:rsid w:val="00271ABD"/>
    <w:rsid w:val="00272171"/>
    <w:rsid w:val="00272392"/>
    <w:rsid w:val="00274B90"/>
    <w:rsid w:val="002762C6"/>
    <w:rsid w:val="00282793"/>
    <w:rsid w:val="0028528E"/>
    <w:rsid w:val="00285D35"/>
    <w:rsid w:val="002860FD"/>
    <w:rsid w:val="00286D66"/>
    <w:rsid w:val="002873F4"/>
    <w:rsid w:val="00291F30"/>
    <w:rsid w:val="00294358"/>
    <w:rsid w:val="00295A64"/>
    <w:rsid w:val="0029759E"/>
    <w:rsid w:val="002A048B"/>
    <w:rsid w:val="002A1045"/>
    <w:rsid w:val="002A2784"/>
    <w:rsid w:val="002A28F8"/>
    <w:rsid w:val="002A2F86"/>
    <w:rsid w:val="002A3130"/>
    <w:rsid w:val="002A4AC9"/>
    <w:rsid w:val="002A61FD"/>
    <w:rsid w:val="002B1159"/>
    <w:rsid w:val="002B2A22"/>
    <w:rsid w:val="002B30C7"/>
    <w:rsid w:val="002B391F"/>
    <w:rsid w:val="002B4E09"/>
    <w:rsid w:val="002B6A9D"/>
    <w:rsid w:val="002B7C1E"/>
    <w:rsid w:val="002C39F4"/>
    <w:rsid w:val="002C463C"/>
    <w:rsid w:val="002C4BE5"/>
    <w:rsid w:val="002C5A22"/>
    <w:rsid w:val="002C69D7"/>
    <w:rsid w:val="002C7918"/>
    <w:rsid w:val="002D023C"/>
    <w:rsid w:val="002D042E"/>
    <w:rsid w:val="002D0844"/>
    <w:rsid w:val="002D7FFB"/>
    <w:rsid w:val="002E00DC"/>
    <w:rsid w:val="002E1712"/>
    <w:rsid w:val="002E4D82"/>
    <w:rsid w:val="002E6449"/>
    <w:rsid w:val="002E67B7"/>
    <w:rsid w:val="002E721C"/>
    <w:rsid w:val="002F0576"/>
    <w:rsid w:val="002F13A0"/>
    <w:rsid w:val="002F2633"/>
    <w:rsid w:val="002F32AC"/>
    <w:rsid w:val="002F459B"/>
    <w:rsid w:val="002F4749"/>
    <w:rsid w:val="002F4BEB"/>
    <w:rsid w:val="002F4D98"/>
    <w:rsid w:val="002F5E82"/>
    <w:rsid w:val="002F709B"/>
    <w:rsid w:val="002F714A"/>
    <w:rsid w:val="003010B3"/>
    <w:rsid w:val="00302DA3"/>
    <w:rsid w:val="0030588D"/>
    <w:rsid w:val="003060ED"/>
    <w:rsid w:val="00311B3A"/>
    <w:rsid w:val="003121D7"/>
    <w:rsid w:val="00312EA1"/>
    <w:rsid w:val="00313A57"/>
    <w:rsid w:val="00315554"/>
    <w:rsid w:val="00316B2A"/>
    <w:rsid w:val="00320B86"/>
    <w:rsid w:val="0032131E"/>
    <w:rsid w:val="00322D22"/>
    <w:rsid w:val="003247AE"/>
    <w:rsid w:val="00324AA6"/>
    <w:rsid w:val="003266B7"/>
    <w:rsid w:val="0032796C"/>
    <w:rsid w:val="00330066"/>
    <w:rsid w:val="0033012B"/>
    <w:rsid w:val="00330A76"/>
    <w:rsid w:val="003317E1"/>
    <w:rsid w:val="00331D3D"/>
    <w:rsid w:val="00332073"/>
    <w:rsid w:val="003323E4"/>
    <w:rsid w:val="00332418"/>
    <w:rsid w:val="003348FB"/>
    <w:rsid w:val="003365DB"/>
    <w:rsid w:val="00336C8A"/>
    <w:rsid w:val="00337A36"/>
    <w:rsid w:val="00337B38"/>
    <w:rsid w:val="003445A9"/>
    <w:rsid w:val="00345A13"/>
    <w:rsid w:val="0034611B"/>
    <w:rsid w:val="00346F13"/>
    <w:rsid w:val="003503D6"/>
    <w:rsid w:val="00350472"/>
    <w:rsid w:val="00352831"/>
    <w:rsid w:val="00353AB8"/>
    <w:rsid w:val="00354255"/>
    <w:rsid w:val="003547DB"/>
    <w:rsid w:val="00354CF8"/>
    <w:rsid w:val="00355853"/>
    <w:rsid w:val="00357B1E"/>
    <w:rsid w:val="00357E46"/>
    <w:rsid w:val="003602FA"/>
    <w:rsid w:val="0036184B"/>
    <w:rsid w:val="0036262E"/>
    <w:rsid w:val="00364772"/>
    <w:rsid w:val="00364C8E"/>
    <w:rsid w:val="0036583A"/>
    <w:rsid w:val="003659BE"/>
    <w:rsid w:val="00375129"/>
    <w:rsid w:val="00375405"/>
    <w:rsid w:val="00375E2B"/>
    <w:rsid w:val="003760B9"/>
    <w:rsid w:val="00377901"/>
    <w:rsid w:val="00377B89"/>
    <w:rsid w:val="00380022"/>
    <w:rsid w:val="0038016E"/>
    <w:rsid w:val="003805A4"/>
    <w:rsid w:val="00381079"/>
    <w:rsid w:val="003816D6"/>
    <w:rsid w:val="00383FB7"/>
    <w:rsid w:val="00384C5F"/>
    <w:rsid w:val="003864AB"/>
    <w:rsid w:val="003864D6"/>
    <w:rsid w:val="003868F7"/>
    <w:rsid w:val="0038705A"/>
    <w:rsid w:val="00387674"/>
    <w:rsid w:val="00387DCB"/>
    <w:rsid w:val="00390B40"/>
    <w:rsid w:val="00391811"/>
    <w:rsid w:val="003A0108"/>
    <w:rsid w:val="003A032A"/>
    <w:rsid w:val="003A07E9"/>
    <w:rsid w:val="003A07FC"/>
    <w:rsid w:val="003A2D9B"/>
    <w:rsid w:val="003A3299"/>
    <w:rsid w:val="003A48C1"/>
    <w:rsid w:val="003A63BE"/>
    <w:rsid w:val="003A706F"/>
    <w:rsid w:val="003A7889"/>
    <w:rsid w:val="003A7CFB"/>
    <w:rsid w:val="003B23A4"/>
    <w:rsid w:val="003B2BC4"/>
    <w:rsid w:val="003B316F"/>
    <w:rsid w:val="003B328A"/>
    <w:rsid w:val="003B3506"/>
    <w:rsid w:val="003B4053"/>
    <w:rsid w:val="003B493D"/>
    <w:rsid w:val="003B4D8A"/>
    <w:rsid w:val="003B5AB2"/>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32DD"/>
    <w:rsid w:val="003D3332"/>
    <w:rsid w:val="003D5526"/>
    <w:rsid w:val="003D5F9F"/>
    <w:rsid w:val="003D640B"/>
    <w:rsid w:val="003E0803"/>
    <w:rsid w:val="003E1567"/>
    <w:rsid w:val="003E36E6"/>
    <w:rsid w:val="003E532D"/>
    <w:rsid w:val="003E5709"/>
    <w:rsid w:val="003E5806"/>
    <w:rsid w:val="003E5A51"/>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5FCB"/>
    <w:rsid w:val="00407003"/>
    <w:rsid w:val="00407342"/>
    <w:rsid w:val="0041102D"/>
    <w:rsid w:val="004130C9"/>
    <w:rsid w:val="00413C6C"/>
    <w:rsid w:val="004148C4"/>
    <w:rsid w:val="00415726"/>
    <w:rsid w:val="0041576D"/>
    <w:rsid w:val="00416C6B"/>
    <w:rsid w:val="00424D67"/>
    <w:rsid w:val="00426A80"/>
    <w:rsid w:val="00426B61"/>
    <w:rsid w:val="0043546A"/>
    <w:rsid w:val="00437358"/>
    <w:rsid w:val="004377F8"/>
    <w:rsid w:val="0043788B"/>
    <w:rsid w:val="00437AD2"/>
    <w:rsid w:val="00440A91"/>
    <w:rsid w:val="00442035"/>
    <w:rsid w:val="00442788"/>
    <w:rsid w:val="00445C43"/>
    <w:rsid w:val="0044692F"/>
    <w:rsid w:val="004469E0"/>
    <w:rsid w:val="004503BB"/>
    <w:rsid w:val="00451290"/>
    <w:rsid w:val="00453AF6"/>
    <w:rsid w:val="00455616"/>
    <w:rsid w:val="00455EF0"/>
    <w:rsid w:val="00457AC1"/>
    <w:rsid w:val="00457E2D"/>
    <w:rsid w:val="00461C05"/>
    <w:rsid w:val="004631ED"/>
    <w:rsid w:val="004638C4"/>
    <w:rsid w:val="00464AC1"/>
    <w:rsid w:val="00464FF1"/>
    <w:rsid w:val="00467156"/>
    <w:rsid w:val="00467F65"/>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4809"/>
    <w:rsid w:val="00496F71"/>
    <w:rsid w:val="004972DB"/>
    <w:rsid w:val="0049745F"/>
    <w:rsid w:val="00497531"/>
    <w:rsid w:val="004976AB"/>
    <w:rsid w:val="00497B16"/>
    <w:rsid w:val="004A023E"/>
    <w:rsid w:val="004A23B7"/>
    <w:rsid w:val="004A3117"/>
    <w:rsid w:val="004A40C7"/>
    <w:rsid w:val="004A570C"/>
    <w:rsid w:val="004A5EC9"/>
    <w:rsid w:val="004B120C"/>
    <w:rsid w:val="004B1E76"/>
    <w:rsid w:val="004B202C"/>
    <w:rsid w:val="004B321C"/>
    <w:rsid w:val="004B5A89"/>
    <w:rsid w:val="004B5B05"/>
    <w:rsid w:val="004B6F49"/>
    <w:rsid w:val="004B7037"/>
    <w:rsid w:val="004C20AB"/>
    <w:rsid w:val="004C3DC6"/>
    <w:rsid w:val="004C4440"/>
    <w:rsid w:val="004C4831"/>
    <w:rsid w:val="004D0521"/>
    <w:rsid w:val="004D11E2"/>
    <w:rsid w:val="004D16A0"/>
    <w:rsid w:val="004D3194"/>
    <w:rsid w:val="004D33E2"/>
    <w:rsid w:val="004D3D12"/>
    <w:rsid w:val="004D49F2"/>
    <w:rsid w:val="004D51BC"/>
    <w:rsid w:val="004D539E"/>
    <w:rsid w:val="004E2774"/>
    <w:rsid w:val="004E2897"/>
    <w:rsid w:val="004E334D"/>
    <w:rsid w:val="004E4D90"/>
    <w:rsid w:val="004E526D"/>
    <w:rsid w:val="004E69EF"/>
    <w:rsid w:val="004F1273"/>
    <w:rsid w:val="004F219F"/>
    <w:rsid w:val="004F349B"/>
    <w:rsid w:val="004F353A"/>
    <w:rsid w:val="004F4D0F"/>
    <w:rsid w:val="00500A1E"/>
    <w:rsid w:val="00500F48"/>
    <w:rsid w:val="00502438"/>
    <w:rsid w:val="00502498"/>
    <w:rsid w:val="0050321D"/>
    <w:rsid w:val="00503D70"/>
    <w:rsid w:val="00504373"/>
    <w:rsid w:val="00504CCF"/>
    <w:rsid w:val="005073FF"/>
    <w:rsid w:val="00507A46"/>
    <w:rsid w:val="00507C49"/>
    <w:rsid w:val="00507D5D"/>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02FF"/>
    <w:rsid w:val="00551A0F"/>
    <w:rsid w:val="00551DC1"/>
    <w:rsid w:val="00553D70"/>
    <w:rsid w:val="00555213"/>
    <w:rsid w:val="00555CEB"/>
    <w:rsid w:val="005574F3"/>
    <w:rsid w:val="00557C61"/>
    <w:rsid w:val="005603B7"/>
    <w:rsid w:val="0056134E"/>
    <w:rsid w:val="00564A80"/>
    <w:rsid w:val="005656EB"/>
    <w:rsid w:val="00565CB7"/>
    <w:rsid w:val="00565FB2"/>
    <w:rsid w:val="00566459"/>
    <w:rsid w:val="005705FB"/>
    <w:rsid w:val="00572C9C"/>
    <w:rsid w:val="00573AB0"/>
    <w:rsid w:val="00574244"/>
    <w:rsid w:val="00574C3D"/>
    <w:rsid w:val="00575A2D"/>
    <w:rsid w:val="00576EBC"/>
    <w:rsid w:val="005815D8"/>
    <w:rsid w:val="00582090"/>
    <w:rsid w:val="00584473"/>
    <w:rsid w:val="005844FA"/>
    <w:rsid w:val="00584A78"/>
    <w:rsid w:val="005857C8"/>
    <w:rsid w:val="005876E9"/>
    <w:rsid w:val="00590B44"/>
    <w:rsid w:val="0059102C"/>
    <w:rsid w:val="005915BE"/>
    <w:rsid w:val="00592874"/>
    <w:rsid w:val="00595979"/>
    <w:rsid w:val="00596531"/>
    <w:rsid w:val="0059787F"/>
    <w:rsid w:val="005A1179"/>
    <w:rsid w:val="005A1D45"/>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2515"/>
    <w:rsid w:val="005C48CB"/>
    <w:rsid w:val="005D0327"/>
    <w:rsid w:val="005D0C62"/>
    <w:rsid w:val="005D12AB"/>
    <w:rsid w:val="005D523C"/>
    <w:rsid w:val="005D69DF"/>
    <w:rsid w:val="005D6CBA"/>
    <w:rsid w:val="005E14F3"/>
    <w:rsid w:val="005E2EC0"/>
    <w:rsid w:val="005E5204"/>
    <w:rsid w:val="005E55C8"/>
    <w:rsid w:val="005E61F6"/>
    <w:rsid w:val="005E704B"/>
    <w:rsid w:val="005F018D"/>
    <w:rsid w:val="005F01A0"/>
    <w:rsid w:val="005F198B"/>
    <w:rsid w:val="005F1D4C"/>
    <w:rsid w:val="005F3996"/>
    <w:rsid w:val="005F5300"/>
    <w:rsid w:val="005F5516"/>
    <w:rsid w:val="006002C0"/>
    <w:rsid w:val="00603C55"/>
    <w:rsid w:val="00604797"/>
    <w:rsid w:val="00604DF1"/>
    <w:rsid w:val="006056CC"/>
    <w:rsid w:val="0060725F"/>
    <w:rsid w:val="00611D5E"/>
    <w:rsid w:val="00612BE6"/>
    <w:rsid w:val="00614A18"/>
    <w:rsid w:val="00616450"/>
    <w:rsid w:val="006164C4"/>
    <w:rsid w:val="0061723F"/>
    <w:rsid w:val="006176FB"/>
    <w:rsid w:val="00622D94"/>
    <w:rsid w:val="00623317"/>
    <w:rsid w:val="00623F66"/>
    <w:rsid w:val="006249DC"/>
    <w:rsid w:val="006267E7"/>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041"/>
    <w:rsid w:val="00646C5C"/>
    <w:rsid w:val="00646E06"/>
    <w:rsid w:val="00647894"/>
    <w:rsid w:val="006523AC"/>
    <w:rsid w:val="0065292A"/>
    <w:rsid w:val="00653C8B"/>
    <w:rsid w:val="00654E0C"/>
    <w:rsid w:val="0065505F"/>
    <w:rsid w:val="006552D1"/>
    <w:rsid w:val="006561AD"/>
    <w:rsid w:val="00656C4F"/>
    <w:rsid w:val="00656EE9"/>
    <w:rsid w:val="0066082A"/>
    <w:rsid w:val="00661053"/>
    <w:rsid w:val="00661620"/>
    <w:rsid w:val="00662977"/>
    <w:rsid w:val="006629F8"/>
    <w:rsid w:val="00662D2A"/>
    <w:rsid w:val="006641CF"/>
    <w:rsid w:val="006660AE"/>
    <w:rsid w:val="00670319"/>
    <w:rsid w:val="00670582"/>
    <w:rsid w:val="00671A34"/>
    <w:rsid w:val="00673E96"/>
    <w:rsid w:val="00673FA4"/>
    <w:rsid w:val="00674D22"/>
    <w:rsid w:val="006809B5"/>
    <w:rsid w:val="00681CAA"/>
    <w:rsid w:val="00681DF6"/>
    <w:rsid w:val="00682EB0"/>
    <w:rsid w:val="00683F56"/>
    <w:rsid w:val="00685A8F"/>
    <w:rsid w:val="00686972"/>
    <w:rsid w:val="00686A12"/>
    <w:rsid w:val="00686A8C"/>
    <w:rsid w:val="0069094E"/>
    <w:rsid w:val="00691168"/>
    <w:rsid w:val="0069398F"/>
    <w:rsid w:val="00695075"/>
    <w:rsid w:val="006A14B9"/>
    <w:rsid w:val="006A29D9"/>
    <w:rsid w:val="006A4A50"/>
    <w:rsid w:val="006A610B"/>
    <w:rsid w:val="006A6B1E"/>
    <w:rsid w:val="006B0224"/>
    <w:rsid w:val="006B02AE"/>
    <w:rsid w:val="006B04A8"/>
    <w:rsid w:val="006B1ECD"/>
    <w:rsid w:val="006B232A"/>
    <w:rsid w:val="006B36F5"/>
    <w:rsid w:val="006B562B"/>
    <w:rsid w:val="006B5B93"/>
    <w:rsid w:val="006C010E"/>
    <w:rsid w:val="006C09C0"/>
    <w:rsid w:val="006C207F"/>
    <w:rsid w:val="006C2CD3"/>
    <w:rsid w:val="006C4D08"/>
    <w:rsid w:val="006D2AF7"/>
    <w:rsid w:val="006D3314"/>
    <w:rsid w:val="006D402E"/>
    <w:rsid w:val="006D65B3"/>
    <w:rsid w:val="006E00B4"/>
    <w:rsid w:val="006E1563"/>
    <w:rsid w:val="006E1769"/>
    <w:rsid w:val="006E253F"/>
    <w:rsid w:val="006E3277"/>
    <w:rsid w:val="006E5F11"/>
    <w:rsid w:val="006E6800"/>
    <w:rsid w:val="006F0AF7"/>
    <w:rsid w:val="006F25F0"/>
    <w:rsid w:val="006F3715"/>
    <w:rsid w:val="006F3B88"/>
    <w:rsid w:val="006F3FE7"/>
    <w:rsid w:val="006F4478"/>
    <w:rsid w:val="006F6309"/>
    <w:rsid w:val="006F7713"/>
    <w:rsid w:val="00700B3A"/>
    <w:rsid w:val="007028EB"/>
    <w:rsid w:val="00704471"/>
    <w:rsid w:val="007062D9"/>
    <w:rsid w:val="0070657E"/>
    <w:rsid w:val="00710CB3"/>
    <w:rsid w:val="00710D5C"/>
    <w:rsid w:val="00711F63"/>
    <w:rsid w:val="007135D3"/>
    <w:rsid w:val="00713A43"/>
    <w:rsid w:val="00713E24"/>
    <w:rsid w:val="0071402A"/>
    <w:rsid w:val="007141AD"/>
    <w:rsid w:val="007142E1"/>
    <w:rsid w:val="007162CA"/>
    <w:rsid w:val="00717CAC"/>
    <w:rsid w:val="00720310"/>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4DAD"/>
    <w:rsid w:val="0073551A"/>
    <w:rsid w:val="00736116"/>
    <w:rsid w:val="007372E3"/>
    <w:rsid w:val="007441C4"/>
    <w:rsid w:val="007473EE"/>
    <w:rsid w:val="00747708"/>
    <w:rsid w:val="00747C19"/>
    <w:rsid w:val="00747F1B"/>
    <w:rsid w:val="00751C35"/>
    <w:rsid w:val="00753DD1"/>
    <w:rsid w:val="00754BEB"/>
    <w:rsid w:val="00755446"/>
    <w:rsid w:val="00755F47"/>
    <w:rsid w:val="00760848"/>
    <w:rsid w:val="00761523"/>
    <w:rsid w:val="007626BE"/>
    <w:rsid w:val="00762880"/>
    <w:rsid w:val="00762C92"/>
    <w:rsid w:val="00763815"/>
    <w:rsid w:val="00764746"/>
    <w:rsid w:val="00767ADF"/>
    <w:rsid w:val="007706B5"/>
    <w:rsid w:val="00771AAC"/>
    <w:rsid w:val="00776F2F"/>
    <w:rsid w:val="00776F3A"/>
    <w:rsid w:val="00780029"/>
    <w:rsid w:val="00780AA6"/>
    <w:rsid w:val="00780B12"/>
    <w:rsid w:val="00781160"/>
    <w:rsid w:val="00781D20"/>
    <w:rsid w:val="007820AA"/>
    <w:rsid w:val="00785179"/>
    <w:rsid w:val="00785D1B"/>
    <w:rsid w:val="00786CC9"/>
    <w:rsid w:val="00786DAF"/>
    <w:rsid w:val="007876AB"/>
    <w:rsid w:val="007903D0"/>
    <w:rsid w:val="00790CA6"/>
    <w:rsid w:val="00794273"/>
    <w:rsid w:val="00794BD2"/>
    <w:rsid w:val="00795DCB"/>
    <w:rsid w:val="0079674C"/>
    <w:rsid w:val="00796FBC"/>
    <w:rsid w:val="00797B58"/>
    <w:rsid w:val="007A0002"/>
    <w:rsid w:val="007A0F2A"/>
    <w:rsid w:val="007A12F1"/>
    <w:rsid w:val="007A17D5"/>
    <w:rsid w:val="007A2B78"/>
    <w:rsid w:val="007A4554"/>
    <w:rsid w:val="007A4A4A"/>
    <w:rsid w:val="007A4FDF"/>
    <w:rsid w:val="007A51E6"/>
    <w:rsid w:val="007A6C0D"/>
    <w:rsid w:val="007B049A"/>
    <w:rsid w:val="007B066F"/>
    <w:rsid w:val="007B0E70"/>
    <w:rsid w:val="007B16E0"/>
    <w:rsid w:val="007B1841"/>
    <w:rsid w:val="007B2A04"/>
    <w:rsid w:val="007B2F3B"/>
    <w:rsid w:val="007B38F2"/>
    <w:rsid w:val="007B4584"/>
    <w:rsid w:val="007B4F24"/>
    <w:rsid w:val="007B5201"/>
    <w:rsid w:val="007B680F"/>
    <w:rsid w:val="007B6CEE"/>
    <w:rsid w:val="007C08BD"/>
    <w:rsid w:val="007C0B77"/>
    <w:rsid w:val="007C1C6D"/>
    <w:rsid w:val="007C2A22"/>
    <w:rsid w:val="007C31B1"/>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D6EAC"/>
    <w:rsid w:val="007E07CD"/>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6C03"/>
    <w:rsid w:val="007F7342"/>
    <w:rsid w:val="00803773"/>
    <w:rsid w:val="00804B88"/>
    <w:rsid w:val="008053A5"/>
    <w:rsid w:val="00805738"/>
    <w:rsid w:val="008061C6"/>
    <w:rsid w:val="0080667B"/>
    <w:rsid w:val="00806904"/>
    <w:rsid w:val="00811389"/>
    <w:rsid w:val="00811E3A"/>
    <w:rsid w:val="00812D23"/>
    <w:rsid w:val="00813223"/>
    <w:rsid w:val="00813350"/>
    <w:rsid w:val="00814F75"/>
    <w:rsid w:val="008154A9"/>
    <w:rsid w:val="00817069"/>
    <w:rsid w:val="00821C91"/>
    <w:rsid w:val="00822267"/>
    <w:rsid w:val="00822FC4"/>
    <w:rsid w:val="00823138"/>
    <w:rsid w:val="00825024"/>
    <w:rsid w:val="008263D0"/>
    <w:rsid w:val="008276B6"/>
    <w:rsid w:val="008277C8"/>
    <w:rsid w:val="00827E72"/>
    <w:rsid w:val="00830119"/>
    <w:rsid w:val="00831409"/>
    <w:rsid w:val="00831FB8"/>
    <w:rsid w:val="00832FD8"/>
    <w:rsid w:val="00833B53"/>
    <w:rsid w:val="00836D7C"/>
    <w:rsid w:val="00837B3C"/>
    <w:rsid w:val="00840750"/>
    <w:rsid w:val="00840BD3"/>
    <w:rsid w:val="0084192C"/>
    <w:rsid w:val="00842759"/>
    <w:rsid w:val="00842B85"/>
    <w:rsid w:val="00842CD6"/>
    <w:rsid w:val="008430BD"/>
    <w:rsid w:val="00846444"/>
    <w:rsid w:val="00846E16"/>
    <w:rsid w:val="00847066"/>
    <w:rsid w:val="00847538"/>
    <w:rsid w:val="0084780E"/>
    <w:rsid w:val="00847F13"/>
    <w:rsid w:val="0085179A"/>
    <w:rsid w:val="008524BF"/>
    <w:rsid w:val="00852A54"/>
    <w:rsid w:val="0085597C"/>
    <w:rsid w:val="00855FD2"/>
    <w:rsid w:val="0085703A"/>
    <w:rsid w:val="0085709A"/>
    <w:rsid w:val="00857411"/>
    <w:rsid w:val="00857BAD"/>
    <w:rsid w:val="0086036E"/>
    <w:rsid w:val="008629C1"/>
    <w:rsid w:val="00862E24"/>
    <w:rsid w:val="0086313B"/>
    <w:rsid w:val="00863A6A"/>
    <w:rsid w:val="0086432B"/>
    <w:rsid w:val="0086558F"/>
    <w:rsid w:val="008704E2"/>
    <w:rsid w:val="0087129B"/>
    <w:rsid w:val="00872D5E"/>
    <w:rsid w:val="008734D8"/>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2ACD"/>
    <w:rsid w:val="008965BB"/>
    <w:rsid w:val="00897756"/>
    <w:rsid w:val="008A0315"/>
    <w:rsid w:val="008A155B"/>
    <w:rsid w:val="008A2F1A"/>
    <w:rsid w:val="008B1CE2"/>
    <w:rsid w:val="008B3A4E"/>
    <w:rsid w:val="008B419F"/>
    <w:rsid w:val="008B458F"/>
    <w:rsid w:val="008B535D"/>
    <w:rsid w:val="008B687C"/>
    <w:rsid w:val="008B6F14"/>
    <w:rsid w:val="008B78B5"/>
    <w:rsid w:val="008C043A"/>
    <w:rsid w:val="008C07AD"/>
    <w:rsid w:val="008C490F"/>
    <w:rsid w:val="008C5153"/>
    <w:rsid w:val="008C7255"/>
    <w:rsid w:val="008C7D7B"/>
    <w:rsid w:val="008D0916"/>
    <w:rsid w:val="008D4020"/>
    <w:rsid w:val="008D4EE9"/>
    <w:rsid w:val="008D6D4B"/>
    <w:rsid w:val="008D6F71"/>
    <w:rsid w:val="008D74C9"/>
    <w:rsid w:val="008D7DEB"/>
    <w:rsid w:val="008E2D8E"/>
    <w:rsid w:val="008E33EC"/>
    <w:rsid w:val="008E405A"/>
    <w:rsid w:val="008E5D66"/>
    <w:rsid w:val="008E5E02"/>
    <w:rsid w:val="008E6709"/>
    <w:rsid w:val="008E695B"/>
    <w:rsid w:val="008E6DFE"/>
    <w:rsid w:val="008E703E"/>
    <w:rsid w:val="008E7D66"/>
    <w:rsid w:val="008F0255"/>
    <w:rsid w:val="008F0387"/>
    <w:rsid w:val="008F1245"/>
    <w:rsid w:val="008F14A3"/>
    <w:rsid w:val="008F1D9E"/>
    <w:rsid w:val="008F2E6B"/>
    <w:rsid w:val="008F327D"/>
    <w:rsid w:val="008F3B18"/>
    <w:rsid w:val="008F5638"/>
    <w:rsid w:val="008F5715"/>
    <w:rsid w:val="008F7208"/>
    <w:rsid w:val="008F79F4"/>
    <w:rsid w:val="00902031"/>
    <w:rsid w:val="00902BCF"/>
    <w:rsid w:val="0090331B"/>
    <w:rsid w:val="0090481F"/>
    <w:rsid w:val="00906BB4"/>
    <w:rsid w:val="00906FF3"/>
    <w:rsid w:val="00907797"/>
    <w:rsid w:val="0091116E"/>
    <w:rsid w:val="00911ED9"/>
    <w:rsid w:val="00912314"/>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4AD2"/>
    <w:rsid w:val="00935A40"/>
    <w:rsid w:val="009361D3"/>
    <w:rsid w:val="009367D3"/>
    <w:rsid w:val="0093759C"/>
    <w:rsid w:val="00937657"/>
    <w:rsid w:val="009406DD"/>
    <w:rsid w:val="009416E3"/>
    <w:rsid w:val="009418B0"/>
    <w:rsid w:val="00941A6F"/>
    <w:rsid w:val="00950505"/>
    <w:rsid w:val="00954872"/>
    <w:rsid w:val="009561F4"/>
    <w:rsid w:val="00956279"/>
    <w:rsid w:val="009570B6"/>
    <w:rsid w:val="009574FB"/>
    <w:rsid w:val="00960912"/>
    <w:rsid w:val="009616C9"/>
    <w:rsid w:val="00962825"/>
    <w:rsid w:val="00967982"/>
    <w:rsid w:val="00971AA1"/>
    <w:rsid w:val="009740EC"/>
    <w:rsid w:val="009744F3"/>
    <w:rsid w:val="00975D0F"/>
    <w:rsid w:val="00975D50"/>
    <w:rsid w:val="0097614A"/>
    <w:rsid w:val="0098025A"/>
    <w:rsid w:val="00981270"/>
    <w:rsid w:val="00981BC2"/>
    <w:rsid w:val="00983662"/>
    <w:rsid w:val="00987BAD"/>
    <w:rsid w:val="00991C5F"/>
    <w:rsid w:val="00992EC1"/>
    <w:rsid w:val="00993AD4"/>
    <w:rsid w:val="00995858"/>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087"/>
    <w:rsid w:val="009B5097"/>
    <w:rsid w:val="009B53E3"/>
    <w:rsid w:val="009B5B56"/>
    <w:rsid w:val="009B5C63"/>
    <w:rsid w:val="009B5CE7"/>
    <w:rsid w:val="009B6AA0"/>
    <w:rsid w:val="009B7413"/>
    <w:rsid w:val="009C1484"/>
    <w:rsid w:val="009C291E"/>
    <w:rsid w:val="009C29DC"/>
    <w:rsid w:val="009C331A"/>
    <w:rsid w:val="009C386B"/>
    <w:rsid w:val="009C39AC"/>
    <w:rsid w:val="009C3B53"/>
    <w:rsid w:val="009C4C05"/>
    <w:rsid w:val="009C6916"/>
    <w:rsid w:val="009D06C8"/>
    <w:rsid w:val="009D45E3"/>
    <w:rsid w:val="009D47C3"/>
    <w:rsid w:val="009D4BA4"/>
    <w:rsid w:val="009D4DC3"/>
    <w:rsid w:val="009D539B"/>
    <w:rsid w:val="009D7000"/>
    <w:rsid w:val="009E00DE"/>
    <w:rsid w:val="009E0137"/>
    <w:rsid w:val="009E192A"/>
    <w:rsid w:val="009E3EAC"/>
    <w:rsid w:val="009E4980"/>
    <w:rsid w:val="009E4CA4"/>
    <w:rsid w:val="009E56A3"/>
    <w:rsid w:val="009E570E"/>
    <w:rsid w:val="009E6B3D"/>
    <w:rsid w:val="009E756D"/>
    <w:rsid w:val="009E7E38"/>
    <w:rsid w:val="009F015D"/>
    <w:rsid w:val="009F0911"/>
    <w:rsid w:val="009F1370"/>
    <w:rsid w:val="009F1DC5"/>
    <w:rsid w:val="009F32BC"/>
    <w:rsid w:val="009F33C8"/>
    <w:rsid w:val="009F3C06"/>
    <w:rsid w:val="009F3C59"/>
    <w:rsid w:val="009F45BB"/>
    <w:rsid w:val="009F56E6"/>
    <w:rsid w:val="009F64F7"/>
    <w:rsid w:val="00A0036B"/>
    <w:rsid w:val="00A017B0"/>
    <w:rsid w:val="00A029A6"/>
    <w:rsid w:val="00A0416C"/>
    <w:rsid w:val="00A056BC"/>
    <w:rsid w:val="00A05A89"/>
    <w:rsid w:val="00A07369"/>
    <w:rsid w:val="00A07DC4"/>
    <w:rsid w:val="00A113DB"/>
    <w:rsid w:val="00A11E1D"/>
    <w:rsid w:val="00A13FC0"/>
    <w:rsid w:val="00A14010"/>
    <w:rsid w:val="00A16F77"/>
    <w:rsid w:val="00A2032C"/>
    <w:rsid w:val="00A22EC5"/>
    <w:rsid w:val="00A234C2"/>
    <w:rsid w:val="00A235FC"/>
    <w:rsid w:val="00A248B6"/>
    <w:rsid w:val="00A25BAB"/>
    <w:rsid w:val="00A2614B"/>
    <w:rsid w:val="00A26831"/>
    <w:rsid w:val="00A26B97"/>
    <w:rsid w:val="00A305C9"/>
    <w:rsid w:val="00A34AF6"/>
    <w:rsid w:val="00A35643"/>
    <w:rsid w:val="00A35B80"/>
    <w:rsid w:val="00A35E17"/>
    <w:rsid w:val="00A36566"/>
    <w:rsid w:val="00A4086E"/>
    <w:rsid w:val="00A43719"/>
    <w:rsid w:val="00A43C77"/>
    <w:rsid w:val="00A441B1"/>
    <w:rsid w:val="00A4433A"/>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3DBF"/>
    <w:rsid w:val="00A758BD"/>
    <w:rsid w:val="00A80955"/>
    <w:rsid w:val="00A81405"/>
    <w:rsid w:val="00A816C0"/>
    <w:rsid w:val="00A84AC7"/>
    <w:rsid w:val="00A84DCE"/>
    <w:rsid w:val="00A86407"/>
    <w:rsid w:val="00A86C54"/>
    <w:rsid w:val="00A87ABC"/>
    <w:rsid w:val="00A87C70"/>
    <w:rsid w:val="00A87ED2"/>
    <w:rsid w:val="00A90310"/>
    <w:rsid w:val="00A90490"/>
    <w:rsid w:val="00A919DC"/>
    <w:rsid w:val="00A926C6"/>
    <w:rsid w:val="00A93088"/>
    <w:rsid w:val="00A946B4"/>
    <w:rsid w:val="00A94CBE"/>
    <w:rsid w:val="00A9533B"/>
    <w:rsid w:val="00A96CC9"/>
    <w:rsid w:val="00A97924"/>
    <w:rsid w:val="00A97CE9"/>
    <w:rsid w:val="00A97E62"/>
    <w:rsid w:val="00AA0409"/>
    <w:rsid w:val="00AA176C"/>
    <w:rsid w:val="00AA1B33"/>
    <w:rsid w:val="00AA29DE"/>
    <w:rsid w:val="00AA565E"/>
    <w:rsid w:val="00AA5963"/>
    <w:rsid w:val="00AA5A1D"/>
    <w:rsid w:val="00AA5D63"/>
    <w:rsid w:val="00AA64C6"/>
    <w:rsid w:val="00AA6ABC"/>
    <w:rsid w:val="00AB0BBE"/>
    <w:rsid w:val="00AB21D2"/>
    <w:rsid w:val="00AB2D4F"/>
    <w:rsid w:val="00AB39D9"/>
    <w:rsid w:val="00AB4FA3"/>
    <w:rsid w:val="00AB5846"/>
    <w:rsid w:val="00AB5AEA"/>
    <w:rsid w:val="00AB6034"/>
    <w:rsid w:val="00AC30D0"/>
    <w:rsid w:val="00AC4AF9"/>
    <w:rsid w:val="00AC5CBC"/>
    <w:rsid w:val="00AC641F"/>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5F87"/>
    <w:rsid w:val="00AF27DB"/>
    <w:rsid w:val="00AF3C60"/>
    <w:rsid w:val="00AF4487"/>
    <w:rsid w:val="00AF4FC4"/>
    <w:rsid w:val="00B00680"/>
    <w:rsid w:val="00B01895"/>
    <w:rsid w:val="00B01A07"/>
    <w:rsid w:val="00B023A8"/>
    <w:rsid w:val="00B026A5"/>
    <w:rsid w:val="00B03487"/>
    <w:rsid w:val="00B046B2"/>
    <w:rsid w:val="00B0523E"/>
    <w:rsid w:val="00B05332"/>
    <w:rsid w:val="00B05556"/>
    <w:rsid w:val="00B05880"/>
    <w:rsid w:val="00B05AE2"/>
    <w:rsid w:val="00B05B6A"/>
    <w:rsid w:val="00B0600A"/>
    <w:rsid w:val="00B0634A"/>
    <w:rsid w:val="00B065FC"/>
    <w:rsid w:val="00B0685A"/>
    <w:rsid w:val="00B1032D"/>
    <w:rsid w:val="00B12289"/>
    <w:rsid w:val="00B178EE"/>
    <w:rsid w:val="00B20834"/>
    <w:rsid w:val="00B21E36"/>
    <w:rsid w:val="00B236F1"/>
    <w:rsid w:val="00B23DAA"/>
    <w:rsid w:val="00B2447F"/>
    <w:rsid w:val="00B26042"/>
    <w:rsid w:val="00B272A7"/>
    <w:rsid w:val="00B31C25"/>
    <w:rsid w:val="00B32DF8"/>
    <w:rsid w:val="00B33114"/>
    <w:rsid w:val="00B34162"/>
    <w:rsid w:val="00B3666A"/>
    <w:rsid w:val="00B3683C"/>
    <w:rsid w:val="00B40EAE"/>
    <w:rsid w:val="00B42371"/>
    <w:rsid w:val="00B42EB9"/>
    <w:rsid w:val="00B44151"/>
    <w:rsid w:val="00B4498C"/>
    <w:rsid w:val="00B45200"/>
    <w:rsid w:val="00B4666E"/>
    <w:rsid w:val="00B469A1"/>
    <w:rsid w:val="00B479BC"/>
    <w:rsid w:val="00B47E42"/>
    <w:rsid w:val="00B533DE"/>
    <w:rsid w:val="00B53DAC"/>
    <w:rsid w:val="00B55997"/>
    <w:rsid w:val="00B570BF"/>
    <w:rsid w:val="00B60FF3"/>
    <w:rsid w:val="00B611B2"/>
    <w:rsid w:val="00B6137B"/>
    <w:rsid w:val="00B614FC"/>
    <w:rsid w:val="00B61650"/>
    <w:rsid w:val="00B65DCC"/>
    <w:rsid w:val="00B662A5"/>
    <w:rsid w:val="00B66322"/>
    <w:rsid w:val="00B67356"/>
    <w:rsid w:val="00B67698"/>
    <w:rsid w:val="00B7159B"/>
    <w:rsid w:val="00B71F1A"/>
    <w:rsid w:val="00B7238B"/>
    <w:rsid w:val="00B737B5"/>
    <w:rsid w:val="00B75F7C"/>
    <w:rsid w:val="00B76555"/>
    <w:rsid w:val="00B7799F"/>
    <w:rsid w:val="00B77A2A"/>
    <w:rsid w:val="00B83081"/>
    <w:rsid w:val="00B8377E"/>
    <w:rsid w:val="00B87472"/>
    <w:rsid w:val="00B87FC0"/>
    <w:rsid w:val="00B91E00"/>
    <w:rsid w:val="00B92CB0"/>
    <w:rsid w:val="00B93304"/>
    <w:rsid w:val="00B93AE3"/>
    <w:rsid w:val="00B9799F"/>
    <w:rsid w:val="00B97C98"/>
    <w:rsid w:val="00BA0D49"/>
    <w:rsid w:val="00BA169C"/>
    <w:rsid w:val="00BA221D"/>
    <w:rsid w:val="00BA22D3"/>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488A"/>
    <w:rsid w:val="00BC5292"/>
    <w:rsid w:val="00BC6551"/>
    <w:rsid w:val="00BD1E20"/>
    <w:rsid w:val="00BD2928"/>
    <w:rsid w:val="00BD3A4E"/>
    <w:rsid w:val="00BD4399"/>
    <w:rsid w:val="00BD6093"/>
    <w:rsid w:val="00BD6EF4"/>
    <w:rsid w:val="00BE0396"/>
    <w:rsid w:val="00BE1DC5"/>
    <w:rsid w:val="00BE280F"/>
    <w:rsid w:val="00BE2A4A"/>
    <w:rsid w:val="00BE4FBB"/>
    <w:rsid w:val="00BF050A"/>
    <w:rsid w:val="00BF20EF"/>
    <w:rsid w:val="00BF2563"/>
    <w:rsid w:val="00BF3550"/>
    <w:rsid w:val="00BF430C"/>
    <w:rsid w:val="00BF55F5"/>
    <w:rsid w:val="00BF56DA"/>
    <w:rsid w:val="00BF68DB"/>
    <w:rsid w:val="00BF6E24"/>
    <w:rsid w:val="00C04A19"/>
    <w:rsid w:val="00C04A1B"/>
    <w:rsid w:val="00C0563D"/>
    <w:rsid w:val="00C0646E"/>
    <w:rsid w:val="00C119E3"/>
    <w:rsid w:val="00C11E89"/>
    <w:rsid w:val="00C1208B"/>
    <w:rsid w:val="00C125E8"/>
    <w:rsid w:val="00C14665"/>
    <w:rsid w:val="00C16D5F"/>
    <w:rsid w:val="00C20364"/>
    <w:rsid w:val="00C20914"/>
    <w:rsid w:val="00C20CEE"/>
    <w:rsid w:val="00C20F91"/>
    <w:rsid w:val="00C214BE"/>
    <w:rsid w:val="00C247CF"/>
    <w:rsid w:val="00C31BA4"/>
    <w:rsid w:val="00C3268C"/>
    <w:rsid w:val="00C32982"/>
    <w:rsid w:val="00C33A36"/>
    <w:rsid w:val="00C34142"/>
    <w:rsid w:val="00C36D6B"/>
    <w:rsid w:val="00C3701C"/>
    <w:rsid w:val="00C37E39"/>
    <w:rsid w:val="00C37E40"/>
    <w:rsid w:val="00C41110"/>
    <w:rsid w:val="00C43E95"/>
    <w:rsid w:val="00C441BA"/>
    <w:rsid w:val="00C506FF"/>
    <w:rsid w:val="00C50D1D"/>
    <w:rsid w:val="00C5263D"/>
    <w:rsid w:val="00C52DB4"/>
    <w:rsid w:val="00C53A13"/>
    <w:rsid w:val="00C54358"/>
    <w:rsid w:val="00C55294"/>
    <w:rsid w:val="00C55DB6"/>
    <w:rsid w:val="00C61D41"/>
    <w:rsid w:val="00C62AB2"/>
    <w:rsid w:val="00C63F96"/>
    <w:rsid w:val="00C64EC7"/>
    <w:rsid w:val="00C66069"/>
    <w:rsid w:val="00C67C84"/>
    <w:rsid w:val="00C7094E"/>
    <w:rsid w:val="00C7103A"/>
    <w:rsid w:val="00C711FC"/>
    <w:rsid w:val="00C71FA5"/>
    <w:rsid w:val="00C7740B"/>
    <w:rsid w:val="00C80075"/>
    <w:rsid w:val="00C81168"/>
    <w:rsid w:val="00C81B9B"/>
    <w:rsid w:val="00C82077"/>
    <w:rsid w:val="00C82A15"/>
    <w:rsid w:val="00C836B5"/>
    <w:rsid w:val="00C84A06"/>
    <w:rsid w:val="00C90147"/>
    <w:rsid w:val="00C9087C"/>
    <w:rsid w:val="00C91548"/>
    <w:rsid w:val="00C94F77"/>
    <w:rsid w:val="00C95F27"/>
    <w:rsid w:val="00C96561"/>
    <w:rsid w:val="00C978EF"/>
    <w:rsid w:val="00CA0B23"/>
    <w:rsid w:val="00CA15F2"/>
    <w:rsid w:val="00CA1C8F"/>
    <w:rsid w:val="00CA4420"/>
    <w:rsid w:val="00CA491C"/>
    <w:rsid w:val="00CA5715"/>
    <w:rsid w:val="00CA58D4"/>
    <w:rsid w:val="00CB174A"/>
    <w:rsid w:val="00CB2B3D"/>
    <w:rsid w:val="00CB32B5"/>
    <w:rsid w:val="00CB48E8"/>
    <w:rsid w:val="00CB5052"/>
    <w:rsid w:val="00CB5DBC"/>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092"/>
    <w:rsid w:val="00CE32A8"/>
    <w:rsid w:val="00CE364C"/>
    <w:rsid w:val="00CE3DAC"/>
    <w:rsid w:val="00CE43AF"/>
    <w:rsid w:val="00CE4C2D"/>
    <w:rsid w:val="00CE737E"/>
    <w:rsid w:val="00CE7F4F"/>
    <w:rsid w:val="00CF0C45"/>
    <w:rsid w:val="00CF2369"/>
    <w:rsid w:val="00CF2EF6"/>
    <w:rsid w:val="00CF3DFD"/>
    <w:rsid w:val="00CF41F1"/>
    <w:rsid w:val="00CF469E"/>
    <w:rsid w:val="00CF494D"/>
    <w:rsid w:val="00CF5060"/>
    <w:rsid w:val="00CF6269"/>
    <w:rsid w:val="00CF6A9A"/>
    <w:rsid w:val="00CF775F"/>
    <w:rsid w:val="00CF7C29"/>
    <w:rsid w:val="00D01ADC"/>
    <w:rsid w:val="00D03B2E"/>
    <w:rsid w:val="00D0413D"/>
    <w:rsid w:val="00D04CE5"/>
    <w:rsid w:val="00D062F5"/>
    <w:rsid w:val="00D06C57"/>
    <w:rsid w:val="00D101D0"/>
    <w:rsid w:val="00D10D01"/>
    <w:rsid w:val="00D10F03"/>
    <w:rsid w:val="00D119E4"/>
    <w:rsid w:val="00D129BB"/>
    <w:rsid w:val="00D133FE"/>
    <w:rsid w:val="00D13689"/>
    <w:rsid w:val="00D15141"/>
    <w:rsid w:val="00D16060"/>
    <w:rsid w:val="00D16D7A"/>
    <w:rsid w:val="00D204B3"/>
    <w:rsid w:val="00D206CA"/>
    <w:rsid w:val="00D225F5"/>
    <w:rsid w:val="00D22769"/>
    <w:rsid w:val="00D22D0D"/>
    <w:rsid w:val="00D25D50"/>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C1F"/>
    <w:rsid w:val="00D50F18"/>
    <w:rsid w:val="00D51459"/>
    <w:rsid w:val="00D52EFE"/>
    <w:rsid w:val="00D5468D"/>
    <w:rsid w:val="00D55F8D"/>
    <w:rsid w:val="00D56B44"/>
    <w:rsid w:val="00D61A1B"/>
    <w:rsid w:val="00D61D2F"/>
    <w:rsid w:val="00D63483"/>
    <w:rsid w:val="00D64064"/>
    <w:rsid w:val="00D64401"/>
    <w:rsid w:val="00D64955"/>
    <w:rsid w:val="00D64C6F"/>
    <w:rsid w:val="00D64F1C"/>
    <w:rsid w:val="00D652F9"/>
    <w:rsid w:val="00D664FB"/>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856CF"/>
    <w:rsid w:val="00D8630E"/>
    <w:rsid w:val="00D870AD"/>
    <w:rsid w:val="00D90285"/>
    <w:rsid w:val="00D92DAC"/>
    <w:rsid w:val="00D9318E"/>
    <w:rsid w:val="00D93739"/>
    <w:rsid w:val="00D94A95"/>
    <w:rsid w:val="00D94B4C"/>
    <w:rsid w:val="00D9504E"/>
    <w:rsid w:val="00D95662"/>
    <w:rsid w:val="00D95FD1"/>
    <w:rsid w:val="00D97FBF"/>
    <w:rsid w:val="00DA0512"/>
    <w:rsid w:val="00DA0BCD"/>
    <w:rsid w:val="00DA0F3C"/>
    <w:rsid w:val="00DA14FA"/>
    <w:rsid w:val="00DA49AE"/>
    <w:rsid w:val="00DA6209"/>
    <w:rsid w:val="00DB17C8"/>
    <w:rsid w:val="00DB1E2A"/>
    <w:rsid w:val="00DB28D1"/>
    <w:rsid w:val="00DB2FEA"/>
    <w:rsid w:val="00DB3216"/>
    <w:rsid w:val="00DB53E3"/>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5D0"/>
    <w:rsid w:val="00DD6921"/>
    <w:rsid w:val="00DD7B81"/>
    <w:rsid w:val="00DE1F7B"/>
    <w:rsid w:val="00DE4C83"/>
    <w:rsid w:val="00DE554D"/>
    <w:rsid w:val="00DE71A1"/>
    <w:rsid w:val="00DF0232"/>
    <w:rsid w:val="00DF070A"/>
    <w:rsid w:val="00DF0A36"/>
    <w:rsid w:val="00DF12A4"/>
    <w:rsid w:val="00DF2380"/>
    <w:rsid w:val="00DF24E7"/>
    <w:rsid w:val="00DF2DAA"/>
    <w:rsid w:val="00DF3420"/>
    <w:rsid w:val="00DF4537"/>
    <w:rsid w:val="00DF692B"/>
    <w:rsid w:val="00E00C54"/>
    <w:rsid w:val="00E05405"/>
    <w:rsid w:val="00E056C3"/>
    <w:rsid w:val="00E05807"/>
    <w:rsid w:val="00E06B1D"/>
    <w:rsid w:val="00E10D22"/>
    <w:rsid w:val="00E111DF"/>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780"/>
    <w:rsid w:val="00E23D12"/>
    <w:rsid w:val="00E26EC6"/>
    <w:rsid w:val="00E2728B"/>
    <w:rsid w:val="00E279BC"/>
    <w:rsid w:val="00E27AD8"/>
    <w:rsid w:val="00E30864"/>
    <w:rsid w:val="00E30C60"/>
    <w:rsid w:val="00E3149F"/>
    <w:rsid w:val="00E33D5E"/>
    <w:rsid w:val="00E344FC"/>
    <w:rsid w:val="00E3534A"/>
    <w:rsid w:val="00E35646"/>
    <w:rsid w:val="00E36AE4"/>
    <w:rsid w:val="00E373FB"/>
    <w:rsid w:val="00E405C2"/>
    <w:rsid w:val="00E40EE2"/>
    <w:rsid w:val="00E418FA"/>
    <w:rsid w:val="00E432D0"/>
    <w:rsid w:val="00E45A9A"/>
    <w:rsid w:val="00E45DF7"/>
    <w:rsid w:val="00E54F6A"/>
    <w:rsid w:val="00E5560C"/>
    <w:rsid w:val="00E56011"/>
    <w:rsid w:val="00E60540"/>
    <w:rsid w:val="00E6058B"/>
    <w:rsid w:val="00E608C3"/>
    <w:rsid w:val="00E624BF"/>
    <w:rsid w:val="00E65815"/>
    <w:rsid w:val="00E65952"/>
    <w:rsid w:val="00E66012"/>
    <w:rsid w:val="00E663E1"/>
    <w:rsid w:val="00E669AF"/>
    <w:rsid w:val="00E72C9D"/>
    <w:rsid w:val="00E73046"/>
    <w:rsid w:val="00E7364B"/>
    <w:rsid w:val="00E739BE"/>
    <w:rsid w:val="00E73CE9"/>
    <w:rsid w:val="00E74759"/>
    <w:rsid w:val="00E74FE2"/>
    <w:rsid w:val="00E75B18"/>
    <w:rsid w:val="00E76940"/>
    <w:rsid w:val="00E80740"/>
    <w:rsid w:val="00E81829"/>
    <w:rsid w:val="00E82068"/>
    <w:rsid w:val="00E830C7"/>
    <w:rsid w:val="00E8327E"/>
    <w:rsid w:val="00E85475"/>
    <w:rsid w:val="00E85871"/>
    <w:rsid w:val="00E8601A"/>
    <w:rsid w:val="00E86D58"/>
    <w:rsid w:val="00E91692"/>
    <w:rsid w:val="00E94369"/>
    <w:rsid w:val="00E95A06"/>
    <w:rsid w:val="00E969A8"/>
    <w:rsid w:val="00E971B3"/>
    <w:rsid w:val="00E97704"/>
    <w:rsid w:val="00EA0287"/>
    <w:rsid w:val="00EA043A"/>
    <w:rsid w:val="00EA0B7D"/>
    <w:rsid w:val="00EA2748"/>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6F6D"/>
    <w:rsid w:val="00EB73DB"/>
    <w:rsid w:val="00EC0E26"/>
    <w:rsid w:val="00EC162F"/>
    <w:rsid w:val="00EC1E89"/>
    <w:rsid w:val="00EC3520"/>
    <w:rsid w:val="00EC4C6E"/>
    <w:rsid w:val="00EC4FE6"/>
    <w:rsid w:val="00EC50EB"/>
    <w:rsid w:val="00EC6BAF"/>
    <w:rsid w:val="00EC742C"/>
    <w:rsid w:val="00ED1416"/>
    <w:rsid w:val="00ED1604"/>
    <w:rsid w:val="00ED2687"/>
    <w:rsid w:val="00ED41B2"/>
    <w:rsid w:val="00ED4B34"/>
    <w:rsid w:val="00ED4C6D"/>
    <w:rsid w:val="00EE06FE"/>
    <w:rsid w:val="00EE1B25"/>
    <w:rsid w:val="00EE36E7"/>
    <w:rsid w:val="00EE4318"/>
    <w:rsid w:val="00EE665F"/>
    <w:rsid w:val="00EE7C1B"/>
    <w:rsid w:val="00EE7F00"/>
    <w:rsid w:val="00EF00F7"/>
    <w:rsid w:val="00EF01C6"/>
    <w:rsid w:val="00EF0F84"/>
    <w:rsid w:val="00EF335B"/>
    <w:rsid w:val="00EF4716"/>
    <w:rsid w:val="00EF4C0D"/>
    <w:rsid w:val="00EF4FC5"/>
    <w:rsid w:val="00EF555C"/>
    <w:rsid w:val="00EF64F9"/>
    <w:rsid w:val="00F006A4"/>
    <w:rsid w:val="00F013E6"/>
    <w:rsid w:val="00F02C7A"/>
    <w:rsid w:val="00F03901"/>
    <w:rsid w:val="00F03CEC"/>
    <w:rsid w:val="00F10716"/>
    <w:rsid w:val="00F10C46"/>
    <w:rsid w:val="00F11598"/>
    <w:rsid w:val="00F13E6B"/>
    <w:rsid w:val="00F165B0"/>
    <w:rsid w:val="00F20230"/>
    <w:rsid w:val="00F225A9"/>
    <w:rsid w:val="00F24CC4"/>
    <w:rsid w:val="00F276BF"/>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11C"/>
    <w:rsid w:val="00F61EE6"/>
    <w:rsid w:val="00F62E99"/>
    <w:rsid w:val="00F631D1"/>
    <w:rsid w:val="00F63B9E"/>
    <w:rsid w:val="00F65581"/>
    <w:rsid w:val="00F6728C"/>
    <w:rsid w:val="00F67EBE"/>
    <w:rsid w:val="00F70EEC"/>
    <w:rsid w:val="00F71602"/>
    <w:rsid w:val="00F77207"/>
    <w:rsid w:val="00F778FE"/>
    <w:rsid w:val="00F77EFA"/>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7CD9"/>
    <w:rsid w:val="00FA7DA3"/>
    <w:rsid w:val="00FA7F8A"/>
    <w:rsid w:val="00FB0252"/>
    <w:rsid w:val="00FB0888"/>
    <w:rsid w:val="00FB0BCF"/>
    <w:rsid w:val="00FB1B39"/>
    <w:rsid w:val="00FB249C"/>
    <w:rsid w:val="00FB25BC"/>
    <w:rsid w:val="00FB5ED7"/>
    <w:rsid w:val="00FC1BC6"/>
    <w:rsid w:val="00FC202F"/>
    <w:rsid w:val="00FC3D77"/>
    <w:rsid w:val="00FC5B24"/>
    <w:rsid w:val="00FC60C6"/>
    <w:rsid w:val="00FC6B81"/>
    <w:rsid w:val="00FC71CD"/>
    <w:rsid w:val="00FC7881"/>
    <w:rsid w:val="00FD01C9"/>
    <w:rsid w:val="00FD02FE"/>
    <w:rsid w:val="00FD3D2D"/>
    <w:rsid w:val="00FD49DF"/>
    <w:rsid w:val="00FD52E4"/>
    <w:rsid w:val="00FD69A9"/>
    <w:rsid w:val="00FE2AD6"/>
    <w:rsid w:val="00FE34A9"/>
    <w:rsid w:val="00FE63AF"/>
    <w:rsid w:val="00FE6734"/>
    <w:rsid w:val="00FE79DE"/>
    <w:rsid w:val="00FE7A0B"/>
    <w:rsid w:val="00FF104F"/>
    <w:rsid w:val="00FF151E"/>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377F6"/>
  <w15:docId w15:val="{832F535D-7263-4514-9417-40A90AF2B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iPriority w:val="9"/>
    <w:unhideWhenUsed/>
    <w:qFormat/>
    <w:rsid w:val="003B328A"/>
    <w:pPr>
      <w:numPr>
        <w:ilvl w:val="2"/>
      </w:numPr>
      <w:ind w:left="1078" w:hanging="794"/>
      <w:outlineLvl w:val="2"/>
    </w:pPr>
  </w:style>
  <w:style w:type="paragraph" w:styleId="Ttulo4">
    <w:name w:val="heading 4"/>
    <w:basedOn w:val="Ttulo3"/>
    <w:next w:val="Normal"/>
    <w:link w:val="Ttulo4Char"/>
    <w:uiPriority w:val="9"/>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4"/>
      </w:numPr>
      <w:contextualSpacing/>
    </w:pPr>
  </w:style>
  <w:style w:type="character" w:customStyle="1" w:styleId="Ttulo1Char">
    <w:name w:val="Título 1 Char"/>
    <w:basedOn w:val="Fontepargpadro"/>
    <w:link w:val="Ttulo1"/>
    <w:qFormat/>
    <w:rsid w:val="00520828"/>
    <w:rPr>
      <w:rFonts w:ascii="Arial" w:hAnsi="Arial" w:cs="Arial"/>
      <w:b/>
      <w:sz w:val="20"/>
      <w:szCs w:val="24"/>
    </w:rPr>
  </w:style>
  <w:style w:type="character" w:customStyle="1" w:styleId="Ttulo2Char">
    <w:name w:val="Título 2 Char"/>
    <w:basedOn w:val="Fontepargpadro"/>
    <w:link w:val="Ttulo2"/>
    <w:qFormat/>
    <w:rsid w:val="00520828"/>
    <w:rPr>
      <w:rFonts w:ascii="Arial" w:hAnsi="Arial" w:cs="Arial"/>
      <w:sz w:val="20"/>
      <w:szCs w:val="24"/>
    </w:rPr>
  </w:style>
  <w:style w:type="character" w:customStyle="1" w:styleId="Ttulo3Char">
    <w:name w:val="Título 3 Char"/>
    <w:basedOn w:val="Fontepargpadro"/>
    <w:link w:val="Ttulo3"/>
    <w:uiPriority w:val="9"/>
    <w:qFormat/>
    <w:rsid w:val="003B328A"/>
    <w:rPr>
      <w:rFonts w:ascii="Arial" w:hAnsi="Arial" w:cs="Arial"/>
      <w:sz w:val="20"/>
      <w:szCs w:val="24"/>
    </w:rPr>
  </w:style>
  <w:style w:type="character" w:customStyle="1" w:styleId="Ttulo4Char">
    <w:name w:val="Título 4 Char"/>
    <w:basedOn w:val="Fontepargpadro"/>
    <w:link w:val="Ttulo4"/>
    <w:uiPriority w:val="9"/>
    <w:qFormat/>
    <w:rsid w:val="00336C8A"/>
    <w:rPr>
      <w:rFonts w:ascii="Arial" w:hAnsi="Arial" w:cs="Arial"/>
      <w:sz w:val="20"/>
      <w:szCs w:val="24"/>
    </w:rPr>
  </w:style>
  <w:style w:type="character" w:customStyle="1" w:styleId="Ttulo5Char">
    <w:name w:val="Título 5 Char"/>
    <w:basedOn w:val="Fontepargpadro"/>
    <w:link w:val="Ttulo5"/>
    <w:uiPriority w:val="9"/>
    <w:semiHidden/>
    <w:qFormat/>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qFormat/>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qFormat/>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unhideWhenUsed/>
    <w:qFormat/>
    <w:rsid w:val="00A507E3"/>
    <w:rPr>
      <w:rFonts w:ascii="Tahoma" w:hAnsi="Tahoma" w:cs="Tahoma"/>
      <w:sz w:val="16"/>
      <w:szCs w:val="16"/>
    </w:rPr>
  </w:style>
  <w:style w:type="character" w:customStyle="1" w:styleId="TextodebaloChar">
    <w:name w:val="Texto de balão Char"/>
    <w:basedOn w:val="Fontepargpadro"/>
    <w:link w:val="Textodebalo"/>
    <w:uiPriority w:val="99"/>
    <w:qFormat/>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qFormat/>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qFormat/>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qFormat/>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qFormat/>
    <w:rsid w:val="00D2721B"/>
    <w:pPr>
      <w:spacing w:before="120" w:after="120" w:line="360" w:lineRule="auto"/>
      <w:ind w:left="720"/>
    </w:pPr>
    <w:rPr>
      <w:rFonts w:eastAsia="Times New Roman"/>
    </w:rPr>
  </w:style>
  <w:style w:type="paragraph" w:customStyle="1" w:styleId="Item">
    <w:name w:val="Item"/>
    <w:basedOn w:val="Padro"/>
    <w:qFormat/>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qFormat/>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qFormat/>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qFormat/>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qFormat/>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qFormat/>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qFormat/>
    <w:rsid w:val="00997C6D"/>
    <w:rPr>
      <w:rFonts w:ascii="Times New Roman" w:eastAsia="Times New Roman" w:hAnsi="Times New Roman" w:cs="Times New Roman"/>
      <w:sz w:val="24"/>
      <w:szCs w:val="20"/>
      <w:lang w:eastAsia="pt-BR"/>
    </w:rPr>
  </w:style>
  <w:style w:type="paragraph" w:customStyle="1" w:styleId="Default">
    <w:name w:val="Default"/>
    <w:qForma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qFormat/>
    <w:rsid w:val="007473EE"/>
    <w:pPr>
      <w:spacing w:before="120" w:after="120" w:line="360" w:lineRule="auto"/>
      <w:ind w:left="720"/>
    </w:pPr>
    <w:rPr>
      <w:rFonts w:eastAsia="Times New Roman"/>
    </w:rPr>
  </w:style>
  <w:style w:type="paragraph" w:customStyle="1" w:styleId="xl77">
    <w:name w:val="xl77"/>
    <w:basedOn w:val="Normal"/>
    <w:qFormat/>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qFormat/>
    <w:rsid w:val="00A470CC"/>
    <w:rPr>
      <w:rFonts w:ascii="Arial" w:hAnsi="Arial" w:cs="Arial"/>
      <w:sz w:val="24"/>
      <w:szCs w:val="24"/>
    </w:rPr>
  </w:style>
  <w:style w:type="character" w:styleId="TextodoEspaoReservado">
    <w:name w:val="Placeholder Text"/>
    <w:basedOn w:val="Fontepargpadro"/>
    <w:uiPriority w:val="99"/>
    <w:semiHidden/>
    <w:qFormat/>
    <w:rsid w:val="00B34162"/>
    <w:rPr>
      <w:color w:val="808080"/>
    </w:rPr>
  </w:style>
  <w:style w:type="character" w:customStyle="1" w:styleId="apple-converted-space">
    <w:name w:val="apple-converted-space"/>
    <w:basedOn w:val="Fontepargpadro"/>
    <w:qFormat/>
    <w:rsid w:val="00E16873"/>
  </w:style>
  <w:style w:type="paragraph" w:styleId="Recuodecorpodetexto2">
    <w:name w:val="Body Text Indent 2"/>
    <w:basedOn w:val="Normal"/>
    <w:link w:val="Recuodecorpodetexto2Char"/>
    <w:uiPriority w:val="99"/>
    <w:semiHidden/>
    <w:unhideWhenUsed/>
    <w:qFormat/>
    <w:rsid w:val="00D52EFE"/>
    <w:pPr>
      <w:spacing w:after="120" w:line="480" w:lineRule="auto"/>
      <w:ind w:left="283"/>
    </w:pPr>
  </w:style>
  <w:style w:type="character" w:customStyle="1" w:styleId="Recuodecorpodetexto2Char">
    <w:name w:val="Recuo de corpo de texto 2 Char"/>
    <w:basedOn w:val="Fontepargpadro"/>
    <w:link w:val="Recuodecorpodetexto2"/>
    <w:qFormat/>
    <w:rsid w:val="00D52EFE"/>
    <w:rPr>
      <w:rFonts w:ascii="Arial" w:hAnsi="Arial" w:cs="Arial"/>
      <w:sz w:val="20"/>
      <w:szCs w:val="24"/>
    </w:rPr>
  </w:style>
  <w:style w:type="character" w:customStyle="1" w:styleId="WW8Num4z0">
    <w:name w:val="WW8Num4z0"/>
    <w:qFormat/>
    <w:rsid w:val="002A61FD"/>
    <w:rPr>
      <w:b w:val="0"/>
      <w:i w:val="0"/>
    </w:rPr>
  </w:style>
  <w:style w:type="character" w:customStyle="1" w:styleId="Absatz-Standardschriftart">
    <w:name w:val="Absatz-Standardschriftart"/>
    <w:qFormat/>
    <w:rsid w:val="00312EA1"/>
  </w:style>
  <w:style w:type="paragraph" w:styleId="NormalWeb">
    <w:name w:val="Normal (Web)"/>
    <w:basedOn w:val="Normal"/>
    <w:uiPriority w:val="99"/>
    <w:unhideWhenUsed/>
    <w:qFormat/>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qFormat/>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qFormat/>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qFormat/>
    <w:rsid w:val="006B02AE"/>
    <w:rPr>
      <w:rFonts w:ascii="Ecofont_Spranq_eco_Sans" w:eastAsia="Calibri" w:hAnsi="Ecofont_Spranq_eco_Sans" w:cs="Tahoma"/>
      <w:i/>
      <w:iCs/>
      <w:color w:val="000000"/>
      <w:sz w:val="20"/>
      <w:szCs w:val="24"/>
      <w:shd w:val="clear" w:color="auto" w:fill="FFFFCC"/>
    </w:rPr>
  </w:style>
  <w:style w:type="paragraph" w:customStyle="1" w:styleId="Ttulo11">
    <w:name w:val="Título 11"/>
    <w:basedOn w:val="Normal"/>
    <w:next w:val="Normal"/>
    <w:qFormat/>
    <w:rsid w:val="009C6916"/>
    <w:pPr>
      <w:widowControl w:val="0"/>
      <w:numPr>
        <w:numId w:val="5"/>
      </w:numPr>
      <w:jc w:val="left"/>
      <w:outlineLvl w:val="0"/>
    </w:pPr>
    <w:rPr>
      <w:rFonts w:asciiTheme="minorHAnsi" w:eastAsia="Calibri" w:hAnsiTheme="minorHAnsi" w:cstheme="minorBidi"/>
      <w:b/>
      <w:color w:val="00000A"/>
      <w:szCs w:val="22"/>
    </w:rPr>
  </w:style>
  <w:style w:type="paragraph" w:customStyle="1" w:styleId="Ttulo21">
    <w:name w:val="Título 21"/>
    <w:basedOn w:val="Ttulo11"/>
    <w:next w:val="Normal"/>
    <w:unhideWhenUsed/>
    <w:qFormat/>
    <w:rsid w:val="009C6916"/>
    <w:pPr>
      <w:numPr>
        <w:ilvl w:val="1"/>
      </w:numPr>
      <w:outlineLvl w:val="1"/>
    </w:pPr>
    <w:rPr>
      <w:b w:val="0"/>
    </w:rPr>
  </w:style>
  <w:style w:type="paragraph" w:customStyle="1" w:styleId="Ttulo31">
    <w:name w:val="Título 31"/>
    <w:basedOn w:val="Ttulo21"/>
    <w:next w:val="Normal"/>
    <w:unhideWhenUsed/>
    <w:qFormat/>
    <w:rsid w:val="009C6916"/>
    <w:pPr>
      <w:numPr>
        <w:ilvl w:val="2"/>
      </w:numPr>
      <w:outlineLvl w:val="2"/>
    </w:pPr>
  </w:style>
  <w:style w:type="paragraph" w:customStyle="1" w:styleId="Ttulo41">
    <w:name w:val="Título 41"/>
    <w:basedOn w:val="Ttulo31"/>
    <w:next w:val="Normal"/>
    <w:unhideWhenUsed/>
    <w:qFormat/>
    <w:rsid w:val="009C6916"/>
    <w:pPr>
      <w:numPr>
        <w:ilvl w:val="3"/>
      </w:numPr>
      <w:ind w:left="1021" w:hanging="1021"/>
      <w:outlineLvl w:val="3"/>
    </w:pPr>
  </w:style>
  <w:style w:type="paragraph" w:customStyle="1" w:styleId="Ttulo51">
    <w:name w:val="Título 51"/>
    <w:basedOn w:val="Normal"/>
    <w:next w:val="Normal"/>
    <w:unhideWhenUsed/>
    <w:qFormat/>
    <w:rsid w:val="009C6916"/>
    <w:pPr>
      <w:keepNext/>
      <w:keepLines/>
      <w:spacing w:before="200"/>
      <w:outlineLvl w:val="4"/>
    </w:pPr>
    <w:rPr>
      <w:rFonts w:asciiTheme="majorHAnsi" w:eastAsiaTheme="majorEastAsia" w:hAnsiTheme="majorHAnsi" w:cstheme="majorBidi"/>
      <w:color w:val="243F60" w:themeColor="accent1" w:themeShade="7F"/>
    </w:rPr>
  </w:style>
  <w:style w:type="paragraph" w:customStyle="1" w:styleId="Ttulo61">
    <w:name w:val="Título 61"/>
    <w:basedOn w:val="Normal"/>
    <w:next w:val="Normal"/>
    <w:unhideWhenUsed/>
    <w:qFormat/>
    <w:rsid w:val="009C6916"/>
    <w:pPr>
      <w:keepNext/>
      <w:keepLines/>
      <w:spacing w:before="200"/>
      <w:outlineLvl w:val="5"/>
    </w:pPr>
    <w:rPr>
      <w:rFonts w:asciiTheme="majorHAnsi" w:eastAsiaTheme="majorEastAsia" w:hAnsiTheme="majorHAnsi" w:cstheme="majorBidi"/>
      <w:i/>
      <w:iCs/>
      <w:color w:val="243F60" w:themeColor="accent1" w:themeShade="7F"/>
    </w:rPr>
  </w:style>
  <w:style w:type="paragraph" w:customStyle="1" w:styleId="Ttulo71">
    <w:name w:val="Título 71"/>
    <w:basedOn w:val="Normal"/>
    <w:next w:val="Normal"/>
    <w:qFormat/>
    <w:rsid w:val="009C6916"/>
    <w:pPr>
      <w:keepNext/>
      <w:suppressAutoHyphens/>
      <w:ind w:left="1296" w:hanging="1296"/>
      <w:outlineLvl w:val="6"/>
    </w:pPr>
    <w:rPr>
      <w:rFonts w:eastAsia="Times New Roman" w:cs="Times New Roman"/>
      <w:b/>
      <w:bCs/>
      <w:color w:val="FF0000"/>
      <w:sz w:val="22"/>
      <w:szCs w:val="20"/>
      <w:lang w:eastAsia="ar-SA"/>
    </w:rPr>
  </w:style>
  <w:style w:type="paragraph" w:customStyle="1" w:styleId="Ttulo81">
    <w:name w:val="Título 81"/>
    <w:basedOn w:val="Normal"/>
    <w:next w:val="Normal"/>
    <w:qFormat/>
    <w:rsid w:val="009C6916"/>
    <w:pPr>
      <w:keepNext/>
      <w:suppressAutoHyphens/>
      <w:spacing w:before="120" w:after="120"/>
      <w:ind w:left="1440" w:hanging="1440"/>
      <w:jc w:val="center"/>
      <w:outlineLvl w:val="7"/>
    </w:pPr>
    <w:rPr>
      <w:rFonts w:eastAsia="Times New Roman" w:cs="Times New Roman"/>
      <w:b/>
      <w:color w:val="00000A"/>
      <w:spacing w:val="74"/>
      <w:sz w:val="28"/>
      <w:szCs w:val="20"/>
      <w:lang w:eastAsia="ar-SA"/>
    </w:rPr>
  </w:style>
  <w:style w:type="paragraph" w:customStyle="1" w:styleId="Ttulo91">
    <w:name w:val="Título 91"/>
    <w:basedOn w:val="Normal"/>
    <w:next w:val="Normal"/>
    <w:unhideWhenUsed/>
    <w:qFormat/>
    <w:rsid w:val="009C6916"/>
    <w:pPr>
      <w:keepNext/>
      <w:keepLines/>
      <w:spacing w:before="200"/>
      <w:outlineLvl w:val="8"/>
    </w:pPr>
    <w:rPr>
      <w:rFonts w:asciiTheme="majorHAnsi" w:eastAsiaTheme="majorEastAsia" w:hAnsiTheme="majorHAnsi" w:cstheme="majorBidi"/>
      <w:i/>
      <w:iCs/>
      <w:color w:val="404040" w:themeColor="text1" w:themeTint="BF"/>
      <w:szCs w:val="20"/>
    </w:rPr>
  </w:style>
  <w:style w:type="character" w:customStyle="1" w:styleId="LinkdaInternet">
    <w:name w:val="Link da Internet"/>
    <w:basedOn w:val="Fontepargpadro"/>
    <w:uiPriority w:val="99"/>
    <w:unhideWhenUsed/>
    <w:rsid w:val="009C6916"/>
    <w:rPr>
      <w:color w:val="0000FF" w:themeColor="hyperlink"/>
      <w:u w:val="single"/>
    </w:rPr>
  </w:style>
  <w:style w:type="character" w:styleId="Refdecomentrio">
    <w:name w:val="annotation reference"/>
    <w:basedOn w:val="Fontepargpadro"/>
    <w:uiPriority w:val="99"/>
    <w:semiHidden/>
    <w:unhideWhenUsed/>
    <w:qFormat/>
    <w:rsid w:val="009C6916"/>
    <w:rPr>
      <w:sz w:val="16"/>
      <w:szCs w:val="16"/>
    </w:rPr>
  </w:style>
  <w:style w:type="character" w:customStyle="1" w:styleId="TextodecomentrioChar">
    <w:name w:val="Texto de comentário Char"/>
    <w:basedOn w:val="Fontepargpadro"/>
    <w:link w:val="Textodecomentrio"/>
    <w:uiPriority w:val="99"/>
    <w:semiHidden/>
    <w:qFormat/>
    <w:rsid w:val="009C6916"/>
    <w:rPr>
      <w:rFonts w:ascii="Arial" w:hAnsi="Arial" w:cs="Arial"/>
      <w:sz w:val="20"/>
      <w:szCs w:val="20"/>
    </w:rPr>
  </w:style>
  <w:style w:type="character" w:customStyle="1" w:styleId="AssuntodocomentrioChar">
    <w:name w:val="Assunto do comentário Char"/>
    <w:basedOn w:val="TextodecomentrioChar"/>
    <w:link w:val="Assuntodocomentrio"/>
    <w:uiPriority w:val="99"/>
    <w:semiHidden/>
    <w:qFormat/>
    <w:rsid w:val="009C6916"/>
    <w:rPr>
      <w:rFonts w:ascii="Arial" w:hAnsi="Arial" w:cs="Arial"/>
      <w:b/>
      <w:bCs/>
      <w:sz w:val="20"/>
      <w:szCs w:val="20"/>
    </w:rPr>
  </w:style>
  <w:style w:type="character" w:customStyle="1" w:styleId="ListLabel1">
    <w:name w:val="ListLabel 1"/>
    <w:qFormat/>
    <w:rsid w:val="009C6916"/>
    <w:rPr>
      <w:b w:val="0"/>
      <w:color w:val="000000"/>
    </w:rPr>
  </w:style>
  <w:style w:type="character" w:customStyle="1" w:styleId="ListLabel2">
    <w:name w:val="ListLabel 2"/>
    <w:qFormat/>
    <w:rsid w:val="009C6916"/>
    <w:rPr>
      <w:color w:val="00000A"/>
    </w:rPr>
  </w:style>
  <w:style w:type="character" w:customStyle="1" w:styleId="ListLabel3">
    <w:name w:val="ListLabel 3"/>
    <w:qFormat/>
    <w:rsid w:val="009C6916"/>
    <w:rPr>
      <w:rFonts w:cs="Courier New"/>
    </w:rPr>
  </w:style>
  <w:style w:type="character" w:customStyle="1" w:styleId="ListLabel4">
    <w:name w:val="ListLabel 4"/>
    <w:qFormat/>
    <w:rsid w:val="009C6916"/>
    <w:rPr>
      <w:rFonts w:cs="Courier New"/>
    </w:rPr>
  </w:style>
  <w:style w:type="character" w:customStyle="1" w:styleId="ListLabel5">
    <w:name w:val="ListLabel 5"/>
    <w:qFormat/>
    <w:rsid w:val="009C6916"/>
    <w:rPr>
      <w:rFonts w:cs="Courier New"/>
    </w:rPr>
  </w:style>
  <w:style w:type="character" w:customStyle="1" w:styleId="ListLabel6">
    <w:name w:val="ListLabel 6"/>
    <w:qFormat/>
    <w:rsid w:val="009C6916"/>
    <w:rPr>
      <w:b w:val="0"/>
      <w:i w:val="0"/>
      <w:sz w:val="23"/>
    </w:rPr>
  </w:style>
  <w:style w:type="character" w:customStyle="1" w:styleId="ListLabel7">
    <w:name w:val="ListLabel 7"/>
    <w:qFormat/>
    <w:rsid w:val="009C6916"/>
    <w:rPr>
      <w:b w:val="0"/>
      <w:i w:val="0"/>
      <w:sz w:val="23"/>
    </w:rPr>
  </w:style>
  <w:style w:type="character" w:customStyle="1" w:styleId="ListLabel8">
    <w:name w:val="ListLabel 8"/>
    <w:qFormat/>
    <w:rsid w:val="009C6916"/>
    <w:rPr>
      <w:rFonts w:cs="Courier New"/>
    </w:rPr>
  </w:style>
  <w:style w:type="character" w:customStyle="1" w:styleId="ListLabel9">
    <w:name w:val="ListLabel 9"/>
    <w:qFormat/>
    <w:rsid w:val="009C6916"/>
    <w:rPr>
      <w:rFonts w:cs="Courier New"/>
    </w:rPr>
  </w:style>
  <w:style w:type="character" w:customStyle="1" w:styleId="ListLabel10">
    <w:name w:val="ListLabel 10"/>
    <w:qFormat/>
    <w:rsid w:val="009C6916"/>
    <w:rPr>
      <w:rFonts w:cs="Courier New"/>
    </w:rPr>
  </w:style>
  <w:style w:type="character" w:customStyle="1" w:styleId="ListLabel11">
    <w:name w:val="ListLabel 11"/>
    <w:qFormat/>
    <w:rsid w:val="009C6916"/>
    <w:rPr>
      <w:rFonts w:cs="Courier New"/>
    </w:rPr>
  </w:style>
  <w:style w:type="character" w:customStyle="1" w:styleId="ListLabel12">
    <w:name w:val="ListLabel 12"/>
    <w:qFormat/>
    <w:rsid w:val="009C6916"/>
    <w:rPr>
      <w:rFonts w:cs="Courier New"/>
    </w:rPr>
  </w:style>
  <w:style w:type="character" w:customStyle="1" w:styleId="ListLabel13">
    <w:name w:val="ListLabel 13"/>
    <w:qFormat/>
    <w:rsid w:val="009C6916"/>
    <w:rPr>
      <w:rFonts w:cs="Courier New"/>
    </w:rPr>
  </w:style>
  <w:style w:type="character" w:customStyle="1" w:styleId="ListLabel14">
    <w:name w:val="ListLabel 14"/>
    <w:qFormat/>
    <w:rsid w:val="009C6916"/>
    <w:rPr>
      <w:rFonts w:cs="Courier New"/>
    </w:rPr>
  </w:style>
  <w:style w:type="character" w:customStyle="1" w:styleId="ListLabel15">
    <w:name w:val="ListLabel 15"/>
    <w:qFormat/>
    <w:rsid w:val="009C6916"/>
    <w:rPr>
      <w:rFonts w:cs="Courier New"/>
    </w:rPr>
  </w:style>
  <w:style w:type="character" w:customStyle="1" w:styleId="ListLabel16">
    <w:name w:val="ListLabel 16"/>
    <w:qFormat/>
    <w:rsid w:val="009C6916"/>
    <w:rPr>
      <w:rFonts w:cs="Courier New"/>
    </w:rPr>
  </w:style>
  <w:style w:type="character" w:customStyle="1" w:styleId="ListLabel17">
    <w:name w:val="ListLabel 17"/>
    <w:qFormat/>
    <w:rsid w:val="009C6916"/>
    <w:rPr>
      <w:rFonts w:cs="Courier New"/>
    </w:rPr>
  </w:style>
  <w:style w:type="character" w:customStyle="1" w:styleId="ListLabel18">
    <w:name w:val="ListLabel 18"/>
    <w:qFormat/>
    <w:rsid w:val="009C6916"/>
    <w:rPr>
      <w:rFonts w:cs="Courier New"/>
    </w:rPr>
  </w:style>
  <w:style w:type="character" w:customStyle="1" w:styleId="ListLabel19">
    <w:name w:val="ListLabel 19"/>
    <w:qFormat/>
    <w:rsid w:val="009C6916"/>
    <w:rPr>
      <w:rFonts w:cs="Courier New"/>
    </w:rPr>
  </w:style>
  <w:style w:type="character" w:customStyle="1" w:styleId="ListLabel20">
    <w:name w:val="ListLabel 20"/>
    <w:qFormat/>
    <w:rsid w:val="009C6916"/>
    <w:rPr>
      <w:b w:val="0"/>
      <w:i w:val="0"/>
      <w:sz w:val="23"/>
    </w:rPr>
  </w:style>
  <w:style w:type="character" w:customStyle="1" w:styleId="ListLabel21">
    <w:name w:val="ListLabel 21"/>
    <w:qFormat/>
    <w:rsid w:val="009C6916"/>
    <w:rPr>
      <w:rFonts w:cs="Courier New"/>
    </w:rPr>
  </w:style>
  <w:style w:type="character" w:customStyle="1" w:styleId="ListLabel22">
    <w:name w:val="ListLabel 22"/>
    <w:qFormat/>
    <w:rsid w:val="009C6916"/>
    <w:rPr>
      <w:rFonts w:cs="Courier New"/>
    </w:rPr>
  </w:style>
  <w:style w:type="character" w:customStyle="1" w:styleId="ListLabel23">
    <w:name w:val="ListLabel 23"/>
    <w:qFormat/>
    <w:rsid w:val="009C6916"/>
    <w:rPr>
      <w:rFonts w:cs="Courier New"/>
    </w:rPr>
  </w:style>
  <w:style w:type="character" w:customStyle="1" w:styleId="ListLabel24">
    <w:name w:val="ListLabel 24"/>
    <w:qFormat/>
    <w:rsid w:val="009C6916"/>
    <w:rPr>
      <w:b w:val="0"/>
      <w:i w:val="0"/>
      <w:sz w:val="23"/>
    </w:rPr>
  </w:style>
  <w:style w:type="character" w:customStyle="1" w:styleId="ListLabel25">
    <w:name w:val="ListLabel 25"/>
    <w:qFormat/>
    <w:rsid w:val="009C6916"/>
    <w:rPr>
      <w:b w:val="0"/>
      <w:i w:val="0"/>
      <w:sz w:val="23"/>
    </w:rPr>
  </w:style>
  <w:style w:type="character" w:customStyle="1" w:styleId="ListLabel26">
    <w:name w:val="ListLabel 26"/>
    <w:qFormat/>
    <w:rsid w:val="009C6916"/>
    <w:rPr>
      <w:b w:val="0"/>
      <w:i w:val="0"/>
      <w:sz w:val="23"/>
    </w:rPr>
  </w:style>
  <w:style w:type="character" w:customStyle="1" w:styleId="ListLabel27">
    <w:name w:val="ListLabel 27"/>
    <w:qFormat/>
    <w:rsid w:val="009C6916"/>
    <w:rPr>
      <w:b w:val="0"/>
      <w:i w:val="0"/>
      <w:sz w:val="23"/>
    </w:rPr>
  </w:style>
  <w:style w:type="character" w:customStyle="1" w:styleId="ListLabel28">
    <w:name w:val="ListLabel 28"/>
    <w:qFormat/>
    <w:rsid w:val="009C6916"/>
    <w:rPr>
      <w:b w:val="0"/>
      <w:i w:val="0"/>
      <w:sz w:val="23"/>
    </w:rPr>
  </w:style>
  <w:style w:type="character" w:customStyle="1" w:styleId="ListLabel29">
    <w:name w:val="ListLabel 29"/>
    <w:qFormat/>
    <w:rsid w:val="009C6916"/>
    <w:rPr>
      <w:b w:val="0"/>
      <w:i w:val="0"/>
      <w:sz w:val="23"/>
    </w:rPr>
  </w:style>
  <w:style w:type="character" w:customStyle="1" w:styleId="ListLabel30">
    <w:name w:val="ListLabel 30"/>
    <w:qFormat/>
    <w:rsid w:val="009C6916"/>
    <w:rPr>
      <w:rFonts w:cs="Courier New"/>
    </w:rPr>
  </w:style>
  <w:style w:type="character" w:customStyle="1" w:styleId="ListLabel31">
    <w:name w:val="ListLabel 31"/>
    <w:qFormat/>
    <w:rsid w:val="009C6916"/>
    <w:rPr>
      <w:rFonts w:cs="Courier New"/>
    </w:rPr>
  </w:style>
  <w:style w:type="character" w:customStyle="1" w:styleId="ListLabel32">
    <w:name w:val="ListLabel 32"/>
    <w:qFormat/>
    <w:rsid w:val="009C6916"/>
    <w:rPr>
      <w:rFonts w:cs="Courier New"/>
    </w:rPr>
  </w:style>
  <w:style w:type="character" w:customStyle="1" w:styleId="ListLabel33">
    <w:name w:val="ListLabel 33"/>
    <w:qFormat/>
    <w:rsid w:val="009C6916"/>
    <w:rPr>
      <w:b w:val="0"/>
      <w:i w:val="0"/>
      <w:sz w:val="23"/>
    </w:rPr>
  </w:style>
  <w:style w:type="character" w:customStyle="1" w:styleId="ListLabel34">
    <w:name w:val="ListLabel 34"/>
    <w:qFormat/>
    <w:rsid w:val="009C6916"/>
    <w:rPr>
      <w:b w:val="0"/>
      <w:i w:val="0"/>
      <w:sz w:val="23"/>
    </w:rPr>
  </w:style>
  <w:style w:type="character" w:customStyle="1" w:styleId="ListLabel35">
    <w:name w:val="ListLabel 35"/>
    <w:qFormat/>
    <w:rsid w:val="009C6916"/>
    <w:rPr>
      <w:b w:val="0"/>
      <w:i w:val="0"/>
      <w:sz w:val="23"/>
    </w:rPr>
  </w:style>
  <w:style w:type="character" w:customStyle="1" w:styleId="ListLabel36">
    <w:name w:val="ListLabel 36"/>
    <w:qFormat/>
    <w:rsid w:val="009C6916"/>
    <w:rPr>
      <w:b w:val="0"/>
      <w:i w:val="0"/>
      <w:sz w:val="23"/>
    </w:rPr>
  </w:style>
  <w:style w:type="character" w:customStyle="1" w:styleId="ListLabel37">
    <w:name w:val="ListLabel 37"/>
    <w:qFormat/>
    <w:rsid w:val="009C6916"/>
    <w:rPr>
      <w:b w:val="0"/>
      <w:color w:val="000000"/>
    </w:rPr>
  </w:style>
  <w:style w:type="character" w:customStyle="1" w:styleId="ListLabel38">
    <w:name w:val="ListLabel 38"/>
    <w:qFormat/>
    <w:rsid w:val="009C6916"/>
    <w:rPr>
      <w:color w:val="00000A"/>
    </w:rPr>
  </w:style>
  <w:style w:type="character" w:customStyle="1" w:styleId="ListLabel39">
    <w:name w:val="ListLabel 39"/>
    <w:qFormat/>
    <w:rsid w:val="009C6916"/>
    <w:rPr>
      <w:rFonts w:cs="Courier New"/>
    </w:rPr>
  </w:style>
  <w:style w:type="character" w:customStyle="1" w:styleId="ListLabel40">
    <w:name w:val="ListLabel 40"/>
    <w:qFormat/>
    <w:rsid w:val="009C6916"/>
    <w:rPr>
      <w:rFonts w:cs="Courier New"/>
    </w:rPr>
  </w:style>
  <w:style w:type="character" w:customStyle="1" w:styleId="ListLabel41">
    <w:name w:val="ListLabel 41"/>
    <w:qFormat/>
    <w:rsid w:val="009C6916"/>
    <w:rPr>
      <w:rFonts w:cs="Courier New"/>
    </w:rPr>
  </w:style>
  <w:style w:type="character" w:customStyle="1" w:styleId="ListLabel42">
    <w:name w:val="ListLabel 42"/>
    <w:qFormat/>
    <w:rsid w:val="009C6916"/>
    <w:rPr>
      <w:rFonts w:cs="Courier New"/>
    </w:rPr>
  </w:style>
  <w:style w:type="character" w:customStyle="1" w:styleId="ListLabel43">
    <w:name w:val="ListLabel 43"/>
    <w:qFormat/>
    <w:rsid w:val="009C6916"/>
    <w:rPr>
      <w:rFonts w:cs="Courier New"/>
    </w:rPr>
  </w:style>
  <w:style w:type="character" w:customStyle="1" w:styleId="ListLabel44">
    <w:name w:val="ListLabel 44"/>
    <w:qFormat/>
    <w:rsid w:val="009C6916"/>
    <w:rPr>
      <w:rFonts w:cs="Courier New"/>
    </w:rPr>
  </w:style>
  <w:style w:type="character" w:customStyle="1" w:styleId="ListLabel45">
    <w:name w:val="ListLabel 45"/>
    <w:qFormat/>
    <w:rsid w:val="009C6916"/>
    <w:rPr>
      <w:b w:val="0"/>
      <w:color w:val="000000"/>
    </w:rPr>
  </w:style>
  <w:style w:type="character" w:customStyle="1" w:styleId="ListLabel46">
    <w:name w:val="ListLabel 46"/>
    <w:qFormat/>
    <w:rsid w:val="009C6916"/>
    <w:rPr>
      <w:color w:val="00000A"/>
    </w:rPr>
  </w:style>
  <w:style w:type="character" w:customStyle="1" w:styleId="ListLabel47">
    <w:name w:val="ListLabel 47"/>
    <w:qFormat/>
    <w:rsid w:val="009C6916"/>
    <w:rPr>
      <w:b w:val="0"/>
      <w:color w:val="000000"/>
    </w:rPr>
  </w:style>
  <w:style w:type="character" w:customStyle="1" w:styleId="ListLabel48">
    <w:name w:val="ListLabel 48"/>
    <w:qFormat/>
    <w:rsid w:val="009C6916"/>
    <w:rPr>
      <w:color w:val="00000A"/>
    </w:rPr>
  </w:style>
  <w:style w:type="character" w:customStyle="1" w:styleId="ListLabel49">
    <w:name w:val="ListLabel 49"/>
    <w:qFormat/>
    <w:rsid w:val="009C6916"/>
    <w:rPr>
      <w:b w:val="0"/>
      <w:color w:val="000000"/>
    </w:rPr>
  </w:style>
  <w:style w:type="character" w:customStyle="1" w:styleId="ListLabel50">
    <w:name w:val="ListLabel 50"/>
    <w:qFormat/>
    <w:rsid w:val="009C6916"/>
    <w:rPr>
      <w:color w:val="00000A"/>
    </w:rPr>
  </w:style>
  <w:style w:type="character" w:customStyle="1" w:styleId="ListLabel51">
    <w:name w:val="ListLabel 51"/>
    <w:qFormat/>
    <w:rsid w:val="009C6916"/>
    <w:rPr>
      <w:b w:val="0"/>
      <w:color w:val="000000"/>
    </w:rPr>
  </w:style>
  <w:style w:type="character" w:customStyle="1" w:styleId="ListLabel52">
    <w:name w:val="ListLabel 52"/>
    <w:qFormat/>
    <w:rsid w:val="009C6916"/>
    <w:rPr>
      <w:color w:val="00000A"/>
    </w:rPr>
  </w:style>
  <w:style w:type="character" w:customStyle="1" w:styleId="ListLabel53">
    <w:name w:val="ListLabel 53"/>
    <w:qFormat/>
    <w:rsid w:val="009C6916"/>
    <w:rPr>
      <w:b w:val="0"/>
      <w:color w:val="000000"/>
    </w:rPr>
  </w:style>
  <w:style w:type="character" w:customStyle="1" w:styleId="ListLabel54">
    <w:name w:val="ListLabel 54"/>
    <w:qFormat/>
    <w:rsid w:val="009C6916"/>
    <w:rPr>
      <w:color w:val="00000A"/>
    </w:rPr>
  </w:style>
  <w:style w:type="character" w:customStyle="1" w:styleId="ListLabel55">
    <w:name w:val="ListLabel 55"/>
    <w:qFormat/>
    <w:rsid w:val="009C6916"/>
    <w:rPr>
      <w:b w:val="0"/>
      <w:i w:val="0"/>
      <w:sz w:val="23"/>
    </w:rPr>
  </w:style>
  <w:style w:type="character" w:customStyle="1" w:styleId="ListLabel56">
    <w:name w:val="ListLabel 56"/>
    <w:qFormat/>
    <w:rsid w:val="009C6916"/>
    <w:rPr>
      <w:b w:val="0"/>
      <w:color w:val="000000"/>
    </w:rPr>
  </w:style>
  <w:style w:type="character" w:customStyle="1" w:styleId="ListLabel57">
    <w:name w:val="ListLabel 57"/>
    <w:qFormat/>
    <w:rsid w:val="009C6916"/>
    <w:rPr>
      <w:color w:val="00000A"/>
    </w:rPr>
  </w:style>
  <w:style w:type="character" w:customStyle="1" w:styleId="ListLabel58">
    <w:name w:val="ListLabel 58"/>
    <w:qFormat/>
    <w:rsid w:val="009C6916"/>
    <w:rPr>
      <w:b w:val="0"/>
      <w:color w:val="000000"/>
    </w:rPr>
  </w:style>
  <w:style w:type="character" w:customStyle="1" w:styleId="ListLabel59">
    <w:name w:val="ListLabel 59"/>
    <w:qFormat/>
    <w:rsid w:val="009C6916"/>
    <w:rPr>
      <w:color w:val="00000A"/>
    </w:rPr>
  </w:style>
  <w:style w:type="character" w:customStyle="1" w:styleId="ListLabel60">
    <w:name w:val="ListLabel 60"/>
    <w:qFormat/>
    <w:rsid w:val="009C6916"/>
    <w:rPr>
      <w:b w:val="0"/>
      <w:color w:val="000000"/>
    </w:rPr>
  </w:style>
  <w:style w:type="character" w:customStyle="1" w:styleId="ListLabel61">
    <w:name w:val="ListLabel 61"/>
    <w:qFormat/>
    <w:rsid w:val="009C6916"/>
    <w:rPr>
      <w:color w:val="00000A"/>
    </w:rPr>
  </w:style>
  <w:style w:type="character" w:customStyle="1" w:styleId="ListLabel62">
    <w:name w:val="ListLabel 62"/>
    <w:qFormat/>
    <w:rsid w:val="009C6916"/>
    <w:rPr>
      <w:b w:val="0"/>
      <w:color w:val="000000"/>
    </w:rPr>
  </w:style>
  <w:style w:type="character" w:customStyle="1" w:styleId="ListLabel63">
    <w:name w:val="ListLabel 63"/>
    <w:qFormat/>
    <w:rsid w:val="009C6916"/>
    <w:rPr>
      <w:color w:val="00000A"/>
    </w:rPr>
  </w:style>
  <w:style w:type="character" w:customStyle="1" w:styleId="Vnculodendice">
    <w:name w:val="Vínculo de índice"/>
    <w:qFormat/>
    <w:rsid w:val="009C6916"/>
  </w:style>
  <w:style w:type="character" w:customStyle="1" w:styleId="ListLabel64">
    <w:name w:val="ListLabel 64"/>
    <w:qFormat/>
    <w:rsid w:val="009C6916"/>
    <w:rPr>
      <w:b/>
      <w:color w:val="000000"/>
    </w:rPr>
  </w:style>
  <w:style w:type="character" w:customStyle="1" w:styleId="ListLabel65">
    <w:name w:val="ListLabel 65"/>
    <w:qFormat/>
    <w:rsid w:val="009C6916"/>
    <w:rPr>
      <w:color w:val="00000A"/>
    </w:rPr>
  </w:style>
  <w:style w:type="character" w:customStyle="1" w:styleId="ListLabel66">
    <w:name w:val="ListLabel 66"/>
    <w:qFormat/>
    <w:rsid w:val="009C6916"/>
    <w:rPr>
      <w:b w:val="0"/>
      <w:color w:val="000000"/>
    </w:rPr>
  </w:style>
  <w:style w:type="character" w:customStyle="1" w:styleId="ListLabel67">
    <w:name w:val="ListLabel 67"/>
    <w:qFormat/>
    <w:rsid w:val="009C6916"/>
    <w:rPr>
      <w:color w:val="00000A"/>
    </w:rPr>
  </w:style>
  <w:style w:type="character" w:customStyle="1" w:styleId="ListLabel68">
    <w:name w:val="ListLabel 68"/>
    <w:qFormat/>
    <w:rsid w:val="009C6916"/>
    <w:rPr>
      <w:rFonts w:cs="Courier New"/>
    </w:rPr>
  </w:style>
  <w:style w:type="character" w:customStyle="1" w:styleId="ListLabel69">
    <w:name w:val="ListLabel 69"/>
    <w:qFormat/>
    <w:rsid w:val="009C6916"/>
    <w:rPr>
      <w:rFonts w:cs="Courier New"/>
    </w:rPr>
  </w:style>
  <w:style w:type="character" w:customStyle="1" w:styleId="ListLabel70">
    <w:name w:val="ListLabel 70"/>
    <w:qFormat/>
    <w:rsid w:val="009C6916"/>
    <w:rPr>
      <w:rFonts w:cs="Wingdings"/>
    </w:rPr>
  </w:style>
  <w:style w:type="character" w:customStyle="1" w:styleId="ListLabel71">
    <w:name w:val="ListLabel 71"/>
    <w:qFormat/>
    <w:rsid w:val="009C6916"/>
    <w:rPr>
      <w:rFonts w:cs="Symbol"/>
    </w:rPr>
  </w:style>
  <w:style w:type="character" w:customStyle="1" w:styleId="ListLabel72">
    <w:name w:val="ListLabel 72"/>
    <w:qFormat/>
    <w:rsid w:val="009C6916"/>
    <w:rPr>
      <w:rFonts w:cs="Courier New"/>
    </w:rPr>
  </w:style>
  <w:style w:type="character" w:customStyle="1" w:styleId="ListLabel73">
    <w:name w:val="ListLabel 73"/>
    <w:qFormat/>
    <w:rsid w:val="009C6916"/>
    <w:rPr>
      <w:rFonts w:cs="Wingdings"/>
    </w:rPr>
  </w:style>
  <w:style w:type="character" w:customStyle="1" w:styleId="ListLabel74">
    <w:name w:val="ListLabel 74"/>
    <w:qFormat/>
    <w:rsid w:val="009C6916"/>
    <w:rPr>
      <w:rFonts w:cs="Symbol"/>
    </w:rPr>
  </w:style>
  <w:style w:type="character" w:customStyle="1" w:styleId="ListLabel75">
    <w:name w:val="ListLabel 75"/>
    <w:qFormat/>
    <w:rsid w:val="009C6916"/>
    <w:rPr>
      <w:rFonts w:cs="Courier New"/>
    </w:rPr>
  </w:style>
  <w:style w:type="character" w:customStyle="1" w:styleId="ListLabel76">
    <w:name w:val="ListLabel 76"/>
    <w:qFormat/>
    <w:rsid w:val="009C6916"/>
    <w:rPr>
      <w:rFonts w:cs="Wingdings"/>
    </w:rPr>
  </w:style>
  <w:style w:type="character" w:customStyle="1" w:styleId="ListLabel77">
    <w:name w:val="ListLabel 77"/>
    <w:qFormat/>
    <w:rsid w:val="009C6916"/>
    <w:rPr>
      <w:rFonts w:ascii="Calibri" w:hAnsi="Calibri"/>
      <w:b w:val="0"/>
      <w:i w:val="0"/>
      <w:sz w:val="23"/>
    </w:rPr>
  </w:style>
  <w:style w:type="character" w:customStyle="1" w:styleId="ListLabel78">
    <w:name w:val="ListLabel 78"/>
    <w:qFormat/>
    <w:rsid w:val="009C6916"/>
    <w:rPr>
      <w:b w:val="0"/>
      <w:i w:val="0"/>
      <w:sz w:val="23"/>
    </w:rPr>
  </w:style>
  <w:style w:type="character" w:customStyle="1" w:styleId="ListLabel79">
    <w:name w:val="ListLabel 79"/>
    <w:qFormat/>
    <w:rsid w:val="009C6916"/>
    <w:rPr>
      <w:rFonts w:cs="Courier New"/>
    </w:rPr>
  </w:style>
  <w:style w:type="character" w:customStyle="1" w:styleId="ListLabel80">
    <w:name w:val="ListLabel 80"/>
    <w:qFormat/>
    <w:rsid w:val="009C6916"/>
    <w:rPr>
      <w:rFonts w:cs="Wingdings"/>
    </w:rPr>
  </w:style>
  <w:style w:type="character" w:customStyle="1" w:styleId="ListLabel81">
    <w:name w:val="ListLabel 81"/>
    <w:qFormat/>
    <w:rsid w:val="009C6916"/>
    <w:rPr>
      <w:rFonts w:cs="Symbol"/>
    </w:rPr>
  </w:style>
  <w:style w:type="character" w:customStyle="1" w:styleId="ListLabel82">
    <w:name w:val="ListLabel 82"/>
    <w:qFormat/>
    <w:rsid w:val="009C6916"/>
    <w:rPr>
      <w:rFonts w:cs="Courier New"/>
    </w:rPr>
  </w:style>
  <w:style w:type="character" w:customStyle="1" w:styleId="ListLabel83">
    <w:name w:val="ListLabel 83"/>
    <w:qFormat/>
    <w:rsid w:val="009C6916"/>
    <w:rPr>
      <w:rFonts w:cs="Wingdings"/>
    </w:rPr>
  </w:style>
  <w:style w:type="character" w:customStyle="1" w:styleId="ListLabel84">
    <w:name w:val="ListLabel 84"/>
    <w:qFormat/>
    <w:rsid w:val="009C6916"/>
    <w:rPr>
      <w:rFonts w:cs="Symbol"/>
    </w:rPr>
  </w:style>
  <w:style w:type="character" w:customStyle="1" w:styleId="ListLabel85">
    <w:name w:val="ListLabel 85"/>
    <w:qFormat/>
    <w:rsid w:val="009C6916"/>
    <w:rPr>
      <w:rFonts w:cs="Courier New"/>
    </w:rPr>
  </w:style>
  <w:style w:type="character" w:customStyle="1" w:styleId="ListLabel86">
    <w:name w:val="ListLabel 86"/>
    <w:qFormat/>
    <w:rsid w:val="009C6916"/>
    <w:rPr>
      <w:rFonts w:cs="Wingdings"/>
    </w:rPr>
  </w:style>
  <w:style w:type="character" w:customStyle="1" w:styleId="ListLabel87">
    <w:name w:val="ListLabel 87"/>
    <w:qFormat/>
    <w:rsid w:val="009C6916"/>
    <w:rPr>
      <w:rFonts w:cs="Courier New"/>
    </w:rPr>
  </w:style>
  <w:style w:type="character" w:customStyle="1" w:styleId="ListLabel88">
    <w:name w:val="ListLabel 88"/>
    <w:qFormat/>
    <w:rsid w:val="009C6916"/>
    <w:rPr>
      <w:rFonts w:cs="Courier New"/>
    </w:rPr>
  </w:style>
  <w:style w:type="character" w:customStyle="1" w:styleId="ListLabel89">
    <w:name w:val="ListLabel 89"/>
    <w:qFormat/>
    <w:rsid w:val="009C6916"/>
    <w:rPr>
      <w:rFonts w:cs="Wingdings"/>
    </w:rPr>
  </w:style>
  <w:style w:type="character" w:customStyle="1" w:styleId="ListLabel90">
    <w:name w:val="ListLabel 90"/>
    <w:qFormat/>
    <w:rsid w:val="009C6916"/>
    <w:rPr>
      <w:rFonts w:cs="Symbol"/>
    </w:rPr>
  </w:style>
  <w:style w:type="character" w:customStyle="1" w:styleId="ListLabel91">
    <w:name w:val="ListLabel 91"/>
    <w:qFormat/>
    <w:rsid w:val="009C6916"/>
    <w:rPr>
      <w:rFonts w:cs="Courier New"/>
    </w:rPr>
  </w:style>
  <w:style w:type="character" w:customStyle="1" w:styleId="ListLabel92">
    <w:name w:val="ListLabel 92"/>
    <w:qFormat/>
    <w:rsid w:val="009C6916"/>
    <w:rPr>
      <w:rFonts w:cs="Wingdings"/>
    </w:rPr>
  </w:style>
  <w:style w:type="character" w:customStyle="1" w:styleId="ListLabel93">
    <w:name w:val="ListLabel 93"/>
    <w:qFormat/>
    <w:rsid w:val="009C6916"/>
    <w:rPr>
      <w:rFonts w:cs="Symbol"/>
    </w:rPr>
  </w:style>
  <w:style w:type="character" w:customStyle="1" w:styleId="ListLabel94">
    <w:name w:val="ListLabel 94"/>
    <w:qFormat/>
    <w:rsid w:val="009C6916"/>
    <w:rPr>
      <w:rFonts w:cs="Courier New"/>
    </w:rPr>
  </w:style>
  <w:style w:type="character" w:customStyle="1" w:styleId="ListLabel95">
    <w:name w:val="ListLabel 95"/>
    <w:qFormat/>
    <w:rsid w:val="009C6916"/>
    <w:rPr>
      <w:rFonts w:cs="Wingdings"/>
    </w:rPr>
  </w:style>
  <w:style w:type="character" w:customStyle="1" w:styleId="ListLabel96">
    <w:name w:val="ListLabel 96"/>
    <w:qFormat/>
    <w:rsid w:val="009C6916"/>
    <w:rPr>
      <w:rFonts w:cs="Courier New"/>
    </w:rPr>
  </w:style>
  <w:style w:type="character" w:customStyle="1" w:styleId="ListLabel97">
    <w:name w:val="ListLabel 97"/>
    <w:qFormat/>
    <w:rsid w:val="009C6916"/>
    <w:rPr>
      <w:rFonts w:cs="Courier New"/>
    </w:rPr>
  </w:style>
  <w:style w:type="character" w:customStyle="1" w:styleId="ListLabel98">
    <w:name w:val="ListLabel 98"/>
    <w:qFormat/>
    <w:rsid w:val="009C6916"/>
    <w:rPr>
      <w:rFonts w:cs="Wingdings"/>
    </w:rPr>
  </w:style>
  <w:style w:type="character" w:customStyle="1" w:styleId="ListLabel99">
    <w:name w:val="ListLabel 99"/>
    <w:qFormat/>
    <w:rsid w:val="009C6916"/>
    <w:rPr>
      <w:rFonts w:cs="Symbol"/>
    </w:rPr>
  </w:style>
  <w:style w:type="character" w:customStyle="1" w:styleId="ListLabel100">
    <w:name w:val="ListLabel 100"/>
    <w:qFormat/>
    <w:rsid w:val="009C6916"/>
    <w:rPr>
      <w:rFonts w:cs="Courier New"/>
    </w:rPr>
  </w:style>
  <w:style w:type="character" w:customStyle="1" w:styleId="ListLabel101">
    <w:name w:val="ListLabel 101"/>
    <w:qFormat/>
    <w:rsid w:val="009C6916"/>
    <w:rPr>
      <w:rFonts w:cs="Wingdings"/>
    </w:rPr>
  </w:style>
  <w:style w:type="character" w:customStyle="1" w:styleId="ListLabel102">
    <w:name w:val="ListLabel 102"/>
    <w:qFormat/>
    <w:rsid w:val="009C6916"/>
    <w:rPr>
      <w:rFonts w:cs="Symbol"/>
    </w:rPr>
  </w:style>
  <w:style w:type="character" w:customStyle="1" w:styleId="ListLabel103">
    <w:name w:val="ListLabel 103"/>
    <w:qFormat/>
    <w:rsid w:val="009C6916"/>
    <w:rPr>
      <w:rFonts w:cs="Courier New"/>
    </w:rPr>
  </w:style>
  <w:style w:type="character" w:customStyle="1" w:styleId="ListLabel104">
    <w:name w:val="ListLabel 104"/>
    <w:qFormat/>
    <w:rsid w:val="009C6916"/>
    <w:rPr>
      <w:rFonts w:cs="Wingdings"/>
    </w:rPr>
  </w:style>
  <w:style w:type="character" w:customStyle="1" w:styleId="ListLabel105">
    <w:name w:val="ListLabel 105"/>
    <w:qFormat/>
    <w:rsid w:val="009C6916"/>
    <w:rPr>
      <w:rFonts w:cs="Courier New"/>
    </w:rPr>
  </w:style>
  <w:style w:type="character" w:customStyle="1" w:styleId="ListLabel106">
    <w:name w:val="ListLabel 106"/>
    <w:qFormat/>
    <w:rsid w:val="009C6916"/>
    <w:rPr>
      <w:rFonts w:cs="Courier New"/>
    </w:rPr>
  </w:style>
  <w:style w:type="character" w:customStyle="1" w:styleId="ListLabel107">
    <w:name w:val="ListLabel 107"/>
    <w:qFormat/>
    <w:rsid w:val="009C6916"/>
    <w:rPr>
      <w:rFonts w:cs="Wingdings"/>
    </w:rPr>
  </w:style>
  <w:style w:type="character" w:customStyle="1" w:styleId="ListLabel108">
    <w:name w:val="ListLabel 108"/>
    <w:qFormat/>
    <w:rsid w:val="009C6916"/>
    <w:rPr>
      <w:rFonts w:cs="Symbol"/>
    </w:rPr>
  </w:style>
  <w:style w:type="character" w:customStyle="1" w:styleId="ListLabel109">
    <w:name w:val="ListLabel 109"/>
    <w:qFormat/>
    <w:rsid w:val="009C6916"/>
    <w:rPr>
      <w:rFonts w:cs="Courier New"/>
    </w:rPr>
  </w:style>
  <w:style w:type="character" w:customStyle="1" w:styleId="ListLabel110">
    <w:name w:val="ListLabel 110"/>
    <w:qFormat/>
    <w:rsid w:val="009C6916"/>
    <w:rPr>
      <w:rFonts w:cs="Wingdings"/>
    </w:rPr>
  </w:style>
  <w:style w:type="character" w:customStyle="1" w:styleId="ListLabel111">
    <w:name w:val="ListLabel 111"/>
    <w:qFormat/>
    <w:rsid w:val="009C6916"/>
    <w:rPr>
      <w:rFonts w:cs="Symbol"/>
    </w:rPr>
  </w:style>
  <w:style w:type="character" w:customStyle="1" w:styleId="ListLabel112">
    <w:name w:val="ListLabel 112"/>
    <w:qFormat/>
    <w:rsid w:val="009C6916"/>
    <w:rPr>
      <w:rFonts w:cs="Courier New"/>
    </w:rPr>
  </w:style>
  <w:style w:type="character" w:customStyle="1" w:styleId="ListLabel113">
    <w:name w:val="ListLabel 113"/>
    <w:qFormat/>
    <w:rsid w:val="009C6916"/>
    <w:rPr>
      <w:rFonts w:cs="Wingdings"/>
    </w:rPr>
  </w:style>
  <w:style w:type="character" w:customStyle="1" w:styleId="ListLabel114">
    <w:name w:val="ListLabel 114"/>
    <w:qFormat/>
    <w:rsid w:val="009C6916"/>
    <w:rPr>
      <w:b w:val="0"/>
      <w:i w:val="0"/>
      <w:sz w:val="23"/>
    </w:rPr>
  </w:style>
  <w:style w:type="character" w:customStyle="1" w:styleId="ListLabel115">
    <w:name w:val="ListLabel 115"/>
    <w:qFormat/>
    <w:rsid w:val="009C6916"/>
    <w:rPr>
      <w:rFonts w:cs="Courier New"/>
    </w:rPr>
  </w:style>
  <w:style w:type="character" w:customStyle="1" w:styleId="ListLabel116">
    <w:name w:val="ListLabel 116"/>
    <w:qFormat/>
    <w:rsid w:val="009C6916"/>
    <w:rPr>
      <w:rFonts w:cs="Courier New"/>
    </w:rPr>
  </w:style>
  <w:style w:type="character" w:customStyle="1" w:styleId="ListLabel117">
    <w:name w:val="ListLabel 117"/>
    <w:qFormat/>
    <w:rsid w:val="009C6916"/>
    <w:rPr>
      <w:rFonts w:cs="Wingdings"/>
    </w:rPr>
  </w:style>
  <w:style w:type="character" w:customStyle="1" w:styleId="ListLabel118">
    <w:name w:val="ListLabel 118"/>
    <w:qFormat/>
    <w:rsid w:val="009C6916"/>
    <w:rPr>
      <w:rFonts w:cs="Symbol"/>
    </w:rPr>
  </w:style>
  <w:style w:type="character" w:customStyle="1" w:styleId="ListLabel119">
    <w:name w:val="ListLabel 119"/>
    <w:qFormat/>
    <w:rsid w:val="009C6916"/>
    <w:rPr>
      <w:rFonts w:cs="Courier New"/>
    </w:rPr>
  </w:style>
  <w:style w:type="character" w:customStyle="1" w:styleId="ListLabel120">
    <w:name w:val="ListLabel 120"/>
    <w:qFormat/>
    <w:rsid w:val="009C6916"/>
    <w:rPr>
      <w:rFonts w:cs="Wingdings"/>
    </w:rPr>
  </w:style>
  <w:style w:type="character" w:customStyle="1" w:styleId="ListLabel121">
    <w:name w:val="ListLabel 121"/>
    <w:qFormat/>
    <w:rsid w:val="009C6916"/>
    <w:rPr>
      <w:rFonts w:cs="Symbol"/>
    </w:rPr>
  </w:style>
  <w:style w:type="character" w:customStyle="1" w:styleId="ListLabel122">
    <w:name w:val="ListLabel 122"/>
    <w:qFormat/>
    <w:rsid w:val="009C6916"/>
    <w:rPr>
      <w:rFonts w:cs="Courier New"/>
    </w:rPr>
  </w:style>
  <w:style w:type="character" w:customStyle="1" w:styleId="ListLabel123">
    <w:name w:val="ListLabel 123"/>
    <w:qFormat/>
    <w:rsid w:val="009C6916"/>
    <w:rPr>
      <w:rFonts w:cs="Wingdings"/>
    </w:rPr>
  </w:style>
  <w:style w:type="character" w:customStyle="1" w:styleId="ListLabel124">
    <w:name w:val="ListLabel 124"/>
    <w:qFormat/>
    <w:rsid w:val="009C6916"/>
    <w:rPr>
      <w:b w:val="0"/>
      <w:i w:val="0"/>
      <w:sz w:val="23"/>
    </w:rPr>
  </w:style>
  <w:style w:type="character" w:customStyle="1" w:styleId="ListLabel125">
    <w:name w:val="ListLabel 125"/>
    <w:qFormat/>
    <w:rsid w:val="009C6916"/>
    <w:rPr>
      <w:b w:val="0"/>
      <w:i w:val="0"/>
      <w:sz w:val="23"/>
    </w:rPr>
  </w:style>
  <w:style w:type="character" w:customStyle="1" w:styleId="ListLabel126">
    <w:name w:val="ListLabel 126"/>
    <w:qFormat/>
    <w:rsid w:val="009C6916"/>
    <w:rPr>
      <w:b w:val="0"/>
      <w:i w:val="0"/>
      <w:sz w:val="23"/>
    </w:rPr>
  </w:style>
  <w:style w:type="character" w:customStyle="1" w:styleId="ListLabel127">
    <w:name w:val="ListLabel 127"/>
    <w:qFormat/>
    <w:rsid w:val="009C6916"/>
    <w:rPr>
      <w:b w:val="0"/>
      <w:i w:val="0"/>
      <w:sz w:val="23"/>
    </w:rPr>
  </w:style>
  <w:style w:type="character" w:customStyle="1" w:styleId="ListLabel128">
    <w:name w:val="ListLabel 128"/>
    <w:qFormat/>
    <w:rsid w:val="009C6916"/>
    <w:rPr>
      <w:b w:val="0"/>
      <w:i w:val="0"/>
      <w:sz w:val="23"/>
    </w:rPr>
  </w:style>
  <w:style w:type="character" w:customStyle="1" w:styleId="ListLabel129">
    <w:name w:val="ListLabel 129"/>
    <w:qFormat/>
    <w:rsid w:val="009C6916"/>
    <w:rPr>
      <w:rFonts w:cs="Courier New"/>
      <w:b w:val="0"/>
      <w:i w:val="0"/>
      <w:sz w:val="23"/>
    </w:rPr>
  </w:style>
  <w:style w:type="character" w:customStyle="1" w:styleId="ListLabel130">
    <w:name w:val="ListLabel 130"/>
    <w:qFormat/>
    <w:rsid w:val="009C6916"/>
    <w:rPr>
      <w:rFonts w:cs="Courier New"/>
    </w:rPr>
  </w:style>
  <w:style w:type="character" w:customStyle="1" w:styleId="ListLabel131">
    <w:name w:val="ListLabel 131"/>
    <w:qFormat/>
    <w:rsid w:val="009C6916"/>
    <w:rPr>
      <w:rFonts w:cs="Wingdings"/>
    </w:rPr>
  </w:style>
  <w:style w:type="character" w:customStyle="1" w:styleId="ListLabel132">
    <w:name w:val="ListLabel 132"/>
    <w:qFormat/>
    <w:rsid w:val="009C6916"/>
    <w:rPr>
      <w:rFonts w:cs="Symbol"/>
    </w:rPr>
  </w:style>
  <w:style w:type="character" w:customStyle="1" w:styleId="ListLabel133">
    <w:name w:val="ListLabel 133"/>
    <w:qFormat/>
    <w:rsid w:val="009C6916"/>
    <w:rPr>
      <w:rFonts w:cs="Courier New"/>
    </w:rPr>
  </w:style>
  <w:style w:type="character" w:customStyle="1" w:styleId="ListLabel134">
    <w:name w:val="ListLabel 134"/>
    <w:qFormat/>
    <w:rsid w:val="009C6916"/>
    <w:rPr>
      <w:rFonts w:cs="Wingdings"/>
    </w:rPr>
  </w:style>
  <w:style w:type="character" w:customStyle="1" w:styleId="ListLabel135">
    <w:name w:val="ListLabel 135"/>
    <w:qFormat/>
    <w:rsid w:val="009C6916"/>
    <w:rPr>
      <w:rFonts w:cs="Symbol"/>
    </w:rPr>
  </w:style>
  <w:style w:type="character" w:customStyle="1" w:styleId="ListLabel136">
    <w:name w:val="ListLabel 136"/>
    <w:qFormat/>
    <w:rsid w:val="009C6916"/>
    <w:rPr>
      <w:rFonts w:cs="Courier New"/>
    </w:rPr>
  </w:style>
  <w:style w:type="character" w:customStyle="1" w:styleId="ListLabel137">
    <w:name w:val="ListLabel 137"/>
    <w:qFormat/>
    <w:rsid w:val="009C6916"/>
    <w:rPr>
      <w:rFonts w:cs="Wingdings"/>
    </w:rPr>
  </w:style>
  <w:style w:type="character" w:customStyle="1" w:styleId="ListLabel138">
    <w:name w:val="ListLabel 138"/>
    <w:qFormat/>
    <w:rsid w:val="009C6916"/>
    <w:rPr>
      <w:b w:val="0"/>
      <w:i w:val="0"/>
      <w:sz w:val="23"/>
    </w:rPr>
  </w:style>
  <w:style w:type="character" w:customStyle="1" w:styleId="ListLabel139">
    <w:name w:val="ListLabel 139"/>
    <w:qFormat/>
    <w:rsid w:val="009C6916"/>
    <w:rPr>
      <w:b w:val="0"/>
      <w:i w:val="0"/>
      <w:sz w:val="23"/>
    </w:rPr>
  </w:style>
  <w:style w:type="character" w:customStyle="1" w:styleId="ListLabel140">
    <w:name w:val="ListLabel 140"/>
    <w:qFormat/>
    <w:rsid w:val="009C6916"/>
    <w:rPr>
      <w:b w:val="0"/>
      <w:i w:val="0"/>
      <w:sz w:val="23"/>
    </w:rPr>
  </w:style>
  <w:style w:type="character" w:customStyle="1" w:styleId="ListLabel141">
    <w:name w:val="ListLabel 141"/>
    <w:qFormat/>
    <w:rsid w:val="009C6916"/>
    <w:rPr>
      <w:b w:val="0"/>
      <w:color w:val="000000"/>
    </w:rPr>
  </w:style>
  <w:style w:type="character" w:customStyle="1" w:styleId="ListLabel142">
    <w:name w:val="ListLabel 142"/>
    <w:qFormat/>
    <w:rsid w:val="009C6916"/>
    <w:rPr>
      <w:color w:val="00000A"/>
    </w:rPr>
  </w:style>
  <w:style w:type="character" w:customStyle="1" w:styleId="ListLabel143">
    <w:name w:val="ListLabel 143"/>
    <w:qFormat/>
    <w:rsid w:val="009C6916"/>
    <w:rPr>
      <w:rFonts w:cs="Symbol"/>
      <w:b/>
    </w:rPr>
  </w:style>
  <w:style w:type="character" w:customStyle="1" w:styleId="ListLabel144">
    <w:name w:val="ListLabel 144"/>
    <w:qFormat/>
    <w:rsid w:val="009C6916"/>
    <w:rPr>
      <w:rFonts w:cs="Courier New"/>
    </w:rPr>
  </w:style>
  <w:style w:type="character" w:customStyle="1" w:styleId="ListLabel145">
    <w:name w:val="ListLabel 145"/>
    <w:qFormat/>
    <w:rsid w:val="009C6916"/>
    <w:rPr>
      <w:rFonts w:cs="Wingdings"/>
    </w:rPr>
  </w:style>
  <w:style w:type="character" w:customStyle="1" w:styleId="ListLabel146">
    <w:name w:val="ListLabel 146"/>
    <w:qFormat/>
    <w:rsid w:val="009C6916"/>
    <w:rPr>
      <w:rFonts w:cs="Symbol"/>
    </w:rPr>
  </w:style>
  <w:style w:type="character" w:customStyle="1" w:styleId="ListLabel147">
    <w:name w:val="ListLabel 147"/>
    <w:qFormat/>
    <w:rsid w:val="009C6916"/>
    <w:rPr>
      <w:rFonts w:cs="Courier New"/>
    </w:rPr>
  </w:style>
  <w:style w:type="character" w:customStyle="1" w:styleId="ListLabel148">
    <w:name w:val="ListLabel 148"/>
    <w:qFormat/>
    <w:rsid w:val="009C6916"/>
    <w:rPr>
      <w:rFonts w:cs="Wingdings"/>
    </w:rPr>
  </w:style>
  <w:style w:type="character" w:customStyle="1" w:styleId="ListLabel149">
    <w:name w:val="ListLabel 149"/>
    <w:qFormat/>
    <w:rsid w:val="009C6916"/>
    <w:rPr>
      <w:rFonts w:cs="Symbol"/>
    </w:rPr>
  </w:style>
  <w:style w:type="character" w:customStyle="1" w:styleId="ListLabel150">
    <w:name w:val="ListLabel 150"/>
    <w:qFormat/>
    <w:rsid w:val="009C6916"/>
    <w:rPr>
      <w:rFonts w:cs="Courier New"/>
    </w:rPr>
  </w:style>
  <w:style w:type="character" w:customStyle="1" w:styleId="ListLabel151">
    <w:name w:val="ListLabel 151"/>
    <w:qFormat/>
    <w:rsid w:val="009C6916"/>
    <w:rPr>
      <w:rFonts w:cs="Wingdings"/>
    </w:rPr>
  </w:style>
  <w:style w:type="character" w:customStyle="1" w:styleId="ListLabel152">
    <w:name w:val="ListLabel 152"/>
    <w:qFormat/>
    <w:rsid w:val="009C6916"/>
    <w:rPr>
      <w:rFonts w:cs="Wingdings"/>
    </w:rPr>
  </w:style>
  <w:style w:type="character" w:customStyle="1" w:styleId="ListLabel153">
    <w:name w:val="ListLabel 153"/>
    <w:qFormat/>
    <w:rsid w:val="009C6916"/>
    <w:rPr>
      <w:rFonts w:cs="Courier New"/>
    </w:rPr>
  </w:style>
  <w:style w:type="character" w:customStyle="1" w:styleId="ListLabel154">
    <w:name w:val="ListLabel 154"/>
    <w:qFormat/>
    <w:rsid w:val="009C6916"/>
    <w:rPr>
      <w:rFonts w:cs="Wingdings"/>
    </w:rPr>
  </w:style>
  <w:style w:type="character" w:customStyle="1" w:styleId="ListLabel155">
    <w:name w:val="ListLabel 155"/>
    <w:qFormat/>
    <w:rsid w:val="009C6916"/>
    <w:rPr>
      <w:rFonts w:cs="Symbol"/>
    </w:rPr>
  </w:style>
  <w:style w:type="character" w:customStyle="1" w:styleId="ListLabel156">
    <w:name w:val="ListLabel 156"/>
    <w:qFormat/>
    <w:rsid w:val="009C6916"/>
    <w:rPr>
      <w:rFonts w:cs="Courier New"/>
    </w:rPr>
  </w:style>
  <w:style w:type="character" w:customStyle="1" w:styleId="ListLabel157">
    <w:name w:val="ListLabel 157"/>
    <w:qFormat/>
    <w:rsid w:val="009C6916"/>
    <w:rPr>
      <w:rFonts w:cs="Wingdings"/>
    </w:rPr>
  </w:style>
  <w:style w:type="character" w:customStyle="1" w:styleId="ListLabel158">
    <w:name w:val="ListLabel 158"/>
    <w:qFormat/>
    <w:rsid w:val="009C6916"/>
    <w:rPr>
      <w:rFonts w:cs="Symbol"/>
    </w:rPr>
  </w:style>
  <w:style w:type="character" w:customStyle="1" w:styleId="ListLabel159">
    <w:name w:val="ListLabel 159"/>
    <w:qFormat/>
    <w:rsid w:val="009C6916"/>
    <w:rPr>
      <w:rFonts w:cs="Courier New"/>
    </w:rPr>
  </w:style>
  <w:style w:type="character" w:customStyle="1" w:styleId="ListLabel160">
    <w:name w:val="ListLabel 160"/>
    <w:qFormat/>
    <w:rsid w:val="009C6916"/>
    <w:rPr>
      <w:rFonts w:cs="Wingdings"/>
    </w:rPr>
  </w:style>
  <w:style w:type="character" w:customStyle="1" w:styleId="ListLabel161">
    <w:name w:val="ListLabel 161"/>
    <w:qFormat/>
    <w:rsid w:val="009C6916"/>
    <w:rPr>
      <w:rFonts w:ascii="Arial" w:hAnsi="Arial"/>
      <w:b/>
      <w:color w:val="000000"/>
    </w:rPr>
  </w:style>
  <w:style w:type="character" w:customStyle="1" w:styleId="ListLabel162">
    <w:name w:val="ListLabel 162"/>
    <w:qFormat/>
    <w:rsid w:val="009C6916"/>
    <w:rPr>
      <w:rFonts w:ascii="Arial" w:hAnsi="Arial"/>
      <w:color w:val="00000A"/>
    </w:rPr>
  </w:style>
  <w:style w:type="character" w:customStyle="1" w:styleId="ListLabel163">
    <w:name w:val="ListLabel 163"/>
    <w:qFormat/>
    <w:rsid w:val="009C6916"/>
    <w:rPr>
      <w:b w:val="0"/>
      <w:color w:val="000000"/>
    </w:rPr>
  </w:style>
  <w:style w:type="character" w:customStyle="1" w:styleId="ListLabel164">
    <w:name w:val="ListLabel 164"/>
    <w:qFormat/>
    <w:rsid w:val="009C6916"/>
    <w:rPr>
      <w:color w:val="00000A"/>
    </w:rPr>
  </w:style>
  <w:style w:type="character" w:customStyle="1" w:styleId="ListLabel165">
    <w:name w:val="ListLabel 165"/>
    <w:qFormat/>
    <w:rsid w:val="009C6916"/>
    <w:rPr>
      <w:rFonts w:cs="Courier New"/>
    </w:rPr>
  </w:style>
  <w:style w:type="character" w:customStyle="1" w:styleId="ListLabel166">
    <w:name w:val="ListLabel 166"/>
    <w:qFormat/>
    <w:rsid w:val="009C6916"/>
    <w:rPr>
      <w:rFonts w:cs="Courier New"/>
    </w:rPr>
  </w:style>
  <w:style w:type="character" w:customStyle="1" w:styleId="ListLabel167">
    <w:name w:val="ListLabel 167"/>
    <w:qFormat/>
    <w:rsid w:val="009C6916"/>
    <w:rPr>
      <w:rFonts w:cs="Wingdings"/>
    </w:rPr>
  </w:style>
  <w:style w:type="character" w:customStyle="1" w:styleId="ListLabel168">
    <w:name w:val="ListLabel 168"/>
    <w:qFormat/>
    <w:rsid w:val="009C6916"/>
    <w:rPr>
      <w:rFonts w:cs="Symbol"/>
    </w:rPr>
  </w:style>
  <w:style w:type="character" w:customStyle="1" w:styleId="ListLabel169">
    <w:name w:val="ListLabel 169"/>
    <w:qFormat/>
    <w:rsid w:val="009C6916"/>
    <w:rPr>
      <w:rFonts w:cs="Courier New"/>
    </w:rPr>
  </w:style>
  <w:style w:type="character" w:customStyle="1" w:styleId="ListLabel170">
    <w:name w:val="ListLabel 170"/>
    <w:qFormat/>
    <w:rsid w:val="009C6916"/>
    <w:rPr>
      <w:rFonts w:cs="Wingdings"/>
    </w:rPr>
  </w:style>
  <w:style w:type="character" w:customStyle="1" w:styleId="ListLabel171">
    <w:name w:val="ListLabel 171"/>
    <w:qFormat/>
    <w:rsid w:val="009C6916"/>
    <w:rPr>
      <w:rFonts w:cs="Symbol"/>
    </w:rPr>
  </w:style>
  <w:style w:type="character" w:customStyle="1" w:styleId="ListLabel172">
    <w:name w:val="ListLabel 172"/>
    <w:qFormat/>
    <w:rsid w:val="009C6916"/>
    <w:rPr>
      <w:rFonts w:cs="Courier New"/>
    </w:rPr>
  </w:style>
  <w:style w:type="character" w:customStyle="1" w:styleId="ListLabel173">
    <w:name w:val="ListLabel 173"/>
    <w:qFormat/>
    <w:rsid w:val="009C6916"/>
    <w:rPr>
      <w:rFonts w:cs="Wingdings"/>
    </w:rPr>
  </w:style>
  <w:style w:type="character" w:customStyle="1" w:styleId="ListLabel174">
    <w:name w:val="ListLabel 174"/>
    <w:qFormat/>
    <w:rsid w:val="009C6916"/>
    <w:rPr>
      <w:rFonts w:ascii="Calibri" w:hAnsi="Calibri"/>
      <w:b w:val="0"/>
      <w:i w:val="0"/>
      <w:sz w:val="23"/>
    </w:rPr>
  </w:style>
  <w:style w:type="character" w:customStyle="1" w:styleId="ListLabel175">
    <w:name w:val="ListLabel 175"/>
    <w:qFormat/>
    <w:rsid w:val="009C6916"/>
    <w:rPr>
      <w:rFonts w:ascii="Arial" w:hAnsi="Arial"/>
      <w:b w:val="0"/>
      <w:i w:val="0"/>
      <w:sz w:val="23"/>
    </w:rPr>
  </w:style>
  <w:style w:type="character" w:customStyle="1" w:styleId="ListLabel176">
    <w:name w:val="ListLabel 176"/>
    <w:qFormat/>
    <w:rsid w:val="009C6916"/>
    <w:rPr>
      <w:rFonts w:cs="Courier New"/>
    </w:rPr>
  </w:style>
  <w:style w:type="character" w:customStyle="1" w:styleId="ListLabel177">
    <w:name w:val="ListLabel 177"/>
    <w:qFormat/>
    <w:rsid w:val="009C6916"/>
    <w:rPr>
      <w:rFonts w:cs="Wingdings"/>
    </w:rPr>
  </w:style>
  <w:style w:type="character" w:customStyle="1" w:styleId="ListLabel178">
    <w:name w:val="ListLabel 178"/>
    <w:qFormat/>
    <w:rsid w:val="009C6916"/>
    <w:rPr>
      <w:rFonts w:cs="Symbol"/>
    </w:rPr>
  </w:style>
  <w:style w:type="character" w:customStyle="1" w:styleId="ListLabel179">
    <w:name w:val="ListLabel 179"/>
    <w:qFormat/>
    <w:rsid w:val="009C6916"/>
    <w:rPr>
      <w:rFonts w:cs="Courier New"/>
    </w:rPr>
  </w:style>
  <w:style w:type="character" w:customStyle="1" w:styleId="ListLabel180">
    <w:name w:val="ListLabel 180"/>
    <w:qFormat/>
    <w:rsid w:val="009C6916"/>
    <w:rPr>
      <w:rFonts w:cs="Wingdings"/>
    </w:rPr>
  </w:style>
  <w:style w:type="character" w:customStyle="1" w:styleId="ListLabel181">
    <w:name w:val="ListLabel 181"/>
    <w:qFormat/>
    <w:rsid w:val="009C6916"/>
    <w:rPr>
      <w:rFonts w:cs="Symbol"/>
    </w:rPr>
  </w:style>
  <w:style w:type="character" w:customStyle="1" w:styleId="ListLabel182">
    <w:name w:val="ListLabel 182"/>
    <w:qFormat/>
    <w:rsid w:val="009C6916"/>
    <w:rPr>
      <w:rFonts w:cs="Courier New"/>
    </w:rPr>
  </w:style>
  <w:style w:type="character" w:customStyle="1" w:styleId="ListLabel183">
    <w:name w:val="ListLabel 183"/>
    <w:qFormat/>
    <w:rsid w:val="009C6916"/>
    <w:rPr>
      <w:rFonts w:cs="Wingdings"/>
    </w:rPr>
  </w:style>
  <w:style w:type="character" w:customStyle="1" w:styleId="ListLabel184">
    <w:name w:val="ListLabel 184"/>
    <w:qFormat/>
    <w:rsid w:val="009C6916"/>
    <w:rPr>
      <w:rFonts w:cs="Courier New"/>
    </w:rPr>
  </w:style>
  <w:style w:type="character" w:customStyle="1" w:styleId="ListLabel185">
    <w:name w:val="ListLabel 185"/>
    <w:qFormat/>
    <w:rsid w:val="009C6916"/>
    <w:rPr>
      <w:rFonts w:cs="Courier New"/>
    </w:rPr>
  </w:style>
  <w:style w:type="character" w:customStyle="1" w:styleId="ListLabel186">
    <w:name w:val="ListLabel 186"/>
    <w:qFormat/>
    <w:rsid w:val="009C6916"/>
    <w:rPr>
      <w:rFonts w:cs="Wingdings"/>
    </w:rPr>
  </w:style>
  <w:style w:type="character" w:customStyle="1" w:styleId="ListLabel187">
    <w:name w:val="ListLabel 187"/>
    <w:qFormat/>
    <w:rsid w:val="009C6916"/>
    <w:rPr>
      <w:rFonts w:cs="Symbol"/>
    </w:rPr>
  </w:style>
  <w:style w:type="character" w:customStyle="1" w:styleId="ListLabel188">
    <w:name w:val="ListLabel 188"/>
    <w:qFormat/>
    <w:rsid w:val="009C6916"/>
    <w:rPr>
      <w:rFonts w:cs="Courier New"/>
    </w:rPr>
  </w:style>
  <w:style w:type="character" w:customStyle="1" w:styleId="ListLabel189">
    <w:name w:val="ListLabel 189"/>
    <w:qFormat/>
    <w:rsid w:val="009C6916"/>
    <w:rPr>
      <w:rFonts w:cs="Wingdings"/>
    </w:rPr>
  </w:style>
  <w:style w:type="character" w:customStyle="1" w:styleId="ListLabel190">
    <w:name w:val="ListLabel 190"/>
    <w:qFormat/>
    <w:rsid w:val="009C6916"/>
    <w:rPr>
      <w:rFonts w:cs="Symbol"/>
    </w:rPr>
  </w:style>
  <w:style w:type="character" w:customStyle="1" w:styleId="ListLabel191">
    <w:name w:val="ListLabel 191"/>
    <w:qFormat/>
    <w:rsid w:val="009C6916"/>
    <w:rPr>
      <w:rFonts w:cs="Courier New"/>
    </w:rPr>
  </w:style>
  <w:style w:type="character" w:customStyle="1" w:styleId="ListLabel192">
    <w:name w:val="ListLabel 192"/>
    <w:qFormat/>
    <w:rsid w:val="009C6916"/>
    <w:rPr>
      <w:rFonts w:cs="Wingdings"/>
    </w:rPr>
  </w:style>
  <w:style w:type="character" w:customStyle="1" w:styleId="ListLabel193">
    <w:name w:val="ListLabel 193"/>
    <w:qFormat/>
    <w:rsid w:val="009C6916"/>
    <w:rPr>
      <w:rFonts w:ascii="Arial" w:hAnsi="Arial" w:cs="Courier New"/>
    </w:rPr>
  </w:style>
  <w:style w:type="character" w:customStyle="1" w:styleId="ListLabel194">
    <w:name w:val="ListLabel 194"/>
    <w:qFormat/>
    <w:rsid w:val="009C6916"/>
    <w:rPr>
      <w:rFonts w:cs="Courier New"/>
    </w:rPr>
  </w:style>
  <w:style w:type="character" w:customStyle="1" w:styleId="ListLabel195">
    <w:name w:val="ListLabel 195"/>
    <w:qFormat/>
    <w:rsid w:val="009C6916"/>
    <w:rPr>
      <w:rFonts w:cs="Wingdings"/>
    </w:rPr>
  </w:style>
  <w:style w:type="character" w:customStyle="1" w:styleId="ListLabel196">
    <w:name w:val="ListLabel 196"/>
    <w:qFormat/>
    <w:rsid w:val="009C6916"/>
    <w:rPr>
      <w:rFonts w:cs="Symbol"/>
    </w:rPr>
  </w:style>
  <w:style w:type="character" w:customStyle="1" w:styleId="ListLabel197">
    <w:name w:val="ListLabel 197"/>
    <w:qFormat/>
    <w:rsid w:val="009C6916"/>
    <w:rPr>
      <w:rFonts w:cs="Courier New"/>
    </w:rPr>
  </w:style>
  <w:style w:type="character" w:customStyle="1" w:styleId="ListLabel198">
    <w:name w:val="ListLabel 198"/>
    <w:qFormat/>
    <w:rsid w:val="009C6916"/>
    <w:rPr>
      <w:rFonts w:cs="Wingdings"/>
    </w:rPr>
  </w:style>
  <w:style w:type="character" w:customStyle="1" w:styleId="ListLabel199">
    <w:name w:val="ListLabel 199"/>
    <w:qFormat/>
    <w:rsid w:val="009C6916"/>
    <w:rPr>
      <w:rFonts w:cs="Symbol"/>
    </w:rPr>
  </w:style>
  <w:style w:type="character" w:customStyle="1" w:styleId="ListLabel200">
    <w:name w:val="ListLabel 200"/>
    <w:qFormat/>
    <w:rsid w:val="009C6916"/>
    <w:rPr>
      <w:rFonts w:cs="Courier New"/>
    </w:rPr>
  </w:style>
  <w:style w:type="character" w:customStyle="1" w:styleId="ListLabel201">
    <w:name w:val="ListLabel 201"/>
    <w:qFormat/>
    <w:rsid w:val="009C6916"/>
    <w:rPr>
      <w:rFonts w:cs="Wingdings"/>
    </w:rPr>
  </w:style>
  <w:style w:type="character" w:customStyle="1" w:styleId="ListLabel202">
    <w:name w:val="ListLabel 202"/>
    <w:qFormat/>
    <w:rsid w:val="009C6916"/>
    <w:rPr>
      <w:rFonts w:ascii="Arial" w:hAnsi="Arial" w:cs="Courier New"/>
    </w:rPr>
  </w:style>
  <w:style w:type="character" w:customStyle="1" w:styleId="ListLabel203">
    <w:name w:val="ListLabel 203"/>
    <w:qFormat/>
    <w:rsid w:val="009C6916"/>
    <w:rPr>
      <w:rFonts w:cs="Courier New"/>
    </w:rPr>
  </w:style>
  <w:style w:type="character" w:customStyle="1" w:styleId="ListLabel204">
    <w:name w:val="ListLabel 204"/>
    <w:qFormat/>
    <w:rsid w:val="009C6916"/>
    <w:rPr>
      <w:rFonts w:cs="Wingdings"/>
    </w:rPr>
  </w:style>
  <w:style w:type="character" w:customStyle="1" w:styleId="ListLabel205">
    <w:name w:val="ListLabel 205"/>
    <w:qFormat/>
    <w:rsid w:val="009C6916"/>
    <w:rPr>
      <w:rFonts w:cs="Symbol"/>
    </w:rPr>
  </w:style>
  <w:style w:type="character" w:customStyle="1" w:styleId="ListLabel206">
    <w:name w:val="ListLabel 206"/>
    <w:qFormat/>
    <w:rsid w:val="009C6916"/>
    <w:rPr>
      <w:rFonts w:cs="Courier New"/>
    </w:rPr>
  </w:style>
  <w:style w:type="character" w:customStyle="1" w:styleId="ListLabel207">
    <w:name w:val="ListLabel 207"/>
    <w:qFormat/>
    <w:rsid w:val="009C6916"/>
    <w:rPr>
      <w:rFonts w:cs="Wingdings"/>
    </w:rPr>
  </w:style>
  <w:style w:type="character" w:customStyle="1" w:styleId="ListLabel208">
    <w:name w:val="ListLabel 208"/>
    <w:qFormat/>
    <w:rsid w:val="009C6916"/>
    <w:rPr>
      <w:rFonts w:cs="Symbol"/>
    </w:rPr>
  </w:style>
  <w:style w:type="character" w:customStyle="1" w:styleId="ListLabel209">
    <w:name w:val="ListLabel 209"/>
    <w:qFormat/>
    <w:rsid w:val="009C6916"/>
    <w:rPr>
      <w:rFonts w:cs="Courier New"/>
    </w:rPr>
  </w:style>
  <w:style w:type="character" w:customStyle="1" w:styleId="ListLabel210">
    <w:name w:val="ListLabel 210"/>
    <w:qFormat/>
    <w:rsid w:val="009C6916"/>
    <w:rPr>
      <w:rFonts w:cs="Wingdings"/>
    </w:rPr>
  </w:style>
  <w:style w:type="character" w:customStyle="1" w:styleId="ListLabel211">
    <w:name w:val="ListLabel 211"/>
    <w:qFormat/>
    <w:rsid w:val="009C6916"/>
    <w:rPr>
      <w:b w:val="0"/>
      <w:i w:val="0"/>
      <w:sz w:val="23"/>
    </w:rPr>
  </w:style>
  <w:style w:type="character" w:customStyle="1" w:styleId="ListLabel212">
    <w:name w:val="ListLabel 212"/>
    <w:qFormat/>
    <w:rsid w:val="009C6916"/>
    <w:rPr>
      <w:rFonts w:ascii="Arial" w:hAnsi="Arial" w:cs="Courier New"/>
    </w:rPr>
  </w:style>
  <w:style w:type="character" w:customStyle="1" w:styleId="ListLabel213">
    <w:name w:val="ListLabel 213"/>
    <w:qFormat/>
    <w:rsid w:val="009C6916"/>
    <w:rPr>
      <w:rFonts w:cs="Courier New"/>
    </w:rPr>
  </w:style>
  <w:style w:type="character" w:customStyle="1" w:styleId="ListLabel214">
    <w:name w:val="ListLabel 214"/>
    <w:qFormat/>
    <w:rsid w:val="009C6916"/>
    <w:rPr>
      <w:rFonts w:cs="Wingdings"/>
    </w:rPr>
  </w:style>
  <w:style w:type="character" w:customStyle="1" w:styleId="ListLabel215">
    <w:name w:val="ListLabel 215"/>
    <w:qFormat/>
    <w:rsid w:val="009C6916"/>
    <w:rPr>
      <w:rFonts w:cs="Symbol"/>
    </w:rPr>
  </w:style>
  <w:style w:type="character" w:customStyle="1" w:styleId="ListLabel216">
    <w:name w:val="ListLabel 216"/>
    <w:qFormat/>
    <w:rsid w:val="009C6916"/>
    <w:rPr>
      <w:rFonts w:cs="Courier New"/>
    </w:rPr>
  </w:style>
  <w:style w:type="character" w:customStyle="1" w:styleId="ListLabel217">
    <w:name w:val="ListLabel 217"/>
    <w:qFormat/>
    <w:rsid w:val="009C6916"/>
    <w:rPr>
      <w:rFonts w:cs="Wingdings"/>
    </w:rPr>
  </w:style>
  <w:style w:type="character" w:customStyle="1" w:styleId="ListLabel218">
    <w:name w:val="ListLabel 218"/>
    <w:qFormat/>
    <w:rsid w:val="009C6916"/>
    <w:rPr>
      <w:rFonts w:cs="Symbol"/>
    </w:rPr>
  </w:style>
  <w:style w:type="character" w:customStyle="1" w:styleId="ListLabel219">
    <w:name w:val="ListLabel 219"/>
    <w:qFormat/>
    <w:rsid w:val="009C6916"/>
    <w:rPr>
      <w:rFonts w:cs="Courier New"/>
    </w:rPr>
  </w:style>
  <w:style w:type="character" w:customStyle="1" w:styleId="ListLabel220">
    <w:name w:val="ListLabel 220"/>
    <w:qFormat/>
    <w:rsid w:val="009C6916"/>
    <w:rPr>
      <w:rFonts w:cs="Wingdings"/>
    </w:rPr>
  </w:style>
  <w:style w:type="character" w:customStyle="1" w:styleId="ListLabel221">
    <w:name w:val="ListLabel 221"/>
    <w:qFormat/>
    <w:rsid w:val="009C6916"/>
    <w:rPr>
      <w:rFonts w:ascii="Arial" w:hAnsi="Arial"/>
      <w:b w:val="0"/>
      <w:i w:val="0"/>
      <w:sz w:val="23"/>
    </w:rPr>
  </w:style>
  <w:style w:type="character" w:customStyle="1" w:styleId="ListLabel222">
    <w:name w:val="ListLabel 222"/>
    <w:qFormat/>
    <w:rsid w:val="009C6916"/>
    <w:rPr>
      <w:rFonts w:ascii="Arial" w:hAnsi="Arial"/>
      <w:b w:val="0"/>
      <w:i w:val="0"/>
      <w:sz w:val="23"/>
    </w:rPr>
  </w:style>
  <w:style w:type="character" w:customStyle="1" w:styleId="ListLabel223">
    <w:name w:val="ListLabel 223"/>
    <w:qFormat/>
    <w:rsid w:val="009C6916"/>
    <w:rPr>
      <w:rFonts w:ascii="Arial" w:hAnsi="Arial"/>
      <w:b w:val="0"/>
      <w:i w:val="0"/>
      <w:sz w:val="23"/>
    </w:rPr>
  </w:style>
  <w:style w:type="character" w:customStyle="1" w:styleId="ListLabel224">
    <w:name w:val="ListLabel 224"/>
    <w:qFormat/>
    <w:rsid w:val="009C6916"/>
    <w:rPr>
      <w:rFonts w:ascii="Arial" w:hAnsi="Arial"/>
      <w:b w:val="0"/>
      <w:i w:val="0"/>
      <w:sz w:val="23"/>
    </w:rPr>
  </w:style>
  <w:style w:type="character" w:customStyle="1" w:styleId="ListLabel225">
    <w:name w:val="ListLabel 225"/>
    <w:qFormat/>
    <w:rsid w:val="009C6916"/>
    <w:rPr>
      <w:rFonts w:ascii="Arial" w:hAnsi="Arial"/>
      <w:b w:val="0"/>
      <w:i w:val="0"/>
      <w:sz w:val="23"/>
    </w:rPr>
  </w:style>
  <w:style w:type="character" w:customStyle="1" w:styleId="ListLabel226">
    <w:name w:val="ListLabel 226"/>
    <w:qFormat/>
    <w:rsid w:val="009C6916"/>
    <w:rPr>
      <w:rFonts w:ascii="Arial" w:hAnsi="Arial" w:cs="Courier New"/>
      <w:b w:val="0"/>
      <w:i w:val="0"/>
      <w:sz w:val="23"/>
    </w:rPr>
  </w:style>
  <w:style w:type="character" w:customStyle="1" w:styleId="ListLabel227">
    <w:name w:val="ListLabel 227"/>
    <w:qFormat/>
    <w:rsid w:val="009C6916"/>
    <w:rPr>
      <w:rFonts w:cs="Courier New"/>
    </w:rPr>
  </w:style>
  <w:style w:type="character" w:customStyle="1" w:styleId="ListLabel228">
    <w:name w:val="ListLabel 228"/>
    <w:qFormat/>
    <w:rsid w:val="009C6916"/>
    <w:rPr>
      <w:rFonts w:cs="Wingdings"/>
    </w:rPr>
  </w:style>
  <w:style w:type="character" w:customStyle="1" w:styleId="ListLabel229">
    <w:name w:val="ListLabel 229"/>
    <w:qFormat/>
    <w:rsid w:val="009C6916"/>
    <w:rPr>
      <w:rFonts w:cs="Symbol"/>
    </w:rPr>
  </w:style>
  <w:style w:type="character" w:customStyle="1" w:styleId="ListLabel230">
    <w:name w:val="ListLabel 230"/>
    <w:qFormat/>
    <w:rsid w:val="009C6916"/>
    <w:rPr>
      <w:rFonts w:cs="Courier New"/>
    </w:rPr>
  </w:style>
  <w:style w:type="character" w:customStyle="1" w:styleId="ListLabel231">
    <w:name w:val="ListLabel 231"/>
    <w:qFormat/>
    <w:rsid w:val="009C6916"/>
    <w:rPr>
      <w:rFonts w:cs="Wingdings"/>
    </w:rPr>
  </w:style>
  <w:style w:type="character" w:customStyle="1" w:styleId="ListLabel232">
    <w:name w:val="ListLabel 232"/>
    <w:qFormat/>
    <w:rsid w:val="009C6916"/>
    <w:rPr>
      <w:rFonts w:cs="Symbol"/>
    </w:rPr>
  </w:style>
  <w:style w:type="character" w:customStyle="1" w:styleId="ListLabel233">
    <w:name w:val="ListLabel 233"/>
    <w:qFormat/>
    <w:rsid w:val="009C6916"/>
    <w:rPr>
      <w:rFonts w:cs="Courier New"/>
    </w:rPr>
  </w:style>
  <w:style w:type="character" w:customStyle="1" w:styleId="ListLabel234">
    <w:name w:val="ListLabel 234"/>
    <w:qFormat/>
    <w:rsid w:val="009C6916"/>
    <w:rPr>
      <w:rFonts w:cs="Wingdings"/>
    </w:rPr>
  </w:style>
  <w:style w:type="character" w:customStyle="1" w:styleId="ListLabel235">
    <w:name w:val="ListLabel 235"/>
    <w:qFormat/>
    <w:rsid w:val="009C6916"/>
    <w:rPr>
      <w:rFonts w:ascii="Arial" w:hAnsi="Arial"/>
      <w:b w:val="0"/>
      <w:i w:val="0"/>
      <w:sz w:val="23"/>
    </w:rPr>
  </w:style>
  <w:style w:type="character" w:customStyle="1" w:styleId="ListLabel236">
    <w:name w:val="ListLabel 236"/>
    <w:qFormat/>
    <w:rsid w:val="009C6916"/>
    <w:rPr>
      <w:rFonts w:ascii="Arial" w:hAnsi="Arial"/>
      <w:b w:val="0"/>
      <w:i w:val="0"/>
      <w:sz w:val="23"/>
    </w:rPr>
  </w:style>
  <w:style w:type="character" w:customStyle="1" w:styleId="ListLabel237">
    <w:name w:val="ListLabel 237"/>
    <w:qFormat/>
    <w:rsid w:val="009C6916"/>
    <w:rPr>
      <w:b w:val="0"/>
      <w:i w:val="0"/>
      <w:sz w:val="23"/>
    </w:rPr>
  </w:style>
  <w:style w:type="character" w:customStyle="1" w:styleId="ListLabel238">
    <w:name w:val="ListLabel 238"/>
    <w:qFormat/>
    <w:rsid w:val="009C6916"/>
    <w:rPr>
      <w:b w:val="0"/>
      <w:color w:val="000000"/>
    </w:rPr>
  </w:style>
  <w:style w:type="character" w:customStyle="1" w:styleId="ListLabel239">
    <w:name w:val="ListLabel 239"/>
    <w:qFormat/>
    <w:rsid w:val="009C6916"/>
    <w:rPr>
      <w:color w:val="00000A"/>
    </w:rPr>
  </w:style>
  <w:style w:type="character" w:customStyle="1" w:styleId="ListLabel240">
    <w:name w:val="ListLabel 240"/>
    <w:qFormat/>
    <w:rsid w:val="009C6916"/>
    <w:rPr>
      <w:rFonts w:ascii="Arial" w:hAnsi="Arial" w:cs="Symbol"/>
      <w:b/>
    </w:rPr>
  </w:style>
  <w:style w:type="character" w:customStyle="1" w:styleId="ListLabel241">
    <w:name w:val="ListLabel 241"/>
    <w:qFormat/>
    <w:rsid w:val="009C6916"/>
    <w:rPr>
      <w:rFonts w:cs="Courier New"/>
    </w:rPr>
  </w:style>
  <w:style w:type="character" w:customStyle="1" w:styleId="ListLabel242">
    <w:name w:val="ListLabel 242"/>
    <w:qFormat/>
    <w:rsid w:val="009C6916"/>
    <w:rPr>
      <w:rFonts w:cs="Wingdings"/>
    </w:rPr>
  </w:style>
  <w:style w:type="character" w:customStyle="1" w:styleId="ListLabel243">
    <w:name w:val="ListLabel 243"/>
    <w:qFormat/>
    <w:rsid w:val="009C6916"/>
    <w:rPr>
      <w:rFonts w:cs="Symbol"/>
    </w:rPr>
  </w:style>
  <w:style w:type="character" w:customStyle="1" w:styleId="ListLabel244">
    <w:name w:val="ListLabel 244"/>
    <w:qFormat/>
    <w:rsid w:val="009C6916"/>
    <w:rPr>
      <w:rFonts w:cs="Courier New"/>
    </w:rPr>
  </w:style>
  <w:style w:type="character" w:customStyle="1" w:styleId="ListLabel245">
    <w:name w:val="ListLabel 245"/>
    <w:qFormat/>
    <w:rsid w:val="009C6916"/>
    <w:rPr>
      <w:rFonts w:cs="Wingdings"/>
    </w:rPr>
  </w:style>
  <w:style w:type="character" w:customStyle="1" w:styleId="ListLabel246">
    <w:name w:val="ListLabel 246"/>
    <w:qFormat/>
    <w:rsid w:val="009C6916"/>
    <w:rPr>
      <w:rFonts w:cs="Symbol"/>
    </w:rPr>
  </w:style>
  <w:style w:type="character" w:customStyle="1" w:styleId="ListLabel247">
    <w:name w:val="ListLabel 247"/>
    <w:qFormat/>
    <w:rsid w:val="009C6916"/>
    <w:rPr>
      <w:rFonts w:cs="Courier New"/>
    </w:rPr>
  </w:style>
  <w:style w:type="character" w:customStyle="1" w:styleId="ListLabel248">
    <w:name w:val="ListLabel 248"/>
    <w:qFormat/>
    <w:rsid w:val="009C6916"/>
    <w:rPr>
      <w:rFonts w:cs="Wingdings"/>
    </w:rPr>
  </w:style>
  <w:style w:type="character" w:customStyle="1" w:styleId="ListLabel249">
    <w:name w:val="ListLabel 249"/>
    <w:qFormat/>
    <w:rsid w:val="009C6916"/>
    <w:rPr>
      <w:rFonts w:cs="Wingdings"/>
    </w:rPr>
  </w:style>
  <w:style w:type="character" w:customStyle="1" w:styleId="ListLabel250">
    <w:name w:val="ListLabel 250"/>
    <w:qFormat/>
    <w:rsid w:val="009C6916"/>
    <w:rPr>
      <w:rFonts w:cs="Courier New"/>
    </w:rPr>
  </w:style>
  <w:style w:type="character" w:customStyle="1" w:styleId="ListLabel251">
    <w:name w:val="ListLabel 251"/>
    <w:qFormat/>
    <w:rsid w:val="009C6916"/>
    <w:rPr>
      <w:rFonts w:cs="Wingdings"/>
    </w:rPr>
  </w:style>
  <w:style w:type="character" w:customStyle="1" w:styleId="ListLabel252">
    <w:name w:val="ListLabel 252"/>
    <w:qFormat/>
    <w:rsid w:val="009C6916"/>
    <w:rPr>
      <w:rFonts w:cs="Symbol"/>
    </w:rPr>
  </w:style>
  <w:style w:type="character" w:customStyle="1" w:styleId="ListLabel253">
    <w:name w:val="ListLabel 253"/>
    <w:qFormat/>
    <w:rsid w:val="009C6916"/>
    <w:rPr>
      <w:rFonts w:cs="Courier New"/>
    </w:rPr>
  </w:style>
  <w:style w:type="character" w:customStyle="1" w:styleId="ListLabel254">
    <w:name w:val="ListLabel 254"/>
    <w:qFormat/>
    <w:rsid w:val="009C6916"/>
    <w:rPr>
      <w:rFonts w:cs="Wingdings"/>
    </w:rPr>
  </w:style>
  <w:style w:type="character" w:customStyle="1" w:styleId="ListLabel255">
    <w:name w:val="ListLabel 255"/>
    <w:qFormat/>
    <w:rsid w:val="009C6916"/>
    <w:rPr>
      <w:rFonts w:cs="Symbol"/>
    </w:rPr>
  </w:style>
  <w:style w:type="character" w:customStyle="1" w:styleId="ListLabel256">
    <w:name w:val="ListLabel 256"/>
    <w:qFormat/>
    <w:rsid w:val="009C6916"/>
    <w:rPr>
      <w:rFonts w:cs="Courier New"/>
    </w:rPr>
  </w:style>
  <w:style w:type="character" w:customStyle="1" w:styleId="ListLabel257">
    <w:name w:val="ListLabel 257"/>
    <w:qFormat/>
    <w:rsid w:val="009C6916"/>
    <w:rPr>
      <w:rFonts w:cs="Wingdings"/>
    </w:rPr>
  </w:style>
  <w:style w:type="character" w:customStyle="1" w:styleId="ListLabel258">
    <w:name w:val="ListLabel 258"/>
    <w:qFormat/>
    <w:rsid w:val="009C6916"/>
    <w:rPr>
      <w:rFonts w:ascii="Arial" w:hAnsi="Arial"/>
      <w:b/>
      <w:color w:val="000000"/>
    </w:rPr>
  </w:style>
  <w:style w:type="character" w:customStyle="1" w:styleId="ListLabel259">
    <w:name w:val="ListLabel 259"/>
    <w:qFormat/>
    <w:rsid w:val="009C6916"/>
    <w:rPr>
      <w:rFonts w:ascii="Arial" w:hAnsi="Arial"/>
      <w:color w:val="00000A"/>
    </w:rPr>
  </w:style>
  <w:style w:type="character" w:customStyle="1" w:styleId="ListLabel260">
    <w:name w:val="ListLabel 260"/>
    <w:qFormat/>
    <w:rsid w:val="009C6916"/>
    <w:rPr>
      <w:b w:val="0"/>
      <w:color w:val="000000"/>
    </w:rPr>
  </w:style>
  <w:style w:type="character" w:customStyle="1" w:styleId="ListLabel261">
    <w:name w:val="ListLabel 261"/>
    <w:qFormat/>
    <w:rsid w:val="009C6916"/>
    <w:rPr>
      <w:color w:val="00000A"/>
    </w:rPr>
  </w:style>
  <w:style w:type="character" w:customStyle="1" w:styleId="ListLabel262">
    <w:name w:val="ListLabel 262"/>
    <w:qFormat/>
    <w:rsid w:val="009C6916"/>
    <w:rPr>
      <w:rFonts w:cs="Courier New"/>
    </w:rPr>
  </w:style>
  <w:style w:type="character" w:customStyle="1" w:styleId="ListLabel263">
    <w:name w:val="ListLabel 263"/>
    <w:qFormat/>
    <w:rsid w:val="009C6916"/>
    <w:rPr>
      <w:rFonts w:cs="Courier New"/>
    </w:rPr>
  </w:style>
  <w:style w:type="character" w:customStyle="1" w:styleId="ListLabel264">
    <w:name w:val="ListLabel 264"/>
    <w:qFormat/>
    <w:rsid w:val="009C6916"/>
    <w:rPr>
      <w:rFonts w:cs="Wingdings"/>
    </w:rPr>
  </w:style>
  <w:style w:type="character" w:customStyle="1" w:styleId="ListLabel265">
    <w:name w:val="ListLabel 265"/>
    <w:qFormat/>
    <w:rsid w:val="009C6916"/>
    <w:rPr>
      <w:rFonts w:cs="Symbol"/>
    </w:rPr>
  </w:style>
  <w:style w:type="character" w:customStyle="1" w:styleId="ListLabel266">
    <w:name w:val="ListLabel 266"/>
    <w:qFormat/>
    <w:rsid w:val="009C6916"/>
    <w:rPr>
      <w:rFonts w:cs="Courier New"/>
    </w:rPr>
  </w:style>
  <w:style w:type="character" w:customStyle="1" w:styleId="ListLabel267">
    <w:name w:val="ListLabel 267"/>
    <w:qFormat/>
    <w:rsid w:val="009C6916"/>
    <w:rPr>
      <w:rFonts w:cs="Wingdings"/>
    </w:rPr>
  </w:style>
  <w:style w:type="character" w:customStyle="1" w:styleId="ListLabel268">
    <w:name w:val="ListLabel 268"/>
    <w:qFormat/>
    <w:rsid w:val="009C6916"/>
    <w:rPr>
      <w:rFonts w:cs="Symbol"/>
    </w:rPr>
  </w:style>
  <w:style w:type="character" w:customStyle="1" w:styleId="ListLabel269">
    <w:name w:val="ListLabel 269"/>
    <w:qFormat/>
    <w:rsid w:val="009C6916"/>
    <w:rPr>
      <w:rFonts w:cs="Courier New"/>
    </w:rPr>
  </w:style>
  <w:style w:type="character" w:customStyle="1" w:styleId="ListLabel270">
    <w:name w:val="ListLabel 270"/>
    <w:qFormat/>
    <w:rsid w:val="009C6916"/>
    <w:rPr>
      <w:rFonts w:cs="Wingdings"/>
    </w:rPr>
  </w:style>
  <w:style w:type="character" w:customStyle="1" w:styleId="ListLabel271">
    <w:name w:val="ListLabel 271"/>
    <w:qFormat/>
    <w:rsid w:val="009C6916"/>
    <w:rPr>
      <w:rFonts w:ascii="Calibri" w:hAnsi="Calibri"/>
      <w:b w:val="0"/>
      <w:i w:val="0"/>
      <w:sz w:val="23"/>
    </w:rPr>
  </w:style>
  <w:style w:type="character" w:customStyle="1" w:styleId="ListLabel272">
    <w:name w:val="ListLabel 272"/>
    <w:qFormat/>
    <w:rsid w:val="009C6916"/>
    <w:rPr>
      <w:rFonts w:ascii="Arial" w:hAnsi="Arial"/>
      <w:b w:val="0"/>
      <w:i w:val="0"/>
      <w:sz w:val="23"/>
    </w:rPr>
  </w:style>
  <w:style w:type="character" w:customStyle="1" w:styleId="ListLabel273">
    <w:name w:val="ListLabel 273"/>
    <w:qFormat/>
    <w:rsid w:val="009C6916"/>
    <w:rPr>
      <w:rFonts w:cs="Courier New"/>
    </w:rPr>
  </w:style>
  <w:style w:type="character" w:customStyle="1" w:styleId="ListLabel274">
    <w:name w:val="ListLabel 274"/>
    <w:qFormat/>
    <w:rsid w:val="009C6916"/>
    <w:rPr>
      <w:rFonts w:cs="Wingdings"/>
    </w:rPr>
  </w:style>
  <w:style w:type="character" w:customStyle="1" w:styleId="ListLabel275">
    <w:name w:val="ListLabel 275"/>
    <w:qFormat/>
    <w:rsid w:val="009C6916"/>
    <w:rPr>
      <w:rFonts w:cs="Symbol"/>
    </w:rPr>
  </w:style>
  <w:style w:type="character" w:customStyle="1" w:styleId="ListLabel276">
    <w:name w:val="ListLabel 276"/>
    <w:qFormat/>
    <w:rsid w:val="009C6916"/>
    <w:rPr>
      <w:rFonts w:cs="Courier New"/>
    </w:rPr>
  </w:style>
  <w:style w:type="character" w:customStyle="1" w:styleId="ListLabel277">
    <w:name w:val="ListLabel 277"/>
    <w:qFormat/>
    <w:rsid w:val="009C6916"/>
    <w:rPr>
      <w:rFonts w:cs="Wingdings"/>
    </w:rPr>
  </w:style>
  <w:style w:type="character" w:customStyle="1" w:styleId="ListLabel278">
    <w:name w:val="ListLabel 278"/>
    <w:qFormat/>
    <w:rsid w:val="009C6916"/>
    <w:rPr>
      <w:rFonts w:cs="Symbol"/>
    </w:rPr>
  </w:style>
  <w:style w:type="character" w:customStyle="1" w:styleId="ListLabel279">
    <w:name w:val="ListLabel 279"/>
    <w:qFormat/>
    <w:rsid w:val="009C6916"/>
    <w:rPr>
      <w:rFonts w:cs="Courier New"/>
    </w:rPr>
  </w:style>
  <w:style w:type="character" w:customStyle="1" w:styleId="ListLabel280">
    <w:name w:val="ListLabel 280"/>
    <w:qFormat/>
    <w:rsid w:val="009C6916"/>
    <w:rPr>
      <w:rFonts w:cs="Wingdings"/>
    </w:rPr>
  </w:style>
  <w:style w:type="character" w:customStyle="1" w:styleId="ListLabel281">
    <w:name w:val="ListLabel 281"/>
    <w:qFormat/>
    <w:rsid w:val="009C6916"/>
    <w:rPr>
      <w:rFonts w:cs="Courier New"/>
    </w:rPr>
  </w:style>
  <w:style w:type="character" w:customStyle="1" w:styleId="ListLabel282">
    <w:name w:val="ListLabel 282"/>
    <w:qFormat/>
    <w:rsid w:val="009C6916"/>
    <w:rPr>
      <w:rFonts w:cs="Courier New"/>
    </w:rPr>
  </w:style>
  <w:style w:type="character" w:customStyle="1" w:styleId="ListLabel283">
    <w:name w:val="ListLabel 283"/>
    <w:qFormat/>
    <w:rsid w:val="009C6916"/>
    <w:rPr>
      <w:rFonts w:cs="Wingdings"/>
    </w:rPr>
  </w:style>
  <w:style w:type="character" w:customStyle="1" w:styleId="ListLabel284">
    <w:name w:val="ListLabel 284"/>
    <w:qFormat/>
    <w:rsid w:val="009C6916"/>
    <w:rPr>
      <w:rFonts w:cs="Symbol"/>
    </w:rPr>
  </w:style>
  <w:style w:type="character" w:customStyle="1" w:styleId="ListLabel285">
    <w:name w:val="ListLabel 285"/>
    <w:qFormat/>
    <w:rsid w:val="009C6916"/>
    <w:rPr>
      <w:rFonts w:cs="Courier New"/>
    </w:rPr>
  </w:style>
  <w:style w:type="character" w:customStyle="1" w:styleId="ListLabel286">
    <w:name w:val="ListLabel 286"/>
    <w:qFormat/>
    <w:rsid w:val="009C6916"/>
    <w:rPr>
      <w:rFonts w:cs="Wingdings"/>
    </w:rPr>
  </w:style>
  <w:style w:type="character" w:customStyle="1" w:styleId="ListLabel287">
    <w:name w:val="ListLabel 287"/>
    <w:qFormat/>
    <w:rsid w:val="009C6916"/>
    <w:rPr>
      <w:rFonts w:cs="Symbol"/>
    </w:rPr>
  </w:style>
  <w:style w:type="character" w:customStyle="1" w:styleId="ListLabel288">
    <w:name w:val="ListLabel 288"/>
    <w:qFormat/>
    <w:rsid w:val="009C6916"/>
    <w:rPr>
      <w:rFonts w:cs="Courier New"/>
    </w:rPr>
  </w:style>
  <w:style w:type="character" w:customStyle="1" w:styleId="ListLabel289">
    <w:name w:val="ListLabel 289"/>
    <w:qFormat/>
    <w:rsid w:val="009C6916"/>
    <w:rPr>
      <w:rFonts w:cs="Wingdings"/>
    </w:rPr>
  </w:style>
  <w:style w:type="character" w:customStyle="1" w:styleId="ListLabel290">
    <w:name w:val="ListLabel 290"/>
    <w:qFormat/>
    <w:rsid w:val="009C6916"/>
    <w:rPr>
      <w:rFonts w:ascii="Arial" w:hAnsi="Arial" w:cs="Courier New"/>
    </w:rPr>
  </w:style>
  <w:style w:type="character" w:customStyle="1" w:styleId="ListLabel291">
    <w:name w:val="ListLabel 291"/>
    <w:qFormat/>
    <w:rsid w:val="009C6916"/>
    <w:rPr>
      <w:rFonts w:cs="Courier New"/>
    </w:rPr>
  </w:style>
  <w:style w:type="character" w:customStyle="1" w:styleId="ListLabel292">
    <w:name w:val="ListLabel 292"/>
    <w:qFormat/>
    <w:rsid w:val="009C6916"/>
    <w:rPr>
      <w:rFonts w:cs="Wingdings"/>
    </w:rPr>
  </w:style>
  <w:style w:type="character" w:customStyle="1" w:styleId="ListLabel293">
    <w:name w:val="ListLabel 293"/>
    <w:qFormat/>
    <w:rsid w:val="009C6916"/>
    <w:rPr>
      <w:rFonts w:cs="Symbol"/>
    </w:rPr>
  </w:style>
  <w:style w:type="character" w:customStyle="1" w:styleId="ListLabel294">
    <w:name w:val="ListLabel 294"/>
    <w:qFormat/>
    <w:rsid w:val="009C6916"/>
    <w:rPr>
      <w:rFonts w:cs="Courier New"/>
    </w:rPr>
  </w:style>
  <w:style w:type="character" w:customStyle="1" w:styleId="ListLabel295">
    <w:name w:val="ListLabel 295"/>
    <w:qFormat/>
    <w:rsid w:val="009C6916"/>
    <w:rPr>
      <w:rFonts w:cs="Wingdings"/>
    </w:rPr>
  </w:style>
  <w:style w:type="character" w:customStyle="1" w:styleId="ListLabel296">
    <w:name w:val="ListLabel 296"/>
    <w:qFormat/>
    <w:rsid w:val="009C6916"/>
    <w:rPr>
      <w:rFonts w:cs="Symbol"/>
    </w:rPr>
  </w:style>
  <w:style w:type="character" w:customStyle="1" w:styleId="ListLabel297">
    <w:name w:val="ListLabel 297"/>
    <w:qFormat/>
    <w:rsid w:val="009C6916"/>
    <w:rPr>
      <w:rFonts w:cs="Courier New"/>
    </w:rPr>
  </w:style>
  <w:style w:type="character" w:customStyle="1" w:styleId="ListLabel298">
    <w:name w:val="ListLabel 298"/>
    <w:qFormat/>
    <w:rsid w:val="009C6916"/>
    <w:rPr>
      <w:rFonts w:cs="Wingdings"/>
    </w:rPr>
  </w:style>
  <w:style w:type="character" w:customStyle="1" w:styleId="ListLabel299">
    <w:name w:val="ListLabel 299"/>
    <w:qFormat/>
    <w:rsid w:val="009C6916"/>
    <w:rPr>
      <w:rFonts w:ascii="Arial" w:hAnsi="Arial" w:cs="Courier New"/>
    </w:rPr>
  </w:style>
  <w:style w:type="character" w:customStyle="1" w:styleId="ListLabel300">
    <w:name w:val="ListLabel 300"/>
    <w:qFormat/>
    <w:rsid w:val="009C6916"/>
    <w:rPr>
      <w:rFonts w:cs="Courier New"/>
    </w:rPr>
  </w:style>
  <w:style w:type="character" w:customStyle="1" w:styleId="ListLabel301">
    <w:name w:val="ListLabel 301"/>
    <w:qFormat/>
    <w:rsid w:val="009C6916"/>
    <w:rPr>
      <w:rFonts w:cs="Wingdings"/>
    </w:rPr>
  </w:style>
  <w:style w:type="character" w:customStyle="1" w:styleId="ListLabel302">
    <w:name w:val="ListLabel 302"/>
    <w:qFormat/>
    <w:rsid w:val="009C6916"/>
    <w:rPr>
      <w:rFonts w:cs="Symbol"/>
    </w:rPr>
  </w:style>
  <w:style w:type="character" w:customStyle="1" w:styleId="ListLabel303">
    <w:name w:val="ListLabel 303"/>
    <w:qFormat/>
    <w:rsid w:val="009C6916"/>
    <w:rPr>
      <w:rFonts w:cs="Courier New"/>
    </w:rPr>
  </w:style>
  <w:style w:type="character" w:customStyle="1" w:styleId="ListLabel304">
    <w:name w:val="ListLabel 304"/>
    <w:qFormat/>
    <w:rsid w:val="009C6916"/>
    <w:rPr>
      <w:rFonts w:cs="Wingdings"/>
    </w:rPr>
  </w:style>
  <w:style w:type="character" w:customStyle="1" w:styleId="ListLabel305">
    <w:name w:val="ListLabel 305"/>
    <w:qFormat/>
    <w:rsid w:val="009C6916"/>
    <w:rPr>
      <w:rFonts w:cs="Symbol"/>
    </w:rPr>
  </w:style>
  <w:style w:type="character" w:customStyle="1" w:styleId="ListLabel306">
    <w:name w:val="ListLabel 306"/>
    <w:qFormat/>
    <w:rsid w:val="009C6916"/>
    <w:rPr>
      <w:rFonts w:cs="Courier New"/>
    </w:rPr>
  </w:style>
  <w:style w:type="character" w:customStyle="1" w:styleId="ListLabel307">
    <w:name w:val="ListLabel 307"/>
    <w:qFormat/>
    <w:rsid w:val="009C6916"/>
    <w:rPr>
      <w:rFonts w:cs="Wingdings"/>
    </w:rPr>
  </w:style>
  <w:style w:type="character" w:customStyle="1" w:styleId="ListLabel308">
    <w:name w:val="ListLabel 308"/>
    <w:qFormat/>
    <w:rsid w:val="009C6916"/>
    <w:rPr>
      <w:b w:val="0"/>
      <w:i w:val="0"/>
      <w:sz w:val="23"/>
    </w:rPr>
  </w:style>
  <w:style w:type="character" w:customStyle="1" w:styleId="ListLabel309">
    <w:name w:val="ListLabel 309"/>
    <w:qFormat/>
    <w:rsid w:val="009C6916"/>
    <w:rPr>
      <w:rFonts w:ascii="Arial" w:hAnsi="Arial" w:cs="Courier New"/>
    </w:rPr>
  </w:style>
  <w:style w:type="character" w:customStyle="1" w:styleId="ListLabel310">
    <w:name w:val="ListLabel 310"/>
    <w:qFormat/>
    <w:rsid w:val="009C6916"/>
    <w:rPr>
      <w:rFonts w:cs="Courier New"/>
    </w:rPr>
  </w:style>
  <w:style w:type="character" w:customStyle="1" w:styleId="ListLabel311">
    <w:name w:val="ListLabel 311"/>
    <w:qFormat/>
    <w:rsid w:val="009C6916"/>
    <w:rPr>
      <w:rFonts w:cs="Wingdings"/>
    </w:rPr>
  </w:style>
  <w:style w:type="character" w:customStyle="1" w:styleId="ListLabel312">
    <w:name w:val="ListLabel 312"/>
    <w:qFormat/>
    <w:rsid w:val="009C6916"/>
    <w:rPr>
      <w:rFonts w:cs="Symbol"/>
    </w:rPr>
  </w:style>
  <w:style w:type="character" w:customStyle="1" w:styleId="ListLabel313">
    <w:name w:val="ListLabel 313"/>
    <w:qFormat/>
    <w:rsid w:val="009C6916"/>
    <w:rPr>
      <w:rFonts w:cs="Courier New"/>
    </w:rPr>
  </w:style>
  <w:style w:type="character" w:customStyle="1" w:styleId="ListLabel314">
    <w:name w:val="ListLabel 314"/>
    <w:qFormat/>
    <w:rsid w:val="009C6916"/>
    <w:rPr>
      <w:rFonts w:cs="Wingdings"/>
    </w:rPr>
  </w:style>
  <w:style w:type="character" w:customStyle="1" w:styleId="ListLabel315">
    <w:name w:val="ListLabel 315"/>
    <w:qFormat/>
    <w:rsid w:val="009C6916"/>
    <w:rPr>
      <w:rFonts w:cs="Symbol"/>
    </w:rPr>
  </w:style>
  <w:style w:type="character" w:customStyle="1" w:styleId="ListLabel316">
    <w:name w:val="ListLabel 316"/>
    <w:qFormat/>
    <w:rsid w:val="009C6916"/>
    <w:rPr>
      <w:rFonts w:cs="Courier New"/>
    </w:rPr>
  </w:style>
  <w:style w:type="character" w:customStyle="1" w:styleId="ListLabel317">
    <w:name w:val="ListLabel 317"/>
    <w:qFormat/>
    <w:rsid w:val="009C6916"/>
    <w:rPr>
      <w:rFonts w:cs="Wingdings"/>
    </w:rPr>
  </w:style>
  <w:style w:type="character" w:customStyle="1" w:styleId="ListLabel318">
    <w:name w:val="ListLabel 318"/>
    <w:qFormat/>
    <w:rsid w:val="009C6916"/>
    <w:rPr>
      <w:rFonts w:ascii="Arial" w:hAnsi="Arial"/>
      <w:b w:val="0"/>
      <w:i w:val="0"/>
      <w:sz w:val="23"/>
    </w:rPr>
  </w:style>
  <w:style w:type="character" w:customStyle="1" w:styleId="ListLabel319">
    <w:name w:val="ListLabel 319"/>
    <w:qFormat/>
    <w:rsid w:val="009C6916"/>
    <w:rPr>
      <w:rFonts w:ascii="Arial" w:hAnsi="Arial"/>
      <w:b w:val="0"/>
      <w:i w:val="0"/>
      <w:sz w:val="23"/>
    </w:rPr>
  </w:style>
  <w:style w:type="character" w:customStyle="1" w:styleId="ListLabel320">
    <w:name w:val="ListLabel 320"/>
    <w:qFormat/>
    <w:rsid w:val="009C6916"/>
    <w:rPr>
      <w:rFonts w:ascii="Arial" w:hAnsi="Arial"/>
      <w:b w:val="0"/>
      <w:i w:val="0"/>
      <w:sz w:val="23"/>
    </w:rPr>
  </w:style>
  <w:style w:type="character" w:customStyle="1" w:styleId="ListLabel321">
    <w:name w:val="ListLabel 321"/>
    <w:qFormat/>
    <w:rsid w:val="009C6916"/>
    <w:rPr>
      <w:rFonts w:ascii="Arial" w:hAnsi="Arial"/>
      <w:b w:val="0"/>
      <w:i w:val="0"/>
      <w:sz w:val="23"/>
    </w:rPr>
  </w:style>
  <w:style w:type="character" w:customStyle="1" w:styleId="ListLabel322">
    <w:name w:val="ListLabel 322"/>
    <w:qFormat/>
    <w:rsid w:val="009C6916"/>
    <w:rPr>
      <w:rFonts w:ascii="Arial" w:hAnsi="Arial"/>
      <w:b w:val="0"/>
      <w:i w:val="0"/>
      <w:sz w:val="23"/>
    </w:rPr>
  </w:style>
  <w:style w:type="character" w:customStyle="1" w:styleId="ListLabel323">
    <w:name w:val="ListLabel 323"/>
    <w:qFormat/>
    <w:rsid w:val="009C6916"/>
    <w:rPr>
      <w:rFonts w:ascii="Arial" w:hAnsi="Arial" w:cs="Courier New"/>
      <w:b w:val="0"/>
      <w:i w:val="0"/>
      <w:sz w:val="23"/>
    </w:rPr>
  </w:style>
  <w:style w:type="character" w:customStyle="1" w:styleId="ListLabel324">
    <w:name w:val="ListLabel 324"/>
    <w:qFormat/>
    <w:rsid w:val="009C6916"/>
    <w:rPr>
      <w:rFonts w:cs="Courier New"/>
    </w:rPr>
  </w:style>
  <w:style w:type="character" w:customStyle="1" w:styleId="ListLabel325">
    <w:name w:val="ListLabel 325"/>
    <w:qFormat/>
    <w:rsid w:val="009C6916"/>
    <w:rPr>
      <w:rFonts w:cs="Wingdings"/>
    </w:rPr>
  </w:style>
  <w:style w:type="character" w:customStyle="1" w:styleId="ListLabel326">
    <w:name w:val="ListLabel 326"/>
    <w:qFormat/>
    <w:rsid w:val="009C6916"/>
    <w:rPr>
      <w:rFonts w:cs="Symbol"/>
    </w:rPr>
  </w:style>
  <w:style w:type="character" w:customStyle="1" w:styleId="ListLabel327">
    <w:name w:val="ListLabel 327"/>
    <w:qFormat/>
    <w:rsid w:val="009C6916"/>
    <w:rPr>
      <w:rFonts w:cs="Courier New"/>
    </w:rPr>
  </w:style>
  <w:style w:type="character" w:customStyle="1" w:styleId="ListLabel328">
    <w:name w:val="ListLabel 328"/>
    <w:qFormat/>
    <w:rsid w:val="009C6916"/>
    <w:rPr>
      <w:rFonts w:cs="Wingdings"/>
    </w:rPr>
  </w:style>
  <w:style w:type="character" w:customStyle="1" w:styleId="ListLabel329">
    <w:name w:val="ListLabel 329"/>
    <w:qFormat/>
    <w:rsid w:val="009C6916"/>
    <w:rPr>
      <w:rFonts w:cs="Symbol"/>
    </w:rPr>
  </w:style>
  <w:style w:type="character" w:customStyle="1" w:styleId="ListLabel330">
    <w:name w:val="ListLabel 330"/>
    <w:qFormat/>
    <w:rsid w:val="009C6916"/>
    <w:rPr>
      <w:rFonts w:cs="Courier New"/>
    </w:rPr>
  </w:style>
  <w:style w:type="character" w:customStyle="1" w:styleId="ListLabel331">
    <w:name w:val="ListLabel 331"/>
    <w:qFormat/>
    <w:rsid w:val="009C6916"/>
    <w:rPr>
      <w:rFonts w:cs="Wingdings"/>
    </w:rPr>
  </w:style>
  <w:style w:type="character" w:customStyle="1" w:styleId="ListLabel332">
    <w:name w:val="ListLabel 332"/>
    <w:qFormat/>
    <w:rsid w:val="009C6916"/>
    <w:rPr>
      <w:rFonts w:ascii="Arial" w:hAnsi="Arial"/>
      <w:b w:val="0"/>
      <w:i w:val="0"/>
      <w:sz w:val="23"/>
    </w:rPr>
  </w:style>
  <w:style w:type="character" w:customStyle="1" w:styleId="ListLabel333">
    <w:name w:val="ListLabel 333"/>
    <w:qFormat/>
    <w:rsid w:val="009C6916"/>
    <w:rPr>
      <w:rFonts w:ascii="Arial" w:hAnsi="Arial"/>
      <w:b w:val="0"/>
      <w:i w:val="0"/>
      <w:sz w:val="23"/>
    </w:rPr>
  </w:style>
  <w:style w:type="character" w:customStyle="1" w:styleId="ListLabel334">
    <w:name w:val="ListLabel 334"/>
    <w:qFormat/>
    <w:rsid w:val="009C6916"/>
    <w:rPr>
      <w:b w:val="0"/>
      <w:i w:val="0"/>
      <w:sz w:val="23"/>
    </w:rPr>
  </w:style>
  <w:style w:type="character" w:customStyle="1" w:styleId="ListLabel335">
    <w:name w:val="ListLabel 335"/>
    <w:qFormat/>
    <w:rsid w:val="009C6916"/>
    <w:rPr>
      <w:b w:val="0"/>
      <w:color w:val="000000"/>
    </w:rPr>
  </w:style>
  <w:style w:type="character" w:customStyle="1" w:styleId="ListLabel336">
    <w:name w:val="ListLabel 336"/>
    <w:qFormat/>
    <w:rsid w:val="009C6916"/>
    <w:rPr>
      <w:color w:val="00000A"/>
    </w:rPr>
  </w:style>
  <w:style w:type="character" w:customStyle="1" w:styleId="ListLabel337">
    <w:name w:val="ListLabel 337"/>
    <w:qFormat/>
    <w:rsid w:val="009C6916"/>
    <w:rPr>
      <w:rFonts w:ascii="Arial" w:hAnsi="Arial" w:cs="Symbol"/>
      <w:b/>
    </w:rPr>
  </w:style>
  <w:style w:type="character" w:customStyle="1" w:styleId="ListLabel338">
    <w:name w:val="ListLabel 338"/>
    <w:qFormat/>
    <w:rsid w:val="009C6916"/>
    <w:rPr>
      <w:rFonts w:cs="Courier New"/>
    </w:rPr>
  </w:style>
  <w:style w:type="character" w:customStyle="1" w:styleId="ListLabel339">
    <w:name w:val="ListLabel 339"/>
    <w:qFormat/>
    <w:rsid w:val="009C6916"/>
    <w:rPr>
      <w:rFonts w:cs="Wingdings"/>
    </w:rPr>
  </w:style>
  <w:style w:type="character" w:customStyle="1" w:styleId="ListLabel340">
    <w:name w:val="ListLabel 340"/>
    <w:qFormat/>
    <w:rsid w:val="009C6916"/>
    <w:rPr>
      <w:rFonts w:cs="Symbol"/>
    </w:rPr>
  </w:style>
  <w:style w:type="character" w:customStyle="1" w:styleId="ListLabel341">
    <w:name w:val="ListLabel 341"/>
    <w:qFormat/>
    <w:rsid w:val="009C6916"/>
    <w:rPr>
      <w:rFonts w:cs="Courier New"/>
    </w:rPr>
  </w:style>
  <w:style w:type="character" w:customStyle="1" w:styleId="ListLabel342">
    <w:name w:val="ListLabel 342"/>
    <w:qFormat/>
    <w:rsid w:val="009C6916"/>
    <w:rPr>
      <w:rFonts w:cs="Wingdings"/>
    </w:rPr>
  </w:style>
  <w:style w:type="character" w:customStyle="1" w:styleId="ListLabel343">
    <w:name w:val="ListLabel 343"/>
    <w:qFormat/>
    <w:rsid w:val="009C6916"/>
    <w:rPr>
      <w:rFonts w:cs="Symbol"/>
    </w:rPr>
  </w:style>
  <w:style w:type="character" w:customStyle="1" w:styleId="ListLabel344">
    <w:name w:val="ListLabel 344"/>
    <w:qFormat/>
    <w:rsid w:val="009C6916"/>
    <w:rPr>
      <w:rFonts w:cs="Courier New"/>
    </w:rPr>
  </w:style>
  <w:style w:type="character" w:customStyle="1" w:styleId="ListLabel345">
    <w:name w:val="ListLabel 345"/>
    <w:qFormat/>
    <w:rsid w:val="009C6916"/>
    <w:rPr>
      <w:rFonts w:cs="Wingdings"/>
    </w:rPr>
  </w:style>
  <w:style w:type="character" w:customStyle="1" w:styleId="ListLabel346">
    <w:name w:val="ListLabel 346"/>
    <w:qFormat/>
    <w:rsid w:val="009C6916"/>
    <w:rPr>
      <w:rFonts w:cs="Wingdings"/>
    </w:rPr>
  </w:style>
  <w:style w:type="character" w:customStyle="1" w:styleId="ListLabel347">
    <w:name w:val="ListLabel 347"/>
    <w:qFormat/>
    <w:rsid w:val="009C6916"/>
    <w:rPr>
      <w:rFonts w:cs="Courier New"/>
    </w:rPr>
  </w:style>
  <w:style w:type="character" w:customStyle="1" w:styleId="ListLabel348">
    <w:name w:val="ListLabel 348"/>
    <w:qFormat/>
    <w:rsid w:val="009C6916"/>
    <w:rPr>
      <w:rFonts w:cs="Wingdings"/>
    </w:rPr>
  </w:style>
  <w:style w:type="character" w:customStyle="1" w:styleId="ListLabel349">
    <w:name w:val="ListLabel 349"/>
    <w:qFormat/>
    <w:rsid w:val="009C6916"/>
    <w:rPr>
      <w:rFonts w:cs="Symbol"/>
    </w:rPr>
  </w:style>
  <w:style w:type="character" w:customStyle="1" w:styleId="ListLabel350">
    <w:name w:val="ListLabel 350"/>
    <w:qFormat/>
    <w:rsid w:val="009C6916"/>
    <w:rPr>
      <w:rFonts w:cs="Courier New"/>
    </w:rPr>
  </w:style>
  <w:style w:type="character" w:customStyle="1" w:styleId="ListLabel351">
    <w:name w:val="ListLabel 351"/>
    <w:qFormat/>
    <w:rsid w:val="009C6916"/>
    <w:rPr>
      <w:rFonts w:cs="Wingdings"/>
    </w:rPr>
  </w:style>
  <w:style w:type="character" w:customStyle="1" w:styleId="ListLabel352">
    <w:name w:val="ListLabel 352"/>
    <w:qFormat/>
    <w:rsid w:val="009C6916"/>
    <w:rPr>
      <w:rFonts w:cs="Symbol"/>
    </w:rPr>
  </w:style>
  <w:style w:type="character" w:customStyle="1" w:styleId="ListLabel353">
    <w:name w:val="ListLabel 353"/>
    <w:qFormat/>
    <w:rsid w:val="009C6916"/>
    <w:rPr>
      <w:rFonts w:cs="Courier New"/>
    </w:rPr>
  </w:style>
  <w:style w:type="character" w:customStyle="1" w:styleId="ListLabel354">
    <w:name w:val="ListLabel 354"/>
    <w:qFormat/>
    <w:rsid w:val="009C6916"/>
    <w:rPr>
      <w:rFonts w:cs="Wingdings"/>
    </w:rPr>
  </w:style>
  <w:style w:type="character" w:customStyle="1" w:styleId="ListLabel355">
    <w:name w:val="ListLabel 355"/>
    <w:qFormat/>
    <w:rsid w:val="009C6916"/>
    <w:rPr>
      <w:rFonts w:ascii="Arial" w:hAnsi="Arial"/>
      <w:b/>
      <w:color w:val="000000"/>
    </w:rPr>
  </w:style>
  <w:style w:type="character" w:customStyle="1" w:styleId="ListLabel356">
    <w:name w:val="ListLabel 356"/>
    <w:qFormat/>
    <w:rsid w:val="009C6916"/>
    <w:rPr>
      <w:rFonts w:ascii="Arial" w:hAnsi="Arial"/>
      <w:color w:val="00000A"/>
    </w:rPr>
  </w:style>
  <w:style w:type="character" w:customStyle="1" w:styleId="ListLabel357">
    <w:name w:val="ListLabel 357"/>
    <w:qFormat/>
    <w:rsid w:val="009C6916"/>
    <w:rPr>
      <w:b w:val="0"/>
      <w:color w:val="000000"/>
    </w:rPr>
  </w:style>
  <w:style w:type="character" w:customStyle="1" w:styleId="ListLabel358">
    <w:name w:val="ListLabel 358"/>
    <w:qFormat/>
    <w:rsid w:val="009C6916"/>
    <w:rPr>
      <w:color w:val="00000A"/>
    </w:rPr>
  </w:style>
  <w:style w:type="character" w:customStyle="1" w:styleId="ListLabel359">
    <w:name w:val="ListLabel 359"/>
    <w:qFormat/>
    <w:rsid w:val="009C6916"/>
    <w:rPr>
      <w:rFonts w:cs="Courier New"/>
    </w:rPr>
  </w:style>
  <w:style w:type="character" w:customStyle="1" w:styleId="ListLabel360">
    <w:name w:val="ListLabel 360"/>
    <w:qFormat/>
    <w:rsid w:val="009C6916"/>
    <w:rPr>
      <w:rFonts w:cs="Courier New"/>
    </w:rPr>
  </w:style>
  <w:style w:type="character" w:customStyle="1" w:styleId="ListLabel361">
    <w:name w:val="ListLabel 361"/>
    <w:qFormat/>
    <w:rsid w:val="009C6916"/>
    <w:rPr>
      <w:rFonts w:cs="Wingdings"/>
    </w:rPr>
  </w:style>
  <w:style w:type="character" w:customStyle="1" w:styleId="ListLabel362">
    <w:name w:val="ListLabel 362"/>
    <w:qFormat/>
    <w:rsid w:val="009C6916"/>
    <w:rPr>
      <w:rFonts w:cs="Symbol"/>
    </w:rPr>
  </w:style>
  <w:style w:type="character" w:customStyle="1" w:styleId="ListLabel363">
    <w:name w:val="ListLabel 363"/>
    <w:qFormat/>
    <w:rsid w:val="009C6916"/>
    <w:rPr>
      <w:rFonts w:cs="Courier New"/>
    </w:rPr>
  </w:style>
  <w:style w:type="character" w:customStyle="1" w:styleId="ListLabel364">
    <w:name w:val="ListLabel 364"/>
    <w:qFormat/>
    <w:rsid w:val="009C6916"/>
    <w:rPr>
      <w:rFonts w:cs="Wingdings"/>
    </w:rPr>
  </w:style>
  <w:style w:type="character" w:customStyle="1" w:styleId="ListLabel365">
    <w:name w:val="ListLabel 365"/>
    <w:qFormat/>
    <w:rsid w:val="009C6916"/>
    <w:rPr>
      <w:rFonts w:cs="Symbol"/>
    </w:rPr>
  </w:style>
  <w:style w:type="character" w:customStyle="1" w:styleId="ListLabel366">
    <w:name w:val="ListLabel 366"/>
    <w:qFormat/>
    <w:rsid w:val="009C6916"/>
    <w:rPr>
      <w:rFonts w:cs="Courier New"/>
    </w:rPr>
  </w:style>
  <w:style w:type="character" w:customStyle="1" w:styleId="ListLabel367">
    <w:name w:val="ListLabel 367"/>
    <w:qFormat/>
    <w:rsid w:val="009C6916"/>
    <w:rPr>
      <w:rFonts w:cs="Wingdings"/>
    </w:rPr>
  </w:style>
  <w:style w:type="character" w:customStyle="1" w:styleId="ListLabel368">
    <w:name w:val="ListLabel 368"/>
    <w:qFormat/>
    <w:rsid w:val="009C6916"/>
    <w:rPr>
      <w:rFonts w:ascii="Calibri" w:hAnsi="Calibri"/>
      <w:b w:val="0"/>
      <w:i w:val="0"/>
      <w:sz w:val="23"/>
    </w:rPr>
  </w:style>
  <w:style w:type="character" w:customStyle="1" w:styleId="ListLabel369">
    <w:name w:val="ListLabel 369"/>
    <w:qFormat/>
    <w:rsid w:val="009C6916"/>
    <w:rPr>
      <w:rFonts w:ascii="Arial" w:hAnsi="Arial"/>
      <w:b w:val="0"/>
      <w:i w:val="0"/>
      <w:sz w:val="23"/>
    </w:rPr>
  </w:style>
  <w:style w:type="character" w:customStyle="1" w:styleId="ListLabel370">
    <w:name w:val="ListLabel 370"/>
    <w:qFormat/>
    <w:rsid w:val="009C6916"/>
    <w:rPr>
      <w:rFonts w:cs="Courier New"/>
    </w:rPr>
  </w:style>
  <w:style w:type="character" w:customStyle="1" w:styleId="ListLabel371">
    <w:name w:val="ListLabel 371"/>
    <w:qFormat/>
    <w:rsid w:val="009C6916"/>
    <w:rPr>
      <w:rFonts w:cs="Wingdings"/>
    </w:rPr>
  </w:style>
  <w:style w:type="character" w:customStyle="1" w:styleId="ListLabel372">
    <w:name w:val="ListLabel 372"/>
    <w:qFormat/>
    <w:rsid w:val="009C6916"/>
    <w:rPr>
      <w:rFonts w:cs="Symbol"/>
    </w:rPr>
  </w:style>
  <w:style w:type="character" w:customStyle="1" w:styleId="ListLabel373">
    <w:name w:val="ListLabel 373"/>
    <w:qFormat/>
    <w:rsid w:val="009C6916"/>
    <w:rPr>
      <w:rFonts w:cs="Courier New"/>
    </w:rPr>
  </w:style>
  <w:style w:type="character" w:customStyle="1" w:styleId="ListLabel374">
    <w:name w:val="ListLabel 374"/>
    <w:qFormat/>
    <w:rsid w:val="009C6916"/>
    <w:rPr>
      <w:rFonts w:cs="Wingdings"/>
    </w:rPr>
  </w:style>
  <w:style w:type="character" w:customStyle="1" w:styleId="ListLabel375">
    <w:name w:val="ListLabel 375"/>
    <w:qFormat/>
    <w:rsid w:val="009C6916"/>
    <w:rPr>
      <w:rFonts w:cs="Symbol"/>
    </w:rPr>
  </w:style>
  <w:style w:type="character" w:customStyle="1" w:styleId="ListLabel376">
    <w:name w:val="ListLabel 376"/>
    <w:qFormat/>
    <w:rsid w:val="009C6916"/>
    <w:rPr>
      <w:rFonts w:cs="Courier New"/>
    </w:rPr>
  </w:style>
  <w:style w:type="character" w:customStyle="1" w:styleId="ListLabel377">
    <w:name w:val="ListLabel 377"/>
    <w:qFormat/>
    <w:rsid w:val="009C6916"/>
    <w:rPr>
      <w:rFonts w:cs="Wingdings"/>
    </w:rPr>
  </w:style>
  <w:style w:type="character" w:customStyle="1" w:styleId="ListLabel378">
    <w:name w:val="ListLabel 378"/>
    <w:qFormat/>
    <w:rsid w:val="009C6916"/>
    <w:rPr>
      <w:rFonts w:cs="Courier New"/>
    </w:rPr>
  </w:style>
  <w:style w:type="character" w:customStyle="1" w:styleId="ListLabel379">
    <w:name w:val="ListLabel 379"/>
    <w:qFormat/>
    <w:rsid w:val="009C6916"/>
    <w:rPr>
      <w:rFonts w:cs="Courier New"/>
    </w:rPr>
  </w:style>
  <w:style w:type="character" w:customStyle="1" w:styleId="ListLabel380">
    <w:name w:val="ListLabel 380"/>
    <w:qFormat/>
    <w:rsid w:val="009C6916"/>
    <w:rPr>
      <w:rFonts w:cs="Wingdings"/>
    </w:rPr>
  </w:style>
  <w:style w:type="character" w:customStyle="1" w:styleId="ListLabel381">
    <w:name w:val="ListLabel 381"/>
    <w:qFormat/>
    <w:rsid w:val="009C6916"/>
    <w:rPr>
      <w:rFonts w:cs="Symbol"/>
    </w:rPr>
  </w:style>
  <w:style w:type="character" w:customStyle="1" w:styleId="ListLabel382">
    <w:name w:val="ListLabel 382"/>
    <w:qFormat/>
    <w:rsid w:val="009C6916"/>
    <w:rPr>
      <w:rFonts w:cs="Courier New"/>
    </w:rPr>
  </w:style>
  <w:style w:type="character" w:customStyle="1" w:styleId="ListLabel383">
    <w:name w:val="ListLabel 383"/>
    <w:qFormat/>
    <w:rsid w:val="009C6916"/>
    <w:rPr>
      <w:rFonts w:cs="Wingdings"/>
    </w:rPr>
  </w:style>
  <w:style w:type="character" w:customStyle="1" w:styleId="ListLabel384">
    <w:name w:val="ListLabel 384"/>
    <w:qFormat/>
    <w:rsid w:val="009C6916"/>
    <w:rPr>
      <w:rFonts w:cs="Symbol"/>
    </w:rPr>
  </w:style>
  <w:style w:type="character" w:customStyle="1" w:styleId="ListLabel385">
    <w:name w:val="ListLabel 385"/>
    <w:qFormat/>
    <w:rsid w:val="009C6916"/>
    <w:rPr>
      <w:rFonts w:cs="Courier New"/>
    </w:rPr>
  </w:style>
  <w:style w:type="character" w:customStyle="1" w:styleId="ListLabel386">
    <w:name w:val="ListLabel 386"/>
    <w:qFormat/>
    <w:rsid w:val="009C6916"/>
    <w:rPr>
      <w:rFonts w:cs="Wingdings"/>
    </w:rPr>
  </w:style>
  <w:style w:type="character" w:customStyle="1" w:styleId="ListLabel387">
    <w:name w:val="ListLabel 387"/>
    <w:qFormat/>
    <w:rsid w:val="009C6916"/>
    <w:rPr>
      <w:rFonts w:ascii="Arial" w:hAnsi="Arial" w:cs="Courier New"/>
    </w:rPr>
  </w:style>
  <w:style w:type="character" w:customStyle="1" w:styleId="ListLabel388">
    <w:name w:val="ListLabel 388"/>
    <w:qFormat/>
    <w:rsid w:val="009C6916"/>
    <w:rPr>
      <w:rFonts w:cs="Courier New"/>
    </w:rPr>
  </w:style>
  <w:style w:type="character" w:customStyle="1" w:styleId="ListLabel389">
    <w:name w:val="ListLabel 389"/>
    <w:qFormat/>
    <w:rsid w:val="009C6916"/>
    <w:rPr>
      <w:rFonts w:cs="Wingdings"/>
    </w:rPr>
  </w:style>
  <w:style w:type="character" w:customStyle="1" w:styleId="ListLabel390">
    <w:name w:val="ListLabel 390"/>
    <w:qFormat/>
    <w:rsid w:val="009C6916"/>
    <w:rPr>
      <w:rFonts w:cs="Symbol"/>
    </w:rPr>
  </w:style>
  <w:style w:type="character" w:customStyle="1" w:styleId="ListLabel391">
    <w:name w:val="ListLabel 391"/>
    <w:qFormat/>
    <w:rsid w:val="009C6916"/>
    <w:rPr>
      <w:rFonts w:cs="Courier New"/>
    </w:rPr>
  </w:style>
  <w:style w:type="character" w:customStyle="1" w:styleId="ListLabel392">
    <w:name w:val="ListLabel 392"/>
    <w:qFormat/>
    <w:rsid w:val="009C6916"/>
    <w:rPr>
      <w:rFonts w:cs="Wingdings"/>
    </w:rPr>
  </w:style>
  <w:style w:type="character" w:customStyle="1" w:styleId="ListLabel393">
    <w:name w:val="ListLabel 393"/>
    <w:qFormat/>
    <w:rsid w:val="009C6916"/>
    <w:rPr>
      <w:rFonts w:cs="Symbol"/>
    </w:rPr>
  </w:style>
  <w:style w:type="character" w:customStyle="1" w:styleId="ListLabel394">
    <w:name w:val="ListLabel 394"/>
    <w:qFormat/>
    <w:rsid w:val="009C6916"/>
    <w:rPr>
      <w:rFonts w:cs="Courier New"/>
    </w:rPr>
  </w:style>
  <w:style w:type="character" w:customStyle="1" w:styleId="ListLabel395">
    <w:name w:val="ListLabel 395"/>
    <w:qFormat/>
    <w:rsid w:val="009C6916"/>
    <w:rPr>
      <w:rFonts w:cs="Wingdings"/>
    </w:rPr>
  </w:style>
  <w:style w:type="character" w:customStyle="1" w:styleId="ListLabel396">
    <w:name w:val="ListLabel 396"/>
    <w:qFormat/>
    <w:rsid w:val="009C6916"/>
    <w:rPr>
      <w:rFonts w:ascii="Arial" w:hAnsi="Arial" w:cs="Courier New"/>
    </w:rPr>
  </w:style>
  <w:style w:type="character" w:customStyle="1" w:styleId="ListLabel397">
    <w:name w:val="ListLabel 397"/>
    <w:qFormat/>
    <w:rsid w:val="009C6916"/>
    <w:rPr>
      <w:rFonts w:cs="Courier New"/>
    </w:rPr>
  </w:style>
  <w:style w:type="character" w:customStyle="1" w:styleId="ListLabel398">
    <w:name w:val="ListLabel 398"/>
    <w:qFormat/>
    <w:rsid w:val="009C6916"/>
    <w:rPr>
      <w:rFonts w:cs="Wingdings"/>
    </w:rPr>
  </w:style>
  <w:style w:type="character" w:customStyle="1" w:styleId="ListLabel399">
    <w:name w:val="ListLabel 399"/>
    <w:qFormat/>
    <w:rsid w:val="009C6916"/>
    <w:rPr>
      <w:rFonts w:cs="Symbol"/>
    </w:rPr>
  </w:style>
  <w:style w:type="character" w:customStyle="1" w:styleId="ListLabel400">
    <w:name w:val="ListLabel 400"/>
    <w:qFormat/>
    <w:rsid w:val="009C6916"/>
    <w:rPr>
      <w:rFonts w:cs="Courier New"/>
    </w:rPr>
  </w:style>
  <w:style w:type="character" w:customStyle="1" w:styleId="ListLabel401">
    <w:name w:val="ListLabel 401"/>
    <w:qFormat/>
    <w:rsid w:val="009C6916"/>
    <w:rPr>
      <w:rFonts w:cs="Wingdings"/>
    </w:rPr>
  </w:style>
  <w:style w:type="character" w:customStyle="1" w:styleId="ListLabel402">
    <w:name w:val="ListLabel 402"/>
    <w:qFormat/>
    <w:rsid w:val="009C6916"/>
    <w:rPr>
      <w:rFonts w:cs="Symbol"/>
    </w:rPr>
  </w:style>
  <w:style w:type="character" w:customStyle="1" w:styleId="ListLabel403">
    <w:name w:val="ListLabel 403"/>
    <w:qFormat/>
    <w:rsid w:val="009C6916"/>
    <w:rPr>
      <w:rFonts w:cs="Courier New"/>
    </w:rPr>
  </w:style>
  <w:style w:type="character" w:customStyle="1" w:styleId="ListLabel404">
    <w:name w:val="ListLabel 404"/>
    <w:qFormat/>
    <w:rsid w:val="009C6916"/>
    <w:rPr>
      <w:rFonts w:cs="Wingdings"/>
    </w:rPr>
  </w:style>
  <w:style w:type="character" w:customStyle="1" w:styleId="ListLabel405">
    <w:name w:val="ListLabel 405"/>
    <w:qFormat/>
    <w:rsid w:val="009C6916"/>
    <w:rPr>
      <w:b w:val="0"/>
      <w:i w:val="0"/>
      <w:sz w:val="23"/>
    </w:rPr>
  </w:style>
  <w:style w:type="character" w:customStyle="1" w:styleId="ListLabel406">
    <w:name w:val="ListLabel 406"/>
    <w:qFormat/>
    <w:rsid w:val="009C6916"/>
    <w:rPr>
      <w:rFonts w:ascii="Arial" w:hAnsi="Arial" w:cs="Courier New"/>
    </w:rPr>
  </w:style>
  <w:style w:type="character" w:customStyle="1" w:styleId="ListLabel407">
    <w:name w:val="ListLabel 407"/>
    <w:qFormat/>
    <w:rsid w:val="009C6916"/>
    <w:rPr>
      <w:rFonts w:cs="Courier New"/>
    </w:rPr>
  </w:style>
  <w:style w:type="character" w:customStyle="1" w:styleId="ListLabel408">
    <w:name w:val="ListLabel 408"/>
    <w:qFormat/>
    <w:rsid w:val="009C6916"/>
    <w:rPr>
      <w:rFonts w:cs="Wingdings"/>
    </w:rPr>
  </w:style>
  <w:style w:type="character" w:customStyle="1" w:styleId="ListLabel409">
    <w:name w:val="ListLabel 409"/>
    <w:qFormat/>
    <w:rsid w:val="009C6916"/>
    <w:rPr>
      <w:rFonts w:cs="Symbol"/>
    </w:rPr>
  </w:style>
  <w:style w:type="character" w:customStyle="1" w:styleId="ListLabel410">
    <w:name w:val="ListLabel 410"/>
    <w:qFormat/>
    <w:rsid w:val="009C6916"/>
    <w:rPr>
      <w:rFonts w:cs="Courier New"/>
    </w:rPr>
  </w:style>
  <w:style w:type="character" w:customStyle="1" w:styleId="ListLabel411">
    <w:name w:val="ListLabel 411"/>
    <w:qFormat/>
    <w:rsid w:val="009C6916"/>
    <w:rPr>
      <w:rFonts w:cs="Wingdings"/>
    </w:rPr>
  </w:style>
  <w:style w:type="character" w:customStyle="1" w:styleId="ListLabel412">
    <w:name w:val="ListLabel 412"/>
    <w:qFormat/>
    <w:rsid w:val="009C6916"/>
    <w:rPr>
      <w:rFonts w:cs="Symbol"/>
    </w:rPr>
  </w:style>
  <w:style w:type="character" w:customStyle="1" w:styleId="ListLabel413">
    <w:name w:val="ListLabel 413"/>
    <w:qFormat/>
    <w:rsid w:val="009C6916"/>
    <w:rPr>
      <w:rFonts w:cs="Courier New"/>
    </w:rPr>
  </w:style>
  <w:style w:type="character" w:customStyle="1" w:styleId="ListLabel414">
    <w:name w:val="ListLabel 414"/>
    <w:qFormat/>
    <w:rsid w:val="009C6916"/>
    <w:rPr>
      <w:rFonts w:cs="Wingdings"/>
    </w:rPr>
  </w:style>
  <w:style w:type="character" w:customStyle="1" w:styleId="ListLabel415">
    <w:name w:val="ListLabel 415"/>
    <w:qFormat/>
    <w:rsid w:val="009C6916"/>
    <w:rPr>
      <w:rFonts w:ascii="Arial" w:hAnsi="Arial"/>
      <w:b w:val="0"/>
      <w:i w:val="0"/>
      <w:sz w:val="23"/>
    </w:rPr>
  </w:style>
  <w:style w:type="character" w:customStyle="1" w:styleId="ListLabel416">
    <w:name w:val="ListLabel 416"/>
    <w:qFormat/>
    <w:rsid w:val="009C6916"/>
    <w:rPr>
      <w:rFonts w:ascii="Arial" w:hAnsi="Arial"/>
      <w:b w:val="0"/>
      <w:i w:val="0"/>
      <w:sz w:val="23"/>
    </w:rPr>
  </w:style>
  <w:style w:type="character" w:customStyle="1" w:styleId="ListLabel417">
    <w:name w:val="ListLabel 417"/>
    <w:qFormat/>
    <w:rsid w:val="009C6916"/>
    <w:rPr>
      <w:rFonts w:ascii="Arial" w:hAnsi="Arial"/>
      <w:b w:val="0"/>
      <w:i w:val="0"/>
      <w:sz w:val="23"/>
    </w:rPr>
  </w:style>
  <w:style w:type="character" w:customStyle="1" w:styleId="ListLabel418">
    <w:name w:val="ListLabel 418"/>
    <w:qFormat/>
    <w:rsid w:val="009C6916"/>
    <w:rPr>
      <w:rFonts w:ascii="Arial" w:hAnsi="Arial"/>
      <w:b w:val="0"/>
      <w:i w:val="0"/>
      <w:sz w:val="23"/>
    </w:rPr>
  </w:style>
  <w:style w:type="character" w:customStyle="1" w:styleId="ListLabel419">
    <w:name w:val="ListLabel 419"/>
    <w:qFormat/>
    <w:rsid w:val="009C6916"/>
    <w:rPr>
      <w:rFonts w:ascii="Arial" w:hAnsi="Arial"/>
      <w:b w:val="0"/>
      <w:i w:val="0"/>
      <w:sz w:val="23"/>
    </w:rPr>
  </w:style>
  <w:style w:type="character" w:customStyle="1" w:styleId="ListLabel420">
    <w:name w:val="ListLabel 420"/>
    <w:qFormat/>
    <w:rsid w:val="009C6916"/>
    <w:rPr>
      <w:rFonts w:ascii="Arial" w:hAnsi="Arial" w:cs="Courier New"/>
      <w:b w:val="0"/>
      <w:i w:val="0"/>
      <w:sz w:val="23"/>
    </w:rPr>
  </w:style>
  <w:style w:type="character" w:customStyle="1" w:styleId="ListLabel421">
    <w:name w:val="ListLabel 421"/>
    <w:qFormat/>
    <w:rsid w:val="009C6916"/>
    <w:rPr>
      <w:rFonts w:cs="Courier New"/>
    </w:rPr>
  </w:style>
  <w:style w:type="character" w:customStyle="1" w:styleId="ListLabel422">
    <w:name w:val="ListLabel 422"/>
    <w:qFormat/>
    <w:rsid w:val="009C6916"/>
    <w:rPr>
      <w:rFonts w:cs="Wingdings"/>
    </w:rPr>
  </w:style>
  <w:style w:type="character" w:customStyle="1" w:styleId="ListLabel423">
    <w:name w:val="ListLabel 423"/>
    <w:qFormat/>
    <w:rsid w:val="009C6916"/>
    <w:rPr>
      <w:rFonts w:cs="Symbol"/>
    </w:rPr>
  </w:style>
  <w:style w:type="character" w:customStyle="1" w:styleId="ListLabel424">
    <w:name w:val="ListLabel 424"/>
    <w:qFormat/>
    <w:rsid w:val="009C6916"/>
    <w:rPr>
      <w:rFonts w:cs="Courier New"/>
    </w:rPr>
  </w:style>
  <w:style w:type="character" w:customStyle="1" w:styleId="ListLabel425">
    <w:name w:val="ListLabel 425"/>
    <w:qFormat/>
    <w:rsid w:val="009C6916"/>
    <w:rPr>
      <w:rFonts w:cs="Wingdings"/>
    </w:rPr>
  </w:style>
  <w:style w:type="character" w:customStyle="1" w:styleId="ListLabel426">
    <w:name w:val="ListLabel 426"/>
    <w:qFormat/>
    <w:rsid w:val="009C6916"/>
    <w:rPr>
      <w:rFonts w:cs="Symbol"/>
    </w:rPr>
  </w:style>
  <w:style w:type="character" w:customStyle="1" w:styleId="ListLabel427">
    <w:name w:val="ListLabel 427"/>
    <w:qFormat/>
    <w:rsid w:val="009C6916"/>
    <w:rPr>
      <w:rFonts w:cs="Courier New"/>
    </w:rPr>
  </w:style>
  <w:style w:type="character" w:customStyle="1" w:styleId="ListLabel428">
    <w:name w:val="ListLabel 428"/>
    <w:qFormat/>
    <w:rsid w:val="009C6916"/>
    <w:rPr>
      <w:rFonts w:cs="Wingdings"/>
    </w:rPr>
  </w:style>
  <w:style w:type="character" w:customStyle="1" w:styleId="ListLabel429">
    <w:name w:val="ListLabel 429"/>
    <w:qFormat/>
    <w:rsid w:val="009C6916"/>
    <w:rPr>
      <w:rFonts w:ascii="Arial" w:hAnsi="Arial"/>
      <w:b w:val="0"/>
      <w:i w:val="0"/>
      <w:sz w:val="23"/>
    </w:rPr>
  </w:style>
  <w:style w:type="character" w:customStyle="1" w:styleId="ListLabel430">
    <w:name w:val="ListLabel 430"/>
    <w:qFormat/>
    <w:rsid w:val="009C6916"/>
    <w:rPr>
      <w:rFonts w:ascii="Arial" w:hAnsi="Arial"/>
      <w:b w:val="0"/>
      <w:i w:val="0"/>
      <w:sz w:val="23"/>
    </w:rPr>
  </w:style>
  <w:style w:type="character" w:customStyle="1" w:styleId="ListLabel431">
    <w:name w:val="ListLabel 431"/>
    <w:qFormat/>
    <w:rsid w:val="009C6916"/>
    <w:rPr>
      <w:b w:val="0"/>
      <w:i w:val="0"/>
      <w:sz w:val="23"/>
    </w:rPr>
  </w:style>
  <w:style w:type="character" w:customStyle="1" w:styleId="ListLabel432">
    <w:name w:val="ListLabel 432"/>
    <w:qFormat/>
    <w:rsid w:val="009C6916"/>
    <w:rPr>
      <w:b w:val="0"/>
      <w:color w:val="000000"/>
    </w:rPr>
  </w:style>
  <w:style w:type="character" w:customStyle="1" w:styleId="ListLabel433">
    <w:name w:val="ListLabel 433"/>
    <w:qFormat/>
    <w:rsid w:val="009C6916"/>
    <w:rPr>
      <w:color w:val="00000A"/>
    </w:rPr>
  </w:style>
  <w:style w:type="character" w:customStyle="1" w:styleId="ListLabel434">
    <w:name w:val="ListLabel 434"/>
    <w:qFormat/>
    <w:rsid w:val="009C6916"/>
    <w:rPr>
      <w:rFonts w:ascii="Arial" w:hAnsi="Arial" w:cs="Symbol"/>
      <w:b/>
    </w:rPr>
  </w:style>
  <w:style w:type="character" w:customStyle="1" w:styleId="ListLabel435">
    <w:name w:val="ListLabel 435"/>
    <w:qFormat/>
    <w:rsid w:val="009C6916"/>
    <w:rPr>
      <w:rFonts w:cs="Courier New"/>
    </w:rPr>
  </w:style>
  <w:style w:type="character" w:customStyle="1" w:styleId="ListLabel436">
    <w:name w:val="ListLabel 436"/>
    <w:qFormat/>
    <w:rsid w:val="009C6916"/>
    <w:rPr>
      <w:rFonts w:cs="Wingdings"/>
    </w:rPr>
  </w:style>
  <w:style w:type="character" w:customStyle="1" w:styleId="ListLabel437">
    <w:name w:val="ListLabel 437"/>
    <w:qFormat/>
    <w:rsid w:val="009C6916"/>
    <w:rPr>
      <w:rFonts w:cs="Symbol"/>
    </w:rPr>
  </w:style>
  <w:style w:type="character" w:customStyle="1" w:styleId="ListLabel438">
    <w:name w:val="ListLabel 438"/>
    <w:qFormat/>
    <w:rsid w:val="009C6916"/>
    <w:rPr>
      <w:rFonts w:cs="Courier New"/>
    </w:rPr>
  </w:style>
  <w:style w:type="character" w:customStyle="1" w:styleId="ListLabel439">
    <w:name w:val="ListLabel 439"/>
    <w:qFormat/>
    <w:rsid w:val="009C6916"/>
    <w:rPr>
      <w:rFonts w:cs="Wingdings"/>
    </w:rPr>
  </w:style>
  <w:style w:type="character" w:customStyle="1" w:styleId="ListLabel440">
    <w:name w:val="ListLabel 440"/>
    <w:qFormat/>
    <w:rsid w:val="009C6916"/>
    <w:rPr>
      <w:rFonts w:cs="Symbol"/>
    </w:rPr>
  </w:style>
  <w:style w:type="character" w:customStyle="1" w:styleId="ListLabel441">
    <w:name w:val="ListLabel 441"/>
    <w:qFormat/>
    <w:rsid w:val="009C6916"/>
    <w:rPr>
      <w:rFonts w:cs="Courier New"/>
    </w:rPr>
  </w:style>
  <w:style w:type="character" w:customStyle="1" w:styleId="ListLabel442">
    <w:name w:val="ListLabel 442"/>
    <w:qFormat/>
    <w:rsid w:val="009C6916"/>
    <w:rPr>
      <w:rFonts w:cs="Wingdings"/>
    </w:rPr>
  </w:style>
  <w:style w:type="character" w:customStyle="1" w:styleId="ListLabel443">
    <w:name w:val="ListLabel 443"/>
    <w:qFormat/>
    <w:rsid w:val="009C6916"/>
    <w:rPr>
      <w:rFonts w:cs="Wingdings"/>
    </w:rPr>
  </w:style>
  <w:style w:type="character" w:customStyle="1" w:styleId="ListLabel444">
    <w:name w:val="ListLabel 444"/>
    <w:qFormat/>
    <w:rsid w:val="009C6916"/>
    <w:rPr>
      <w:rFonts w:cs="Courier New"/>
    </w:rPr>
  </w:style>
  <w:style w:type="character" w:customStyle="1" w:styleId="ListLabel445">
    <w:name w:val="ListLabel 445"/>
    <w:qFormat/>
    <w:rsid w:val="009C6916"/>
    <w:rPr>
      <w:rFonts w:cs="Wingdings"/>
    </w:rPr>
  </w:style>
  <w:style w:type="character" w:customStyle="1" w:styleId="ListLabel446">
    <w:name w:val="ListLabel 446"/>
    <w:qFormat/>
    <w:rsid w:val="009C6916"/>
    <w:rPr>
      <w:rFonts w:cs="Symbol"/>
    </w:rPr>
  </w:style>
  <w:style w:type="character" w:customStyle="1" w:styleId="ListLabel447">
    <w:name w:val="ListLabel 447"/>
    <w:qFormat/>
    <w:rsid w:val="009C6916"/>
    <w:rPr>
      <w:rFonts w:cs="Courier New"/>
    </w:rPr>
  </w:style>
  <w:style w:type="character" w:customStyle="1" w:styleId="ListLabel448">
    <w:name w:val="ListLabel 448"/>
    <w:qFormat/>
    <w:rsid w:val="009C6916"/>
    <w:rPr>
      <w:rFonts w:cs="Wingdings"/>
    </w:rPr>
  </w:style>
  <w:style w:type="character" w:customStyle="1" w:styleId="ListLabel449">
    <w:name w:val="ListLabel 449"/>
    <w:qFormat/>
    <w:rsid w:val="009C6916"/>
    <w:rPr>
      <w:rFonts w:cs="Symbol"/>
    </w:rPr>
  </w:style>
  <w:style w:type="character" w:customStyle="1" w:styleId="ListLabel450">
    <w:name w:val="ListLabel 450"/>
    <w:qFormat/>
    <w:rsid w:val="009C6916"/>
    <w:rPr>
      <w:rFonts w:cs="Courier New"/>
    </w:rPr>
  </w:style>
  <w:style w:type="character" w:customStyle="1" w:styleId="ListLabel451">
    <w:name w:val="ListLabel 451"/>
    <w:qFormat/>
    <w:rsid w:val="009C6916"/>
    <w:rPr>
      <w:rFonts w:cs="Wingdings"/>
    </w:rPr>
  </w:style>
  <w:style w:type="character" w:customStyle="1" w:styleId="ListLabel452">
    <w:name w:val="ListLabel 452"/>
    <w:qFormat/>
    <w:rsid w:val="009C6916"/>
    <w:rPr>
      <w:rFonts w:ascii="Arial" w:hAnsi="Arial"/>
      <w:b/>
      <w:color w:val="000000"/>
    </w:rPr>
  </w:style>
  <w:style w:type="character" w:customStyle="1" w:styleId="ListLabel453">
    <w:name w:val="ListLabel 453"/>
    <w:qFormat/>
    <w:rsid w:val="009C6916"/>
    <w:rPr>
      <w:rFonts w:ascii="Arial" w:hAnsi="Arial"/>
      <w:color w:val="00000A"/>
    </w:rPr>
  </w:style>
  <w:style w:type="character" w:customStyle="1" w:styleId="ListLabel454">
    <w:name w:val="ListLabel 454"/>
    <w:qFormat/>
    <w:rsid w:val="009C6916"/>
    <w:rPr>
      <w:rFonts w:ascii="Arial" w:eastAsiaTheme="minorHAnsi" w:hAnsi="Arial" w:cstheme="minorBidi"/>
      <w:b/>
      <w:color w:val="00000A"/>
      <w:sz w:val="20"/>
      <w:szCs w:val="20"/>
      <w:lang w:val="pt-BR" w:eastAsia="en-US" w:bidi="ar-SA"/>
    </w:rPr>
  </w:style>
  <w:style w:type="character" w:customStyle="1" w:styleId="ListLabel455">
    <w:name w:val="ListLabel 455"/>
    <w:qFormat/>
    <w:rsid w:val="009C6916"/>
    <w:rPr>
      <w:color w:val="00000A"/>
    </w:rPr>
  </w:style>
  <w:style w:type="character" w:customStyle="1" w:styleId="ListLabel456">
    <w:name w:val="ListLabel 456"/>
    <w:qFormat/>
    <w:rsid w:val="009C6916"/>
    <w:rPr>
      <w:rFonts w:cs="Courier New"/>
    </w:rPr>
  </w:style>
  <w:style w:type="character" w:customStyle="1" w:styleId="ListLabel457">
    <w:name w:val="ListLabel 457"/>
    <w:qFormat/>
    <w:rsid w:val="009C6916"/>
    <w:rPr>
      <w:rFonts w:cs="Courier New"/>
    </w:rPr>
  </w:style>
  <w:style w:type="character" w:customStyle="1" w:styleId="ListLabel458">
    <w:name w:val="ListLabel 458"/>
    <w:qFormat/>
    <w:rsid w:val="009C6916"/>
    <w:rPr>
      <w:rFonts w:cs="Wingdings"/>
    </w:rPr>
  </w:style>
  <w:style w:type="character" w:customStyle="1" w:styleId="ListLabel459">
    <w:name w:val="ListLabel 459"/>
    <w:qFormat/>
    <w:rsid w:val="009C6916"/>
    <w:rPr>
      <w:rFonts w:cs="Symbol"/>
    </w:rPr>
  </w:style>
  <w:style w:type="character" w:customStyle="1" w:styleId="ListLabel460">
    <w:name w:val="ListLabel 460"/>
    <w:qFormat/>
    <w:rsid w:val="009C6916"/>
    <w:rPr>
      <w:rFonts w:cs="Courier New"/>
    </w:rPr>
  </w:style>
  <w:style w:type="character" w:customStyle="1" w:styleId="ListLabel461">
    <w:name w:val="ListLabel 461"/>
    <w:qFormat/>
    <w:rsid w:val="009C6916"/>
    <w:rPr>
      <w:rFonts w:cs="Wingdings"/>
    </w:rPr>
  </w:style>
  <w:style w:type="character" w:customStyle="1" w:styleId="ListLabel462">
    <w:name w:val="ListLabel 462"/>
    <w:qFormat/>
    <w:rsid w:val="009C6916"/>
    <w:rPr>
      <w:rFonts w:cs="Symbol"/>
    </w:rPr>
  </w:style>
  <w:style w:type="character" w:customStyle="1" w:styleId="ListLabel463">
    <w:name w:val="ListLabel 463"/>
    <w:qFormat/>
    <w:rsid w:val="009C6916"/>
    <w:rPr>
      <w:rFonts w:cs="Courier New"/>
    </w:rPr>
  </w:style>
  <w:style w:type="character" w:customStyle="1" w:styleId="ListLabel464">
    <w:name w:val="ListLabel 464"/>
    <w:qFormat/>
    <w:rsid w:val="009C6916"/>
    <w:rPr>
      <w:rFonts w:cs="Wingdings"/>
    </w:rPr>
  </w:style>
  <w:style w:type="character" w:customStyle="1" w:styleId="ListLabel465">
    <w:name w:val="ListLabel 465"/>
    <w:qFormat/>
    <w:rsid w:val="009C6916"/>
    <w:rPr>
      <w:rFonts w:ascii="Calibri" w:hAnsi="Calibri"/>
      <w:b w:val="0"/>
      <w:i w:val="0"/>
      <w:sz w:val="23"/>
    </w:rPr>
  </w:style>
  <w:style w:type="character" w:customStyle="1" w:styleId="ListLabel466">
    <w:name w:val="ListLabel 466"/>
    <w:qFormat/>
    <w:rsid w:val="009C6916"/>
    <w:rPr>
      <w:rFonts w:ascii="Arial" w:hAnsi="Arial"/>
      <w:b w:val="0"/>
      <w:i w:val="0"/>
      <w:sz w:val="23"/>
    </w:rPr>
  </w:style>
  <w:style w:type="character" w:customStyle="1" w:styleId="ListLabel467">
    <w:name w:val="ListLabel 467"/>
    <w:qFormat/>
    <w:rsid w:val="009C6916"/>
    <w:rPr>
      <w:rFonts w:cs="Courier New"/>
    </w:rPr>
  </w:style>
  <w:style w:type="character" w:customStyle="1" w:styleId="ListLabel468">
    <w:name w:val="ListLabel 468"/>
    <w:qFormat/>
    <w:rsid w:val="009C6916"/>
    <w:rPr>
      <w:rFonts w:cs="Wingdings"/>
    </w:rPr>
  </w:style>
  <w:style w:type="character" w:customStyle="1" w:styleId="ListLabel469">
    <w:name w:val="ListLabel 469"/>
    <w:qFormat/>
    <w:rsid w:val="009C6916"/>
    <w:rPr>
      <w:rFonts w:cs="Symbol"/>
    </w:rPr>
  </w:style>
  <w:style w:type="character" w:customStyle="1" w:styleId="ListLabel470">
    <w:name w:val="ListLabel 470"/>
    <w:qFormat/>
    <w:rsid w:val="009C6916"/>
    <w:rPr>
      <w:rFonts w:cs="Courier New"/>
    </w:rPr>
  </w:style>
  <w:style w:type="character" w:customStyle="1" w:styleId="ListLabel471">
    <w:name w:val="ListLabel 471"/>
    <w:qFormat/>
    <w:rsid w:val="009C6916"/>
    <w:rPr>
      <w:rFonts w:cs="Wingdings"/>
    </w:rPr>
  </w:style>
  <w:style w:type="character" w:customStyle="1" w:styleId="ListLabel472">
    <w:name w:val="ListLabel 472"/>
    <w:qFormat/>
    <w:rsid w:val="009C6916"/>
    <w:rPr>
      <w:rFonts w:cs="Symbol"/>
    </w:rPr>
  </w:style>
  <w:style w:type="character" w:customStyle="1" w:styleId="ListLabel473">
    <w:name w:val="ListLabel 473"/>
    <w:qFormat/>
    <w:rsid w:val="009C6916"/>
    <w:rPr>
      <w:rFonts w:cs="Courier New"/>
    </w:rPr>
  </w:style>
  <w:style w:type="character" w:customStyle="1" w:styleId="ListLabel474">
    <w:name w:val="ListLabel 474"/>
    <w:qFormat/>
    <w:rsid w:val="009C6916"/>
    <w:rPr>
      <w:rFonts w:cs="Wingdings"/>
    </w:rPr>
  </w:style>
  <w:style w:type="character" w:customStyle="1" w:styleId="ListLabel475">
    <w:name w:val="ListLabel 475"/>
    <w:qFormat/>
    <w:rsid w:val="009C6916"/>
    <w:rPr>
      <w:rFonts w:cs="Courier New"/>
    </w:rPr>
  </w:style>
  <w:style w:type="character" w:customStyle="1" w:styleId="ListLabel476">
    <w:name w:val="ListLabel 476"/>
    <w:qFormat/>
    <w:rsid w:val="009C6916"/>
    <w:rPr>
      <w:rFonts w:cs="Courier New"/>
    </w:rPr>
  </w:style>
  <w:style w:type="character" w:customStyle="1" w:styleId="ListLabel477">
    <w:name w:val="ListLabel 477"/>
    <w:qFormat/>
    <w:rsid w:val="009C6916"/>
    <w:rPr>
      <w:rFonts w:cs="Wingdings"/>
    </w:rPr>
  </w:style>
  <w:style w:type="character" w:customStyle="1" w:styleId="ListLabel478">
    <w:name w:val="ListLabel 478"/>
    <w:qFormat/>
    <w:rsid w:val="009C6916"/>
    <w:rPr>
      <w:rFonts w:cs="Symbol"/>
    </w:rPr>
  </w:style>
  <w:style w:type="character" w:customStyle="1" w:styleId="ListLabel479">
    <w:name w:val="ListLabel 479"/>
    <w:qFormat/>
    <w:rsid w:val="009C6916"/>
    <w:rPr>
      <w:rFonts w:cs="Courier New"/>
    </w:rPr>
  </w:style>
  <w:style w:type="character" w:customStyle="1" w:styleId="ListLabel480">
    <w:name w:val="ListLabel 480"/>
    <w:qFormat/>
    <w:rsid w:val="009C6916"/>
    <w:rPr>
      <w:rFonts w:cs="Wingdings"/>
    </w:rPr>
  </w:style>
  <w:style w:type="character" w:customStyle="1" w:styleId="ListLabel481">
    <w:name w:val="ListLabel 481"/>
    <w:qFormat/>
    <w:rsid w:val="009C6916"/>
    <w:rPr>
      <w:rFonts w:cs="Symbol"/>
    </w:rPr>
  </w:style>
  <w:style w:type="character" w:customStyle="1" w:styleId="ListLabel482">
    <w:name w:val="ListLabel 482"/>
    <w:qFormat/>
    <w:rsid w:val="009C6916"/>
    <w:rPr>
      <w:rFonts w:cs="Courier New"/>
    </w:rPr>
  </w:style>
  <w:style w:type="character" w:customStyle="1" w:styleId="ListLabel483">
    <w:name w:val="ListLabel 483"/>
    <w:qFormat/>
    <w:rsid w:val="009C6916"/>
    <w:rPr>
      <w:rFonts w:cs="Wingdings"/>
    </w:rPr>
  </w:style>
  <w:style w:type="character" w:customStyle="1" w:styleId="ListLabel484">
    <w:name w:val="ListLabel 484"/>
    <w:qFormat/>
    <w:rsid w:val="009C6916"/>
    <w:rPr>
      <w:rFonts w:ascii="Arial" w:hAnsi="Arial" w:cs="Courier New"/>
    </w:rPr>
  </w:style>
  <w:style w:type="character" w:customStyle="1" w:styleId="ListLabel485">
    <w:name w:val="ListLabel 485"/>
    <w:qFormat/>
    <w:rsid w:val="009C6916"/>
    <w:rPr>
      <w:rFonts w:cs="Courier New"/>
    </w:rPr>
  </w:style>
  <w:style w:type="character" w:customStyle="1" w:styleId="ListLabel486">
    <w:name w:val="ListLabel 486"/>
    <w:qFormat/>
    <w:rsid w:val="009C6916"/>
    <w:rPr>
      <w:rFonts w:cs="Wingdings"/>
    </w:rPr>
  </w:style>
  <w:style w:type="character" w:customStyle="1" w:styleId="ListLabel487">
    <w:name w:val="ListLabel 487"/>
    <w:qFormat/>
    <w:rsid w:val="009C6916"/>
    <w:rPr>
      <w:rFonts w:cs="Symbol"/>
    </w:rPr>
  </w:style>
  <w:style w:type="character" w:customStyle="1" w:styleId="ListLabel488">
    <w:name w:val="ListLabel 488"/>
    <w:qFormat/>
    <w:rsid w:val="009C6916"/>
    <w:rPr>
      <w:rFonts w:cs="Courier New"/>
    </w:rPr>
  </w:style>
  <w:style w:type="character" w:customStyle="1" w:styleId="ListLabel489">
    <w:name w:val="ListLabel 489"/>
    <w:qFormat/>
    <w:rsid w:val="009C6916"/>
    <w:rPr>
      <w:rFonts w:cs="Wingdings"/>
    </w:rPr>
  </w:style>
  <w:style w:type="character" w:customStyle="1" w:styleId="ListLabel490">
    <w:name w:val="ListLabel 490"/>
    <w:qFormat/>
    <w:rsid w:val="009C6916"/>
    <w:rPr>
      <w:rFonts w:cs="Symbol"/>
    </w:rPr>
  </w:style>
  <w:style w:type="character" w:customStyle="1" w:styleId="ListLabel491">
    <w:name w:val="ListLabel 491"/>
    <w:qFormat/>
    <w:rsid w:val="009C6916"/>
    <w:rPr>
      <w:rFonts w:cs="Courier New"/>
    </w:rPr>
  </w:style>
  <w:style w:type="character" w:customStyle="1" w:styleId="ListLabel492">
    <w:name w:val="ListLabel 492"/>
    <w:qFormat/>
    <w:rsid w:val="009C6916"/>
    <w:rPr>
      <w:rFonts w:cs="Wingdings"/>
    </w:rPr>
  </w:style>
  <w:style w:type="character" w:customStyle="1" w:styleId="ListLabel493">
    <w:name w:val="ListLabel 493"/>
    <w:qFormat/>
    <w:rsid w:val="009C6916"/>
    <w:rPr>
      <w:rFonts w:ascii="Arial" w:hAnsi="Arial" w:cs="Courier New"/>
    </w:rPr>
  </w:style>
  <w:style w:type="character" w:customStyle="1" w:styleId="ListLabel494">
    <w:name w:val="ListLabel 494"/>
    <w:qFormat/>
    <w:rsid w:val="009C6916"/>
    <w:rPr>
      <w:rFonts w:cs="Courier New"/>
    </w:rPr>
  </w:style>
  <w:style w:type="character" w:customStyle="1" w:styleId="ListLabel495">
    <w:name w:val="ListLabel 495"/>
    <w:qFormat/>
    <w:rsid w:val="009C6916"/>
    <w:rPr>
      <w:rFonts w:cs="Wingdings"/>
    </w:rPr>
  </w:style>
  <w:style w:type="character" w:customStyle="1" w:styleId="ListLabel496">
    <w:name w:val="ListLabel 496"/>
    <w:qFormat/>
    <w:rsid w:val="009C6916"/>
    <w:rPr>
      <w:rFonts w:cs="Symbol"/>
    </w:rPr>
  </w:style>
  <w:style w:type="character" w:customStyle="1" w:styleId="ListLabel497">
    <w:name w:val="ListLabel 497"/>
    <w:qFormat/>
    <w:rsid w:val="009C6916"/>
    <w:rPr>
      <w:rFonts w:cs="Courier New"/>
    </w:rPr>
  </w:style>
  <w:style w:type="character" w:customStyle="1" w:styleId="ListLabel498">
    <w:name w:val="ListLabel 498"/>
    <w:qFormat/>
    <w:rsid w:val="009C6916"/>
    <w:rPr>
      <w:rFonts w:cs="Wingdings"/>
    </w:rPr>
  </w:style>
  <w:style w:type="character" w:customStyle="1" w:styleId="ListLabel499">
    <w:name w:val="ListLabel 499"/>
    <w:qFormat/>
    <w:rsid w:val="009C6916"/>
    <w:rPr>
      <w:rFonts w:cs="Symbol"/>
    </w:rPr>
  </w:style>
  <w:style w:type="character" w:customStyle="1" w:styleId="ListLabel500">
    <w:name w:val="ListLabel 500"/>
    <w:qFormat/>
    <w:rsid w:val="009C6916"/>
    <w:rPr>
      <w:rFonts w:cs="Courier New"/>
    </w:rPr>
  </w:style>
  <w:style w:type="character" w:customStyle="1" w:styleId="ListLabel501">
    <w:name w:val="ListLabel 501"/>
    <w:qFormat/>
    <w:rsid w:val="009C6916"/>
    <w:rPr>
      <w:rFonts w:cs="Wingdings"/>
    </w:rPr>
  </w:style>
  <w:style w:type="character" w:customStyle="1" w:styleId="ListLabel502">
    <w:name w:val="ListLabel 502"/>
    <w:qFormat/>
    <w:rsid w:val="009C6916"/>
    <w:rPr>
      <w:b w:val="0"/>
      <w:i w:val="0"/>
      <w:sz w:val="23"/>
    </w:rPr>
  </w:style>
  <w:style w:type="character" w:customStyle="1" w:styleId="ListLabel503">
    <w:name w:val="ListLabel 503"/>
    <w:qFormat/>
    <w:rsid w:val="009C6916"/>
    <w:rPr>
      <w:rFonts w:ascii="Arial" w:hAnsi="Arial" w:cs="Courier New"/>
    </w:rPr>
  </w:style>
  <w:style w:type="character" w:customStyle="1" w:styleId="ListLabel504">
    <w:name w:val="ListLabel 504"/>
    <w:qFormat/>
    <w:rsid w:val="009C6916"/>
    <w:rPr>
      <w:rFonts w:cs="Courier New"/>
    </w:rPr>
  </w:style>
  <w:style w:type="character" w:customStyle="1" w:styleId="ListLabel505">
    <w:name w:val="ListLabel 505"/>
    <w:qFormat/>
    <w:rsid w:val="009C6916"/>
    <w:rPr>
      <w:rFonts w:cs="Wingdings"/>
    </w:rPr>
  </w:style>
  <w:style w:type="character" w:customStyle="1" w:styleId="ListLabel506">
    <w:name w:val="ListLabel 506"/>
    <w:qFormat/>
    <w:rsid w:val="009C6916"/>
    <w:rPr>
      <w:rFonts w:cs="Symbol"/>
    </w:rPr>
  </w:style>
  <w:style w:type="character" w:customStyle="1" w:styleId="ListLabel507">
    <w:name w:val="ListLabel 507"/>
    <w:qFormat/>
    <w:rsid w:val="009C6916"/>
    <w:rPr>
      <w:rFonts w:cs="Courier New"/>
    </w:rPr>
  </w:style>
  <w:style w:type="character" w:customStyle="1" w:styleId="ListLabel508">
    <w:name w:val="ListLabel 508"/>
    <w:qFormat/>
    <w:rsid w:val="009C6916"/>
    <w:rPr>
      <w:rFonts w:cs="Wingdings"/>
    </w:rPr>
  </w:style>
  <w:style w:type="character" w:customStyle="1" w:styleId="ListLabel509">
    <w:name w:val="ListLabel 509"/>
    <w:qFormat/>
    <w:rsid w:val="009C6916"/>
    <w:rPr>
      <w:rFonts w:cs="Symbol"/>
    </w:rPr>
  </w:style>
  <w:style w:type="character" w:customStyle="1" w:styleId="ListLabel510">
    <w:name w:val="ListLabel 510"/>
    <w:qFormat/>
    <w:rsid w:val="009C6916"/>
    <w:rPr>
      <w:rFonts w:cs="Courier New"/>
    </w:rPr>
  </w:style>
  <w:style w:type="character" w:customStyle="1" w:styleId="ListLabel511">
    <w:name w:val="ListLabel 511"/>
    <w:qFormat/>
    <w:rsid w:val="009C6916"/>
    <w:rPr>
      <w:rFonts w:cs="Wingdings"/>
    </w:rPr>
  </w:style>
  <w:style w:type="character" w:customStyle="1" w:styleId="ListLabel512">
    <w:name w:val="ListLabel 512"/>
    <w:qFormat/>
    <w:rsid w:val="009C6916"/>
    <w:rPr>
      <w:rFonts w:ascii="Arial" w:hAnsi="Arial"/>
      <w:b w:val="0"/>
      <w:i w:val="0"/>
      <w:sz w:val="23"/>
    </w:rPr>
  </w:style>
  <w:style w:type="character" w:customStyle="1" w:styleId="ListLabel513">
    <w:name w:val="ListLabel 513"/>
    <w:qFormat/>
    <w:rsid w:val="009C6916"/>
    <w:rPr>
      <w:rFonts w:ascii="Arial" w:hAnsi="Arial"/>
      <w:b w:val="0"/>
      <w:i w:val="0"/>
      <w:sz w:val="23"/>
    </w:rPr>
  </w:style>
  <w:style w:type="character" w:customStyle="1" w:styleId="ListLabel514">
    <w:name w:val="ListLabel 514"/>
    <w:qFormat/>
    <w:rsid w:val="009C6916"/>
    <w:rPr>
      <w:rFonts w:ascii="Arial" w:hAnsi="Arial"/>
      <w:b w:val="0"/>
      <w:i w:val="0"/>
      <w:sz w:val="23"/>
    </w:rPr>
  </w:style>
  <w:style w:type="character" w:customStyle="1" w:styleId="ListLabel515">
    <w:name w:val="ListLabel 515"/>
    <w:qFormat/>
    <w:rsid w:val="009C6916"/>
    <w:rPr>
      <w:rFonts w:ascii="Arial" w:hAnsi="Arial"/>
      <w:b w:val="0"/>
      <w:i w:val="0"/>
      <w:sz w:val="23"/>
    </w:rPr>
  </w:style>
  <w:style w:type="character" w:customStyle="1" w:styleId="ListLabel516">
    <w:name w:val="ListLabel 516"/>
    <w:qFormat/>
    <w:rsid w:val="009C6916"/>
    <w:rPr>
      <w:rFonts w:ascii="Arial" w:hAnsi="Arial"/>
      <w:b w:val="0"/>
      <w:i w:val="0"/>
      <w:sz w:val="23"/>
    </w:rPr>
  </w:style>
  <w:style w:type="character" w:customStyle="1" w:styleId="ListLabel517">
    <w:name w:val="ListLabel 517"/>
    <w:qFormat/>
    <w:rsid w:val="009C6916"/>
    <w:rPr>
      <w:rFonts w:ascii="Arial" w:hAnsi="Arial" w:cs="Courier New"/>
      <w:b w:val="0"/>
      <w:i w:val="0"/>
      <w:sz w:val="23"/>
    </w:rPr>
  </w:style>
  <w:style w:type="character" w:customStyle="1" w:styleId="ListLabel518">
    <w:name w:val="ListLabel 518"/>
    <w:qFormat/>
    <w:rsid w:val="009C6916"/>
    <w:rPr>
      <w:rFonts w:cs="Courier New"/>
    </w:rPr>
  </w:style>
  <w:style w:type="character" w:customStyle="1" w:styleId="ListLabel519">
    <w:name w:val="ListLabel 519"/>
    <w:qFormat/>
    <w:rsid w:val="009C6916"/>
    <w:rPr>
      <w:rFonts w:cs="Wingdings"/>
    </w:rPr>
  </w:style>
  <w:style w:type="character" w:customStyle="1" w:styleId="ListLabel520">
    <w:name w:val="ListLabel 520"/>
    <w:qFormat/>
    <w:rsid w:val="009C6916"/>
    <w:rPr>
      <w:rFonts w:cs="Symbol"/>
    </w:rPr>
  </w:style>
  <w:style w:type="character" w:customStyle="1" w:styleId="ListLabel521">
    <w:name w:val="ListLabel 521"/>
    <w:qFormat/>
    <w:rsid w:val="009C6916"/>
    <w:rPr>
      <w:rFonts w:cs="Courier New"/>
    </w:rPr>
  </w:style>
  <w:style w:type="character" w:customStyle="1" w:styleId="ListLabel522">
    <w:name w:val="ListLabel 522"/>
    <w:qFormat/>
    <w:rsid w:val="009C6916"/>
    <w:rPr>
      <w:rFonts w:cs="Wingdings"/>
    </w:rPr>
  </w:style>
  <w:style w:type="character" w:customStyle="1" w:styleId="ListLabel523">
    <w:name w:val="ListLabel 523"/>
    <w:qFormat/>
    <w:rsid w:val="009C6916"/>
    <w:rPr>
      <w:rFonts w:cs="Symbol"/>
    </w:rPr>
  </w:style>
  <w:style w:type="character" w:customStyle="1" w:styleId="ListLabel524">
    <w:name w:val="ListLabel 524"/>
    <w:qFormat/>
    <w:rsid w:val="009C6916"/>
    <w:rPr>
      <w:rFonts w:cs="Courier New"/>
    </w:rPr>
  </w:style>
  <w:style w:type="character" w:customStyle="1" w:styleId="ListLabel525">
    <w:name w:val="ListLabel 525"/>
    <w:qFormat/>
    <w:rsid w:val="009C6916"/>
    <w:rPr>
      <w:rFonts w:cs="Wingdings"/>
    </w:rPr>
  </w:style>
  <w:style w:type="character" w:customStyle="1" w:styleId="ListLabel526">
    <w:name w:val="ListLabel 526"/>
    <w:qFormat/>
    <w:rsid w:val="009C6916"/>
    <w:rPr>
      <w:rFonts w:ascii="Arial" w:hAnsi="Arial"/>
      <w:b w:val="0"/>
      <w:i w:val="0"/>
      <w:sz w:val="23"/>
    </w:rPr>
  </w:style>
  <w:style w:type="character" w:customStyle="1" w:styleId="ListLabel527">
    <w:name w:val="ListLabel 527"/>
    <w:qFormat/>
    <w:rsid w:val="009C6916"/>
    <w:rPr>
      <w:rFonts w:ascii="Arial" w:hAnsi="Arial"/>
      <w:b w:val="0"/>
      <w:i w:val="0"/>
      <w:sz w:val="23"/>
    </w:rPr>
  </w:style>
  <w:style w:type="character" w:customStyle="1" w:styleId="ListLabel528">
    <w:name w:val="ListLabel 528"/>
    <w:qFormat/>
    <w:rsid w:val="009C6916"/>
    <w:rPr>
      <w:b w:val="0"/>
      <w:i w:val="0"/>
      <w:sz w:val="23"/>
    </w:rPr>
  </w:style>
  <w:style w:type="character" w:customStyle="1" w:styleId="ListLabel529">
    <w:name w:val="ListLabel 529"/>
    <w:qFormat/>
    <w:rsid w:val="009C6916"/>
    <w:rPr>
      <w:b w:val="0"/>
      <w:color w:val="000000"/>
    </w:rPr>
  </w:style>
  <w:style w:type="character" w:customStyle="1" w:styleId="ListLabel530">
    <w:name w:val="ListLabel 530"/>
    <w:qFormat/>
    <w:rsid w:val="009C6916"/>
    <w:rPr>
      <w:color w:val="00000A"/>
    </w:rPr>
  </w:style>
  <w:style w:type="character" w:customStyle="1" w:styleId="ListLabel531">
    <w:name w:val="ListLabel 531"/>
    <w:qFormat/>
    <w:rsid w:val="009C6916"/>
    <w:rPr>
      <w:rFonts w:ascii="Arial" w:hAnsi="Arial" w:cs="Symbol"/>
      <w:b/>
    </w:rPr>
  </w:style>
  <w:style w:type="character" w:customStyle="1" w:styleId="ListLabel532">
    <w:name w:val="ListLabel 532"/>
    <w:qFormat/>
    <w:rsid w:val="009C6916"/>
    <w:rPr>
      <w:rFonts w:cs="Courier New"/>
    </w:rPr>
  </w:style>
  <w:style w:type="character" w:customStyle="1" w:styleId="ListLabel533">
    <w:name w:val="ListLabel 533"/>
    <w:qFormat/>
    <w:rsid w:val="009C6916"/>
    <w:rPr>
      <w:rFonts w:cs="Wingdings"/>
    </w:rPr>
  </w:style>
  <w:style w:type="character" w:customStyle="1" w:styleId="ListLabel534">
    <w:name w:val="ListLabel 534"/>
    <w:qFormat/>
    <w:rsid w:val="009C6916"/>
    <w:rPr>
      <w:rFonts w:cs="Symbol"/>
    </w:rPr>
  </w:style>
  <w:style w:type="character" w:customStyle="1" w:styleId="ListLabel535">
    <w:name w:val="ListLabel 535"/>
    <w:qFormat/>
    <w:rsid w:val="009C6916"/>
    <w:rPr>
      <w:rFonts w:cs="Courier New"/>
    </w:rPr>
  </w:style>
  <w:style w:type="character" w:customStyle="1" w:styleId="ListLabel536">
    <w:name w:val="ListLabel 536"/>
    <w:qFormat/>
    <w:rsid w:val="009C6916"/>
    <w:rPr>
      <w:rFonts w:cs="Wingdings"/>
    </w:rPr>
  </w:style>
  <w:style w:type="character" w:customStyle="1" w:styleId="ListLabel537">
    <w:name w:val="ListLabel 537"/>
    <w:qFormat/>
    <w:rsid w:val="009C6916"/>
    <w:rPr>
      <w:rFonts w:cs="Symbol"/>
    </w:rPr>
  </w:style>
  <w:style w:type="character" w:customStyle="1" w:styleId="ListLabel538">
    <w:name w:val="ListLabel 538"/>
    <w:qFormat/>
    <w:rsid w:val="009C6916"/>
    <w:rPr>
      <w:rFonts w:cs="Courier New"/>
    </w:rPr>
  </w:style>
  <w:style w:type="character" w:customStyle="1" w:styleId="ListLabel539">
    <w:name w:val="ListLabel 539"/>
    <w:qFormat/>
    <w:rsid w:val="009C6916"/>
    <w:rPr>
      <w:rFonts w:cs="Wingdings"/>
    </w:rPr>
  </w:style>
  <w:style w:type="character" w:customStyle="1" w:styleId="ListLabel540">
    <w:name w:val="ListLabel 540"/>
    <w:qFormat/>
    <w:rsid w:val="009C6916"/>
    <w:rPr>
      <w:rFonts w:cs="Wingdings"/>
    </w:rPr>
  </w:style>
  <w:style w:type="character" w:customStyle="1" w:styleId="ListLabel541">
    <w:name w:val="ListLabel 541"/>
    <w:qFormat/>
    <w:rsid w:val="009C6916"/>
    <w:rPr>
      <w:rFonts w:cs="Courier New"/>
    </w:rPr>
  </w:style>
  <w:style w:type="character" w:customStyle="1" w:styleId="ListLabel542">
    <w:name w:val="ListLabel 542"/>
    <w:qFormat/>
    <w:rsid w:val="009C6916"/>
    <w:rPr>
      <w:rFonts w:cs="Wingdings"/>
    </w:rPr>
  </w:style>
  <w:style w:type="character" w:customStyle="1" w:styleId="ListLabel543">
    <w:name w:val="ListLabel 543"/>
    <w:qFormat/>
    <w:rsid w:val="009C6916"/>
    <w:rPr>
      <w:rFonts w:cs="Symbol"/>
    </w:rPr>
  </w:style>
  <w:style w:type="character" w:customStyle="1" w:styleId="ListLabel544">
    <w:name w:val="ListLabel 544"/>
    <w:qFormat/>
    <w:rsid w:val="009C6916"/>
    <w:rPr>
      <w:rFonts w:cs="Courier New"/>
    </w:rPr>
  </w:style>
  <w:style w:type="character" w:customStyle="1" w:styleId="ListLabel545">
    <w:name w:val="ListLabel 545"/>
    <w:qFormat/>
    <w:rsid w:val="009C6916"/>
    <w:rPr>
      <w:rFonts w:cs="Wingdings"/>
    </w:rPr>
  </w:style>
  <w:style w:type="character" w:customStyle="1" w:styleId="ListLabel546">
    <w:name w:val="ListLabel 546"/>
    <w:qFormat/>
    <w:rsid w:val="009C6916"/>
    <w:rPr>
      <w:rFonts w:cs="Symbol"/>
    </w:rPr>
  </w:style>
  <w:style w:type="character" w:customStyle="1" w:styleId="ListLabel547">
    <w:name w:val="ListLabel 547"/>
    <w:qFormat/>
    <w:rsid w:val="009C6916"/>
    <w:rPr>
      <w:rFonts w:cs="Courier New"/>
    </w:rPr>
  </w:style>
  <w:style w:type="character" w:customStyle="1" w:styleId="ListLabel548">
    <w:name w:val="ListLabel 548"/>
    <w:qFormat/>
    <w:rsid w:val="009C6916"/>
    <w:rPr>
      <w:rFonts w:cs="Wingdings"/>
    </w:rPr>
  </w:style>
  <w:style w:type="character" w:customStyle="1" w:styleId="ListLabel549">
    <w:name w:val="ListLabel 549"/>
    <w:qFormat/>
    <w:rsid w:val="009C6916"/>
    <w:rPr>
      <w:rFonts w:ascii="Arial" w:hAnsi="Arial"/>
      <w:b/>
      <w:color w:val="000000"/>
    </w:rPr>
  </w:style>
  <w:style w:type="character" w:customStyle="1" w:styleId="ListLabel550">
    <w:name w:val="ListLabel 550"/>
    <w:qFormat/>
    <w:rsid w:val="009C6916"/>
    <w:rPr>
      <w:rFonts w:ascii="Arial" w:hAnsi="Arial"/>
      <w:color w:val="00000A"/>
    </w:rPr>
  </w:style>
  <w:style w:type="character" w:customStyle="1" w:styleId="ListLabel551">
    <w:name w:val="ListLabel 551"/>
    <w:qFormat/>
    <w:rsid w:val="009C6916"/>
    <w:rPr>
      <w:rFonts w:eastAsia="Calibri"/>
      <w:b/>
      <w:color w:val="00000A"/>
      <w:sz w:val="20"/>
      <w:szCs w:val="20"/>
      <w:lang w:val="pt-BR" w:eastAsia="en-US" w:bidi="ar-SA"/>
    </w:rPr>
  </w:style>
  <w:style w:type="character" w:customStyle="1" w:styleId="ListLabel552">
    <w:name w:val="ListLabel 552"/>
    <w:qFormat/>
    <w:rsid w:val="009C6916"/>
    <w:rPr>
      <w:color w:val="00000A"/>
    </w:rPr>
  </w:style>
  <w:style w:type="character" w:customStyle="1" w:styleId="ListLabel553">
    <w:name w:val="ListLabel 553"/>
    <w:qFormat/>
    <w:rsid w:val="009C6916"/>
    <w:rPr>
      <w:rFonts w:cs="Courier New"/>
    </w:rPr>
  </w:style>
  <w:style w:type="character" w:customStyle="1" w:styleId="ListLabel554">
    <w:name w:val="ListLabel 554"/>
    <w:qFormat/>
    <w:rsid w:val="009C6916"/>
    <w:rPr>
      <w:rFonts w:cs="Courier New"/>
    </w:rPr>
  </w:style>
  <w:style w:type="character" w:customStyle="1" w:styleId="ListLabel555">
    <w:name w:val="ListLabel 555"/>
    <w:qFormat/>
    <w:rsid w:val="009C6916"/>
    <w:rPr>
      <w:rFonts w:cs="Wingdings"/>
    </w:rPr>
  </w:style>
  <w:style w:type="character" w:customStyle="1" w:styleId="ListLabel556">
    <w:name w:val="ListLabel 556"/>
    <w:qFormat/>
    <w:rsid w:val="009C6916"/>
    <w:rPr>
      <w:rFonts w:cs="Symbol"/>
    </w:rPr>
  </w:style>
  <w:style w:type="character" w:customStyle="1" w:styleId="ListLabel557">
    <w:name w:val="ListLabel 557"/>
    <w:qFormat/>
    <w:rsid w:val="009C6916"/>
    <w:rPr>
      <w:rFonts w:cs="Courier New"/>
    </w:rPr>
  </w:style>
  <w:style w:type="character" w:customStyle="1" w:styleId="ListLabel558">
    <w:name w:val="ListLabel 558"/>
    <w:qFormat/>
    <w:rsid w:val="009C6916"/>
    <w:rPr>
      <w:rFonts w:cs="Wingdings"/>
    </w:rPr>
  </w:style>
  <w:style w:type="character" w:customStyle="1" w:styleId="ListLabel559">
    <w:name w:val="ListLabel 559"/>
    <w:qFormat/>
    <w:rsid w:val="009C6916"/>
    <w:rPr>
      <w:rFonts w:cs="Symbol"/>
    </w:rPr>
  </w:style>
  <w:style w:type="character" w:customStyle="1" w:styleId="ListLabel560">
    <w:name w:val="ListLabel 560"/>
    <w:qFormat/>
    <w:rsid w:val="009C6916"/>
    <w:rPr>
      <w:rFonts w:cs="Courier New"/>
    </w:rPr>
  </w:style>
  <w:style w:type="character" w:customStyle="1" w:styleId="ListLabel561">
    <w:name w:val="ListLabel 561"/>
    <w:qFormat/>
    <w:rsid w:val="009C6916"/>
    <w:rPr>
      <w:rFonts w:cs="Wingdings"/>
    </w:rPr>
  </w:style>
  <w:style w:type="character" w:customStyle="1" w:styleId="ListLabel562">
    <w:name w:val="ListLabel 562"/>
    <w:qFormat/>
    <w:rsid w:val="009C6916"/>
    <w:rPr>
      <w:rFonts w:ascii="Calibri" w:hAnsi="Calibri"/>
      <w:b w:val="0"/>
      <w:i w:val="0"/>
      <w:sz w:val="23"/>
    </w:rPr>
  </w:style>
  <w:style w:type="character" w:customStyle="1" w:styleId="ListLabel563">
    <w:name w:val="ListLabel 563"/>
    <w:qFormat/>
    <w:rsid w:val="009C6916"/>
    <w:rPr>
      <w:rFonts w:ascii="Arial" w:hAnsi="Arial"/>
      <w:b w:val="0"/>
      <w:i w:val="0"/>
      <w:sz w:val="23"/>
    </w:rPr>
  </w:style>
  <w:style w:type="character" w:customStyle="1" w:styleId="ListLabel564">
    <w:name w:val="ListLabel 564"/>
    <w:qFormat/>
    <w:rsid w:val="009C6916"/>
    <w:rPr>
      <w:rFonts w:cs="Courier New"/>
    </w:rPr>
  </w:style>
  <w:style w:type="character" w:customStyle="1" w:styleId="ListLabel565">
    <w:name w:val="ListLabel 565"/>
    <w:qFormat/>
    <w:rsid w:val="009C6916"/>
    <w:rPr>
      <w:rFonts w:cs="Wingdings"/>
    </w:rPr>
  </w:style>
  <w:style w:type="character" w:customStyle="1" w:styleId="ListLabel566">
    <w:name w:val="ListLabel 566"/>
    <w:qFormat/>
    <w:rsid w:val="009C6916"/>
    <w:rPr>
      <w:rFonts w:cs="Symbol"/>
    </w:rPr>
  </w:style>
  <w:style w:type="character" w:customStyle="1" w:styleId="ListLabel567">
    <w:name w:val="ListLabel 567"/>
    <w:qFormat/>
    <w:rsid w:val="009C6916"/>
    <w:rPr>
      <w:rFonts w:cs="Courier New"/>
    </w:rPr>
  </w:style>
  <w:style w:type="character" w:customStyle="1" w:styleId="ListLabel568">
    <w:name w:val="ListLabel 568"/>
    <w:qFormat/>
    <w:rsid w:val="009C6916"/>
    <w:rPr>
      <w:rFonts w:cs="Wingdings"/>
    </w:rPr>
  </w:style>
  <w:style w:type="character" w:customStyle="1" w:styleId="ListLabel569">
    <w:name w:val="ListLabel 569"/>
    <w:qFormat/>
    <w:rsid w:val="009C6916"/>
    <w:rPr>
      <w:rFonts w:cs="Symbol"/>
    </w:rPr>
  </w:style>
  <w:style w:type="character" w:customStyle="1" w:styleId="ListLabel570">
    <w:name w:val="ListLabel 570"/>
    <w:qFormat/>
    <w:rsid w:val="009C6916"/>
    <w:rPr>
      <w:rFonts w:cs="Courier New"/>
    </w:rPr>
  </w:style>
  <w:style w:type="character" w:customStyle="1" w:styleId="ListLabel571">
    <w:name w:val="ListLabel 571"/>
    <w:qFormat/>
    <w:rsid w:val="009C6916"/>
    <w:rPr>
      <w:rFonts w:cs="Wingdings"/>
    </w:rPr>
  </w:style>
  <w:style w:type="character" w:customStyle="1" w:styleId="ListLabel572">
    <w:name w:val="ListLabel 572"/>
    <w:qFormat/>
    <w:rsid w:val="009C6916"/>
    <w:rPr>
      <w:rFonts w:cs="Courier New"/>
    </w:rPr>
  </w:style>
  <w:style w:type="character" w:customStyle="1" w:styleId="ListLabel573">
    <w:name w:val="ListLabel 573"/>
    <w:qFormat/>
    <w:rsid w:val="009C6916"/>
    <w:rPr>
      <w:rFonts w:cs="Courier New"/>
    </w:rPr>
  </w:style>
  <w:style w:type="character" w:customStyle="1" w:styleId="ListLabel574">
    <w:name w:val="ListLabel 574"/>
    <w:qFormat/>
    <w:rsid w:val="009C6916"/>
    <w:rPr>
      <w:rFonts w:cs="Wingdings"/>
    </w:rPr>
  </w:style>
  <w:style w:type="character" w:customStyle="1" w:styleId="ListLabel575">
    <w:name w:val="ListLabel 575"/>
    <w:qFormat/>
    <w:rsid w:val="009C6916"/>
    <w:rPr>
      <w:rFonts w:cs="Symbol"/>
    </w:rPr>
  </w:style>
  <w:style w:type="character" w:customStyle="1" w:styleId="ListLabel576">
    <w:name w:val="ListLabel 576"/>
    <w:qFormat/>
    <w:rsid w:val="009C6916"/>
    <w:rPr>
      <w:rFonts w:cs="Courier New"/>
    </w:rPr>
  </w:style>
  <w:style w:type="character" w:customStyle="1" w:styleId="ListLabel577">
    <w:name w:val="ListLabel 577"/>
    <w:qFormat/>
    <w:rsid w:val="009C6916"/>
    <w:rPr>
      <w:rFonts w:cs="Wingdings"/>
    </w:rPr>
  </w:style>
  <w:style w:type="character" w:customStyle="1" w:styleId="ListLabel578">
    <w:name w:val="ListLabel 578"/>
    <w:qFormat/>
    <w:rsid w:val="009C6916"/>
    <w:rPr>
      <w:rFonts w:cs="Symbol"/>
    </w:rPr>
  </w:style>
  <w:style w:type="character" w:customStyle="1" w:styleId="ListLabel579">
    <w:name w:val="ListLabel 579"/>
    <w:qFormat/>
    <w:rsid w:val="009C6916"/>
    <w:rPr>
      <w:rFonts w:cs="Courier New"/>
    </w:rPr>
  </w:style>
  <w:style w:type="character" w:customStyle="1" w:styleId="ListLabel580">
    <w:name w:val="ListLabel 580"/>
    <w:qFormat/>
    <w:rsid w:val="009C6916"/>
    <w:rPr>
      <w:rFonts w:cs="Wingdings"/>
    </w:rPr>
  </w:style>
  <w:style w:type="character" w:customStyle="1" w:styleId="ListLabel581">
    <w:name w:val="ListLabel 581"/>
    <w:qFormat/>
    <w:rsid w:val="009C6916"/>
    <w:rPr>
      <w:rFonts w:ascii="Arial" w:hAnsi="Arial" w:cs="Courier New"/>
    </w:rPr>
  </w:style>
  <w:style w:type="character" w:customStyle="1" w:styleId="ListLabel582">
    <w:name w:val="ListLabel 582"/>
    <w:qFormat/>
    <w:rsid w:val="009C6916"/>
    <w:rPr>
      <w:rFonts w:cs="Courier New"/>
    </w:rPr>
  </w:style>
  <w:style w:type="character" w:customStyle="1" w:styleId="ListLabel583">
    <w:name w:val="ListLabel 583"/>
    <w:qFormat/>
    <w:rsid w:val="009C6916"/>
    <w:rPr>
      <w:rFonts w:cs="Wingdings"/>
    </w:rPr>
  </w:style>
  <w:style w:type="character" w:customStyle="1" w:styleId="ListLabel584">
    <w:name w:val="ListLabel 584"/>
    <w:qFormat/>
    <w:rsid w:val="009C6916"/>
    <w:rPr>
      <w:rFonts w:cs="Symbol"/>
    </w:rPr>
  </w:style>
  <w:style w:type="character" w:customStyle="1" w:styleId="ListLabel585">
    <w:name w:val="ListLabel 585"/>
    <w:qFormat/>
    <w:rsid w:val="009C6916"/>
    <w:rPr>
      <w:rFonts w:cs="Courier New"/>
    </w:rPr>
  </w:style>
  <w:style w:type="character" w:customStyle="1" w:styleId="ListLabel586">
    <w:name w:val="ListLabel 586"/>
    <w:qFormat/>
    <w:rsid w:val="009C6916"/>
    <w:rPr>
      <w:rFonts w:cs="Wingdings"/>
    </w:rPr>
  </w:style>
  <w:style w:type="character" w:customStyle="1" w:styleId="ListLabel587">
    <w:name w:val="ListLabel 587"/>
    <w:qFormat/>
    <w:rsid w:val="009C6916"/>
    <w:rPr>
      <w:rFonts w:cs="Symbol"/>
    </w:rPr>
  </w:style>
  <w:style w:type="character" w:customStyle="1" w:styleId="ListLabel588">
    <w:name w:val="ListLabel 588"/>
    <w:qFormat/>
    <w:rsid w:val="009C6916"/>
    <w:rPr>
      <w:rFonts w:cs="Courier New"/>
    </w:rPr>
  </w:style>
  <w:style w:type="character" w:customStyle="1" w:styleId="ListLabel589">
    <w:name w:val="ListLabel 589"/>
    <w:qFormat/>
    <w:rsid w:val="009C6916"/>
    <w:rPr>
      <w:rFonts w:cs="Wingdings"/>
    </w:rPr>
  </w:style>
  <w:style w:type="character" w:customStyle="1" w:styleId="ListLabel590">
    <w:name w:val="ListLabel 590"/>
    <w:qFormat/>
    <w:rsid w:val="009C6916"/>
    <w:rPr>
      <w:rFonts w:ascii="Arial" w:hAnsi="Arial" w:cs="Courier New"/>
    </w:rPr>
  </w:style>
  <w:style w:type="character" w:customStyle="1" w:styleId="ListLabel591">
    <w:name w:val="ListLabel 591"/>
    <w:qFormat/>
    <w:rsid w:val="009C6916"/>
    <w:rPr>
      <w:rFonts w:cs="Courier New"/>
    </w:rPr>
  </w:style>
  <w:style w:type="character" w:customStyle="1" w:styleId="ListLabel592">
    <w:name w:val="ListLabel 592"/>
    <w:qFormat/>
    <w:rsid w:val="009C6916"/>
    <w:rPr>
      <w:rFonts w:cs="Wingdings"/>
    </w:rPr>
  </w:style>
  <w:style w:type="character" w:customStyle="1" w:styleId="ListLabel593">
    <w:name w:val="ListLabel 593"/>
    <w:qFormat/>
    <w:rsid w:val="009C6916"/>
    <w:rPr>
      <w:rFonts w:cs="Symbol"/>
    </w:rPr>
  </w:style>
  <w:style w:type="character" w:customStyle="1" w:styleId="ListLabel594">
    <w:name w:val="ListLabel 594"/>
    <w:qFormat/>
    <w:rsid w:val="009C6916"/>
    <w:rPr>
      <w:rFonts w:cs="Courier New"/>
    </w:rPr>
  </w:style>
  <w:style w:type="character" w:customStyle="1" w:styleId="ListLabel595">
    <w:name w:val="ListLabel 595"/>
    <w:qFormat/>
    <w:rsid w:val="009C6916"/>
    <w:rPr>
      <w:rFonts w:cs="Wingdings"/>
    </w:rPr>
  </w:style>
  <w:style w:type="character" w:customStyle="1" w:styleId="ListLabel596">
    <w:name w:val="ListLabel 596"/>
    <w:qFormat/>
    <w:rsid w:val="009C6916"/>
    <w:rPr>
      <w:rFonts w:cs="Symbol"/>
    </w:rPr>
  </w:style>
  <w:style w:type="character" w:customStyle="1" w:styleId="ListLabel597">
    <w:name w:val="ListLabel 597"/>
    <w:qFormat/>
    <w:rsid w:val="009C6916"/>
    <w:rPr>
      <w:rFonts w:cs="Courier New"/>
    </w:rPr>
  </w:style>
  <w:style w:type="character" w:customStyle="1" w:styleId="ListLabel598">
    <w:name w:val="ListLabel 598"/>
    <w:qFormat/>
    <w:rsid w:val="009C6916"/>
    <w:rPr>
      <w:rFonts w:cs="Wingdings"/>
    </w:rPr>
  </w:style>
  <w:style w:type="character" w:customStyle="1" w:styleId="ListLabel599">
    <w:name w:val="ListLabel 599"/>
    <w:qFormat/>
    <w:rsid w:val="009C6916"/>
    <w:rPr>
      <w:b w:val="0"/>
      <w:i w:val="0"/>
      <w:sz w:val="23"/>
    </w:rPr>
  </w:style>
  <w:style w:type="character" w:customStyle="1" w:styleId="ListLabel600">
    <w:name w:val="ListLabel 600"/>
    <w:qFormat/>
    <w:rsid w:val="009C6916"/>
    <w:rPr>
      <w:rFonts w:ascii="Arial" w:hAnsi="Arial" w:cs="Courier New"/>
    </w:rPr>
  </w:style>
  <w:style w:type="character" w:customStyle="1" w:styleId="ListLabel601">
    <w:name w:val="ListLabel 601"/>
    <w:qFormat/>
    <w:rsid w:val="009C6916"/>
    <w:rPr>
      <w:rFonts w:cs="Courier New"/>
    </w:rPr>
  </w:style>
  <w:style w:type="character" w:customStyle="1" w:styleId="ListLabel602">
    <w:name w:val="ListLabel 602"/>
    <w:qFormat/>
    <w:rsid w:val="009C6916"/>
    <w:rPr>
      <w:rFonts w:cs="Wingdings"/>
    </w:rPr>
  </w:style>
  <w:style w:type="character" w:customStyle="1" w:styleId="ListLabel603">
    <w:name w:val="ListLabel 603"/>
    <w:qFormat/>
    <w:rsid w:val="009C6916"/>
    <w:rPr>
      <w:rFonts w:cs="Symbol"/>
    </w:rPr>
  </w:style>
  <w:style w:type="character" w:customStyle="1" w:styleId="ListLabel604">
    <w:name w:val="ListLabel 604"/>
    <w:qFormat/>
    <w:rsid w:val="009C6916"/>
    <w:rPr>
      <w:rFonts w:cs="Courier New"/>
    </w:rPr>
  </w:style>
  <w:style w:type="character" w:customStyle="1" w:styleId="ListLabel605">
    <w:name w:val="ListLabel 605"/>
    <w:qFormat/>
    <w:rsid w:val="009C6916"/>
    <w:rPr>
      <w:rFonts w:cs="Wingdings"/>
    </w:rPr>
  </w:style>
  <w:style w:type="character" w:customStyle="1" w:styleId="ListLabel606">
    <w:name w:val="ListLabel 606"/>
    <w:qFormat/>
    <w:rsid w:val="009C6916"/>
    <w:rPr>
      <w:rFonts w:cs="Symbol"/>
    </w:rPr>
  </w:style>
  <w:style w:type="character" w:customStyle="1" w:styleId="ListLabel607">
    <w:name w:val="ListLabel 607"/>
    <w:qFormat/>
    <w:rsid w:val="009C6916"/>
    <w:rPr>
      <w:rFonts w:cs="Courier New"/>
    </w:rPr>
  </w:style>
  <w:style w:type="character" w:customStyle="1" w:styleId="ListLabel608">
    <w:name w:val="ListLabel 608"/>
    <w:qFormat/>
    <w:rsid w:val="009C6916"/>
    <w:rPr>
      <w:rFonts w:cs="Wingdings"/>
    </w:rPr>
  </w:style>
  <w:style w:type="character" w:customStyle="1" w:styleId="ListLabel609">
    <w:name w:val="ListLabel 609"/>
    <w:qFormat/>
    <w:rsid w:val="009C6916"/>
    <w:rPr>
      <w:rFonts w:ascii="Arial" w:hAnsi="Arial"/>
      <w:b w:val="0"/>
      <w:i w:val="0"/>
      <w:sz w:val="23"/>
    </w:rPr>
  </w:style>
  <w:style w:type="character" w:customStyle="1" w:styleId="ListLabel610">
    <w:name w:val="ListLabel 610"/>
    <w:qFormat/>
    <w:rsid w:val="009C6916"/>
    <w:rPr>
      <w:rFonts w:ascii="Arial" w:hAnsi="Arial"/>
      <w:b w:val="0"/>
      <w:i w:val="0"/>
      <w:sz w:val="23"/>
    </w:rPr>
  </w:style>
  <w:style w:type="character" w:customStyle="1" w:styleId="ListLabel611">
    <w:name w:val="ListLabel 611"/>
    <w:qFormat/>
    <w:rsid w:val="009C6916"/>
    <w:rPr>
      <w:rFonts w:ascii="Arial" w:hAnsi="Arial"/>
      <w:b w:val="0"/>
      <w:i w:val="0"/>
      <w:sz w:val="23"/>
    </w:rPr>
  </w:style>
  <w:style w:type="character" w:customStyle="1" w:styleId="ListLabel612">
    <w:name w:val="ListLabel 612"/>
    <w:qFormat/>
    <w:rsid w:val="009C6916"/>
    <w:rPr>
      <w:rFonts w:ascii="Arial" w:hAnsi="Arial"/>
      <w:b w:val="0"/>
      <w:i w:val="0"/>
      <w:sz w:val="23"/>
    </w:rPr>
  </w:style>
  <w:style w:type="character" w:customStyle="1" w:styleId="ListLabel613">
    <w:name w:val="ListLabel 613"/>
    <w:qFormat/>
    <w:rsid w:val="009C6916"/>
    <w:rPr>
      <w:rFonts w:ascii="Arial" w:hAnsi="Arial"/>
      <w:b w:val="0"/>
      <w:i w:val="0"/>
      <w:sz w:val="23"/>
    </w:rPr>
  </w:style>
  <w:style w:type="character" w:customStyle="1" w:styleId="ListLabel614">
    <w:name w:val="ListLabel 614"/>
    <w:qFormat/>
    <w:rsid w:val="009C6916"/>
    <w:rPr>
      <w:rFonts w:ascii="Arial" w:hAnsi="Arial" w:cs="Courier New"/>
      <w:b w:val="0"/>
      <w:i w:val="0"/>
      <w:sz w:val="23"/>
    </w:rPr>
  </w:style>
  <w:style w:type="character" w:customStyle="1" w:styleId="ListLabel615">
    <w:name w:val="ListLabel 615"/>
    <w:qFormat/>
    <w:rsid w:val="009C6916"/>
    <w:rPr>
      <w:rFonts w:cs="Courier New"/>
    </w:rPr>
  </w:style>
  <w:style w:type="character" w:customStyle="1" w:styleId="ListLabel616">
    <w:name w:val="ListLabel 616"/>
    <w:qFormat/>
    <w:rsid w:val="009C6916"/>
    <w:rPr>
      <w:rFonts w:cs="Wingdings"/>
    </w:rPr>
  </w:style>
  <w:style w:type="character" w:customStyle="1" w:styleId="ListLabel617">
    <w:name w:val="ListLabel 617"/>
    <w:qFormat/>
    <w:rsid w:val="009C6916"/>
    <w:rPr>
      <w:rFonts w:cs="Symbol"/>
    </w:rPr>
  </w:style>
  <w:style w:type="character" w:customStyle="1" w:styleId="ListLabel618">
    <w:name w:val="ListLabel 618"/>
    <w:qFormat/>
    <w:rsid w:val="009C6916"/>
    <w:rPr>
      <w:rFonts w:cs="Courier New"/>
    </w:rPr>
  </w:style>
  <w:style w:type="character" w:customStyle="1" w:styleId="ListLabel619">
    <w:name w:val="ListLabel 619"/>
    <w:qFormat/>
    <w:rsid w:val="009C6916"/>
    <w:rPr>
      <w:rFonts w:cs="Wingdings"/>
    </w:rPr>
  </w:style>
  <w:style w:type="character" w:customStyle="1" w:styleId="ListLabel620">
    <w:name w:val="ListLabel 620"/>
    <w:qFormat/>
    <w:rsid w:val="009C6916"/>
    <w:rPr>
      <w:rFonts w:cs="Symbol"/>
    </w:rPr>
  </w:style>
  <w:style w:type="character" w:customStyle="1" w:styleId="ListLabel621">
    <w:name w:val="ListLabel 621"/>
    <w:qFormat/>
    <w:rsid w:val="009C6916"/>
    <w:rPr>
      <w:rFonts w:cs="Courier New"/>
    </w:rPr>
  </w:style>
  <w:style w:type="character" w:customStyle="1" w:styleId="ListLabel622">
    <w:name w:val="ListLabel 622"/>
    <w:qFormat/>
    <w:rsid w:val="009C6916"/>
    <w:rPr>
      <w:rFonts w:cs="Wingdings"/>
    </w:rPr>
  </w:style>
  <w:style w:type="character" w:customStyle="1" w:styleId="ListLabel623">
    <w:name w:val="ListLabel 623"/>
    <w:qFormat/>
    <w:rsid w:val="009C6916"/>
    <w:rPr>
      <w:rFonts w:ascii="Arial" w:hAnsi="Arial"/>
      <w:b w:val="0"/>
      <w:i w:val="0"/>
      <w:sz w:val="23"/>
    </w:rPr>
  </w:style>
  <w:style w:type="character" w:customStyle="1" w:styleId="ListLabel624">
    <w:name w:val="ListLabel 624"/>
    <w:qFormat/>
    <w:rsid w:val="009C6916"/>
    <w:rPr>
      <w:rFonts w:ascii="Arial" w:hAnsi="Arial"/>
      <w:b w:val="0"/>
      <w:i w:val="0"/>
      <w:sz w:val="23"/>
    </w:rPr>
  </w:style>
  <w:style w:type="character" w:customStyle="1" w:styleId="ListLabel625">
    <w:name w:val="ListLabel 625"/>
    <w:qFormat/>
    <w:rsid w:val="009C6916"/>
    <w:rPr>
      <w:b w:val="0"/>
      <w:i w:val="0"/>
      <w:sz w:val="23"/>
    </w:rPr>
  </w:style>
  <w:style w:type="character" w:customStyle="1" w:styleId="ListLabel626">
    <w:name w:val="ListLabel 626"/>
    <w:qFormat/>
    <w:rsid w:val="009C6916"/>
    <w:rPr>
      <w:b w:val="0"/>
      <w:color w:val="000000"/>
    </w:rPr>
  </w:style>
  <w:style w:type="character" w:customStyle="1" w:styleId="ListLabel627">
    <w:name w:val="ListLabel 627"/>
    <w:qFormat/>
    <w:rsid w:val="009C6916"/>
    <w:rPr>
      <w:color w:val="00000A"/>
    </w:rPr>
  </w:style>
  <w:style w:type="character" w:customStyle="1" w:styleId="ListLabel628">
    <w:name w:val="ListLabel 628"/>
    <w:qFormat/>
    <w:rsid w:val="009C6916"/>
    <w:rPr>
      <w:rFonts w:ascii="Arial" w:hAnsi="Arial" w:cs="Symbol"/>
      <w:b/>
    </w:rPr>
  </w:style>
  <w:style w:type="character" w:customStyle="1" w:styleId="ListLabel629">
    <w:name w:val="ListLabel 629"/>
    <w:qFormat/>
    <w:rsid w:val="009C6916"/>
    <w:rPr>
      <w:rFonts w:cs="Courier New"/>
    </w:rPr>
  </w:style>
  <w:style w:type="character" w:customStyle="1" w:styleId="ListLabel630">
    <w:name w:val="ListLabel 630"/>
    <w:qFormat/>
    <w:rsid w:val="009C6916"/>
    <w:rPr>
      <w:rFonts w:cs="Wingdings"/>
    </w:rPr>
  </w:style>
  <w:style w:type="character" w:customStyle="1" w:styleId="ListLabel631">
    <w:name w:val="ListLabel 631"/>
    <w:qFormat/>
    <w:rsid w:val="009C6916"/>
    <w:rPr>
      <w:rFonts w:cs="Symbol"/>
    </w:rPr>
  </w:style>
  <w:style w:type="character" w:customStyle="1" w:styleId="ListLabel632">
    <w:name w:val="ListLabel 632"/>
    <w:qFormat/>
    <w:rsid w:val="009C6916"/>
    <w:rPr>
      <w:rFonts w:cs="Courier New"/>
    </w:rPr>
  </w:style>
  <w:style w:type="character" w:customStyle="1" w:styleId="ListLabel633">
    <w:name w:val="ListLabel 633"/>
    <w:qFormat/>
    <w:rsid w:val="009C6916"/>
    <w:rPr>
      <w:rFonts w:cs="Wingdings"/>
    </w:rPr>
  </w:style>
  <w:style w:type="character" w:customStyle="1" w:styleId="ListLabel634">
    <w:name w:val="ListLabel 634"/>
    <w:qFormat/>
    <w:rsid w:val="009C6916"/>
    <w:rPr>
      <w:rFonts w:cs="Symbol"/>
    </w:rPr>
  </w:style>
  <w:style w:type="character" w:customStyle="1" w:styleId="ListLabel635">
    <w:name w:val="ListLabel 635"/>
    <w:qFormat/>
    <w:rsid w:val="009C6916"/>
    <w:rPr>
      <w:rFonts w:cs="Courier New"/>
    </w:rPr>
  </w:style>
  <w:style w:type="character" w:customStyle="1" w:styleId="ListLabel636">
    <w:name w:val="ListLabel 636"/>
    <w:qFormat/>
    <w:rsid w:val="009C6916"/>
    <w:rPr>
      <w:rFonts w:cs="Wingdings"/>
    </w:rPr>
  </w:style>
  <w:style w:type="character" w:customStyle="1" w:styleId="ListLabel637">
    <w:name w:val="ListLabel 637"/>
    <w:qFormat/>
    <w:rsid w:val="009C6916"/>
    <w:rPr>
      <w:rFonts w:cs="Wingdings"/>
    </w:rPr>
  </w:style>
  <w:style w:type="character" w:customStyle="1" w:styleId="ListLabel638">
    <w:name w:val="ListLabel 638"/>
    <w:qFormat/>
    <w:rsid w:val="009C6916"/>
    <w:rPr>
      <w:rFonts w:cs="Courier New"/>
    </w:rPr>
  </w:style>
  <w:style w:type="character" w:customStyle="1" w:styleId="ListLabel639">
    <w:name w:val="ListLabel 639"/>
    <w:qFormat/>
    <w:rsid w:val="009C6916"/>
    <w:rPr>
      <w:rFonts w:cs="Wingdings"/>
    </w:rPr>
  </w:style>
  <w:style w:type="character" w:customStyle="1" w:styleId="ListLabel640">
    <w:name w:val="ListLabel 640"/>
    <w:qFormat/>
    <w:rsid w:val="009C6916"/>
    <w:rPr>
      <w:rFonts w:cs="Symbol"/>
    </w:rPr>
  </w:style>
  <w:style w:type="character" w:customStyle="1" w:styleId="ListLabel641">
    <w:name w:val="ListLabel 641"/>
    <w:qFormat/>
    <w:rsid w:val="009C6916"/>
    <w:rPr>
      <w:rFonts w:cs="Courier New"/>
    </w:rPr>
  </w:style>
  <w:style w:type="character" w:customStyle="1" w:styleId="ListLabel642">
    <w:name w:val="ListLabel 642"/>
    <w:qFormat/>
    <w:rsid w:val="009C6916"/>
    <w:rPr>
      <w:rFonts w:cs="Wingdings"/>
    </w:rPr>
  </w:style>
  <w:style w:type="character" w:customStyle="1" w:styleId="ListLabel643">
    <w:name w:val="ListLabel 643"/>
    <w:qFormat/>
    <w:rsid w:val="009C6916"/>
    <w:rPr>
      <w:rFonts w:cs="Symbol"/>
    </w:rPr>
  </w:style>
  <w:style w:type="character" w:customStyle="1" w:styleId="ListLabel644">
    <w:name w:val="ListLabel 644"/>
    <w:qFormat/>
    <w:rsid w:val="009C6916"/>
    <w:rPr>
      <w:rFonts w:cs="Courier New"/>
    </w:rPr>
  </w:style>
  <w:style w:type="character" w:customStyle="1" w:styleId="ListLabel645">
    <w:name w:val="ListLabel 645"/>
    <w:qFormat/>
    <w:rsid w:val="009C6916"/>
    <w:rPr>
      <w:rFonts w:cs="Wingdings"/>
    </w:rPr>
  </w:style>
  <w:style w:type="character" w:customStyle="1" w:styleId="ListLabel646">
    <w:name w:val="ListLabel 646"/>
    <w:qFormat/>
    <w:rsid w:val="009C6916"/>
    <w:rPr>
      <w:rFonts w:ascii="Arial" w:hAnsi="Arial"/>
      <w:b/>
      <w:color w:val="000000"/>
    </w:rPr>
  </w:style>
  <w:style w:type="character" w:customStyle="1" w:styleId="ListLabel647">
    <w:name w:val="ListLabel 647"/>
    <w:qFormat/>
    <w:rsid w:val="009C6916"/>
    <w:rPr>
      <w:rFonts w:ascii="Arial" w:hAnsi="Arial"/>
      <w:color w:val="00000A"/>
    </w:rPr>
  </w:style>
  <w:style w:type="character" w:customStyle="1" w:styleId="ListLabel648">
    <w:name w:val="ListLabel 648"/>
    <w:qFormat/>
    <w:rsid w:val="009C6916"/>
    <w:rPr>
      <w:rFonts w:eastAsia="Calibri"/>
      <w:b/>
      <w:color w:val="00000A"/>
      <w:sz w:val="20"/>
      <w:szCs w:val="20"/>
      <w:lang w:val="pt-BR" w:eastAsia="en-US" w:bidi="ar-SA"/>
    </w:rPr>
  </w:style>
  <w:style w:type="character" w:customStyle="1" w:styleId="ListLabel649">
    <w:name w:val="ListLabel 649"/>
    <w:qFormat/>
    <w:rsid w:val="009C6916"/>
    <w:rPr>
      <w:color w:val="00000A"/>
    </w:rPr>
  </w:style>
  <w:style w:type="character" w:customStyle="1" w:styleId="ListLabel650">
    <w:name w:val="ListLabel 650"/>
    <w:qFormat/>
    <w:rsid w:val="009C6916"/>
    <w:rPr>
      <w:rFonts w:cs="Courier New"/>
    </w:rPr>
  </w:style>
  <w:style w:type="character" w:customStyle="1" w:styleId="ListLabel651">
    <w:name w:val="ListLabel 651"/>
    <w:qFormat/>
    <w:rsid w:val="009C6916"/>
    <w:rPr>
      <w:rFonts w:cs="Courier New"/>
    </w:rPr>
  </w:style>
  <w:style w:type="character" w:customStyle="1" w:styleId="ListLabel652">
    <w:name w:val="ListLabel 652"/>
    <w:qFormat/>
    <w:rsid w:val="009C6916"/>
    <w:rPr>
      <w:rFonts w:cs="Wingdings"/>
    </w:rPr>
  </w:style>
  <w:style w:type="character" w:customStyle="1" w:styleId="ListLabel653">
    <w:name w:val="ListLabel 653"/>
    <w:qFormat/>
    <w:rsid w:val="009C6916"/>
    <w:rPr>
      <w:rFonts w:cs="Symbol"/>
    </w:rPr>
  </w:style>
  <w:style w:type="character" w:customStyle="1" w:styleId="ListLabel654">
    <w:name w:val="ListLabel 654"/>
    <w:qFormat/>
    <w:rsid w:val="009C6916"/>
    <w:rPr>
      <w:rFonts w:cs="Courier New"/>
    </w:rPr>
  </w:style>
  <w:style w:type="character" w:customStyle="1" w:styleId="ListLabel655">
    <w:name w:val="ListLabel 655"/>
    <w:qFormat/>
    <w:rsid w:val="009C6916"/>
    <w:rPr>
      <w:rFonts w:cs="Wingdings"/>
    </w:rPr>
  </w:style>
  <w:style w:type="character" w:customStyle="1" w:styleId="ListLabel656">
    <w:name w:val="ListLabel 656"/>
    <w:qFormat/>
    <w:rsid w:val="009C6916"/>
    <w:rPr>
      <w:rFonts w:cs="Symbol"/>
    </w:rPr>
  </w:style>
  <w:style w:type="character" w:customStyle="1" w:styleId="ListLabel657">
    <w:name w:val="ListLabel 657"/>
    <w:qFormat/>
    <w:rsid w:val="009C6916"/>
    <w:rPr>
      <w:rFonts w:cs="Courier New"/>
    </w:rPr>
  </w:style>
  <w:style w:type="character" w:customStyle="1" w:styleId="ListLabel658">
    <w:name w:val="ListLabel 658"/>
    <w:qFormat/>
    <w:rsid w:val="009C6916"/>
    <w:rPr>
      <w:rFonts w:cs="Wingdings"/>
    </w:rPr>
  </w:style>
  <w:style w:type="character" w:customStyle="1" w:styleId="ListLabel659">
    <w:name w:val="ListLabel 659"/>
    <w:qFormat/>
    <w:rsid w:val="009C6916"/>
    <w:rPr>
      <w:rFonts w:ascii="Calibri" w:hAnsi="Calibri"/>
      <w:b w:val="0"/>
      <w:i w:val="0"/>
      <w:sz w:val="23"/>
    </w:rPr>
  </w:style>
  <w:style w:type="character" w:customStyle="1" w:styleId="ListLabel660">
    <w:name w:val="ListLabel 660"/>
    <w:qFormat/>
    <w:rsid w:val="009C6916"/>
    <w:rPr>
      <w:b w:val="0"/>
      <w:i w:val="0"/>
      <w:sz w:val="23"/>
    </w:rPr>
  </w:style>
  <w:style w:type="character" w:customStyle="1" w:styleId="ListLabel661">
    <w:name w:val="ListLabel 661"/>
    <w:qFormat/>
    <w:rsid w:val="009C6916"/>
    <w:rPr>
      <w:rFonts w:cs="Courier New"/>
    </w:rPr>
  </w:style>
  <w:style w:type="character" w:customStyle="1" w:styleId="ListLabel662">
    <w:name w:val="ListLabel 662"/>
    <w:qFormat/>
    <w:rsid w:val="009C6916"/>
    <w:rPr>
      <w:rFonts w:cs="Wingdings"/>
    </w:rPr>
  </w:style>
  <w:style w:type="character" w:customStyle="1" w:styleId="ListLabel663">
    <w:name w:val="ListLabel 663"/>
    <w:qFormat/>
    <w:rsid w:val="009C6916"/>
    <w:rPr>
      <w:rFonts w:cs="Symbol"/>
    </w:rPr>
  </w:style>
  <w:style w:type="character" w:customStyle="1" w:styleId="ListLabel664">
    <w:name w:val="ListLabel 664"/>
    <w:qFormat/>
    <w:rsid w:val="009C6916"/>
    <w:rPr>
      <w:rFonts w:cs="Courier New"/>
    </w:rPr>
  </w:style>
  <w:style w:type="character" w:customStyle="1" w:styleId="ListLabel665">
    <w:name w:val="ListLabel 665"/>
    <w:qFormat/>
    <w:rsid w:val="009C6916"/>
    <w:rPr>
      <w:rFonts w:cs="Wingdings"/>
    </w:rPr>
  </w:style>
  <w:style w:type="character" w:customStyle="1" w:styleId="ListLabel666">
    <w:name w:val="ListLabel 666"/>
    <w:qFormat/>
    <w:rsid w:val="009C6916"/>
    <w:rPr>
      <w:rFonts w:cs="Symbol"/>
    </w:rPr>
  </w:style>
  <w:style w:type="character" w:customStyle="1" w:styleId="ListLabel667">
    <w:name w:val="ListLabel 667"/>
    <w:qFormat/>
    <w:rsid w:val="009C6916"/>
    <w:rPr>
      <w:rFonts w:cs="Courier New"/>
    </w:rPr>
  </w:style>
  <w:style w:type="character" w:customStyle="1" w:styleId="ListLabel668">
    <w:name w:val="ListLabel 668"/>
    <w:qFormat/>
    <w:rsid w:val="009C6916"/>
    <w:rPr>
      <w:rFonts w:cs="Wingdings"/>
    </w:rPr>
  </w:style>
  <w:style w:type="character" w:customStyle="1" w:styleId="ListLabel669">
    <w:name w:val="ListLabel 669"/>
    <w:qFormat/>
    <w:rsid w:val="009C6916"/>
    <w:rPr>
      <w:rFonts w:cs="Courier New"/>
    </w:rPr>
  </w:style>
  <w:style w:type="character" w:customStyle="1" w:styleId="ListLabel670">
    <w:name w:val="ListLabel 670"/>
    <w:qFormat/>
    <w:rsid w:val="009C6916"/>
    <w:rPr>
      <w:rFonts w:cs="Courier New"/>
    </w:rPr>
  </w:style>
  <w:style w:type="character" w:customStyle="1" w:styleId="ListLabel671">
    <w:name w:val="ListLabel 671"/>
    <w:qFormat/>
    <w:rsid w:val="009C6916"/>
    <w:rPr>
      <w:rFonts w:cs="Wingdings"/>
    </w:rPr>
  </w:style>
  <w:style w:type="character" w:customStyle="1" w:styleId="ListLabel672">
    <w:name w:val="ListLabel 672"/>
    <w:qFormat/>
    <w:rsid w:val="009C6916"/>
    <w:rPr>
      <w:rFonts w:cs="Symbol"/>
    </w:rPr>
  </w:style>
  <w:style w:type="character" w:customStyle="1" w:styleId="ListLabel673">
    <w:name w:val="ListLabel 673"/>
    <w:qFormat/>
    <w:rsid w:val="009C6916"/>
    <w:rPr>
      <w:rFonts w:cs="Courier New"/>
    </w:rPr>
  </w:style>
  <w:style w:type="character" w:customStyle="1" w:styleId="ListLabel674">
    <w:name w:val="ListLabel 674"/>
    <w:qFormat/>
    <w:rsid w:val="009C6916"/>
    <w:rPr>
      <w:rFonts w:cs="Wingdings"/>
    </w:rPr>
  </w:style>
  <w:style w:type="character" w:customStyle="1" w:styleId="ListLabel675">
    <w:name w:val="ListLabel 675"/>
    <w:qFormat/>
    <w:rsid w:val="009C6916"/>
    <w:rPr>
      <w:rFonts w:cs="Symbol"/>
    </w:rPr>
  </w:style>
  <w:style w:type="character" w:customStyle="1" w:styleId="ListLabel676">
    <w:name w:val="ListLabel 676"/>
    <w:qFormat/>
    <w:rsid w:val="009C6916"/>
    <w:rPr>
      <w:rFonts w:cs="Courier New"/>
    </w:rPr>
  </w:style>
  <w:style w:type="character" w:customStyle="1" w:styleId="ListLabel677">
    <w:name w:val="ListLabel 677"/>
    <w:qFormat/>
    <w:rsid w:val="009C6916"/>
    <w:rPr>
      <w:rFonts w:cs="Wingdings"/>
    </w:rPr>
  </w:style>
  <w:style w:type="character" w:customStyle="1" w:styleId="ListLabel678">
    <w:name w:val="ListLabel 678"/>
    <w:qFormat/>
    <w:rsid w:val="009C6916"/>
    <w:rPr>
      <w:rFonts w:ascii="Arial" w:hAnsi="Arial" w:cs="Courier New"/>
    </w:rPr>
  </w:style>
  <w:style w:type="character" w:customStyle="1" w:styleId="ListLabel679">
    <w:name w:val="ListLabel 679"/>
    <w:qFormat/>
    <w:rsid w:val="009C6916"/>
    <w:rPr>
      <w:rFonts w:cs="Courier New"/>
    </w:rPr>
  </w:style>
  <w:style w:type="character" w:customStyle="1" w:styleId="ListLabel680">
    <w:name w:val="ListLabel 680"/>
    <w:qFormat/>
    <w:rsid w:val="009C6916"/>
    <w:rPr>
      <w:rFonts w:cs="Wingdings"/>
    </w:rPr>
  </w:style>
  <w:style w:type="character" w:customStyle="1" w:styleId="ListLabel681">
    <w:name w:val="ListLabel 681"/>
    <w:qFormat/>
    <w:rsid w:val="009C6916"/>
    <w:rPr>
      <w:rFonts w:cs="Symbol"/>
    </w:rPr>
  </w:style>
  <w:style w:type="character" w:customStyle="1" w:styleId="ListLabel682">
    <w:name w:val="ListLabel 682"/>
    <w:qFormat/>
    <w:rsid w:val="009C6916"/>
    <w:rPr>
      <w:rFonts w:cs="Courier New"/>
    </w:rPr>
  </w:style>
  <w:style w:type="character" w:customStyle="1" w:styleId="ListLabel683">
    <w:name w:val="ListLabel 683"/>
    <w:qFormat/>
    <w:rsid w:val="009C6916"/>
    <w:rPr>
      <w:rFonts w:cs="Wingdings"/>
    </w:rPr>
  </w:style>
  <w:style w:type="character" w:customStyle="1" w:styleId="ListLabel684">
    <w:name w:val="ListLabel 684"/>
    <w:qFormat/>
    <w:rsid w:val="009C6916"/>
    <w:rPr>
      <w:rFonts w:cs="Symbol"/>
    </w:rPr>
  </w:style>
  <w:style w:type="character" w:customStyle="1" w:styleId="ListLabel685">
    <w:name w:val="ListLabel 685"/>
    <w:qFormat/>
    <w:rsid w:val="009C6916"/>
    <w:rPr>
      <w:rFonts w:cs="Courier New"/>
    </w:rPr>
  </w:style>
  <w:style w:type="character" w:customStyle="1" w:styleId="ListLabel686">
    <w:name w:val="ListLabel 686"/>
    <w:qFormat/>
    <w:rsid w:val="009C6916"/>
    <w:rPr>
      <w:rFonts w:cs="Wingdings"/>
    </w:rPr>
  </w:style>
  <w:style w:type="character" w:customStyle="1" w:styleId="ListLabel687">
    <w:name w:val="ListLabel 687"/>
    <w:qFormat/>
    <w:rsid w:val="009C6916"/>
    <w:rPr>
      <w:rFonts w:ascii="Arial" w:hAnsi="Arial" w:cs="Courier New"/>
    </w:rPr>
  </w:style>
  <w:style w:type="character" w:customStyle="1" w:styleId="ListLabel688">
    <w:name w:val="ListLabel 688"/>
    <w:qFormat/>
    <w:rsid w:val="009C6916"/>
    <w:rPr>
      <w:rFonts w:cs="Courier New"/>
    </w:rPr>
  </w:style>
  <w:style w:type="character" w:customStyle="1" w:styleId="ListLabel689">
    <w:name w:val="ListLabel 689"/>
    <w:qFormat/>
    <w:rsid w:val="009C6916"/>
    <w:rPr>
      <w:rFonts w:cs="Wingdings"/>
    </w:rPr>
  </w:style>
  <w:style w:type="character" w:customStyle="1" w:styleId="ListLabel690">
    <w:name w:val="ListLabel 690"/>
    <w:qFormat/>
    <w:rsid w:val="009C6916"/>
    <w:rPr>
      <w:rFonts w:cs="Symbol"/>
    </w:rPr>
  </w:style>
  <w:style w:type="character" w:customStyle="1" w:styleId="ListLabel691">
    <w:name w:val="ListLabel 691"/>
    <w:qFormat/>
    <w:rsid w:val="009C6916"/>
    <w:rPr>
      <w:rFonts w:cs="Courier New"/>
    </w:rPr>
  </w:style>
  <w:style w:type="character" w:customStyle="1" w:styleId="ListLabel692">
    <w:name w:val="ListLabel 692"/>
    <w:qFormat/>
    <w:rsid w:val="009C6916"/>
    <w:rPr>
      <w:rFonts w:cs="Wingdings"/>
    </w:rPr>
  </w:style>
  <w:style w:type="character" w:customStyle="1" w:styleId="ListLabel693">
    <w:name w:val="ListLabel 693"/>
    <w:qFormat/>
    <w:rsid w:val="009C6916"/>
    <w:rPr>
      <w:rFonts w:cs="Symbol"/>
    </w:rPr>
  </w:style>
  <w:style w:type="character" w:customStyle="1" w:styleId="ListLabel694">
    <w:name w:val="ListLabel 694"/>
    <w:qFormat/>
    <w:rsid w:val="009C6916"/>
    <w:rPr>
      <w:rFonts w:cs="Courier New"/>
    </w:rPr>
  </w:style>
  <w:style w:type="character" w:customStyle="1" w:styleId="ListLabel695">
    <w:name w:val="ListLabel 695"/>
    <w:qFormat/>
    <w:rsid w:val="009C6916"/>
    <w:rPr>
      <w:rFonts w:cs="Wingdings"/>
    </w:rPr>
  </w:style>
  <w:style w:type="character" w:customStyle="1" w:styleId="ListLabel696">
    <w:name w:val="ListLabel 696"/>
    <w:qFormat/>
    <w:rsid w:val="009C6916"/>
    <w:rPr>
      <w:b w:val="0"/>
      <w:i w:val="0"/>
      <w:sz w:val="23"/>
    </w:rPr>
  </w:style>
  <w:style w:type="character" w:customStyle="1" w:styleId="ListLabel697">
    <w:name w:val="ListLabel 697"/>
    <w:qFormat/>
    <w:rsid w:val="009C6916"/>
    <w:rPr>
      <w:rFonts w:ascii="Arial" w:hAnsi="Arial" w:cs="Courier New"/>
    </w:rPr>
  </w:style>
  <w:style w:type="character" w:customStyle="1" w:styleId="ListLabel698">
    <w:name w:val="ListLabel 698"/>
    <w:qFormat/>
    <w:rsid w:val="009C6916"/>
    <w:rPr>
      <w:rFonts w:cs="Courier New"/>
    </w:rPr>
  </w:style>
  <w:style w:type="character" w:customStyle="1" w:styleId="ListLabel699">
    <w:name w:val="ListLabel 699"/>
    <w:qFormat/>
    <w:rsid w:val="009C6916"/>
    <w:rPr>
      <w:rFonts w:cs="Wingdings"/>
    </w:rPr>
  </w:style>
  <w:style w:type="character" w:customStyle="1" w:styleId="ListLabel700">
    <w:name w:val="ListLabel 700"/>
    <w:qFormat/>
    <w:rsid w:val="009C6916"/>
    <w:rPr>
      <w:rFonts w:cs="Symbol"/>
    </w:rPr>
  </w:style>
  <w:style w:type="character" w:customStyle="1" w:styleId="ListLabel701">
    <w:name w:val="ListLabel 701"/>
    <w:qFormat/>
    <w:rsid w:val="009C6916"/>
    <w:rPr>
      <w:rFonts w:cs="Courier New"/>
    </w:rPr>
  </w:style>
  <w:style w:type="character" w:customStyle="1" w:styleId="ListLabel702">
    <w:name w:val="ListLabel 702"/>
    <w:qFormat/>
    <w:rsid w:val="009C6916"/>
    <w:rPr>
      <w:rFonts w:cs="Wingdings"/>
    </w:rPr>
  </w:style>
  <w:style w:type="character" w:customStyle="1" w:styleId="ListLabel703">
    <w:name w:val="ListLabel 703"/>
    <w:qFormat/>
    <w:rsid w:val="009C6916"/>
    <w:rPr>
      <w:rFonts w:cs="Symbol"/>
    </w:rPr>
  </w:style>
  <w:style w:type="character" w:customStyle="1" w:styleId="ListLabel704">
    <w:name w:val="ListLabel 704"/>
    <w:qFormat/>
    <w:rsid w:val="009C6916"/>
    <w:rPr>
      <w:rFonts w:cs="Courier New"/>
    </w:rPr>
  </w:style>
  <w:style w:type="character" w:customStyle="1" w:styleId="ListLabel705">
    <w:name w:val="ListLabel 705"/>
    <w:qFormat/>
    <w:rsid w:val="009C6916"/>
    <w:rPr>
      <w:rFonts w:cs="Wingdings"/>
    </w:rPr>
  </w:style>
  <w:style w:type="character" w:customStyle="1" w:styleId="ListLabel706">
    <w:name w:val="ListLabel 706"/>
    <w:qFormat/>
    <w:rsid w:val="009C6916"/>
    <w:rPr>
      <w:rFonts w:ascii="Arial" w:hAnsi="Arial"/>
      <w:b w:val="0"/>
      <w:i w:val="0"/>
      <w:sz w:val="23"/>
    </w:rPr>
  </w:style>
  <w:style w:type="character" w:customStyle="1" w:styleId="ListLabel707">
    <w:name w:val="ListLabel 707"/>
    <w:qFormat/>
    <w:rsid w:val="009C6916"/>
    <w:rPr>
      <w:rFonts w:ascii="Arial" w:hAnsi="Arial"/>
      <w:b w:val="0"/>
      <w:i w:val="0"/>
      <w:sz w:val="23"/>
    </w:rPr>
  </w:style>
  <w:style w:type="character" w:customStyle="1" w:styleId="ListLabel708">
    <w:name w:val="ListLabel 708"/>
    <w:qFormat/>
    <w:rsid w:val="009C6916"/>
    <w:rPr>
      <w:rFonts w:ascii="Arial" w:hAnsi="Arial"/>
      <w:b w:val="0"/>
      <w:i w:val="0"/>
      <w:sz w:val="23"/>
    </w:rPr>
  </w:style>
  <w:style w:type="character" w:customStyle="1" w:styleId="ListLabel709">
    <w:name w:val="ListLabel 709"/>
    <w:qFormat/>
    <w:rsid w:val="009C6916"/>
    <w:rPr>
      <w:rFonts w:ascii="Arial" w:hAnsi="Arial"/>
      <w:b w:val="0"/>
      <w:i w:val="0"/>
      <w:sz w:val="23"/>
    </w:rPr>
  </w:style>
  <w:style w:type="character" w:customStyle="1" w:styleId="ListLabel710">
    <w:name w:val="ListLabel 710"/>
    <w:qFormat/>
    <w:rsid w:val="009C6916"/>
    <w:rPr>
      <w:rFonts w:ascii="Arial" w:hAnsi="Arial"/>
      <w:b w:val="0"/>
      <w:i w:val="0"/>
      <w:sz w:val="23"/>
    </w:rPr>
  </w:style>
  <w:style w:type="character" w:customStyle="1" w:styleId="ListLabel711">
    <w:name w:val="ListLabel 711"/>
    <w:qFormat/>
    <w:rsid w:val="009C6916"/>
    <w:rPr>
      <w:rFonts w:ascii="Arial" w:hAnsi="Arial" w:cs="Courier New"/>
      <w:b w:val="0"/>
      <w:i w:val="0"/>
      <w:sz w:val="23"/>
    </w:rPr>
  </w:style>
  <w:style w:type="character" w:customStyle="1" w:styleId="ListLabel712">
    <w:name w:val="ListLabel 712"/>
    <w:qFormat/>
    <w:rsid w:val="009C6916"/>
    <w:rPr>
      <w:rFonts w:cs="Courier New"/>
    </w:rPr>
  </w:style>
  <w:style w:type="character" w:customStyle="1" w:styleId="ListLabel713">
    <w:name w:val="ListLabel 713"/>
    <w:qFormat/>
    <w:rsid w:val="009C6916"/>
    <w:rPr>
      <w:rFonts w:cs="Wingdings"/>
    </w:rPr>
  </w:style>
  <w:style w:type="character" w:customStyle="1" w:styleId="ListLabel714">
    <w:name w:val="ListLabel 714"/>
    <w:qFormat/>
    <w:rsid w:val="009C6916"/>
    <w:rPr>
      <w:rFonts w:cs="Symbol"/>
    </w:rPr>
  </w:style>
  <w:style w:type="character" w:customStyle="1" w:styleId="ListLabel715">
    <w:name w:val="ListLabel 715"/>
    <w:qFormat/>
    <w:rsid w:val="009C6916"/>
    <w:rPr>
      <w:rFonts w:cs="Courier New"/>
    </w:rPr>
  </w:style>
  <w:style w:type="character" w:customStyle="1" w:styleId="ListLabel716">
    <w:name w:val="ListLabel 716"/>
    <w:qFormat/>
    <w:rsid w:val="009C6916"/>
    <w:rPr>
      <w:rFonts w:cs="Wingdings"/>
    </w:rPr>
  </w:style>
  <w:style w:type="character" w:customStyle="1" w:styleId="ListLabel717">
    <w:name w:val="ListLabel 717"/>
    <w:qFormat/>
    <w:rsid w:val="009C6916"/>
    <w:rPr>
      <w:rFonts w:cs="Symbol"/>
    </w:rPr>
  </w:style>
  <w:style w:type="character" w:customStyle="1" w:styleId="ListLabel718">
    <w:name w:val="ListLabel 718"/>
    <w:qFormat/>
    <w:rsid w:val="009C6916"/>
    <w:rPr>
      <w:rFonts w:cs="Courier New"/>
    </w:rPr>
  </w:style>
  <w:style w:type="character" w:customStyle="1" w:styleId="ListLabel719">
    <w:name w:val="ListLabel 719"/>
    <w:qFormat/>
    <w:rsid w:val="009C6916"/>
    <w:rPr>
      <w:rFonts w:cs="Wingdings"/>
    </w:rPr>
  </w:style>
  <w:style w:type="character" w:customStyle="1" w:styleId="ListLabel720">
    <w:name w:val="ListLabel 720"/>
    <w:qFormat/>
    <w:rsid w:val="009C6916"/>
    <w:rPr>
      <w:rFonts w:ascii="Arial" w:hAnsi="Arial"/>
      <w:b w:val="0"/>
      <w:i w:val="0"/>
      <w:sz w:val="23"/>
    </w:rPr>
  </w:style>
  <w:style w:type="character" w:customStyle="1" w:styleId="ListLabel721">
    <w:name w:val="ListLabel 721"/>
    <w:qFormat/>
    <w:rsid w:val="009C6916"/>
    <w:rPr>
      <w:rFonts w:ascii="Arial" w:hAnsi="Arial"/>
      <w:b w:val="0"/>
      <w:i w:val="0"/>
      <w:sz w:val="23"/>
    </w:rPr>
  </w:style>
  <w:style w:type="character" w:customStyle="1" w:styleId="ListLabel722">
    <w:name w:val="ListLabel 722"/>
    <w:qFormat/>
    <w:rsid w:val="009C6916"/>
    <w:rPr>
      <w:b w:val="0"/>
      <w:i w:val="0"/>
      <w:sz w:val="23"/>
    </w:rPr>
  </w:style>
  <w:style w:type="character" w:customStyle="1" w:styleId="ListLabel723">
    <w:name w:val="ListLabel 723"/>
    <w:qFormat/>
    <w:rsid w:val="009C6916"/>
    <w:rPr>
      <w:color w:val="00000A"/>
    </w:rPr>
  </w:style>
  <w:style w:type="character" w:customStyle="1" w:styleId="ListLabel724">
    <w:name w:val="ListLabel 724"/>
    <w:qFormat/>
    <w:rsid w:val="009C6916"/>
    <w:rPr>
      <w:rFonts w:ascii="Arial" w:hAnsi="Arial" w:cs="Symbol"/>
      <w:b/>
    </w:rPr>
  </w:style>
  <w:style w:type="character" w:customStyle="1" w:styleId="ListLabel725">
    <w:name w:val="ListLabel 725"/>
    <w:qFormat/>
    <w:rsid w:val="009C6916"/>
    <w:rPr>
      <w:rFonts w:cs="Courier New"/>
    </w:rPr>
  </w:style>
  <w:style w:type="character" w:customStyle="1" w:styleId="ListLabel726">
    <w:name w:val="ListLabel 726"/>
    <w:qFormat/>
    <w:rsid w:val="009C6916"/>
    <w:rPr>
      <w:rFonts w:cs="Wingdings"/>
    </w:rPr>
  </w:style>
  <w:style w:type="character" w:customStyle="1" w:styleId="ListLabel727">
    <w:name w:val="ListLabel 727"/>
    <w:qFormat/>
    <w:rsid w:val="009C6916"/>
    <w:rPr>
      <w:rFonts w:cs="Symbol"/>
    </w:rPr>
  </w:style>
  <w:style w:type="character" w:customStyle="1" w:styleId="ListLabel728">
    <w:name w:val="ListLabel 728"/>
    <w:qFormat/>
    <w:rsid w:val="009C6916"/>
    <w:rPr>
      <w:rFonts w:cs="Courier New"/>
    </w:rPr>
  </w:style>
  <w:style w:type="character" w:customStyle="1" w:styleId="ListLabel729">
    <w:name w:val="ListLabel 729"/>
    <w:qFormat/>
    <w:rsid w:val="009C6916"/>
    <w:rPr>
      <w:rFonts w:cs="Wingdings"/>
    </w:rPr>
  </w:style>
  <w:style w:type="character" w:customStyle="1" w:styleId="ListLabel730">
    <w:name w:val="ListLabel 730"/>
    <w:qFormat/>
    <w:rsid w:val="009C6916"/>
    <w:rPr>
      <w:rFonts w:cs="Symbol"/>
    </w:rPr>
  </w:style>
  <w:style w:type="character" w:customStyle="1" w:styleId="ListLabel731">
    <w:name w:val="ListLabel 731"/>
    <w:qFormat/>
    <w:rsid w:val="009C6916"/>
    <w:rPr>
      <w:rFonts w:cs="Courier New"/>
    </w:rPr>
  </w:style>
  <w:style w:type="character" w:customStyle="1" w:styleId="ListLabel732">
    <w:name w:val="ListLabel 732"/>
    <w:qFormat/>
    <w:rsid w:val="009C6916"/>
    <w:rPr>
      <w:rFonts w:cs="Wingdings"/>
    </w:rPr>
  </w:style>
  <w:style w:type="character" w:customStyle="1" w:styleId="ListLabel733">
    <w:name w:val="ListLabel 733"/>
    <w:qFormat/>
    <w:rsid w:val="009C6916"/>
    <w:rPr>
      <w:rFonts w:cs="Wingdings"/>
    </w:rPr>
  </w:style>
  <w:style w:type="character" w:customStyle="1" w:styleId="ListLabel734">
    <w:name w:val="ListLabel 734"/>
    <w:qFormat/>
    <w:rsid w:val="009C6916"/>
    <w:rPr>
      <w:rFonts w:cs="Courier New"/>
    </w:rPr>
  </w:style>
  <w:style w:type="character" w:customStyle="1" w:styleId="ListLabel735">
    <w:name w:val="ListLabel 735"/>
    <w:qFormat/>
    <w:rsid w:val="009C6916"/>
    <w:rPr>
      <w:rFonts w:cs="Wingdings"/>
    </w:rPr>
  </w:style>
  <w:style w:type="character" w:customStyle="1" w:styleId="ListLabel736">
    <w:name w:val="ListLabel 736"/>
    <w:qFormat/>
    <w:rsid w:val="009C6916"/>
    <w:rPr>
      <w:rFonts w:cs="Symbol"/>
    </w:rPr>
  </w:style>
  <w:style w:type="character" w:customStyle="1" w:styleId="ListLabel737">
    <w:name w:val="ListLabel 737"/>
    <w:qFormat/>
    <w:rsid w:val="009C6916"/>
    <w:rPr>
      <w:rFonts w:cs="Courier New"/>
    </w:rPr>
  </w:style>
  <w:style w:type="character" w:customStyle="1" w:styleId="ListLabel738">
    <w:name w:val="ListLabel 738"/>
    <w:qFormat/>
    <w:rsid w:val="009C6916"/>
    <w:rPr>
      <w:rFonts w:cs="Wingdings"/>
    </w:rPr>
  </w:style>
  <w:style w:type="character" w:customStyle="1" w:styleId="ListLabel739">
    <w:name w:val="ListLabel 739"/>
    <w:qFormat/>
    <w:rsid w:val="009C6916"/>
    <w:rPr>
      <w:rFonts w:cs="Symbol"/>
    </w:rPr>
  </w:style>
  <w:style w:type="character" w:customStyle="1" w:styleId="ListLabel740">
    <w:name w:val="ListLabel 740"/>
    <w:qFormat/>
    <w:rsid w:val="009C6916"/>
    <w:rPr>
      <w:rFonts w:cs="Courier New"/>
    </w:rPr>
  </w:style>
  <w:style w:type="character" w:customStyle="1" w:styleId="ListLabel741">
    <w:name w:val="ListLabel 741"/>
    <w:qFormat/>
    <w:rsid w:val="009C6916"/>
    <w:rPr>
      <w:rFonts w:cs="Wingdings"/>
    </w:rPr>
  </w:style>
  <w:style w:type="character" w:customStyle="1" w:styleId="ListLabel742">
    <w:name w:val="ListLabel 742"/>
    <w:qFormat/>
    <w:rsid w:val="009C6916"/>
    <w:rPr>
      <w:rFonts w:ascii="Arial" w:hAnsi="Arial"/>
      <w:b/>
      <w:color w:val="000000"/>
    </w:rPr>
  </w:style>
  <w:style w:type="character" w:customStyle="1" w:styleId="ListLabel743">
    <w:name w:val="ListLabel 743"/>
    <w:qFormat/>
    <w:rsid w:val="009C6916"/>
    <w:rPr>
      <w:rFonts w:ascii="Arial" w:hAnsi="Arial"/>
      <w:color w:val="00000A"/>
    </w:rPr>
  </w:style>
  <w:style w:type="character" w:customStyle="1" w:styleId="ListLabel744">
    <w:name w:val="ListLabel 744"/>
    <w:qFormat/>
    <w:rsid w:val="009C6916"/>
    <w:rPr>
      <w:rFonts w:eastAsia="Calibri"/>
      <w:b/>
      <w:color w:val="00000A"/>
      <w:sz w:val="20"/>
      <w:szCs w:val="20"/>
      <w:lang w:val="pt-BR" w:eastAsia="en-US" w:bidi="ar-SA"/>
    </w:rPr>
  </w:style>
  <w:style w:type="character" w:customStyle="1" w:styleId="ListLabel745">
    <w:name w:val="ListLabel 745"/>
    <w:qFormat/>
    <w:rsid w:val="009C6916"/>
    <w:rPr>
      <w:color w:val="00000A"/>
    </w:rPr>
  </w:style>
  <w:style w:type="character" w:customStyle="1" w:styleId="ListLabel746">
    <w:name w:val="ListLabel 746"/>
    <w:qFormat/>
    <w:rsid w:val="009C6916"/>
    <w:rPr>
      <w:rFonts w:cs="Courier New"/>
    </w:rPr>
  </w:style>
  <w:style w:type="character" w:customStyle="1" w:styleId="ListLabel747">
    <w:name w:val="ListLabel 747"/>
    <w:qFormat/>
    <w:rsid w:val="009C6916"/>
    <w:rPr>
      <w:rFonts w:cs="Courier New"/>
    </w:rPr>
  </w:style>
  <w:style w:type="character" w:customStyle="1" w:styleId="ListLabel748">
    <w:name w:val="ListLabel 748"/>
    <w:qFormat/>
    <w:rsid w:val="009C6916"/>
    <w:rPr>
      <w:rFonts w:cs="Wingdings"/>
    </w:rPr>
  </w:style>
  <w:style w:type="character" w:customStyle="1" w:styleId="ListLabel749">
    <w:name w:val="ListLabel 749"/>
    <w:qFormat/>
    <w:rsid w:val="009C6916"/>
    <w:rPr>
      <w:rFonts w:cs="Symbol"/>
    </w:rPr>
  </w:style>
  <w:style w:type="character" w:customStyle="1" w:styleId="ListLabel750">
    <w:name w:val="ListLabel 750"/>
    <w:qFormat/>
    <w:rsid w:val="009C6916"/>
    <w:rPr>
      <w:rFonts w:cs="Courier New"/>
    </w:rPr>
  </w:style>
  <w:style w:type="character" w:customStyle="1" w:styleId="ListLabel751">
    <w:name w:val="ListLabel 751"/>
    <w:qFormat/>
    <w:rsid w:val="009C6916"/>
    <w:rPr>
      <w:rFonts w:cs="Wingdings"/>
    </w:rPr>
  </w:style>
  <w:style w:type="character" w:customStyle="1" w:styleId="ListLabel752">
    <w:name w:val="ListLabel 752"/>
    <w:qFormat/>
    <w:rsid w:val="009C6916"/>
    <w:rPr>
      <w:rFonts w:cs="Symbol"/>
    </w:rPr>
  </w:style>
  <w:style w:type="character" w:customStyle="1" w:styleId="ListLabel753">
    <w:name w:val="ListLabel 753"/>
    <w:qFormat/>
    <w:rsid w:val="009C6916"/>
    <w:rPr>
      <w:rFonts w:cs="Courier New"/>
    </w:rPr>
  </w:style>
  <w:style w:type="character" w:customStyle="1" w:styleId="ListLabel754">
    <w:name w:val="ListLabel 754"/>
    <w:qFormat/>
    <w:rsid w:val="009C6916"/>
    <w:rPr>
      <w:rFonts w:cs="Wingdings"/>
    </w:rPr>
  </w:style>
  <w:style w:type="character" w:customStyle="1" w:styleId="ListLabel755">
    <w:name w:val="ListLabel 755"/>
    <w:qFormat/>
    <w:rsid w:val="009C6916"/>
    <w:rPr>
      <w:rFonts w:ascii="Calibri" w:hAnsi="Calibri"/>
      <w:b w:val="0"/>
      <w:i w:val="0"/>
      <w:sz w:val="23"/>
    </w:rPr>
  </w:style>
  <w:style w:type="character" w:customStyle="1" w:styleId="ListLabel756">
    <w:name w:val="ListLabel 756"/>
    <w:qFormat/>
    <w:rsid w:val="009C6916"/>
    <w:rPr>
      <w:b w:val="0"/>
      <w:i w:val="0"/>
      <w:sz w:val="23"/>
    </w:rPr>
  </w:style>
  <w:style w:type="character" w:customStyle="1" w:styleId="ListLabel757">
    <w:name w:val="ListLabel 757"/>
    <w:qFormat/>
    <w:rsid w:val="009C6916"/>
    <w:rPr>
      <w:rFonts w:cs="Courier New"/>
    </w:rPr>
  </w:style>
  <w:style w:type="character" w:customStyle="1" w:styleId="ListLabel758">
    <w:name w:val="ListLabel 758"/>
    <w:qFormat/>
    <w:rsid w:val="009C6916"/>
    <w:rPr>
      <w:rFonts w:cs="Wingdings"/>
    </w:rPr>
  </w:style>
  <w:style w:type="character" w:customStyle="1" w:styleId="ListLabel759">
    <w:name w:val="ListLabel 759"/>
    <w:qFormat/>
    <w:rsid w:val="009C6916"/>
    <w:rPr>
      <w:rFonts w:cs="Symbol"/>
    </w:rPr>
  </w:style>
  <w:style w:type="character" w:customStyle="1" w:styleId="ListLabel760">
    <w:name w:val="ListLabel 760"/>
    <w:qFormat/>
    <w:rsid w:val="009C6916"/>
    <w:rPr>
      <w:rFonts w:cs="Courier New"/>
    </w:rPr>
  </w:style>
  <w:style w:type="character" w:customStyle="1" w:styleId="ListLabel761">
    <w:name w:val="ListLabel 761"/>
    <w:qFormat/>
    <w:rsid w:val="009C6916"/>
    <w:rPr>
      <w:rFonts w:cs="Wingdings"/>
    </w:rPr>
  </w:style>
  <w:style w:type="character" w:customStyle="1" w:styleId="ListLabel762">
    <w:name w:val="ListLabel 762"/>
    <w:qFormat/>
    <w:rsid w:val="009C6916"/>
    <w:rPr>
      <w:rFonts w:cs="Symbol"/>
    </w:rPr>
  </w:style>
  <w:style w:type="character" w:customStyle="1" w:styleId="ListLabel763">
    <w:name w:val="ListLabel 763"/>
    <w:qFormat/>
    <w:rsid w:val="009C6916"/>
    <w:rPr>
      <w:rFonts w:cs="Courier New"/>
    </w:rPr>
  </w:style>
  <w:style w:type="character" w:customStyle="1" w:styleId="ListLabel764">
    <w:name w:val="ListLabel 764"/>
    <w:qFormat/>
    <w:rsid w:val="009C6916"/>
    <w:rPr>
      <w:rFonts w:cs="Wingdings"/>
    </w:rPr>
  </w:style>
  <w:style w:type="character" w:customStyle="1" w:styleId="ListLabel765">
    <w:name w:val="ListLabel 765"/>
    <w:qFormat/>
    <w:rsid w:val="009C6916"/>
    <w:rPr>
      <w:rFonts w:cs="Courier New"/>
    </w:rPr>
  </w:style>
  <w:style w:type="character" w:customStyle="1" w:styleId="ListLabel766">
    <w:name w:val="ListLabel 766"/>
    <w:qFormat/>
    <w:rsid w:val="009C6916"/>
    <w:rPr>
      <w:rFonts w:cs="Courier New"/>
    </w:rPr>
  </w:style>
  <w:style w:type="character" w:customStyle="1" w:styleId="ListLabel767">
    <w:name w:val="ListLabel 767"/>
    <w:qFormat/>
    <w:rsid w:val="009C6916"/>
    <w:rPr>
      <w:rFonts w:cs="Wingdings"/>
    </w:rPr>
  </w:style>
  <w:style w:type="character" w:customStyle="1" w:styleId="ListLabel768">
    <w:name w:val="ListLabel 768"/>
    <w:qFormat/>
    <w:rsid w:val="009C6916"/>
    <w:rPr>
      <w:rFonts w:cs="Symbol"/>
    </w:rPr>
  </w:style>
  <w:style w:type="character" w:customStyle="1" w:styleId="ListLabel769">
    <w:name w:val="ListLabel 769"/>
    <w:qFormat/>
    <w:rsid w:val="009C6916"/>
    <w:rPr>
      <w:rFonts w:cs="Courier New"/>
    </w:rPr>
  </w:style>
  <w:style w:type="character" w:customStyle="1" w:styleId="ListLabel770">
    <w:name w:val="ListLabel 770"/>
    <w:qFormat/>
    <w:rsid w:val="009C6916"/>
    <w:rPr>
      <w:rFonts w:cs="Wingdings"/>
    </w:rPr>
  </w:style>
  <w:style w:type="character" w:customStyle="1" w:styleId="ListLabel771">
    <w:name w:val="ListLabel 771"/>
    <w:qFormat/>
    <w:rsid w:val="009C6916"/>
    <w:rPr>
      <w:rFonts w:cs="Symbol"/>
    </w:rPr>
  </w:style>
  <w:style w:type="character" w:customStyle="1" w:styleId="ListLabel772">
    <w:name w:val="ListLabel 772"/>
    <w:qFormat/>
    <w:rsid w:val="009C6916"/>
    <w:rPr>
      <w:rFonts w:cs="Courier New"/>
    </w:rPr>
  </w:style>
  <w:style w:type="character" w:customStyle="1" w:styleId="ListLabel773">
    <w:name w:val="ListLabel 773"/>
    <w:qFormat/>
    <w:rsid w:val="009C6916"/>
    <w:rPr>
      <w:rFonts w:cs="Wingdings"/>
    </w:rPr>
  </w:style>
  <w:style w:type="character" w:customStyle="1" w:styleId="ListLabel774">
    <w:name w:val="ListLabel 774"/>
    <w:qFormat/>
    <w:rsid w:val="009C6916"/>
    <w:rPr>
      <w:rFonts w:ascii="Arial" w:hAnsi="Arial" w:cs="Courier New"/>
    </w:rPr>
  </w:style>
  <w:style w:type="character" w:customStyle="1" w:styleId="ListLabel775">
    <w:name w:val="ListLabel 775"/>
    <w:qFormat/>
    <w:rsid w:val="009C6916"/>
    <w:rPr>
      <w:rFonts w:cs="Courier New"/>
    </w:rPr>
  </w:style>
  <w:style w:type="character" w:customStyle="1" w:styleId="ListLabel776">
    <w:name w:val="ListLabel 776"/>
    <w:qFormat/>
    <w:rsid w:val="009C6916"/>
    <w:rPr>
      <w:rFonts w:cs="Wingdings"/>
    </w:rPr>
  </w:style>
  <w:style w:type="character" w:customStyle="1" w:styleId="ListLabel777">
    <w:name w:val="ListLabel 777"/>
    <w:qFormat/>
    <w:rsid w:val="009C6916"/>
    <w:rPr>
      <w:rFonts w:cs="Symbol"/>
    </w:rPr>
  </w:style>
  <w:style w:type="character" w:customStyle="1" w:styleId="ListLabel778">
    <w:name w:val="ListLabel 778"/>
    <w:qFormat/>
    <w:rsid w:val="009C6916"/>
    <w:rPr>
      <w:rFonts w:cs="Courier New"/>
    </w:rPr>
  </w:style>
  <w:style w:type="character" w:customStyle="1" w:styleId="ListLabel779">
    <w:name w:val="ListLabel 779"/>
    <w:qFormat/>
    <w:rsid w:val="009C6916"/>
    <w:rPr>
      <w:rFonts w:cs="Wingdings"/>
    </w:rPr>
  </w:style>
  <w:style w:type="character" w:customStyle="1" w:styleId="ListLabel780">
    <w:name w:val="ListLabel 780"/>
    <w:qFormat/>
    <w:rsid w:val="009C6916"/>
    <w:rPr>
      <w:rFonts w:cs="Symbol"/>
    </w:rPr>
  </w:style>
  <w:style w:type="character" w:customStyle="1" w:styleId="ListLabel781">
    <w:name w:val="ListLabel 781"/>
    <w:qFormat/>
    <w:rsid w:val="009C6916"/>
    <w:rPr>
      <w:rFonts w:cs="Courier New"/>
    </w:rPr>
  </w:style>
  <w:style w:type="character" w:customStyle="1" w:styleId="ListLabel782">
    <w:name w:val="ListLabel 782"/>
    <w:qFormat/>
    <w:rsid w:val="009C6916"/>
    <w:rPr>
      <w:rFonts w:cs="Wingdings"/>
    </w:rPr>
  </w:style>
  <w:style w:type="character" w:customStyle="1" w:styleId="ListLabel783">
    <w:name w:val="ListLabel 783"/>
    <w:qFormat/>
    <w:rsid w:val="009C6916"/>
    <w:rPr>
      <w:rFonts w:ascii="Arial" w:hAnsi="Arial" w:cs="Courier New"/>
    </w:rPr>
  </w:style>
  <w:style w:type="character" w:customStyle="1" w:styleId="ListLabel784">
    <w:name w:val="ListLabel 784"/>
    <w:qFormat/>
    <w:rsid w:val="009C6916"/>
    <w:rPr>
      <w:rFonts w:cs="Courier New"/>
    </w:rPr>
  </w:style>
  <w:style w:type="character" w:customStyle="1" w:styleId="ListLabel785">
    <w:name w:val="ListLabel 785"/>
    <w:qFormat/>
    <w:rsid w:val="009C6916"/>
    <w:rPr>
      <w:rFonts w:cs="Wingdings"/>
    </w:rPr>
  </w:style>
  <w:style w:type="character" w:customStyle="1" w:styleId="ListLabel786">
    <w:name w:val="ListLabel 786"/>
    <w:qFormat/>
    <w:rsid w:val="009C6916"/>
    <w:rPr>
      <w:rFonts w:cs="Symbol"/>
    </w:rPr>
  </w:style>
  <w:style w:type="character" w:customStyle="1" w:styleId="ListLabel787">
    <w:name w:val="ListLabel 787"/>
    <w:qFormat/>
    <w:rsid w:val="009C6916"/>
    <w:rPr>
      <w:rFonts w:cs="Courier New"/>
    </w:rPr>
  </w:style>
  <w:style w:type="character" w:customStyle="1" w:styleId="ListLabel788">
    <w:name w:val="ListLabel 788"/>
    <w:qFormat/>
    <w:rsid w:val="009C6916"/>
    <w:rPr>
      <w:rFonts w:cs="Wingdings"/>
    </w:rPr>
  </w:style>
  <w:style w:type="character" w:customStyle="1" w:styleId="ListLabel789">
    <w:name w:val="ListLabel 789"/>
    <w:qFormat/>
    <w:rsid w:val="009C6916"/>
    <w:rPr>
      <w:rFonts w:cs="Symbol"/>
    </w:rPr>
  </w:style>
  <w:style w:type="character" w:customStyle="1" w:styleId="ListLabel790">
    <w:name w:val="ListLabel 790"/>
    <w:qFormat/>
    <w:rsid w:val="009C6916"/>
    <w:rPr>
      <w:rFonts w:cs="Courier New"/>
    </w:rPr>
  </w:style>
  <w:style w:type="character" w:customStyle="1" w:styleId="ListLabel791">
    <w:name w:val="ListLabel 791"/>
    <w:qFormat/>
    <w:rsid w:val="009C6916"/>
    <w:rPr>
      <w:rFonts w:cs="Wingdings"/>
    </w:rPr>
  </w:style>
  <w:style w:type="character" w:customStyle="1" w:styleId="ListLabel792">
    <w:name w:val="ListLabel 792"/>
    <w:qFormat/>
    <w:rsid w:val="009C6916"/>
    <w:rPr>
      <w:b w:val="0"/>
      <w:i w:val="0"/>
      <w:sz w:val="23"/>
    </w:rPr>
  </w:style>
  <w:style w:type="character" w:customStyle="1" w:styleId="ListLabel793">
    <w:name w:val="ListLabel 793"/>
    <w:qFormat/>
    <w:rsid w:val="009C6916"/>
    <w:rPr>
      <w:rFonts w:ascii="Arial" w:hAnsi="Arial" w:cs="Courier New"/>
    </w:rPr>
  </w:style>
  <w:style w:type="character" w:customStyle="1" w:styleId="ListLabel794">
    <w:name w:val="ListLabel 794"/>
    <w:qFormat/>
    <w:rsid w:val="009C6916"/>
    <w:rPr>
      <w:rFonts w:cs="Courier New"/>
    </w:rPr>
  </w:style>
  <w:style w:type="character" w:customStyle="1" w:styleId="ListLabel795">
    <w:name w:val="ListLabel 795"/>
    <w:qFormat/>
    <w:rsid w:val="009C6916"/>
    <w:rPr>
      <w:rFonts w:cs="Wingdings"/>
    </w:rPr>
  </w:style>
  <w:style w:type="character" w:customStyle="1" w:styleId="ListLabel796">
    <w:name w:val="ListLabel 796"/>
    <w:qFormat/>
    <w:rsid w:val="009C6916"/>
    <w:rPr>
      <w:rFonts w:cs="Symbol"/>
    </w:rPr>
  </w:style>
  <w:style w:type="character" w:customStyle="1" w:styleId="ListLabel797">
    <w:name w:val="ListLabel 797"/>
    <w:qFormat/>
    <w:rsid w:val="009C6916"/>
    <w:rPr>
      <w:rFonts w:cs="Courier New"/>
    </w:rPr>
  </w:style>
  <w:style w:type="character" w:customStyle="1" w:styleId="ListLabel798">
    <w:name w:val="ListLabel 798"/>
    <w:qFormat/>
    <w:rsid w:val="009C6916"/>
    <w:rPr>
      <w:rFonts w:cs="Wingdings"/>
    </w:rPr>
  </w:style>
  <w:style w:type="character" w:customStyle="1" w:styleId="ListLabel799">
    <w:name w:val="ListLabel 799"/>
    <w:qFormat/>
    <w:rsid w:val="009C6916"/>
    <w:rPr>
      <w:rFonts w:cs="Symbol"/>
    </w:rPr>
  </w:style>
  <w:style w:type="character" w:customStyle="1" w:styleId="ListLabel800">
    <w:name w:val="ListLabel 800"/>
    <w:qFormat/>
    <w:rsid w:val="009C6916"/>
    <w:rPr>
      <w:rFonts w:cs="Courier New"/>
    </w:rPr>
  </w:style>
  <w:style w:type="character" w:customStyle="1" w:styleId="ListLabel801">
    <w:name w:val="ListLabel 801"/>
    <w:qFormat/>
    <w:rsid w:val="009C6916"/>
    <w:rPr>
      <w:rFonts w:cs="Wingdings"/>
    </w:rPr>
  </w:style>
  <w:style w:type="character" w:customStyle="1" w:styleId="ListLabel802">
    <w:name w:val="ListLabel 802"/>
    <w:qFormat/>
    <w:rsid w:val="009C6916"/>
    <w:rPr>
      <w:rFonts w:ascii="Arial" w:hAnsi="Arial"/>
      <w:b w:val="0"/>
      <w:i w:val="0"/>
      <w:sz w:val="23"/>
    </w:rPr>
  </w:style>
  <w:style w:type="character" w:customStyle="1" w:styleId="ListLabel803">
    <w:name w:val="ListLabel 803"/>
    <w:qFormat/>
    <w:rsid w:val="009C6916"/>
    <w:rPr>
      <w:rFonts w:ascii="Arial" w:hAnsi="Arial"/>
      <w:b w:val="0"/>
      <w:i w:val="0"/>
      <w:sz w:val="23"/>
    </w:rPr>
  </w:style>
  <w:style w:type="character" w:customStyle="1" w:styleId="ListLabel804">
    <w:name w:val="ListLabel 804"/>
    <w:qFormat/>
    <w:rsid w:val="009C6916"/>
    <w:rPr>
      <w:rFonts w:ascii="Arial" w:hAnsi="Arial"/>
      <w:b w:val="0"/>
      <w:i w:val="0"/>
      <w:sz w:val="23"/>
    </w:rPr>
  </w:style>
  <w:style w:type="character" w:customStyle="1" w:styleId="ListLabel805">
    <w:name w:val="ListLabel 805"/>
    <w:qFormat/>
    <w:rsid w:val="009C6916"/>
    <w:rPr>
      <w:rFonts w:ascii="Arial" w:hAnsi="Arial"/>
      <w:b w:val="0"/>
      <w:i w:val="0"/>
      <w:sz w:val="23"/>
    </w:rPr>
  </w:style>
  <w:style w:type="character" w:customStyle="1" w:styleId="ListLabel806">
    <w:name w:val="ListLabel 806"/>
    <w:qFormat/>
    <w:rsid w:val="009C6916"/>
    <w:rPr>
      <w:rFonts w:ascii="Arial" w:hAnsi="Arial"/>
      <w:b w:val="0"/>
      <w:i w:val="0"/>
      <w:sz w:val="23"/>
    </w:rPr>
  </w:style>
  <w:style w:type="character" w:customStyle="1" w:styleId="ListLabel807">
    <w:name w:val="ListLabel 807"/>
    <w:qFormat/>
    <w:rsid w:val="009C6916"/>
    <w:rPr>
      <w:rFonts w:ascii="Arial" w:hAnsi="Arial" w:cs="Courier New"/>
      <w:b w:val="0"/>
      <w:i w:val="0"/>
      <w:sz w:val="23"/>
    </w:rPr>
  </w:style>
  <w:style w:type="character" w:customStyle="1" w:styleId="ListLabel808">
    <w:name w:val="ListLabel 808"/>
    <w:qFormat/>
    <w:rsid w:val="009C6916"/>
    <w:rPr>
      <w:rFonts w:cs="Courier New"/>
    </w:rPr>
  </w:style>
  <w:style w:type="character" w:customStyle="1" w:styleId="ListLabel809">
    <w:name w:val="ListLabel 809"/>
    <w:qFormat/>
    <w:rsid w:val="009C6916"/>
    <w:rPr>
      <w:rFonts w:cs="Wingdings"/>
    </w:rPr>
  </w:style>
  <w:style w:type="character" w:customStyle="1" w:styleId="ListLabel810">
    <w:name w:val="ListLabel 810"/>
    <w:qFormat/>
    <w:rsid w:val="009C6916"/>
    <w:rPr>
      <w:rFonts w:cs="Symbol"/>
    </w:rPr>
  </w:style>
  <w:style w:type="character" w:customStyle="1" w:styleId="ListLabel811">
    <w:name w:val="ListLabel 811"/>
    <w:qFormat/>
    <w:rsid w:val="009C6916"/>
    <w:rPr>
      <w:rFonts w:cs="Courier New"/>
    </w:rPr>
  </w:style>
  <w:style w:type="character" w:customStyle="1" w:styleId="ListLabel812">
    <w:name w:val="ListLabel 812"/>
    <w:qFormat/>
    <w:rsid w:val="009C6916"/>
    <w:rPr>
      <w:rFonts w:cs="Wingdings"/>
    </w:rPr>
  </w:style>
  <w:style w:type="character" w:customStyle="1" w:styleId="ListLabel813">
    <w:name w:val="ListLabel 813"/>
    <w:qFormat/>
    <w:rsid w:val="009C6916"/>
    <w:rPr>
      <w:rFonts w:cs="Symbol"/>
    </w:rPr>
  </w:style>
  <w:style w:type="character" w:customStyle="1" w:styleId="ListLabel814">
    <w:name w:val="ListLabel 814"/>
    <w:qFormat/>
    <w:rsid w:val="009C6916"/>
    <w:rPr>
      <w:rFonts w:cs="Courier New"/>
    </w:rPr>
  </w:style>
  <w:style w:type="character" w:customStyle="1" w:styleId="ListLabel815">
    <w:name w:val="ListLabel 815"/>
    <w:qFormat/>
    <w:rsid w:val="009C6916"/>
    <w:rPr>
      <w:rFonts w:cs="Wingdings"/>
    </w:rPr>
  </w:style>
  <w:style w:type="character" w:customStyle="1" w:styleId="ListLabel816">
    <w:name w:val="ListLabel 816"/>
    <w:qFormat/>
    <w:rsid w:val="009C6916"/>
    <w:rPr>
      <w:rFonts w:ascii="Arial" w:hAnsi="Arial"/>
      <w:b w:val="0"/>
      <w:i w:val="0"/>
      <w:sz w:val="23"/>
    </w:rPr>
  </w:style>
  <w:style w:type="character" w:customStyle="1" w:styleId="ListLabel817">
    <w:name w:val="ListLabel 817"/>
    <w:qFormat/>
    <w:rsid w:val="009C6916"/>
    <w:rPr>
      <w:rFonts w:ascii="Arial" w:hAnsi="Arial"/>
      <w:b w:val="0"/>
      <w:i w:val="0"/>
      <w:sz w:val="23"/>
    </w:rPr>
  </w:style>
  <w:style w:type="character" w:customStyle="1" w:styleId="ListLabel818">
    <w:name w:val="ListLabel 818"/>
    <w:qFormat/>
    <w:rsid w:val="009C6916"/>
    <w:rPr>
      <w:b w:val="0"/>
      <w:i w:val="0"/>
      <w:sz w:val="23"/>
    </w:rPr>
  </w:style>
  <w:style w:type="character" w:customStyle="1" w:styleId="ListLabel819">
    <w:name w:val="ListLabel 819"/>
    <w:qFormat/>
    <w:rsid w:val="009C6916"/>
    <w:rPr>
      <w:color w:val="00000A"/>
    </w:rPr>
  </w:style>
  <w:style w:type="character" w:customStyle="1" w:styleId="ListLabel820">
    <w:name w:val="ListLabel 820"/>
    <w:qFormat/>
    <w:rsid w:val="009C6916"/>
    <w:rPr>
      <w:rFonts w:ascii="Arial" w:hAnsi="Arial" w:cs="Symbol"/>
      <w:b/>
    </w:rPr>
  </w:style>
  <w:style w:type="character" w:customStyle="1" w:styleId="ListLabel821">
    <w:name w:val="ListLabel 821"/>
    <w:qFormat/>
    <w:rsid w:val="009C6916"/>
    <w:rPr>
      <w:rFonts w:cs="Courier New"/>
    </w:rPr>
  </w:style>
  <w:style w:type="character" w:customStyle="1" w:styleId="ListLabel822">
    <w:name w:val="ListLabel 822"/>
    <w:qFormat/>
    <w:rsid w:val="009C6916"/>
    <w:rPr>
      <w:rFonts w:cs="Wingdings"/>
    </w:rPr>
  </w:style>
  <w:style w:type="character" w:customStyle="1" w:styleId="ListLabel823">
    <w:name w:val="ListLabel 823"/>
    <w:qFormat/>
    <w:rsid w:val="009C6916"/>
    <w:rPr>
      <w:rFonts w:cs="Symbol"/>
    </w:rPr>
  </w:style>
  <w:style w:type="character" w:customStyle="1" w:styleId="ListLabel824">
    <w:name w:val="ListLabel 824"/>
    <w:qFormat/>
    <w:rsid w:val="009C6916"/>
    <w:rPr>
      <w:rFonts w:cs="Courier New"/>
    </w:rPr>
  </w:style>
  <w:style w:type="character" w:customStyle="1" w:styleId="ListLabel825">
    <w:name w:val="ListLabel 825"/>
    <w:qFormat/>
    <w:rsid w:val="009C6916"/>
    <w:rPr>
      <w:rFonts w:cs="Wingdings"/>
    </w:rPr>
  </w:style>
  <w:style w:type="character" w:customStyle="1" w:styleId="ListLabel826">
    <w:name w:val="ListLabel 826"/>
    <w:qFormat/>
    <w:rsid w:val="009C6916"/>
    <w:rPr>
      <w:rFonts w:cs="Symbol"/>
    </w:rPr>
  </w:style>
  <w:style w:type="character" w:customStyle="1" w:styleId="ListLabel827">
    <w:name w:val="ListLabel 827"/>
    <w:qFormat/>
    <w:rsid w:val="009C6916"/>
    <w:rPr>
      <w:rFonts w:cs="Courier New"/>
    </w:rPr>
  </w:style>
  <w:style w:type="character" w:customStyle="1" w:styleId="ListLabel828">
    <w:name w:val="ListLabel 828"/>
    <w:qFormat/>
    <w:rsid w:val="009C6916"/>
    <w:rPr>
      <w:rFonts w:cs="Wingdings"/>
    </w:rPr>
  </w:style>
  <w:style w:type="character" w:customStyle="1" w:styleId="ListLabel829">
    <w:name w:val="ListLabel 829"/>
    <w:qFormat/>
    <w:rsid w:val="009C6916"/>
    <w:rPr>
      <w:rFonts w:cs="Wingdings"/>
    </w:rPr>
  </w:style>
  <w:style w:type="character" w:customStyle="1" w:styleId="ListLabel830">
    <w:name w:val="ListLabel 830"/>
    <w:qFormat/>
    <w:rsid w:val="009C6916"/>
    <w:rPr>
      <w:rFonts w:cs="Courier New"/>
    </w:rPr>
  </w:style>
  <w:style w:type="character" w:customStyle="1" w:styleId="ListLabel831">
    <w:name w:val="ListLabel 831"/>
    <w:qFormat/>
    <w:rsid w:val="009C6916"/>
    <w:rPr>
      <w:rFonts w:cs="Wingdings"/>
    </w:rPr>
  </w:style>
  <w:style w:type="character" w:customStyle="1" w:styleId="ListLabel832">
    <w:name w:val="ListLabel 832"/>
    <w:qFormat/>
    <w:rsid w:val="009C6916"/>
    <w:rPr>
      <w:rFonts w:cs="Symbol"/>
    </w:rPr>
  </w:style>
  <w:style w:type="character" w:customStyle="1" w:styleId="ListLabel833">
    <w:name w:val="ListLabel 833"/>
    <w:qFormat/>
    <w:rsid w:val="009C6916"/>
    <w:rPr>
      <w:rFonts w:cs="Courier New"/>
    </w:rPr>
  </w:style>
  <w:style w:type="character" w:customStyle="1" w:styleId="ListLabel834">
    <w:name w:val="ListLabel 834"/>
    <w:qFormat/>
    <w:rsid w:val="009C6916"/>
    <w:rPr>
      <w:rFonts w:cs="Wingdings"/>
    </w:rPr>
  </w:style>
  <w:style w:type="character" w:customStyle="1" w:styleId="ListLabel835">
    <w:name w:val="ListLabel 835"/>
    <w:qFormat/>
    <w:rsid w:val="009C6916"/>
    <w:rPr>
      <w:rFonts w:cs="Symbol"/>
    </w:rPr>
  </w:style>
  <w:style w:type="character" w:customStyle="1" w:styleId="ListLabel836">
    <w:name w:val="ListLabel 836"/>
    <w:qFormat/>
    <w:rsid w:val="009C6916"/>
    <w:rPr>
      <w:rFonts w:cs="Courier New"/>
    </w:rPr>
  </w:style>
  <w:style w:type="character" w:customStyle="1" w:styleId="ListLabel837">
    <w:name w:val="ListLabel 837"/>
    <w:qFormat/>
    <w:rsid w:val="009C6916"/>
    <w:rPr>
      <w:rFonts w:cs="Wingdings"/>
    </w:rPr>
  </w:style>
  <w:style w:type="character" w:customStyle="1" w:styleId="ListLabel838">
    <w:name w:val="ListLabel 838"/>
    <w:qFormat/>
    <w:rsid w:val="009C6916"/>
    <w:rPr>
      <w:rFonts w:ascii="Arial" w:hAnsi="Arial"/>
      <w:b/>
      <w:color w:val="000000"/>
    </w:rPr>
  </w:style>
  <w:style w:type="character" w:customStyle="1" w:styleId="ListLabel839">
    <w:name w:val="ListLabel 839"/>
    <w:qFormat/>
    <w:rsid w:val="009C6916"/>
    <w:rPr>
      <w:rFonts w:ascii="Arial" w:hAnsi="Arial"/>
      <w:color w:val="00000A"/>
    </w:rPr>
  </w:style>
  <w:style w:type="character" w:customStyle="1" w:styleId="ListLabel840">
    <w:name w:val="ListLabel 840"/>
    <w:qFormat/>
    <w:rsid w:val="009C6916"/>
    <w:rPr>
      <w:rFonts w:eastAsia="Calibri"/>
      <w:b/>
      <w:color w:val="00000A"/>
      <w:sz w:val="20"/>
      <w:szCs w:val="20"/>
      <w:lang w:val="pt-BR" w:eastAsia="en-US" w:bidi="ar-SA"/>
    </w:rPr>
  </w:style>
  <w:style w:type="character" w:customStyle="1" w:styleId="ListLabel841">
    <w:name w:val="ListLabel 841"/>
    <w:qFormat/>
    <w:rsid w:val="009C6916"/>
    <w:rPr>
      <w:color w:val="00000A"/>
    </w:rPr>
  </w:style>
  <w:style w:type="character" w:customStyle="1" w:styleId="ListLabel842">
    <w:name w:val="ListLabel 842"/>
    <w:qFormat/>
    <w:rsid w:val="009C6916"/>
    <w:rPr>
      <w:rFonts w:cs="Courier New"/>
    </w:rPr>
  </w:style>
  <w:style w:type="character" w:customStyle="1" w:styleId="ListLabel843">
    <w:name w:val="ListLabel 843"/>
    <w:qFormat/>
    <w:rsid w:val="009C6916"/>
    <w:rPr>
      <w:rFonts w:cs="Courier New"/>
    </w:rPr>
  </w:style>
  <w:style w:type="character" w:customStyle="1" w:styleId="ListLabel844">
    <w:name w:val="ListLabel 844"/>
    <w:qFormat/>
    <w:rsid w:val="009C6916"/>
    <w:rPr>
      <w:rFonts w:cs="Wingdings"/>
    </w:rPr>
  </w:style>
  <w:style w:type="character" w:customStyle="1" w:styleId="ListLabel845">
    <w:name w:val="ListLabel 845"/>
    <w:qFormat/>
    <w:rsid w:val="009C6916"/>
    <w:rPr>
      <w:rFonts w:cs="Symbol"/>
    </w:rPr>
  </w:style>
  <w:style w:type="character" w:customStyle="1" w:styleId="ListLabel846">
    <w:name w:val="ListLabel 846"/>
    <w:qFormat/>
    <w:rsid w:val="009C6916"/>
    <w:rPr>
      <w:rFonts w:cs="Courier New"/>
    </w:rPr>
  </w:style>
  <w:style w:type="character" w:customStyle="1" w:styleId="ListLabel847">
    <w:name w:val="ListLabel 847"/>
    <w:qFormat/>
    <w:rsid w:val="009C6916"/>
    <w:rPr>
      <w:rFonts w:cs="Wingdings"/>
    </w:rPr>
  </w:style>
  <w:style w:type="character" w:customStyle="1" w:styleId="ListLabel848">
    <w:name w:val="ListLabel 848"/>
    <w:qFormat/>
    <w:rsid w:val="009C6916"/>
    <w:rPr>
      <w:rFonts w:cs="Symbol"/>
    </w:rPr>
  </w:style>
  <w:style w:type="character" w:customStyle="1" w:styleId="ListLabel849">
    <w:name w:val="ListLabel 849"/>
    <w:qFormat/>
    <w:rsid w:val="009C6916"/>
    <w:rPr>
      <w:rFonts w:cs="Courier New"/>
    </w:rPr>
  </w:style>
  <w:style w:type="character" w:customStyle="1" w:styleId="ListLabel850">
    <w:name w:val="ListLabel 850"/>
    <w:qFormat/>
    <w:rsid w:val="009C6916"/>
    <w:rPr>
      <w:rFonts w:cs="Wingdings"/>
    </w:rPr>
  </w:style>
  <w:style w:type="character" w:customStyle="1" w:styleId="ListLabel851">
    <w:name w:val="ListLabel 851"/>
    <w:qFormat/>
    <w:rsid w:val="009C6916"/>
    <w:rPr>
      <w:rFonts w:ascii="Calibri" w:hAnsi="Calibri"/>
      <w:b w:val="0"/>
      <w:i w:val="0"/>
      <w:sz w:val="23"/>
    </w:rPr>
  </w:style>
  <w:style w:type="character" w:customStyle="1" w:styleId="ListLabel852">
    <w:name w:val="ListLabel 852"/>
    <w:qFormat/>
    <w:rsid w:val="009C6916"/>
    <w:rPr>
      <w:b w:val="0"/>
      <w:i w:val="0"/>
      <w:sz w:val="23"/>
    </w:rPr>
  </w:style>
  <w:style w:type="character" w:customStyle="1" w:styleId="ListLabel853">
    <w:name w:val="ListLabel 853"/>
    <w:qFormat/>
    <w:rsid w:val="009C6916"/>
    <w:rPr>
      <w:rFonts w:cs="Courier New"/>
    </w:rPr>
  </w:style>
  <w:style w:type="character" w:customStyle="1" w:styleId="ListLabel854">
    <w:name w:val="ListLabel 854"/>
    <w:qFormat/>
    <w:rsid w:val="009C6916"/>
    <w:rPr>
      <w:rFonts w:cs="Wingdings"/>
    </w:rPr>
  </w:style>
  <w:style w:type="character" w:customStyle="1" w:styleId="ListLabel855">
    <w:name w:val="ListLabel 855"/>
    <w:qFormat/>
    <w:rsid w:val="009C6916"/>
    <w:rPr>
      <w:rFonts w:cs="Symbol"/>
    </w:rPr>
  </w:style>
  <w:style w:type="character" w:customStyle="1" w:styleId="ListLabel856">
    <w:name w:val="ListLabel 856"/>
    <w:qFormat/>
    <w:rsid w:val="009C6916"/>
    <w:rPr>
      <w:rFonts w:cs="Courier New"/>
    </w:rPr>
  </w:style>
  <w:style w:type="character" w:customStyle="1" w:styleId="ListLabel857">
    <w:name w:val="ListLabel 857"/>
    <w:qFormat/>
    <w:rsid w:val="009C6916"/>
    <w:rPr>
      <w:rFonts w:cs="Wingdings"/>
    </w:rPr>
  </w:style>
  <w:style w:type="character" w:customStyle="1" w:styleId="ListLabel858">
    <w:name w:val="ListLabel 858"/>
    <w:qFormat/>
    <w:rsid w:val="009C6916"/>
    <w:rPr>
      <w:rFonts w:cs="Symbol"/>
    </w:rPr>
  </w:style>
  <w:style w:type="character" w:customStyle="1" w:styleId="ListLabel859">
    <w:name w:val="ListLabel 859"/>
    <w:qFormat/>
    <w:rsid w:val="009C6916"/>
    <w:rPr>
      <w:rFonts w:cs="Courier New"/>
    </w:rPr>
  </w:style>
  <w:style w:type="character" w:customStyle="1" w:styleId="ListLabel860">
    <w:name w:val="ListLabel 860"/>
    <w:qFormat/>
    <w:rsid w:val="009C6916"/>
    <w:rPr>
      <w:rFonts w:cs="Wingdings"/>
    </w:rPr>
  </w:style>
  <w:style w:type="character" w:customStyle="1" w:styleId="ListLabel861">
    <w:name w:val="ListLabel 861"/>
    <w:qFormat/>
    <w:rsid w:val="009C6916"/>
    <w:rPr>
      <w:rFonts w:cs="Courier New"/>
    </w:rPr>
  </w:style>
  <w:style w:type="character" w:customStyle="1" w:styleId="ListLabel862">
    <w:name w:val="ListLabel 862"/>
    <w:qFormat/>
    <w:rsid w:val="009C6916"/>
    <w:rPr>
      <w:rFonts w:cs="Courier New"/>
    </w:rPr>
  </w:style>
  <w:style w:type="character" w:customStyle="1" w:styleId="ListLabel863">
    <w:name w:val="ListLabel 863"/>
    <w:qFormat/>
    <w:rsid w:val="009C6916"/>
    <w:rPr>
      <w:rFonts w:cs="Wingdings"/>
    </w:rPr>
  </w:style>
  <w:style w:type="character" w:customStyle="1" w:styleId="ListLabel864">
    <w:name w:val="ListLabel 864"/>
    <w:qFormat/>
    <w:rsid w:val="009C6916"/>
    <w:rPr>
      <w:rFonts w:cs="Symbol"/>
    </w:rPr>
  </w:style>
  <w:style w:type="character" w:customStyle="1" w:styleId="ListLabel865">
    <w:name w:val="ListLabel 865"/>
    <w:qFormat/>
    <w:rsid w:val="009C6916"/>
    <w:rPr>
      <w:rFonts w:cs="Courier New"/>
    </w:rPr>
  </w:style>
  <w:style w:type="character" w:customStyle="1" w:styleId="ListLabel866">
    <w:name w:val="ListLabel 866"/>
    <w:qFormat/>
    <w:rsid w:val="009C6916"/>
    <w:rPr>
      <w:rFonts w:cs="Wingdings"/>
    </w:rPr>
  </w:style>
  <w:style w:type="character" w:customStyle="1" w:styleId="ListLabel867">
    <w:name w:val="ListLabel 867"/>
    <w:qFormat/>
    <w:rsid w:val="009C6916"/>
    <w:rPr>
      <w:rFonts w:cs="Symbol"/>
    </w:rPr>
  </w:style>
  <w:style w:type="character" w:customStyle="1" w:styleId="ListLabel868">
    <w:name w:val="ListLabel 868"/>
    <w:qFormat/>
    <w:rsid w:val="009C6916"/>
    <w:rPr>
      <w:rFonts w:cs="Courier New"/>
    </w:rPr>
  </w:style>
  <w:style w:type="character" w:customStyle="1" w:styleId="ListLabel869">
    <w:name w:val="ListLabel 869"/>
    <w:qFormat/>
    <w:rsid w:val="009C6916"/>
    <w:rPr>
      <w:rFonts w:cs="Wingdings"/>
    </w:rPr>
  </w:style>
  <w:style w:type="character" w:customStyle="1" w:styleId="ListLabel870">
    <w:name w:val="ListLabel 870"/>
    <w:qFormat/>
    <w:rsid w:val="009C6916"/>
    <w:rPr>
      <w:rFonts w:ascii="Arial" w:hAnsi="Arial" w:cs="Courier New"/>
    </w:rPr>
  </w:style>
  <w:style w:type="character" w:customStyle="1" w:styleId="ListLabel871">
    <w:name w:val="ListLabel 871"/>
    <w:qFormat/>
    <w:rsid w:val="009C6916"/>
    <w:rPr>
      <w:rFonts w:cs="Courier New"/>
    </w:rPr>
  </w:style>
  <w:style w:type="character" w:customStyle="1" w:styleId="ListLabel872">
    <w:name w:val="ListLabel 872"/>
    <w:qFormat/>
    <w:rsid w:val="009C6916"/>
    <w:rPr>
      <w:rFonts w:cs="Wingdings"/>
    </w:rPr>
  </w:style>
  <w:style w:type="character" w:customStyle="1" w:styleId="ListLabel873">
    <w:name w:val="ListLabel 873"/>
    <w:qFormat/>
    <w:rsid w:val="009C6916"/>
    <w:rPr>
      <w:rFonts w:cs="Symbol"/>
    </w:rPr>
  </w:style>
  <w:style w:type="character" w:customStyle="1" w:styleId="ListLabel874">
    <w:name w:val="ListLabel 874"/>
    <w:qFormat/>
    <w:rsid w:val="009C6916"/>
    <w:rPr>
      <w:rFonts w:cs="Courier New"/>
    </w:rPr>
  </w:style>
  <w:style w:type="character" w:customStyle="1" w:styleId="ListLabel875">
    <w:name w:val="ListLabel 875"/>
    <w:qFormat/>
    <w:rsid w:val="009C6916"/>
    <w:rPr>
      <w:rFonts w:cs="Wingdings"/>
    </w:rPr>
  </w:style>
  <w:style w:type="character" w:customStyle="1" w:styleId="ListLabel876">
    <w:name w:val="ListLabel 876"/>
    <w:qFormat/>
    <w:rsid w:val="009C6916"/>
    <w:rPr>
      <w:rFonts w:cs="Symbol"/>
    </w:rPr>
  </w:style>
  <w:style w:type="character" w:customStyle="1" w:styleId="ListLabel877">
    <w:name w:val="ListLabel 877"/>
    <w:qFormat/>
    <w:rsid w:val="009C6916"/>
    <w:rPr>
      <w:rFonts w:cs="Courier New"/>
    </w:rPr>
  </w:style>
  <w:style w:type="character" w:customStyle="1" w:styleId="ListLabel878">
    <w:name w:val="ListLabel 878"/>
    <w:qFormat/>
    <w:rsid w:val="009C6916"/>
    <w:rPr>
      <w:rFonts w:cs="Wingdings"/>
    </w:rPr>
  </w:style>
  <w:style w:type="character" w:customStyle="1" w:styleId="ListLabel879">
    <w:name w:val="ListLabel 879"/>
    <w:qFormat/>
    <w:rsid w:val="009C6916"/>
    <w:rPr>
      <w:rFonts w:ascii="Arial" w:hAnsi="Arial" w:cs="Courier New"/>
    </w:rPr>
  </w:style>
  <w:style w:type="character" w:customStyle="1" w:styleId="ListLabel880">
    <w:name w:val="ListLabel 880"/>
    <w:qFormat/>
    <w:rsid w:val="009C6916"/>
    <w:rPr>
      <w:rFonts w:cs="Courier New"/>
    </w:rPr>
  </w:style>
  <w:style w:type="character" w:customStyle="1" w:styleId="ListLabel881">
    <w:name w:val="ListLabel 881"/>
    <w:qFormat/>
    <w:rsid w:val="009C6916"/>
    <w:rPr>
      <w:rFonts w:cs="Wingdings"/>
    </w:rPr>
  </w:style>
  <w:style w:type="character" w:customStyle="1" w:styleId="ListLabel882">
    <w:name w:val="ListLabel 882"/>
    <w:qFormat/>
    <w:rsid w:val="009C6916"/>
    <w:rPr>
      <w:rFonts w:cs="Symbol"/>
    </w:rPr>
  </w:style>
  <w:style w:type="character" w:customStyle="1" w:styleId="ListLabel883">
    <w:name w:val="ListLabel 883"/>
    <w:qFormat/>
    <w:rsid w:val="009C6916"/>
    <w:rPr>
      <w:rFonts w:cs="Courier New"/>
    </w:rPr>
  </w:style>
  <w:style w:type="character" w:customStyle="1" w:styleId="ListLabel884">
    <w:name w:val="ListLabel 884"/>
    <w:qFormat/>
    <w:rsid w:val="009C6916"/>
    <w:rPr>
      <w:rFonts w:cs="Wingdings"/>
    </w:rPr>
  </w:style>
  <w:style w:type="character" w:customStyle="1" w:styleId="ListLabel885">
    <w:name w:val="ListLabel 885"/>
    <w:qFormat/>
    <w:rsid w:val="009C6916"/>
    <w:rPr>
      <w:rFonts w:cs="Symbol"/>
    </w:rPr>
  </w:style>
  <w:style w:type="character" w:customStyle="1" w:styleId="ListLabel886">
    <w:name w:val="ListLabel 886"/>
    <w:qFormat/>
    <w:rsid w:val="009C6916"/>
    <w:rPr>
      <w:rFonts w:cs="Courier New"/>
    </w:rPr>
  </w:style>
  <w:style w:type="character" w:customStyle="1" w:styleId="ListLabel887">
    <w:name w:val="ListLabel 887"/>
    <w:qFormat/>
    <w:rsid w:val="009C6916"/>
    <w:rPr>
      <w:rFonts w:cs="Wingdings"/>
    </w:rPr>
  </w:style>
  <w:style w:type="character" w:customStyle="1" w:styleId="ListLabel888">
    <w:name w:val="ListLabel 888"/>
    <w:qFormat/>
    <w:rsid w:val="009C6916"/>
    <w:rPr>
      <w:b w:val="0"/>
      <w:i w:val="0"/>
      <w:sz w:val="23"/>
    </w:rPr>
  </w:style>
  <w:style w:type="character" w:customStyle="1" w:styleId="ListLabel889">
    <w:name w:val="ListLabel 889"/>
    <w:qFormat/>
    <w:rsid w:val="009C6916"/>
    <w:rPr>
      <w:rFonts w:ascii="Arial" w:hAnsi="Arial" w:cs="Courier New"/>
    </w:rPr>
  </w:style>
  <w:style w:type="character" w:customStyle="1" w:styleId="ListLabel890">
    <w:name w:val="ListLabel 890"/>
    <w:qFormat/>
    <w:rsid w:val="009C6916"/>
    <w:rPr>
      <w:rFonts w:cs="Courier New"/>
    </w:rPr>
  </w:style>
  <w:style w:type="character" w:customStyle="1" w:styleId="ListLabel891">
    <w:name w:val="ListLabel 891"/>
    <w:qFormat/>
    <w:rsid w:val="009C6916"/>
    <w:rPr>
      <w:rFonts w:cs="Wingdings"/>
    </w:rPr>
  </w:style>
  <w:style w:type="character" w:customStyle="1" w:styleId="ListLabel892">
    <w:name w:val="ListLabel 892"/>
    <w:qFormat/>
    <w:rsid w:val="009C6916"/>
    <w:rPr>
      <w:rFonts w:cs="Symbol"/>
    </w:rPr>
  </w:style>
  <w:style w:type="character" w:customStyle="1" w:styleId="ListLabel893">
    <w:name w:val="ListLabel 893"/>
    <w:qFormat/>
    <w:rsid w:val="009C6916"/>
    <w:rPr>
      <w:rFonts w:cs="Courier New"/>
    </w:rPr>
  </w:style>
  <w:style w:type="character" w:customStyle="1" w:styleId="ListLabel894">
    <w:name w:val="ListLabel 894"/>
    <w:qFormat/>
    <w:rsid w:val="009C6916"/>
    <w:rPr>
      <w:rFonts w:cs="Wingdings"/>
    </w:rPr>
  </w:style>
  <w:style w:type="character" w:customStyle="1" w:styleId="ListLabel895">
    <w:name w:val="ListLabel 895"/>
    <w:qFormat/>
    <w:rsid w:val="009C6916"/>
    <w:rPr>
      <w:rFonts w:cs="Symbol"/>
    </w:rPr>
  </w:style>
  <w:style w:type="character" w:customStyle="1" w:styleId="ListLabel896">
    <w:name w:val="ListLabel 896"/>
    <w:qFormat/>
    <w:rsid w:val="009C6916"/>
    <w:rPr>
      <w:rFonts w:cs="Courier New"/>
    </w:rPr>
  </w:style>
  <w:style w:type="character" w:customStyle="1" w:styleId="ListLabel897">
    <w:name w:val="ListLabel 897"/>
    <w:qFormat/>
    <w:rsid w:val="009C6916"/>
    <w:rPr>
      <w:rFonts w:cs="Wingdings"/>
    </w:rPr>
  </w:style>
  <w:style w:type="character" w:customStyle="1" w:styleId="ListLabel898">
    <w:name w:val="ListLabel 898"/>
    <w:qFormat/>
    <w:rsid w:val="009C6916"/>
    <w:rPr>
      <w:rFonts w:ascii="Arial" w:hAnsi="Arial"/>
      <w:b w:val="0"/>
      <w:i w:val="0"/>
      <w:sz w:val="23"/>
    </w:rPr>
  </w:style>
  <w:style w:type="character" w:customStyle="1" w:styleId="ListLabel899">
    <w:name w:val="ListLabel 899"/>
    <w:qFormat/>
    <w:rsid w:val="009C6916"/>
    <w:rPr>
      <w:rFonts w:ascii="Arial" w:hAnsi="Arial"/>
      <w:b w:val="0"/>
      <w:i w:val="0"/>
      <w:sz w:val="23"/>
    </w:rPr>
  </w:style>
  <w:style w:type="character" w:customStyle="1" w:styleId="ListLabel900">
    <w:name w:val="ListLabel 900"/>
    <w:qFormat/>
    <w:rsid w:val="009C6916"/>
    <w:rPr>
      <w:rFonts w:ascii="Arial" w:hAnsi="Arial"/>
      <w:b w:val="0"/>
      <w:i w:val="0"/>
      <w:sz w:val="23"/>
    </w:rPr>
  </w:style>
  <w:style w:type="character" w:customStyle="1" w:styleId="ListLabel901">
    <w:name w:val="ListLabel 901"/>
    <w:qFormat/>
    <w:rsid w:val="009C6916"/>
    <w:rPr>
      <w:rFonts w:ascii="Arial" w:hAnsi="Arial"/>
      <w:b w:val="0"/>
      <w:i w:val="0"/>
      <w:sz w:val="23"/>
    </w:rPr>
  </w:style>
  <w:style w:type="character" w:customStyle="1" w:styleId="ListLabel902">
    <w:name w:val="ListLabel 902"/>
    <w:qFormat/>
    <w:rsid w:val="009C6916"/>
    <w:rPr>
      <w:rFonts w:ascii="Arial" w:hAnsi="Arial"/>
      <w:b w:val="0"/>
      <w:i w:val="0"/>
      <w:sz w:val="23"/>
    </w:rPr>
  </w:style>
  <w:style w:type="character" w:customStyle="1" w:styleId="ListLabel903">
    <w:name w:val="ListLabel 903"/>
    <w:qFormat/>
    <w:rsid w:val="009C6916"/>
    <w:rPr>
      <w:rFonts w:ascii="Arial" w:hAnsi="Arial" w:cs="Courier New"/>
      <w:b w:val="0"/>
      <w:i w:val="0"/>
      <w:sz w:val="23"/>
    </w:rPr>
  </w:style>
  <w:style w:type="character" w:customStyle="1" w:styleId="ListLabel904">
    <w:name w:val="ListLabel 904"/>
    <w:qFormat/>
    <w:rsid w:val="009C6916"/>
    <w:rPr>
      <w:rFonts w:cs="Courier New"/>
    </w:rPr>
  </w:style>
  <w:style w:type="character" w:customStyle="1" w:styleId="ListLabel905">
    <w:name w:val="ListLabel 905"/>
    <w:qFormat/>
    <w:rsid w:val="009C6916"/>
    <w:rPr>
      <w:rFonts w:cs="Wingdings"/>
    </w:rPr>
  </w:style>
  <w:style w:type="character" w:customStyle="1" w:styleId="ListLabel906">
    <w:name w:val="ListLabel 906"/>
    <w:qFormat/>
    <w:rsid w:val="009C6916"/>
    <w:rPr>
      <w:rFonts w:cs="Symbol"/>
    </w:rPr>
  </w:style>
  <w:style w:type="character" w:customStyle="1" w:styleId="ListLabel907">
    <w:name w:val="ListLabel 907"/>
    <w:qFormat/>
    <w:rsid w:val="009C6916"/>
    <w:rPr>
      <w:rFonts w:cs="Courier New"/>
    </w:rPr>
  </w:style>
  <w:style w:type="character" w:customStyle="1" w:styleId="ListLabel908">
    <w:name w:val="ListLabel 908"/>
    <w:qFormat/>
    <w:rsid w:val="009C6916"/>
    <w:rPr>
      <w:rFonts w:cs="Wingdings"/>
    </w:rPr>
  </w:style>
  <w:style w:type="character" w:customStyle="1" w:styleId="ListLabel909">
    <w:name w:val="ListLabel 909"/>
    <w:qFormat/>
    <w:rsid w:val="009C6916"/>
    <w:rPr>
      <w:rFonts w:cs="Symbol"/>
    </w:rPr>
  </w:style>
  <w:style w:type="character" w:customStyle="1" w:styleId="ListLabel910">
    <w:name w:val="ListLabel 910"/>
    <w:qFormat/>
    <w:rsid w:val="009C6916"/>
    <w:rPr>
      <w:rFonts w:cs="Courier New"/>
    </w:rPr>
  </w:style>
  <w:style w:type="character" w:customStyle="1" w:styleId="ListLabel911">
    <w:name w:val="ListLabel 911"/>
    <w:qFormat/>
    <w:rsid w:val="009C6916"/>
    <w:rPr>
      <w:rFonts w:cs="Wingdings"/>
    </w:rPr>
  </w:style>
  <w:style w:type="character" w:customStyle="1" w:styleId="ListLabel912">
    <w:name w:val="ListLabel 912"/>
    <w:qFormat/>
    <w:rsid w:val="009C6916"/>
    <w:rPr>
      <w:rFonts w:ascii="Arial" w:hAnsi="Arial"/>
      <w:b w:val="0"/>
      <w:i w:val="0"/>
      <w:sz w:val="23"/>
    </w:rPr>
  </w:style>
  <w:style w:type="character" w:customStyle="1" w:styleId="ListLabel913">
    <w:name w:val="ListLabel 913"/>
    <w:qFormat/>
    <w:rsid w:val="009C6916"/>
    <w:rPr>
      <w:rFonts w:ascii="Arial" w:hAnsi="Arial"/>
      <w:b w:val="0"/>
      <w:i w:val="0"/>
      <w:sz w:val="23"/>
    </w:rPr>
  </w:style>
  <w:style w:type="character" w:customStyle="1" w:styleId="ListLabel914">
    <w:name w:val="ListLabel 914"/>
    <w:qFormat/>
    <w:rsid w:val="009C6916"/>
    <w:rPr>
      <w:b w:val="0"/>
      <w:i w:val="0"/>
      <w:sz w:val="23"/>
    </w:rPr>
  </w:style>
  <w:style w:type="character" w:customStyle="1" w:styleId="ListLabel915">
    <w:name w:val="ListLabel 915"/>
    <w:qFormat/>
    <w:rsid w:val="009C6916"/>
    <w:rPr>
      <w:color w:val="00000A"/>
    </w:rPr>
  </w:style>
  <w:style w:type="character" w:customStyle="1" w:styleId="ListLabel916">
    <w:name w:val="ListLabel 916"/>
    <w:qFormat/>
    <w:rsid w:val="009C6916"/>
    <w:rPr>
      <w:rFonts w:ascii="Arial" w:hAnsi="Arial" w:cs="Symbol"/>
      <w:b/>
    </w:rPr>
  </w:style>
  <w:style w:type="character" w:customStyle="1" w:styleId="ListLabel917">
    <w:name w:val="ListLabel 917"/>
    <w:qFormat/>
    <w:rsid w:val="009C6916"/>
    <w:rPr>
      <w:rFonts w:cs="Courier New"/>
    </w:rPr>
  </w:style>
  <w:style w:type="character" w:customStyle="1" w:styleId="ListLabel918">
    <w:name w:val="ListLabel 918"/>
    <w:qFormat/>
    <w:rsid w:val="009C6916"/>
    <w:rPr>
      <w:rFonts w:cs="Wingdings"/>
    </w:rPr>
  </w:style>
  <w:style w:type="character" w:customStyle="1" w:styleId="ListLabel919">
    <w:name w:val="ListLabel 919"/>
    <w:qFormat/>
    <w:rsid w:val="009C6916"/>
    <w:rPr>
      <w:rFonts w:cs="Symbol"/>
    </w:rPr>
  </w:style>
  <w:style w:type="character" w:customStyle="1" w:styleId="ListLabel920">
    <w:name w:val="ListLabel 920"/>
    <w:qFormat/>
    <w:rsid w:val="009C6916"/>
    <w:rPr>
      <w:rFonts w:cs="Courier New"/>
    </w:rPr>
  </w:style>
  <w:style w:type="character" w:customStyle="1" w:styleId="ListLabel921">
    <w:name w:val="ListLabel 921"/>
    <w:qFormat/>
    <w:rsid w:val="009C6916"/>
    <w:rPr>
      <w:rFonts w:cs="Wingdings"/>
    </w:rPr>
  </w:style>
  <w:style w:type="character" w:customStyle="1" w:styleId="ListLabel922">
    <w:name w:val="ListLabel 922"/>
    <w:qFormat/>
    <w:rsid w:val="009C6916"/>
    <w:rPr>
      <w:rFonts w:cs="Symbol"/>
    </w:rPr>
  </w:style>
  <w:style w:type="character" w:customStyle="1" w:styleId="ListLabel923">
    <w:name w:val="ListLabel 923"/>
    <w:qFormat/>
    <w:rsid w:val="009C6916"/>
    <w:rPr>
      <w:rFonts w:cs="Courier New"/>
    </w:rPr>
  </w:style>
  <w:style w:type="character" w:customStyle="1" w:styleId="ListLabel924">
    <w:name w:val="ListLabel 924"/>
    <w:qFormat/>
    <w:rsid w:val="009C6916"/>
    <w:rPr>
      <w:rFonts w:cs="Wingdings"/>
    </w:rPr>
  </w:style>
  <w:style w:type="character" w:customStyle="1" w:styleId="ListLabel925">
    <w:name w:val="ListLabel 925"/>
    <w:qFormat/>
    <w:rsid w:val="009C6916"/>
    <w:rPr>
      <w:rFonts w:cs="Wingdings"/>
    </w:rPr>
  </w:style>
  <w:style w:type="character" w:customStyle="1" w:styleId="ListLabel926">
    <w:name w:val="ListLabel 926"/>
    <w:qFormat/>
    <w:rsid w:val="009C6916"/>
    <w:rPr>
      <w:rFonts w:cs="Courier New"/>
    </w:rPr>
  </w:style>
  <w:style w:type="character" w:customStyle="1" w:styleId="ListLabel927">
    <w:name w:val="ListLabel 927"/>
    <w:qFormat/>
    <w:rsid w:val="009C6916"/>
    <w:rPr>
      <w:rFonts w:cs="Wingdings"/>
    </w:rPr>
  </w:style>
  <w:style w:type="character" w:customStyle="1" w:styleId="ListLabel928">
    <w:name w:val="ListLabel 928"/>
    <w:qFormat/>
    <w:rsid w:val="009C6916"/>
    <w:rPr>
      <w:rFonts w:cs="Symbol"/>
    </w:rPr>
  </w:style>
  <w:style w:type="character" w:customStyle="1" w:styleId="ListLabel929">
    <w:name w:val="ListLabel 929"/>
    <w:qFormat/>
    <w:rsid w:val="009C6916"/>
    <w:rPr>
      <w:rFonts w:cs="Courier New"/>
    </w:rPr>
  </w:style>
  <w:style w:type="character" w:customStyle="1" w:styleId="ListLabel930">
    <w:name w:val="ListLabel 930"/>
    <w:qFormat/>
    <w:rsid w:val="009C6916"/>
    <w:rPr>
      <w:rFonts w:cs="Wingdings"/>
    </w:rPr>
  </w:style>
  <w:style w:type="character" w:customStyle="1" w:styleId="ListLabel931">
    <w:name w:val="ListLabel 931"/>
    <w:qFormat/>
    <w:rsid w:val="009C6916"/>
    <w:rPr>
      <w:rFonts w:cs="Symbol"/>
    </w:rPr>
  </w:style>
  <w:style w:type="character" w:customStyle="1" w:styleId="ListLabel932">
    <w:name w:val="ListLabel 932"/>
    <w:qFormat/>
    <w:rsid w:val="009C6916"/>
    <w:rPr>
      <w:rFonts w:cs="Courier New"/>
    </w:rPr>
  </w:style>
  <w:style w:type="character" w:customStyle="1" w:styleId="ListLabel933">
    <w:name w:val="ListLabel 933"/>
    <w:qFormat/>
    <w:rsid w:val="009C6916"/>
    <w:rPr>
      <w:rFonts w:cs="Wingdings"/>
    </w:rPr>
  </w:style>
  <w:style w:type="character" w:customStyle="1" w:styleId="ListLabel934">
    <w:name w:val="ListLabel 934"/>
    <w:qFormat/>
    <w:rsid w:val="009C6916"/>
    <w:rPr>
      <w:rFonts w:ascii="Arial" w:hAnsi="Arial"/>
      <w:b/>
      <w:color w:val="000000"/>
    </w:rPr>
  </w:style>
  <w:style w:type="character" w:customStyle="1" w:styleId="ListLabel935">
    <w:name w:val="ListLabel 935"/>
    <w:qFormat/>
    <w:rsid w:val="009C6916"/>
    <w:rPr>
      <w:rFonts w:ascii="Arial" w:hAnsi="Arial"/>
      <w:color w:val="00000A"/>
    </w:rPr>
  </w:style>
  <w:style w:type="character" w:customStyle="1" w:styleId="ListLabel936">
    <w:name w:val="ListLabel 936"/>
    <w:qFormat/>
    <w:rsid w:val="009C6916"/>
    <w:rPr>
      <w:rFonts w:eastAsia="Calibri"/>
      <w:b/>
      <w:color w:val="00000A"/>
      <w:sz w:val="20"/>
      <w:szCs w:val="20"/>
      <w:lang w:val="pt-BR" w:eastAsia="en-US" w:bidi="ar-SA"/>
    </w:rPr>
  </w:style>
  <w:style w:type="character" w:customStyle="1" w:styleId="ListLabel937">
    <w:name w:val="ListLabel 937"/>
    <w:qFormat/>
    <w:rsid w:val="009C6916"/>
    <w:rPr>
      <w:color w:val="00000A"/>
    </w:rPr>
  </w:style>
  <w:style w:type="character" w:customStyle="1" w:styleId="ListLabel938">
    <w:name w:val="ListLabel 938"/>
    <w:qFormat/>
    <w:rsid w:val="009C6916"/>
    <w:rPr>
      <w:rFonts w:cs="Courier New"/>
    </w:rPr>
  </w:style>
  <w:style w:type="character" w:customStyle="1" w:styleId="ListLabel939">
    <w:name w:val="ListLabel 939"/>
    <w:qFormat/>
    <w:rsid w:val="009C6916"/>
    <w:rPr>
      <w:rFonts w:cs="Courier New"/>
    </w:rPr>
  </w:style>
  <w:style w:type="character" w:customStyle="1" w:styleId="ListLabel940">
    <w:name w:val="ListLabel 940"/>
    <w:qFormat/>
    <w:rsid w:val="009C6916"/>
    <w:rPr>
      <w:rFonts w:cs="Wingdings"/>
    </w:rPr>
  </w:style>
  <w:style w:type="character" w:customStyle="1" w:styleId="ListLabel941">
    <w:name w:val="ListLabel 941"/>
    <w:qFormat/>
    <w:rsid w:val="009C6916"/>
    <w:rPr>
      <w:rFonts w:cs="Symbol"/>
    </w:rPr>
  </w:style>
  <w:style w:type="character" w:customStyle="1" w:styleId="ListLabel942">
    <w:name w:val="ListLabel 942"/>
    <w:qFormat/>
    <w:rsid w:val="009C6916"/>
    <w:rPr>
      <w:rFonts w:cs="Courier New"/>
    </w:rPr>
  </w:style>
  <w:style w:type="character" w:customStyle="1" w:styleId="ListLabel943">
    <w:name w:val="ListLabel 943"/>
    <w:qFormat/>
    <w:rsid w:val="009C6916"/>
    <w:rPr>
      <w:rFonts w:cs="Wingdings"/>
    </w:rPr>
  </w:style>
  <w:style w:type="character" w:customStyle="1" w:styleId="ListLabel944">
    <w:name w:val="ListLabel 944"/>
    <w:qFormat/>
    <w:rsid w:val="009C6916"/>
    <w:rPr>
      <w:rFonts w:cs="Symbol"/>
    </w:rPr>
  </w:style>
  <w:style w:type="character" w:customStyle="1" w:styleId="ListLabel945">
    <w:name w:val="ListLabel 945"/>
    <w:qFormat/>
    <w:rsid w:val="009C6916"/>
    <w:rPr>
      <w:rFonts w:cs="Courier New"/>
    </w:rPr>
  </w:style>
  <w:style w:type="character" w:customStyle="1" w:styleId="ListLabel946">
    <w:name w:val="ListLabel 946"/>
    <w:qFormat/>
    <w:rsid w:val="009C6916"/>
    <w:rPr>
      <w:rFonts w:cs="Wingdings"/>
    </w:rPr>
  </w:style>
  <w:style w:type="character" w:customStyle="1" w:styleId="ListLabel947">
    <w:name w:val="ListLabel 947"/>
    <w:qFormat/>
    <w:rsid w:val="009C6916"/>
    <w:rPr>
      <w:rFonts w:ascii="Calibri" w:hAnsi="Calibri"/>
      <w:b w:val="0"/>
      <w:i w:val="0"/>
      <w:sz w:val="23"/>
    </w:rPr>
  </w:style>
  <w:style w:type="character" w:customStyle="1" w:styleId="ListLabel948">
    <w:name w:val="ListLabel 948"/>
    <w:qFormat/>
    <w:rsid w:val="009C6916"/>
    <w:rPr>
      <w:b w:val="0"/>
      <w:i w:val="0"/>
      <w:sz w:val="23"/>
    </w:rPr>
  </w:style>
  <w:style w:type="character" w:customStyle="1" w:styleId="ListLabel949">
    <w:name w:val="ListLabel 949"/>
    <w:qFormat/>
    <w:rsid w:val="009C6916"/>
    <w:rPr>
      <w:rFonts w:cs="Courier New"/>
    </w:rPr>
  </w:style>
  <w:style w:type="character" w:customStyle="1" w:styleId="ListLabel950">
    <w:name w:val="ListLabel 950"/>
    <w:qFormat/>
    <w:rsid w:val="009C6916"/>
    <w:rPr>
      <w:rFonts w:cs="Wingdings"/>
    </w:rPr>
  </w:style>
  <w:style w:type="character" w:customStyle="1" w:styleId="ListLabel951">
    <w:name w:val="ListLabel 951"/>
    <w:qFormat/>
    <w:rsid w:val="009C6916"/>
    <w:rPr>
      <w:rFonts w:cs="Symbol"/>
    </w:rPr>
  </w:style>
  <w:style w:type="character" w:customStyle="1" w:styleId="ListLabel952">
    <w:name w:val="ListLabel 952"/>
    <w:qFormat/>
    <w:rsid w:val="009C6916"/>
    <w:rPr>
      <w:rFonts w:cs="Courier New"/>
    </w:rPr>
  </w:style>
  <w:style w:type="character" w:customStyle="1" w:styleId="ListLabel953">
    <w:name w:val="ListLabel 953"/>
    <w:qFormat/>
    <w:rsid w:val="009C6916"/>
    <w:rPr>
      <w:rFonts w:cs="Wingdings"/>
    </w:rPr>
  </w:style>
  <w:style w:type="character" w:customStyle="1" w:styleId="ListLabel954">
    <w:name w:val="ListLabel 954"/>
    <w:qFormat/>
    <w:rsid w:val="009C6916"/>
    <w:rPr>
      <w:rFonts w:cs="Symbol"/>
    </w:rPr>
  </w:style>
  <w:style w:type="character" w:customStyle="1" w:styleId="ListLabel955">
    <w:name w:val="ListLabel 955"/>
    <w:qFormat/>
    <w:rsid w:val="009C6916"/>
    <w:rPr>
      <w:rFonts w:cs="Courier New"/>
    </w:rPr>
  </w:style>
  <w:style w:type="character" w:customStyle="1" w:styleId="ListLabel956">
    <w:name w:val="ListLabel 956"/>
    <w:qFormat/>
    <w:rsid w:val="009C6916"/>
    <w:rPr>
      <w:rFonts w:cs="Wingdings"/>
    </w:rPr>
  </w:style>
  <w:style w:type="character" w:customStyle="1" w:styleId="ListLabel957">
    <w:name w:val="ListLabel 957"/>
    <w:qFormat/>
    <w:rsid w:val="009C6916"/>
    <w:rPr>
      <w:rFonts w:cs="Courier New"/>
    </w:rPr>
  </w:style>
  <w:style w:type="character" w:customStyle="1" w:styleId="ListLabel958">
    <w:name w:val="ListLabel 958"/>
    <w:qFormat/>
    <w:rsid w:val="009C6916"/>
    <w:rPr>
      <w:rFonts w:cs="Courier New"/>
    </w:rPr>
  </w:style>
  <w:style w:type="character" w:customStyle="1" w:styleId="ListLabel959">
    <w:name w:val="ListLabel 959"/>
    <w:qFormat/>
    <w:rsid w:val="009C6916"/>
    <w:rPr>
      <w:rFonts w:cs="Wingdings"/>
    </w:rPr>
  </w:style>
  <w:style w:type="character" w:customStyle="1" w:styleId="ListLabel960">
    <w:name w:val="ListLabel 960"/>
    <w:qFormat/>
    <w:rsid w:val="009C6916"/>
    <w:rPr>
      <w:rFonts w:cs="Symbol"/>
    </w:rPr>
  </w:style>
  <w:style w:type="character" w:customStyle="1" w:styleId="ListLabel961">
    <w:name w:val="ListLabel 961"/>
    <w:qFormat/>
    <w:rsid w:val="009C6916"/>
    <w:rPr>
      <w:rFonts w:cs="Courier New"/>
    </w:rPr>
  </w:style>
  <w:style w:type="character" w:customStyle="1" w:styleId="ListLabel962">
    <w:name w:val="ListLabel 962"/>
    <w:qFormat/>
    <w:rsid w:val="009C6916"/>
    <w:rPr>
      <w:rFonts w:cs="Wingdings"/>
    </w:rPr>
  </w:style>
  <w:style w:type="character" w:customStyle="1" w:styleId="ListLabel963">
    <w:name w:val="ListLabel 963"/>
    <w:qFormat/>
    <w:rsid w:val="009C6916"/>
    <w:rPr>
      <w:rFonts w:cs="Symbol"/>
    </w:rPr>
  </w:style>
  <w:style w:type="character" w:customStyle="1" w:styleId="ListLabel964">
    <w:name w:val="ListLabel 964"/>
    <w:qFormat/>
    <w:rsid w:val="009C6916"/>
    <w:rPr>
      <w:rFonts w:cs="Courier New"/>
    </w:rPr>
  </w:style>
  <w:style w:type="character" w:customStyle="1" w:styleId="ListLabel965">
    <w:name w:val="ListLabel 965"/>
    <w:qFormat/>
    <w:rsid w:val="009C6916"/>
    <w:rPr>
      <w:rFonts w:cs="Wingdings"/>
    </w:rPr>
  </w:style>
  <w:style w:type="character" w:customStyle="1" w:styleId="ListLabel966">
    <w:name w:val="ListLabel 966"/>
    <w:qFormat/>
    <w:rsid w:val="009C6916"/>
    <w:rPr>
      <w:rFonts w:ascii="Arial" w:hAnsi="Arial" w:cs="Courier New"/>
    </w:rPr>
  </w:style>
  <w:style w:type="character" w:customStyle="1" w:styleId="ListLabel967">
    <w:name w:val="ListLabel 967"/>
    <w:qFormat/>
    <w:rsid w:val="009C6916"/>
    <w:rPr>
      <w:rFonts w:cs="Courier New"/>
    </w:rPr>
  </w:style>
  <w:style w:type="character" w:customStyle="1" w:styleId="ListLabel968">
    <w:name w:val="ListLabel 968"/>
    <w:qFormat/>
    <w:rsid w:val="009C6916"/>
    <w:rPr>
      <w:rFonts w:cs="Wingdings"/>
    </w:rPr>
  </w:style>
  <w:style w:type="character" w:customStyle="1" w:styleId="ListLabel969">
    <w:name w:val="ListLabel 969"/>
    <w:qFormat/>
    <w:rsid w:val="009C6916"/>
    <w:rPr>
      <w:rFonts w:cs="Symbol"/>
    </w:rPr>
  </w:style>
  <w:style w:type="character" w:customStyle="1" w:styleId="ListLabel970">
    <w:name w:val="ListLabel 970"/>
    <w:qFormat/>
    <w:rsid w:val="009C6916"/>
    <w:rPr>
      <w:rFonts w:cs="Courier New"/>
    </w:rPr>
  </w:style>
  <w:style w:type="character" w:customStyle="1" w:styleId="ListLabel971">
    <w:name w:val="ListLabel 971"/>
    <w:qFormat/>
    <w:rsid w:val="009C6916"/>
    <w:rPr>
      <w:rFonts w:cs="Wingdings"/>
    </w:rPr>
  </w:style>
  <w:style w:type="character" w:customStyle="1" w:styleId="ListLabel972">
    <w:name w:val="ListLabel 972"/>
    <w:qFormat/>
    <w:rsid w:val="009C6916"/>
    <w:rPr>
      <w:rFonts w:cs="Symbol"/>
    </w:rPr>
  </w:style>
  <w:style w:type="character" w:customStyle="1" w:styleId="ListLabel973">
    <w:name w:val="ListLabel 973"/>
    <w:qFormat/>
    <w:rsid w:val="009C6916"/>
    <w:rPr>
      <w:rFonts w:cs="Courier New"/>
    </w:rPr>
  </w:style>
  <w:style w:type="character" w:customStyle="1" w:styleId="ListLabel974">
    <w:name w:val="ListLabel 974"/>
    <w:qFormat/>
    <w:rsid w:val="009C6916"/>
    <w:rPr>
      <w:rFonts w:cs="Wingdings"/>
    </w:rPr>
  </w:style>
  <w:style w:type="character" w:customStyle="1" w:styleId="ListLabel975">
    <w:name w:val="ListLabel 975"/>
    <w:qFormat/>
    <w:rsid w:val="009C6916"/>
    <w:rPr>
      <w:rFonts w:ascii="Arial" w:hAnsi="Arial" w:cs="Courier New"/>
    </w:rPr>
  </w:style>
  <w:style w:type="character" w:customStyle="1" w:styleId="ListLabel976">
    <w:name w:val="ListLabel 976"/>
    <w:qFormat/>
    <w:rsid w:val="009C6916"/>
    <w:rPr>
      <w:rFonts w:cs="Courier New"/>
    </w:rPr>
  </w:style>
  <w:style w:type="character" w:customStyle="1" w:styleId="ListLabel977">
    <w:name w:val="ListLabel 977"/>
    <w:qFormat/>
    <w:rsid w:val="009C6916"/>
    <w:rPr>
      <w:rFonts w:cs="Wingdings"/>
    </w:rPr>
  </w:style>
  <w:style w:type="character" w:customStyle="1" w:styleId="ListLabel978">
    <w:name w:val="ListLabel 978"/>
    <w:qFormat/>
    <w:rsid w:val="009C6916"/>
    <w:rPr>
      <w:rFonts w:cs="Symbol"/>
    </w:rPr>
  </w:style>
  <w:style w:type="character" w:customStyle="1" w:styleId="ListLabel979">
    <w:name w:val="ListLabel 979"/>
    <w:qFormat/>
    <w:rsid w:val="009C6916"/>
    <w:rPr>
      <w:rFonts w:cs="Courier New"/>
    </w:rPr>
  </w:style>
  <w:style w:type="character" w:customStyle="1" w:styleId="ListLabel980">
    <w:name w:val="ListLabel 980"/>
    <w:qFormat/>
    <w:rsid w:val="009C6916"/>
    <w:rPr>
      <w:rFonts w:cs="Wingdings"/>
    </w:rPr>
  </w:style>
  <w:style w:type="character" w:customStyle="1" w:styleId="ListLabel981">
    <w:name w:val="ListLabel 981"/>
    <w:qFormat/>
    <w:rsid w:val="009C6916"/>
    <w:rPr>
      <w:rFonts w:cs="Symbol"/>
    </w:rPr>
  </w:style>
  <w:style w:type="character" w:customStyle="1" w:styleId="ListLabel982">
    <w:name w:val="ListLabel 982"/>
    <w:qFormat/>
    <w:rsid w:val="009C6916"/>
    <w:rPr>
      <w:rFonts w:cs="Courier New"/>
    </w:rPr>
  </w:style>
  <w:style w:type="character" w:customStyle="1" w:styleId="ListLabel983">
    <w:name w:val="ListLabel 983"/>
    <w:qFormat/>
    <w:rsid w:val="009C6916"/>
    <w:rPr>
      <w:rFonts w:cs="Wingdings"/>
    </w:rPr>
  </w:style>
  <w:style w:type="character" w:customStyle="1" w:styleId="ListLabel984">
    <w:name w:val="ListLabel 984"/>
    <w:qFormat/>
    <w:rsid w:val="009C6916"/>
    <w:rPr>
      <w:b w:val="0"/>
      <w:i w:val="0"/>
      <w:sz w:val="23"/>
    </w:rPr>
  </w:style>
  <w:style w:type="character" w:customStyle="1" w:styleId="ListLabel985">
    <w:name w:val="ListLabel 985"/>
    <w:qFormat/>
    <w:rsid w:val="009C6916"/>
    <w:rPr>
      <w:rFonts w:ascii="Arial" w:hAnsi="Arial" w:cs="Courier New"/>
    </w:rPr>
  </w:style>
  <w:style w:type="character" w:customStyle="1" w:styleId="ListLabel986">
    <w:name w:val="ListLabel 986"/>
    <w:qFormat/>
    <w:rsid w:val="009C6916"/>
    <w:rPr>
      <w:rFonts w:cs="Courier New"/>
    </w:rPr>
  </w:style>
  <w:style w:type="character" w:customStyle="1" w:styleId="ListLabel987">
    <w:name w:val="ListLabel 987"/>
    <w:qFormat/>
    <w:rsid w:val="009C6916"/>
    <w:rPr>
      <w:rFonts w:cs="Wingdings"/>
    </w:rPr>
  </w:style>
  <w:style w:type="character" w:customStyle="1" w:styleId="ListLabel988">
    <w:name w:val="ListLabel 988"/>
    <w:qFormat/>
    <w:rsid w:val="009C6916"/>
    <w:rPr>
      <w:rFonts w:cs="Symbol"/>
    </w:rPr>
  </w:style>
  <w:style w:type="character" w:customStyle="1" w:styleId="ListLabel989">
    <w:name w:val="ListLabel 989"/>
    <w:qFormat/>
    <w:rsid w:val="009C6916"/>
    <w:rPr>
      <w:rFonts w:cs="Courier New"/>
    </w:rPr>
  </w:style>
  <w:style w:type="character" w:customStyle="1" w:styleId="ListLabel990">
    <w:name w:val="ListLabel 990"/>
    <w:qFormat/>
    <w:rsid w:val="009C6916"/>
    <w:rPr>
      <w:rFonts w:cs="Wingdings"/>
    </w:rPr>
  </w:style>
  <w:style w:type="character" w:customStyle="1" w:styleId="ListLabel991">
    <w:name w:val="ListLabel 991"/>
    <w:qFormat/>
    <w:rsid w:val="009C6916"/>
    <w:rPr>
      <w:rFonts w:cs="Symbol"/>
    </w:rPr>
  </w:style>
  <w:style w:type="character" w:customStyle="1" w:styleId="ListLabel992">
    <w:name w:val="ListLabel 992"/>
    <w:qFormat/>
    <w:rsid w:val="009C6916"/>
    <w:rPr>
      <w:rFonts w:cs="Courier New"/>
    </w:rPr>
  </w:style>
  <w:style w:type="character" w:customStyle="1" w:styleId="ListLabel993">
    <w:name w:val="ListLabel 993"/>
    <w:qFormat/>
    <w:rsid w:val="009C6916"/>
    <w:rPr>
      <w:rFonts w:cs="Wingdings"/>
    </w:rPr>
  </w:style>
  <w:style w:type="character" w:customStyle="1" w:styleId="ListLabel994">
    <w:name w:val="ListLabel 994"/>
    <w:qFormat/>
    <w:rsid w:val="009C6916"/>
    <w:rPr>
      <w:rFonts w:ascii="Arial" w:hAnsi="Arial"/>
      <w:b w:val="0"/>
      <w:i w:val="0"/>
      <w:sz w:val="23"/>
    </w:rPr>
  </w:style>
  <w:style w:type="character" w:customStyle="1" w:styleId="ListLabel995">
    <w:name w:val="ListLabel 995"/>
    <w:qFormat/>
    <w:rsid w:val="009C6916"/>
    <w:rPr>
      <w:rFonts w:ascii="Arial" w:hAnsi="Arial"/>
      <w:b w:val="0"/>
      <w:i w:val="0"/>
      <w:sz w:val="23"/>
    </w:rPr>
  </w:style>
  <w:style w:type="character" w:customStyle="1" w:styleId="ListLabel996">
    <w:name w:val="ListLabel 996"/>
    <w:qFormat/>
    <w:rsid w:val="009C6916"/>
    <w:rPr>
      <w:rFonts w:ascii="Arial" w:hAnsi="Arial"/>
      <w:b w:val="0"/>
      <w:i w:val="0"/>
      <w:sz w:val="23"/>
    </w:rPr>
  </w:style>
  <w:style w:type="character" w:customStyle="1" w:styleId="ListLabel997">
    <w:name w:val="ListLabel 997"/>
    <w:qFormat/>
    <w:rsid w:val="009C6916"/>
    <w:rPr>
      <w:rFonts w:ascii="Arial" w:hAnsi="Arial"/>
      <w:b w:val="0"/>
      <w:i w:val="0"/>
      <w:sz w:val="23"/>
    </w:rPr>
  </w:style>
  <w:style w:type="character" w:customStyle="1" w:styleId="ListLabel998">
    <w:name w:val="ListLabel 998"/>
    <w:qFormat/>
    <w:rsid w:val="009C6916"/>
    <w:rPr>
      <w:rFonts w:ascii="Arial" w:hAnsi="Arial"/>
      <w:b w:val="0"/>
      <w:i w:val="0"/>
      <w:sz w:val="23"/>
    </w:rPr>
  </w:style>
  <w:style w:type="character" w:customStyle="1" w:styleId="ListLabel999">
    <w:name w:val="ListLabel 999"/>
    <w:qFormat/>
    <w:rsid w:val="009C6916"/>
    <w:rPr>
      <w:rFonts w:ascii="Arial" w:hAnsi="Arial" w:cs="Courier New"/>
      <w:b w:val="0"/>
      <w:i w:val="0"/>
      <w:sz w:val="23"/>
    </w:rPr>
  </w:style>
  <w:style w:type="character" w:customStyle="1" w:styleId="ListLabel1000">
    <w:name w:val="ListLabel 1000"/>
    <w:qFormat/>
    <w:rsid w:val="009C6916"/>
    <w:rPr>
      <w:rFonts w:cs="Courier New"/>
    </w:rPr>
  </w:style>
  <w:style w:type="character" w:customStyle="1" w:styleId="ListLabel1001">
    <w:name w:val="ListLabel 1001"/>
    <w:qFormat/>
    <w:rsid w:val="009C6916"/>
    <w:rPr>
      <w:rFonts w:cs="Wingdings"/>
    </w:rPr>
  </w:style>
  <w:style w:type="character" w:customStyle="1" w:styleId="ListLabel1002">
    <w:name w:val="ListLabel 1002"/>
    <w:qFormat/>
    <w:rsid w:val="009C6916"/>
    <w:rPr>
      <w:rFonts w:cs="Symbol"/>
    </w:rPr>
  </w:style>
  <w:style w:type="character" w:customStyle="1" w:styleId="ListLabel1003">
    <w:name w:val="ListLabel 1003"/>
    <w:qFormat/>
    <w:rsid w:val="009C6916"/>
    <w:rPr>
      <w:rFonts w:cs="Courier New"/>
    </w:rPr>
  </w:style>
  <w:style w:type="character" w:customStyle="1" w:styleId="ListLabel1004">
    <w:name w:val="ListLabel 1004"/>
    <w:qFormat/>
    <w:rsid w:val="009C6916"/>
    <w:rPr>
      <w:rFonts w:cs="Wingdings"/>
    </w:rPr>
  </w:style>
  <w:style w:type="character" w:customStyle="1" w:styleId="ListLabel1005">
    <w:name w:val="ListLabel 1005"/>
    <w:qFormat/>
    <w:rsid w:val="009C6916"/>
    <w:rPr>
      <w:rFonts w:cs="Symbol"/>
    </w:rPr>
  </w:style>
  <w:style w:type="character" w:customStyle="1" w:styleId="ListLabel1006">
    <w:name w:val="ListLabel 1006"/>
    <w:qFormat/>
    <w:rsid w:val="009C6916"/>
    <w:rPr>
      <w:rFonts w:cs="Courier New"/>
    </w:rPr>
  </w:style>
  <w:style w:type="character" w:customStyle="1" w:styleId="ListLabel1007">
    <w:name w:val="ListLabel 1007"/>
    <w:qFormat/>
    <w:rsid w:val="009C6916"/>
    <w:rPr>
      <w:rFonts w:cs="Wingdings"/>
    </w:rPr>
  </w:style>
  <w:style w:type="character" w:customStyle="1" w:styleId="ListLabel1008">
    <w:name w:val="ListLabel 1008"/>
    <w:qFormat/>
    <w:rsid w:val="009C6916"/>
    <w:rPr>
      <w:rFonts w:ascii="Arial" w:hAnsi="Arial"/>
      <w:b w:val="0"/>
      <w:i w:val="0"/>
      <w:sz w:val="23"/>
    </w:rPr>
  </w:style>
  <w:style w:type="character" w:customStyle="1" w:styleId="ListLabel1009">
    <w:name w:val="ListLabel 1009"/>
    <w:qFormat/>
    <w:rsid w:val="009C6916"/>
    <w:rPr>
      <w:rFonts w:ascii="Arial" w:hAnsi="Arial"/>
      <w:b w:val="0"/>
      <w:i w:val="0"/>
      <w:sz w:val="23"/>
    </w:rPr>
  </w:style>
  <w:style w:type="character" w:customStyle="1" w:styleId="ListLabel1010">
    <w:name w:val="ListLabel 1010"/>
    <w:qFormat/>
    <w:rsid w:val="009C6916"/>
    <w:rPr>
      <w:b w:val="0"/>
      <w:i w:val="0"/>
      <w:sz w:val="23"/>
    </w:rPr>
  </w:style>
  <w:style w:type="character" w:customStyle="1" w:styleId="ListLabel1011">
    <w:name w:val="ListLabel 1011"/>
    <w:qFormat/>
    <w:rsid w:val="009C6916"/>
    <w:rPr>
      <w:color w:val="00000A"/>
    </w:rPr>
  </w:style>
  <w:style w:type="character" w:customStyle="1" w:styleId="ListLabel1012">
    <w:name w:val="ListLabel 1012"/>
    <w:qFormat/>
    <w:rsid w:val="009C6916"/>
    <w:rPr>
      <w:rFonts w:ascii="Arial" w:hAnsi="Arial" w:cs="Symbol"/>
      <w:b/>
    </w:rPr>
  </w:style>
  <w:style w:type="character" w:customStyle="1" w:styleId="ListLabel1013">
    <w:name w:val="ListLabel 1013"/>
    <w:qFormat/>
    <w:rsid w:val="009C6916"/>
    <w:rPr>
      <w:rFonts w:cs="Courier New"/>
    </w:rPr>
  </w:style>
  <w:style w:type="character" w:customStyle="1" w:styleId="ListLabel1014">
    <w:name w:val="ListLabel 1014"/>
    <w:qFormat/>
    <w:rsid w:val="009C6916"/>
    <w:rPr>
      <w:rFonts w:cs="Wingdings"/>
    </w:rPr>
  </w:style>
  <w:style w:type="character" w:customStyle="1" w:styleId="ListLabel1015">
    <w:name w:val="ListLabel 1015"/>
    <w:qFormat/>
    <w:rsid w:val="009C6916"/>
    <w:rPr>
      <w:rFonts w:cs="Symbol"/>
    </w:rPr>
  </w:style>
  <w:style w:type="character" w:customStyle="1" w:styleId="ListLabel1016">
    <w:name w:val="ListLabel 1016"/>
    <w:qFormat/>
    <w:rsid w:val="009C6916"/>
    <w:rPr>
      <w:rFonts w:cs="Courier New"/>
    </w:rPr>
  </w:style>
  <w:style w:type="character" w:customStyle="1" w:styleId="ListLabel1017">
    <w:name w:val="ListLabel 1017"/>
    <w:qFormat/>
    <w:rsid w:val="009C6916"/>
    <w:rPr>
      <w:rFonts w:cs="Wingdings"/>
    </w:rPr>
  </w:style>
  <w:style w:type="character" w:customStyle="1" w:styleId="ListLabel1018">
    <w:name w:val="ListLabel 1018"/>
    <w:qFormat/>
    <w:rsid w:val="009C6916"/>
    <w:rPr>
      <w:rFonts w:cs="Symbol"/>
    </w:rPr>
  </w:style>
  <w:style w:type="character" w:customStyle="1" w:styleId="ListLabel1019">
    <w:name w:val="ListLabel 1019"/>
    <w:qFormat/>
    <w:rsid w:val="009C6916"/>
    <w:rPr>
      <w:rFonts w:cs="Courier New"/>
    </w:rPr>
  </w:style>
  <w:style w:type="character" w:customStyle="1" w:styleId="ListLabel1020">
    <w:name w:val="ListLabel 1020"/>
    <w:qFormat/>
    <w:rsid w:val="009C6916"/>
    <w:rPr>
      <w:rFonts w:cs="Wingdings"/>
    </w:rPr>
  </w:style>
  <w:style w:type="character" w:customStyle="1" w:styleId="ListLabel1021">
    <w:name w:val="ListLabel 1021"/>
    <w:qFormat/>
    <w:rsid w:val="009C6916"/>
    <w:rPr>
      <w:rFonts w:cs="Wingdings"/>
    </w:rPr>
  </w:style>
  <w:style w:type="character" w:customStyle="1" w:styleId="ListLabel1022">
    <w:name w:val="ListLabel 1022"/>
    <w:qFormat/>
    <w:rsid w:val="009C6916"/>
    <w:rPr>
      <w:rFonts w:cs="Courier New"/>
    </w:rPr>
  </w:style>
  <w:style w:type="character" w:customStyle="1" w:styleId="ListLabel1023">
    <w:name w:val="ListLabel 1023"/>
    <w:qFormat/>
    <w:rsid w:val="009C6916"/>
    <w:rPr>
      <w:rFonts w:cs="Wingdings"/>
    </w:rPr>
  </w:style>
  <w:style w:type="character" w:customStyle="1" w:styleId="ListLabel1024">
    <w:name w:val="ListLabel 1024"/>
    <w:qFormat/>
    <w:rsid w:val="009C6916"/>
    <w:rPr>
      <w:rFonts w:cs="Symbol"/>
    </w:rPr>
  </w:style>
  <w:style w:type="character" w:customStyle="1" w:styleId="ListLabel1025">
    <w:name w:val="ListLabel 1025"/>
    <w:qFormat/>
    <w:rsid w:val="009C6916"/>
    <w:rPr>
      <w:rFonts w:cs="Courier New"/>
    </w:rPr>
  </w:style>
  <w:style w:type="character" w:customStyle="1" w:styleId="ListLabel1026">
    <w:name w:val="ListLabel 1026"/>
    <w:qFormat/>
    <w:rsid w:val="009C6916"/>
    <w:rPr>
      <w:rFonts w:cs="Wingdings"/>
    </w:rPr>
  </w:style>
  <w:style w:type="character" w:customStyle="1" w:styleId="ListLabel1027">
    <w:name w:val="ListLabel 1027"/>
    <w:qFormat/>
    <w:rsid w:val="009C6916"/>
    <w:rPr>
      <w:rFonts w:cs="Symbol"/>
    </w:rPr>
  </w:style>
  <w:style w:type="character" w:customStyle="1" w:styleId="ListLabel1028">
    <w:name w:val="ListLabel 1028"/>
    <w:qFormat/>
    <w:rsid w:val="009C6916"/>
    <w:rPr>
      <w:rFonts w:cs="Courier New"/>
    </w:rPr>
  </w:style>
  <w:style w:type="character" w:customStyle="1" w:styleId="ListLabel1029">
    <w:name w:val="ListLabel 1029"/>
    <w:qFormat/>
    <w:rsid w:val="009C6916"/>
    <w:rPr>
      <w:rFonts w:cs="Wingdings"/>
    </w:rPr>
  </w:style>
  <w:style w:type="character" w:customStyle="1" w:styleId="ListLabel1030">
    <w:name w:val="ListLabel 1030"/>
    <w:qFormat/>
    <w:rsid w:val="009C6916"/>
    <w:rPr>
      <w:rFonts w:ascii="Arial" w:hAnsi="Arial"/>
      <w:b/>
      <w:color w:val="000000"/>
    </w:rPr>
  </w:style>
  <w:style w:type="character" w:customStyle="1" w:styleId="ListLabel1031">
    <w:name w:val="ListLabel 1031"/>
    <w:qFormat/>
    <w:rsid w:val="009C6916"/>
    <w:rPr>
      <w:rFonts w:ascii="Arial" w:hAnsi="Arial"/>
      <w:color w:val="00000A"/>
    </w:rPr>
  </w:style>
  <w:style w:type="character" w:customStyle="1" w:styleId="ListLabel1032">
    <w:name w:val="ListLabel 1032"/>
    <w:qFormat/>
    <w:rsid w:val="009C6916"/>
    <w:rPr>
      <w:rFonts w:eastAsia="Calibri"/>
      <w:b/>
      <w:color w:val="00000A"/>
      <w:sz w:val="20"/>
      <w:szCs w:val="20"/>
      <w:lang w:val="pt-BR" w:eastAsia="en-US" w:bidi="ar-SA"/>
    </w:rPr>
  </w:style>
  <w:style w:type="character" w:customStyle="1" w:styleId="ListLabel1033">
    <w:name w:val="ListLabel 1033"/>
    <w:qFormat/>
    <w:rsid w:val="009C6916"/>
    <w:rPr>
      <w:color w:val="00000A"/>
    </w:rPr>
  </w:style>
  <w:style w:type="character" w:customStyle="1" w:styleId="ListLabel1034">
    <w:name w:val="ListLabel 1034"/>
    <w:qFormat/>
    <w:rsid w:val="009C6916"/>
    <w:rPr>
      <w:rFonts w:cs="Courier New"/>
    </w:rPr>
  </w:style>
  <w:style w:type="character" w:customStyle="1" w:styleId="ListLabel1035">
    <w:name w:val="ListLabel 1035"/>
    <w:qFormat/>
    <w:rsid w:val="009C6916"/>
    <w:rPr>
      <w:rFonts w:cs="Courier New"/>
    </w:rPr>
  </w:style>
  <w:style w:type="character" w:customStyle="1" w:styleId="ListLabel1036">
    <w:name w:val="ListLabel 1036"/>
    <w:qFormat/>
    <w:rsid w:val="009C6916"/>
    <w:rPr>
      <w:rFonts w:cs="Wingdings"/>
    </w:rPr>
  </w:style>
  <w:style w:type="character" w:customStyle="1" w:styleId="ListLabel1037">
    <w:name w:val="ListLabel 1037"/>
    <w:qFormat/>
    <w:rsid w:val="009C6916"/>
    <w:rPr>
      <w:rFonts w:cs="Symbol"/>
    </w:rPr>
  </w:style>
  <w:style w:type="character" w:customStyle="1" w:styleId="ListLabel1038">
    <w:name w:val="ListLabel 1038"/>
    <w:qFormat/>
    <w:rsid w:val="009C6916"/>
    <w:rPr>
      <w:rFonts w:cs="Courier New"/>
    </w:rPr>
  </w:style>
  <w:style w:type="character" w:customStyle="1" w:styleId="ListLabel1039">
    <w:name w:val="ListLabel 1039"/>
    <w:qFormat/>
    <w:rsid w:val="009C6916"/>
    <w:rPr>
      <w:rFonts w:cs="Wingdings"/>
    </w:rPr>
  </w:style>
  <w:style w:type="character" w:customStyle="1" w:styleId="ListLabel1040">
    <w:name w:val="ListLabel 1040"/>
    <w:qFormat/>
    <w:rsid w:val="009C6916"/>
    <w:rPr>
      <w:rFonts w:cs="Symbol"/>
    </w:rPr>
  </w:style>
  <w:style w:type="character" w:customStyle="1" w:styleId="ListLabel1041">
    <w:name w:val="ListLabel 1041"/>
    <w:qFormat/>
    <w:rsid w:val="009C6916"/>
    <w:rPr>
      <w:rFonts w:cs="Courier New"/>
    </w:rPr>
  </w:style>
  <w:style w:type="character" w:customStyle="1" w:styleId="ListLabel1042">
    <w:name w:val="ListLabel 1042"/>
    <w:qFormat/>
    <w:rsid w:val="009C6916"/>
    <w:rPr>
      <w:rFonts w:cs="Wingdings"/>
    </w:rPr>
  </w:style>
  <w:style w:type="character" w:customStyle="1" w:styleId="ListLabel1043">
    <w:name w:val="ListLabel 1043"/>
    <w:qFormat/>
    <w:rsid w:val="009C6916"/>
    <w:rPr>
      <w:rFonts w:ascii="Calibri" w:hAnsi="Calibri"/>
      <w:b w:val="0"/>
      <w:i w:val="0"/>
      <w:sz w:val="23"/>
    </w:rPr>
  </w:style>
  <w:style w:type="character" w:customStyle="1" w:styleId="ListLabel1044">
    <w:name w:val="ListLabel 1044"/>
    <w:qFormat/>
    <w:rsid w:val="009C6916"/>
    <w:rPr>
      <w:b w:val="0"/>
      <w:i w:val="0"/>
      <w:sz w:val="23"/>
    </w:rPr>
  </w:style>
  <w:style w:type="character" w:customStyle="1" w:styleId="ListLabel1045">
    <w:name w:val="ListLabel 1045"/>
    <w:qFormat/>
    <w:rsid w:val="009C6916"/>
    <w:rPr>
      <w:rFonts w:cs="Courier New"/>
    </w:rPr>
  </w:style>
  <w:style w:type="character" w:customStyle="1" w:styleId="ListLabel1046">
    <w:name w:val="ListLabel 1046"/>
    <w:qFormat/>
    <w:rsid w:val="009C6916"/>
    <w:rPr>
      <w:rFonts w:cs="Wingdings"/>
    </w:rPr>
  </w:style>
  <w:style w:type="character" w:customStyle="1" w:styleId="ListLabel1047">
    <w:name w:val="ListLabel 1047"/>
    <w:qFormat/>
    <w:rsid w:val="009C6916"/>
    <w:rPr>
      <w:rFonts w:cs="Symbol"/>
    </w:rPr>
  </w:style>
  <w:style w:type="character" w:customStyle="1" w:styleId="ListLabel1048">
    <w:name w:val="ListLabel 1048"/>
    <w:qFormat/>
    <w:rsid w:val="009C6916"/>
    <w:rPr>
      <w:rFonts w:cs="Courier New"/>
    </w:rPr>
  </w:style>
  <w:style w:type="character" w:customStyle="1" w:styleId="ListLabel1049">
    <w:name w:val="ListLabel 1049"/>
    <w:qFormat/>
    <w:rsid w:val="009C6916"/>
    <w:rPr>
      <w:rFonts w:cs="Wingdings"/>
    </w:rPr>
  </w:style>
  <w:style w:type="character" w:customStyle="1" w:styleId="ListLabel1050">
    <w:name w:val="ListLabel 1050"/>
    <w:qFormat/>
    <w:rsid w:val="009C6916"/>
    <w:rPr>
      <w:rFonts w:cs="Symbol"/>
    </w:rPr>
  </w:style>
  <w:style w:type="character" w:customStyle="1" w:styleId="ListLabel1051">
    <w:name w:val="ListLabel 1051"/>
    <w:qFormat/>
    <w:rsid w:val="009C6916"/>
    <w:rPr>
      <w:rFonts w:cs="Courier New"/>
    </w:rPr>
  </w:style>
  <w:style w:type="character" w:customStyle="1" w:styleId="ListLabel1052">
    <w:name w:val="ListLabel 1052"/>
    <w:qFormat/>
    <w:rsid w:val="009C6916"/>
    <w:rPr>
      <w:rFonts w:cs="Wingdings"/>
    </w:rPr>
  </w:style>
  <w:style w:type="character" w:customStyle="1" w:styleId="ListLabel1053">
    <w:name w:val="ListLabel 1053"/>
    <w:qFormat/>
    <w:rsid w:val="009C6916"/>
    <w:rPr>
      <w:rFonts w:cs="Courier New"/>
    </w:rPr>
  </w:style>
  <w:style w:type="character" w:customStyle="1" w:styleId="ListLabel1054">
    <w:name w:val="ListLabel 1054"/>
    <w:qFormat/>
    <w:rsid w:val="009C6916"/>
    <w:rPr>
      <w:rFonts w:cs="Courier New"/>
    </w:rPr>
  </w:style>
  <w:style w:type="character" w:customStyle="1" w:styleId="ListLabel1055">
    <w:name w:val="ListLabel 1055"/>
    <w:qFormat/>
    <w:rsid w:val="009C6916"/>
    <w:rPr>
      <w:rFonts w:cs="Wingdings"/>
    </w:rPr>
  </w:style>
  <w:style w:type="character" w:customStyle="1" w:styleId="ListLabel1056">
    <w:name w:val="ListLabel 1056"/>
    <w:qFormat/>
    <w:rsid w:val="009C6916"/>
    <w:rPr>
      <w:rFonts w:cs="Symbol"/>
    </w:rPr>
  </w:style>
  <w:style w:type="character" w:customStyle="1" w:styleId="ListLabel1057">
    <w:name w:val="ListLabel 1057"/>
    <w:qFormat/>
    <w:rsid w:val="009C6916"/>
    <w:rPr>
      <w:rFonts w:cs="Courier New"/>
    </w:rPr>
  </w:style>
  <w:style w:type="character" w:customStyle="1" w:styleId="ListLabel1058">
    <w:name w:val="ListLabel 1058"/>
    <w:qFormat/>
    <w:rsid w:val="009C6916"/>
    <w:rPr>
      <w:rFonts w:cs="Wingdings"/>
    </w:rPr>
  </w:style>
  <w:style w:type="character" w:customStyle="1" w:styleId="ListLabel1059">
    <w:name w:val="ListLabel 1059"/>
    <w:qFormat/>
    <w:rsid w:val="009C6916"/>
    <w:rPr>
      <w:rFonts w:cs="Symbol"/>
    </w:rPr>
  </w:style>
  <w:style w:type="character" w:customStyle="1" w:styleId="ListLabel1060">
    <w:name w:val="ListLabel 1060"/>
    <w:qFormat/>
    <w:rsid w:val="009C6916"/>
    <w:rPr>
      <w:rFonts w:cs="Courier New"/>
    </w:rPr>
  </w:style>
  <w:style w:type="character" w:customStyle="1" w:styleId="ListLabel1061">
    <w:name w:val="ListLabel 1061"/>
    <w:qFormat/>
    <w:rsid w:val="009C6916"/>
    <w:rPr>
      <w:rFonts w:cs="Wingdings"/>
    </w:rPr>
  </w:style>
  <w:style w:type="character" w:customStyle="1" w:styleId="ListLabel1062">
    <w:name w:val="ListLabel 1062"/>
    <w:qFormat/>
    <w:rsid w:val="009C6916"/>
    <w:rPr>
      <w:rFonts w:ascii="Arial" w:hAnsi="Arial" w:cs="Courier New"/>
    </w:rPr>
  </w:style>
  <w:style w:type="character" w:customStyle="1" w:styleId="ListLabel1063">
    <w:name w:val="ListLabel 1063"/>
    <w:qFormat/>
    <w:rsid w:val="009C6916"/>
    <w:rPr>
      <w:rFonts w:cs="Courier New"/>
    </w:rPr>
  </w:style>
  <w:style w:type="character" w:customStyle="1" w:styleId="ListLabel1064">
    <w:name w:val="ListLabel 1064"/>
    <w:qFormat/>
    <w:rsid w:val="009C6916"/>
    <w:rPr>
      <w:rFonts w:cs="Wingdings"/>
    </w:rPr>
  </w:style>
  <w:style w:type="character" w:customStyle="1" w:styleId="ListLabel1065">
    <w:name w:val="ListLabel 1065"/>
    <w:qFormat/>
    <w:rsid w:val="009C6916"/>
    <w:rPr>
      <w:rFonts w:cs="Symbol"/>
    </w:rPr>
  </w:style>
  <w:style w:type="character" w:customStyle="1" w:styleId="ListLabel1066">
    <w:name w:val="ListLabel 1066"/>
    <w:qFormat/>
    <w:rsid w:val="009C6916"/>
    <w:rPr>
      <w:rFonts w:cs="Courier New"/>
    </w:rPr>
  </w:style>
  <w:style w:type="character" w:customStyle="1" w:styleId="ListLabel1067">
    <w:name w:val="ListLabel 1067"/>
    <w:qFormat/>
    <w:rsid w:val="009C6916"/>
    <w:rPr>
      <w:rFonts w:cs="Wingdings"/>
    </w:rPr>
  </w:style>
  <w:style w:type="character" w:customStyle="1" w:styleId="ListLabel1068">
    <w:name w:val="ListLabel 1068"/>
    <w:qFormat/>
    <w:rsid w:val="009C6916"/>
    <w:rPr>
      <w:rFonts w:cs="Symbol"/>
    </w:rPr>
  </w:style>
  <w:style w:type="character" w:customStyle="1" w:styleId="ListLabel1069">
    <w:name w:val="ListLabel 1069"/>
    <w:qFormat/>
    <w:rsid w:val="009C6916"/>
    <w:rPr>
      <w:rFonts w:cs="Courier New"/>
    </w:rPr>
  </w:style>
  <w:style w:type="character" w:customStyle="1" w:styleId="ListLabel1070">
    <w:name w:val="ListLabel 1070"/>
    <w:qFormat/>
    <w:rsid w:val="009C6916"/>
    <w:rPr>
      <w:rFonts w:cs="Wingdings"/>
    </w:rPr>
  </w:style>
  <w:style w:type="character" w:customStyle="1" w:styleId="ListLabel1071">
    <w:name w:val="ListLabel 1071"/>
    <w:qFormat/>
    <w:rsid w:val="009C6916"/>
    <w:rPr>
      <w:rFonts w:ascii="Arial" w:hAnsi="Arial" w:cs="Courier New"/>
    </w:rPr>
  </w:style>
  <w:style w:type="character" w:customStyle="1" w:styleId="ListLabel1072">
    <w:name w:val="ListLabel 1072"/>
    <w:qFormat/>
    <w:rsid w:val="009C6916"/>
    <w:rPr>
      <w:rFonts w:cs="Courier New"/>
    </w:rPr>
  </w:style>
  <w:style w:type="character" w:customStyle="1" w:styleId="ListLabel1073">
    <w:name w:val="ListLabel 1073"/>
    <w:qFormat/>
    <w:rsid w:val="009C6916"/>
    <w:rPr>
      <w:rFonts w:cs="Wingdings"/>
    </w:rPr>
  </w:style>
  <w:style w:type="character" w:customStyle="1" w:styleId="ListLabel1074">
    <w:name w:val="ListLabel 1074"/>
    <w:qFormat/>
    <w:rsid w:val="009C6916"/>
    <w:rPr>
      <w:rFonts w:cs="Symbol"/>
    </w:rPr>
  </w:style>
  <w:style w:type="character" w:customStyle="1" w:styleId="ListLabel1075">
    <w:name w:val="ListLabel 1075"/>
    <w:qFormat/>
    <w:rsid w:val="009C6916"/>
    <w:rPr>
      <w:rFonts w:cs="Courier New"/>
    </w:rPr>
  </w:style>
  <w:style w:type="character" w:customStyle="1" w:styleId="ListLabel1076">
    <w:name w:val="ListLabel 1076"/>
    <w:qFormat/>
    <w:rsid w:val="009C6916"/>
    <w:rPr>
      <w:rFonts w:cs="Wingdings"/>
    </w:rPr>
  </w:style>
  <w:style w:type="character" w:customStyle="1" w:styleId="ListLabel1077">
    <w:name w:val="ListLabel 1077"/>
    <w:qFormat/>
    <w:rsid w:val="009C6916"/>
    <w:rPr>
      <w:rFonts w:cs="Symbol"/>
    </w:rPr>
  </w:style>
  <w:style w:type="character" w:customStyle="1" w:styleId="ListLabel1078">
    <w:name w:val="ListLabel 1078"/>
    <w:qFormat/>
    <w:rsid w:val="009C6916"/>
    <w:rPr>
      <w:rFonts w:cs="Courier New"/>
    </w:rPr>
  </w:style>
  <w:style w:type="character" w:customStyle="1" w:styleId="ListLabel1079">
    <w:name w:val="ListLabel 1079"/>
    <w:qFormat/>
    <w:rsid w:val="009C6916"/>
    <w:rPr>
      <w:rFonts w:cs="Wingdings"/>
    </w:rPr>
  </w:style>
  <w:style w:type="character" w:customStyle="1" w:styleId="ListLabel1080">
    <w:name w:val="ListLabel 1080"/>
    <w:qFormat/>
    <w:rsid w:val="009C6916"/>
    <w:rPr>
      <w:b w:val="0"/>
      <w:i w:val="0"/>
      <w:sz w:val="23"/>
    </w:rPr>
  </w:style>
  <w:style w:type="character" w:customStyle="1" w:styleId="ListLabel1081">
    <w:name w:val="ListLabel 1081"/>
    <w:qFormat/>
    <w:rsid w:val="009C6916"/>
    <w:rPr>
      <w:rFonts w:ascii="Arial" w:hAnsi="Arial" w:cs="Courier New"/>
    </w:rPr>
  </w:style>
  <w:style w:type="character" w:customStyle="1" w:styleId="ListLabel1082">
    <w:name w:val="ListLabel 1082"/>
    <w:qFormat/>
    <w:rsid w:val="009C6916"/>
    <w:rPr>
      <w:rFonts w:cs="Courier New"/>
    </w:rPr>
  </w:style>
  <w:style w:type="character" w:customStyle="1" w:styleId="ListLabel1083">
    <w:name w:val="ListLabel 1083"/>
    <w:qFormat/>
    <w:rsid w:val="009C6916"/>
    <w:rPr>
      <w:rFonts w:cs="Wingdings"/>
    </w:rPr>
  </w:style>
  <w:style w:type="character" w:customStyle="1" w:styleId="ListLabel1084">
    <w:name w:val="ListLabel 1084"/>
    <w:qFormat/>
    <w:rsid w:val="009C6916"/>
    <w:rPr>
      <w:rFonts w:cs="Symbol"/>
    </w:rPr>
  </w:style>
  <w:style w:type="character" w:customStyle="1" w:styleId="ListLabel1085">
    <w:name w:val="ListLabel 1085"/>
    <w:qFormat/>
    <w:rsid w:val="009C6916"/>
    <w:rPr>
      <w:rFonts w:cs="Courier New"/>
    </w:rPr>
  </w:style>
  <w:style w:type="character" w:customStyle="1" w:styleId="ListLabel1086">
    <w:name w:val="ListLabel 1086"/>
    <w:qFormat/>
    <w:rsid w:val="009C6916"/>
    <w:rPr>
      <w:rFonts w:cs="Wingdings"/>
    </w:rPr>
  </w:style>
  <w:style w:type="character" w:customStyle="1" w:styleId="ListLabel1087">
    <w:name w:val="ListLabel 1087"/>
    <w:qFormat/>
    <w:rsid w:val="009C6916"/>
    <w:rPr>
      <w:rFonts w:cs="Symbol"/>
    </w:rPr>
  </w:style>
  <w:style w:type="character" w:customStyle="1" w:styleId="ListLabel1088">
    <w:name w:val="ListLabel 1088"/>
    <w:qFormat/>
    <w:rsid w:val="009C6916"/>
    <w:rPr>
      <w:rFonts w:cs="Courier New"/>
    </w:rPr>
  </w:style>
  <w:style w:type="character" w:customStyle="1" w:styleId="ListLabel1089">
    <w:name w:val="ListLabel 1089"/>
    <w:qFormat/>
    <w:rsid w:val="009C6916"/>
    <w:rPr>
      <w:rFonts w:cs="Wingdings"/>
    </w:rPr>
  </w:style>
  <w:style w:type="character" w:customStyle="1" w:styleId="ListLabel1090">
    <w:name w:val="ListLabel 1090"/>
    <w:qFormat/>
    <w:rsid w:val="009C6916"/>
    <w:rPr>
      <w:rFonts w:ascii="Arial" w:hAnsi="Arial"/>
      <w:b w:val="0"/>
      <w:i w:val="0"/>
      <w:sz w:val="23"/>
    </w:rPr>
  </w:style>
  <w:style w:type="character" w:customStyle="1" w:styleId="ListLabel1091">
    <w:name w:val="ListLabel 1091"/>
    <w:qFormat/>
    <w:rsid w:val="009C6916"/>
    <w:rPr>
      <w:rFonts w:ascii="Arial" w:hAnsi="Arial"/>
      <w:b w:val="0"/>
      <w:i w:val="0"/>
      <w:sz w:val="23"/>
    </w:rPr>
  </w:style>
  <w:style w:type="character" w:customStyle="1" w:styleId="ListLabel1092">
    <w:name w:val="ListLabel 1092"/>
    <w:qFormat/>
    <w:rsid w:val="009C6916"/>
    <w:rPr>
      <w:rFonts w:ascii="Arial" w:hAnsi="Arial"/>
      <w:b w:val="0"/>
      <w:i w:val="0"/>
      <w:sz w:val="23"/>
    </w:rPr>
  </w:style>
  <w:style w:type="character" w:customStyle="1" w:styleId="ListLabel1093">
    <w:name w:val="ListLabel 1093"/>
    <w:qFormat/>
    <w:rsid w:val="009C6916"/>
    <w:rPr>
      <w:rFonts w:ascii="Arial" w:hAnsi="Arial"/>
      <w:b w:val="0"/>
      <w:i w:val="0"/>
      <w:sz w:val="23"/>
    </w:rPr>
  </w:style>
  <w:style w:type="character" w:customStyle="1" w:styleId="ListLabel1094">
    <w:name w:val="ListLabel 1094"/>
    <w:qFormat/>
    <w:rsid w:val="009C6916"/>
    <w:rPr>
      <w:rFonts w:ascii="Arial" w:hAnsi="Arial"/>
      <w:b w:val="0"/>
      <w:i w:val="0"/>
      <w:sz w:val="23"/>
    </w:rPr>
  </w:style>
  <w:style w:type="character" w:customStyle="1" w:styleId="ListLabel1095">
    <w:name w:val="ListLabel 1095"/>
    <w:qFormat/>
    <w:rsid w:val="009C6916"/>
    <w:rPr>
      <w:rFonts w:ascii="Arial" w:hAnsi="Arial"/>
      <w:b w:val="0"/>
      <w:i w:val="0"/>
      <w:sz w:val="23"/>
    </w:rPr>
  </w:style>
  <w:style w:type="character" w:customStyle="1" w:styleId="ListLabel1096">
    <w:name w:val="ListLabel 1096"/>
    <w:qFormat/>
    <w:rsid w:val="009C6916"/>
    <w:rPr>
      <w:rFonts w:ascii="Arial" w:hAnsi="Arial"/>
      <w:b w:val="0"/>
      <w:i w:val="0"/>
      <w:sz w:val="23"/>
    </w:rPr>
  </w:style>
  <w:style w:type="character" w:customStyle="1" w:styleId="ListLabel1097">
    <w:name w:val="ListLabel 1097"/>
    <w:qFormat/>
    <w:rsid w:val="009C6916"/>
    <w:rPr>
      <w:b w:val="0"/>
      <w:i w:val="0"/>
      <w:sz w:val="23"/>
    </w:rPr>
  </w:style>
  <w:style w:type="character" w:customStyle="1" w:styleId="ListLabel1098">
    <w:name w:val="ListLabel 1098"/>
    <w:qFormat/>
    <w:rsid w:val="009C6916"/>
    <w:rPr>
      <w:color w:val="00000A"/>
    </w:rPr>
  </w:style>
  <w:style w:type="character" w:customStyle="1" w:styleId="ListLabel1099">
    <w:name w:val="ListLabel 1099"/>
    <w:qFormat/>
    <w:rsid w:val="009C6916"/>
    <w:rPr>
      <w:rFonts w:cs="Symbol"/>
      <w:b/>
    </w:rPr>
  </w:style>
  <w:style w:type="character" w:customStyle="1" w:styleId="ListLabel1100">
    <w:name w:val="ListLabel 1100"/>
    <w:qFormat/>
    <w:rsid w:val="009C6916"/>
    <w:rPr>
      <w:rFonts w:cs="Courier New"/>
    </w:rPr>
  </w:style>
  <w:style w:type="character" w:customStyle="1" w:styleId="ListLabel1101">
    <w:name w:val="ListLabel 1101"/>
    <w:qFormat/>
    <w:rsid w:val="009C6916"/>
    <w:rPr>
      <w:rFonts w:cs="Wingdings"/>
    </w:rPr>
  </w:style>
  <w:style w:type="character" w:customStyle="1" w:styleId="ListLabel1102">
    <w:name w:val="ListLabel 1102"/>
    <w:qFormat/>
    <w:rsid w:val="009C6916"/>
    <w:rPr>
      <w:rFonts w:cs="Symbol"/>
    </w:rPr>
  </w:style>
  <w:style w:type="character" w:customStyle="1" w:styleId="ListLabel1103">
    <w:name w:val="ListLabel 1103"/>
    <w:qFormat/>
    <w:rsid w:val="009C6916"/>
    <w:rPr>
      <w:rFonts w:cs="Courier New"/>
    </w:rPr>
  </w:style>
  <w:style w:type="character" w:customStyle="1" w:styleId="ListLabel1104">
    <w:name w:val="ListLabel 1104"/>
    <w:qFormat/>
    <w:rsid w:val="009C6916"/>
    <w:rPr>
      <w:rFonts w:cs="Wingdings"/>
    </w:rPr>
  </w:style>
  <w:style w:type="character" w:customStyle="1" w:styleId="ListLabel1105">
    <w:name w:val="ListLabel 1105"/>
    <w:qFormat/>
    <w:rsid w:val="009C6916"/>
    <w:rPr>
      <w:rFonts w:cs="Symbol"/>
    </w:rPr>
  </w:style>
  <w:style w:type="character" w:customStyle="1" w:styleId="ListLabel1106">
    <w:name w:val="ListLabel 1106"/>
    <w:qFormat/>
    <w:rsid w:val="009C6916"/>
    <w:rPr>
      <w:rFonts w:cs="Courier New"/>
    </w:rPr>
  </w:style>
  <w:style w:type="character" w:customStyle="1" w:styleId="ListLabel1107">
    <w:name w:val="ListLabel 1107"/>
    <w:qFormat/>
    <w:rsid w:val="009C6916"/>
    <w:rPr>
      <w:rFonts w:cs="Wingdings"/>
    </w:rPr>
  </w:style>
  <w:style w:type="character" w:customStyle="1" w:styleId="ListLabel1108">
    <w:name w:val="ListLabel 1108"/>
    <w:qFormat/>
    <w:rsid w:val="009C6916"/>
    <w:rPr>
      <w:rFonts w:cs="Wingdings"/>
    </w:rPr>
  </w:style>
  <w:style w:type="character" w:customStyle="1" w:styleId="ListLabel1109">
    <w:name w:val="ListLabel 1109"/>
    <w:qFormat/>
    <w:rsid w:val="009C6916"/>
    <w:rPr>
      <w:rFonts w:cs="Courier New"/>
    </w:rPr>
  </w:style>
  <w:style w:type="character" w:customStyle="1" w:styleId="ListLabel1110">
    <w:name w:val="ListLabel 1110"/>
    <w:qFormat/>
    <w:rsid w:val="009C6916"/>
    <w:rPr>
      <w:rFonts w:cs="Wingdings"/>
    </w:rPr>
  </w:style>
  <w:style w:type="character" w:customStyle="1" w:styleId="ListLabel1111">
    <w:name w:val="ListLabel 1111"/>
    <w:qFormat/>
    <w:rsid w:val="009C6916"/>
    <w:rPr>
      <w:rFonts w:cs="Symbol"/>
    </w:rPr>
  </w:style>
  <w:style w:type="character" w:customStyle="1" w:styleId="ListLabel1112">
    <w:name w:val="ListLabel 1112"/>
    <w:qFormat/>
    <w:rsid w:val="009C6916"/>
    <w:rPr>
      <w:rFonts w:cs="Courier New"/>
    </w:rPr>
  </w:style>
  <w:style w:type="character" w:customStyle="1" w:styleId="ListLabel1113">
    <w:name w:val="ListLabel 1113"/>
    <w:qFormat/>
    <w:rsid w:val="009C6916"/>
    <w:rPr>
      <w:rFonts w:cs="Wingdings"/>
    </w:rPr>
  </w:style>
  <w:style w:type="character" w:customStyle="1" w:styleId="ListLabel1114">
    <w:name w:val="ListLabel 1114"/>
    <w:qFormat/>
    <w:rsid w:val="009C6916"/>
    <w:rPr>
      <w:rFonts w:cs="Symbol"/>
    </w:rPr>
  </w:style>
  <w:style w:type="character" w:customStyle="1" w:styleId="ListLabel1115">
    <w:name w:val="ListLabel 1115"/>
    <w:qFormat/>
    <w:rsid w:val="009C6916"/>
    <w:rPr>
      <w:rFonts w:cs="Courier New"/>
    </w:rPr>
  </w:style>
  <w:style w:type="character" w:customStyle="1" w:styleId="ListLabel1116">
    <w:name w:val="ListLabel 1116"/>
    <w:qFormat/>
    <w:rsid w:val="009C6916"/>
    <w:rPr>
      <w:rFonts w:cs="Wingdings"/>
    </w:rPr>
  </w:style>
  <w:style w:type="character" w:customStyle="1" w:styleId="ListLabel1117">
    <w:name w:val="ListLabel 1117"/>
    <w:qFormat/>
    <w:rsid w:val="009C6916"/>
    <w:rPr>
      <w:rFonts w:ascii="Arial" w:hAnsi="Arial"/>
      <w:b/>
      <w:color w:val="000000"/>
    </w:rPr>
  </w:style>
  <w:style w:type="character" w:customStyle="1" w:styleId="ListLabel1118">
    <w:name w:val="ListLabel 1118"/>
    <w:qFormat/>
    <w:rsid w:val="009C6916"/>
    <w:rPr>
      <w:rFonts w:ascii="Arial" w:hAnsi="Arial"/>
      <w:color w:val="00000A"/>
    </w:rPr>
  </w:style>
  <w:style w:type="character" w:customStyle="1" w:styleId="ListLabel1119">
    <w:name w:val="ListLabel 1119"/>
    <w:qFormat/>
    <w:rsid w:val="009C6916"/>
    <w:rPr>
      <w:rFonts w:eastAsia="Calibri"/>
      <w:b/>
      <w:color w:val="00000A"/>
      <w:sz w:val="20"/>
      <w:szCs w:val="20"/>
      <w:lang w:val="pt-BR" w:eastAsia="en-US" w:bidi="ar-SA"/>
    </w:rPr>
  </w:style>
  <w:style w:type="character" w:customStyle="1" w:styleId="ListLabel1120">
    <w:name w:val="ListLabel 1120"/>
    <w:qFormat/>
    <w:rsid w:val="009C6916"/>
    <w:rPr>
      <w:color w:val="00000A"/>
    </w:rPr>
  </w:style>
  <w:style w:type="character" w:customStyle="1" w:styleId="ListLabel1121">
    <w:name w:val="ListLabel 1121"/>
    <w:qFormat/>
    <w:rsid w:val="009C6916"/>
    <w:rPr>
      <w:rFonts w:cs="Courier New"/>
    </w:rPr>
  </w:style>
  <w:style w:type="character" w:customStyle="1" w:styleId="ListLabel1122">
    <w:name w:val="ListLabel 1122"/>
    <w:qFormat/>
    <w:rsid w:val="009C6916"/>
    <w:rPr>
      <w:rFonts w:cs="Courier New"/>
    </w:rPr>
  </w:style>
  <w:style w:type="character" w:customStyle="1" w:styleId="ListLabel1123">
    <w:name w:val="ListLabel 1123"/>
    <w:qFormat/>
    <w:rsid w:val="009C6916"/>
    <w:rPr>
      <w:rFonts w:cs="Wingdings"/>
    </w:rPr>
  </w:style>
  <w:style w:type="character" w:customStyle="1" w:styleId="ListLabel1124">
    <w:name w:val="ListLabel 1124"/>
    <w:qFormat/>
    <w:rsid w:val="009C6916"/>
    <w:rPr>
      <w:rFonts w:cs="Symbol"/>
    </w:rPr>
  </w:style>
  <w:style w:type="character" w:customStyle="1" w:styleId="ListLabel1125">
    <w:name w:val="ListLabel 1125"/>
    <w:qFormat/>
    <w:rsid w:val="009C6916"/>
    <w:rPr>
      <w:rFonts w:cs="Courier New"/>
    </w:rPr>
  </w:style>
  <w:style w:type="character" w:customStyle="1" w:styleId="ListLabel1126">
    <w:name w:val="ListLabel 1126"/>
    <w:qFormat/>
    <w:rsid w:val="009C6916"/>
    <w:rPr>
      <w:rFonts w:cs="Wingdings"/>
    </w:rPr>
  </w:style>
  <w:style w:type="character" w:customStyle="1" w:styleId="ListLabel1127">
    <w:name w:val="ListLabel 1127"/>
    <w:qFormat/>
    <w:rsid w:val="009C6916"/>
    <w:rPr>
      <w:rFonts w:cs="Symbol"/>
    </w:rPr>
  </w:style>
  <w:style w:type="character" w:customStyle="1" w:styleId="ListLabel1128">
    <w:name w:val="ListLabel 1128"/>
    <w:qFormat/>
    <w:rsid w:val="009C6916"/>
    <w:rPr>
      <w:rFonts w:cs="Courier New"/>
    </w:rPr>
  </w:style>
  <w:style w:type="character" w:customStyle="1" w:styleId="ListLabel1129">
    <w:name w:val="ListLabel 1129"/>
    <w:qFormat/>
    <w:rsid w:val="009C6916"/>
    <w:rPr>
      <w:rFonts w:cs="Wingdings"/>
    </w:rPr>
  </w:style>
  <w:style w:type="character" w:customStyle="1" w:styleId="ListLabel1130">
    <w:name w:val="ListLabel 1130"/>
    <w:qFormat/>
    <w:rsid w:val="009C6916"/>
    <w:rPr>
      <w:rFonts w:ascii="Calibri" w:hAnsi="Calibri"/>
      <w:b w:val="0"/>
      <w:i w:val="0"/>
      <w:sz w:val="23"/>
    </w:rPr>
  </w:style>
  <w:style w:type="character" w:customStyle="1" w:styleId="ListLabel1131">
    <w:name w:val="ListLabel 1131"/>
    <w:qFormat/>
    <w:rsid w:val="009C6916"/>
    <w:rPr>
      <w:b w:val="0"/>
      <w:i w:val="0"/>
      <w:sz w:val="23"/>
    </w:rPr>
  </w:style>
  <w:style w:type="character" w:customStyle="1" w:styleId="ListLabel1132">
    <w:name w:val="ListLabel 1132"/>
    <w:qFormat/>
    <w:rsid w:val="009C6916"/>
    <w:rPr>
      <w:rFonts w:cs="Courier New"/>
    </w:rPr>
  </w:style>
  <w:style w:type="character" w:customStyle="1" w:styleId="ListLabel1133">
    <w:name w:val="ListLabel 1133"/>
    <w:qFormat/>
    <w:rsid w:val="009C6916"/>
    <w:rPr>
      <w:rFonts w:cs="Wingdings"/>
    </w:rPr>
  </w:style>
  <w:style w:type="character" w:customStyle="1" w:styleId="ListLabel1134">
    <w:name w:val="ListLabel 1134"/>
    <w:qFormat/>
    <w:rsid w:val="009C6916"/>
    <w:rPr>
      <w:rFonts w:cs="Symbol"/>
    </w:rPr>
  </w:style>
  <w:style w:type="character" w:customStyle="1" w:styleId="ListLabel1135">
    <w:name w:val="ListLabel 1135"/>
    <w:qFormat/>
    <w:rsid w:val="009C6916"/>
    <w:rPr>
      <w:rFonts w:cs="Courier New"/>
    </w:rPr>
  </w:style>
  <w:style w:type="character" w:customStyle="1" w:styleId="ListLabel1136">
    <w:name w:val="ListLabel 1136"/>
    <w:qFormat/>
    <w:rsid w:val="009C6916"/>
    <w:rPr>
      <w:rFonts w:cs="Wingdings"/>
    </w:rPr>
  </w:style>
  <w:style w:type="character" w:customStyle="1" w:styleId="ListLabel1137">
    <w:name w:val="ListLabel 1137"/>
    <w:qFormat/>
    <w:rsid w:val="009C6916"/>
    <w:rPr>
      <w:rFonts w:cs="Symbol"/>
    </w:rPr>
  </w:style>
  <w:style w:type="character" w:customStyle="1" w:styleId="ListLabel1138">
    <w:name w:val="ListLabel 1138"/>
    <w:qFormat/>
    <w:rsid w:val="009C6916"/>
    <w:rPr>
      <w:rFonts w:cs="Courier New"/>
    </w:rPr>
  </w:style>
  <w:style w:type="character" w:customStyle="1" w:styleId="ListLabel1139">
    <w:name w:val="ListLabel 1139"/>
    <w:qFormat/>
    <w:rsid w:val="009C6916"/>
    <w:rPr>
      <w:rFonts w:cs="Wingdings"/>
    </w:rPr>
  </w:style>
  <w:style w:type="character" w:customStyle="1" w:styleId="ListLabel1140">
    <w:name w:val="ListLabel 1140"/>
    <w:qFormat/>
    <w:rsid w:val="009C6916"/>
    <w:rPr>
      <w:rFonts w:cs="Courier New"/>
    </w:rPr>
  </w:style>
  <w:style w:type="character" w:customStyle="1" w:styleId="ListLabel1141">
    <w:name w:val="ListLabel 1141"/>
    <w:qFormat/>
    <w:rsid w:val="009C6916"/>
    <w:rPr>
      <w:rFonts w:cs="Courier New"/>
    </w:rPr>
  </w:style>
  <w:style w:type="character" w:customStyle="1" w:styleId="ListLabel1142">
    <w:name w:val="ListLabel 1142"/>
    <w:qFormat/>
    <w:rsid w:val="009C6916"/>
    <w:rPr>
      <w:rFonts w:cs="Wingdings"/>
    </w:rPr>
  </w:style>
  <w:style w:type="character" w:customStyle="1" w:styleId="ListLabel1143">
    <w:name w:val="ListLabel 1143"/>
    <w:qFormat/>
    <w:rsid w:val="009C6916"/>
    <w:rPr>
      <w:rFonts w:cs="Symbol"/>
    </w:rPr>
  </w:style>
  <w:style w:type="character" w:customStyle="1" w:styleId="ListLabel1144">
    <w:name w:val="ListLabel 1144"/>
    <w:qFormat/>
    <w:rsid w:val="009C6916"/>
    <w:rPr>
      <w:rFonts w:cs="Courier New"/>
    </w:rPr>
  </w:style>
  <w:style w:type="character" w:customStyle="1" w:styleId="ListLabel1145">
    <w:name w:val="ListLabel 1145"/>
    <w:qFormat/>
    <w:rsid w:val="009C6916"/>
    <w:rPr>
      <w:rFonts w:cs="Wingdings"/>
    </w:rPr>
  </w:style>
  <w:style w:type="character" w:customStyle="1" w:styleId="ListLabel1146">
    <w:name w:val="ListLabel 1146"/>
    <w:qFormat/>
    <w:rsid w:val="009C6916"/>
    <w:rPr>
      <w:rFonts w:cs="Symbol"/>
    </w:rPr>
  </w:style>
  <w:style w:type="character" w:customStyle="1" w:styleId="ListLabel1147">
    <w:name w:val="ListLabel 1147"/>
    <w:qFormat/>
    <w:rsid w:val="009C6916"/>
    <w:rPr>
      <w:rFonts w:cs="Courier New"/>
    </w:rPr>
  </w:style>
  <w:style w:type="character" w:customStyle="1" w:styleId="ListLabel1148">
    <w:name w:val="ListLabel 1148"/>
    <w:qFormat/>
    <w:rsid w:val="009C6916"/>
    <w:rPr>
      <w:rFonts w:cs="Wingdings"/>
    </w:rPr>
  </w:style>
  <w:style w:type="character" w:customStyle="1" w:styleId="ListLabel1149">
    <w:name w:val="ListLabel 1149"/>
    <w:qFormat/>
    <w:rsid w:val="009C6916"/>
    <w:rPr>
      <w:rFonts w:ascii="Arial" w:hAnsi="Arial" w:cs="Courier New"/>
    </w:rPr>
  </w:style>
  <w:style w:type="character" w:customStyle="1" w:styleId="ListLabel1150">
    <w:name w:val="ListLabel 1150"/>
    <w:qFormat/>
    <w:rsid w:val="009C6916"/>
    <w:rPr>
      <w:rFonts w:cs="Courier New"/>
    </w:rPr>
  </w:style>
  <w:style w:type="character" w:customStyle="1" w:styleId="ListLabel1151">
    <w:name w:val="ListLabel 1151"/>
    <w:qFormat/>
    <w:rsid w:val="009C6916"/>
    <w:rPr>
      <w:rFonts w:cs="Wingdings"/>
    </w:rPr>
  </w:style>
  <w:style w:type="character" w:customStyle="1" w:styleId="ListLabel1152">
    <w:name w:val="ListLabel 1152"/>
    <w:qFormat/>
    <w:rsid w:val="009C6916"/>
    <w:rPr>
      <w:rFonts w:cs="Symbol"/>
    </w:rPr>
  </w:style>
  <w:style w:type="character" w:customStyle="1" w:styleId="ListLabel1153">
    <w:name w:val="ListLabel 1153"/>
    <w:qFormat/>
    <w:rsid w:val="009C6916"/>
    <w:rPr>
      <w:rFonts w:cs="Courier New"/>
    </w:rPr>
  </w:style>
  <w:style w:type="character" w:customStyle="1" w:styleId="ListLabel1154">
    <w:name w:val="ListLabel 1154"/>
    <w:qFormat/>
    <w:rsid w:val="009C6916"/>
    <w:rPr>
      <w:rFonts w:cs="Wingdings"/>
    </w:rPr>
  </w:style>
  <w:style w:type="character" w:customStyle="1" w:styleId="ListLabel1155">
    <w:name w:val="ListLabel 1155"/>
    <w:qFormat/>
    <w:rsid w:val="009C6916"/>
    <w:rPr>
      <w:rFonts w:cs="Symbol"/>
    </w:rPr>
  </w:style>
  <w:style w:type="character" w:customStyle="1" w:styleId="ListLabel1156">
    <w:name w:val="ListLabel 1156"/>
    <w:qFormat/>
    <w:rsid w:val="009C6916"/>
    <w:rPr>
      <w:rFonts w:cs="Courier New"/>
    </w:rPr>
  </w:style>
  <w:style w:type="character" w:customStyle="1" w:styleId="ListLabel1157">
    <w:name w:val="ListLabel 1157"/>
    <w:qFormat/>
    <w:rsid w:val="009C6916"/>
    <w:rPr>
      <w:rFonts w:cs="Wingdings"/>
    </w:rPr>
  </w:style>
  <w:style w:type="character" w:customStyle="1" w:styleId="ListLabel1158">
    <w:name w:val="ListLabel 1158"/>
    <w:qFormat/>
    <w:rsid w:val="009C6916"/>
    <w:rPr>
      <w:rFonts w:ascii="Arial" w:hAnsi="Arial" w:cs="Courier New"/>
    </w:rPr>
  </w:style>
  <w:style w:type="character" w:customStyle="1" w:styleId="ListLabel1159">
    <w:name w:val="ListLabel 1159"/>
    <w:qFormat/>
    <w:rsid w:val="009C6916"/>
    <w:rPr>
      <w:rFonts w:cs="Courier New"/>
    </w:rPr>
  </w:style>
  <w:style w:type="character" w:customStyle="1" w:styleId="ListLabel1160">
    <w:name w:val="ListLabel 1160"/>
    <w:qFormat/>
    <w:rsid w:val="009C6916"/>
    <w:rPr>
      <w:rFonts w:cs="Wingdings"/>
    </w:rPr>
  </w:style>
  <w:style w:type="character" w:customStyle="1" w:styleId="ListLabel1161">
    <w:name w:val="ListLabel 1161"/>
    <w:qFormat/>
    <w:rsid w:val="009C6916"/>
    <w:rPr>
      <w:rFonts w:cs="Symbol"/>
    </w:rPr>
  </w:style>
  <w:style w:type="character" w:customStyle="1" w:styleId="ListLabel1162">
    <w:name w:val="ListLabel 1162"/>
    <w:qFormat/>
    <w:rsid w:val="009C6916"/>
    <w:rPr>
      <w:rFonts w:cs="Courier New"/>
    </w:rPr>
  </w:style>
  <w:style w:type="character" w:customStyle="1" w:styleId="ListLabel1163">
    <w:name w:val="ListLabel 1163"/>
    <w:qFormat/>
    <w:rsid w:val="009C6916"/>
    <w:rPr>
      <w:rFonts w:cs="Wingdings"/>
    </w:rPr>
  </w:style>
  <w:style w:type="character" w:customStyle="1" w:styleId="ListLabel1164">
    <w:name w:val="ListLabel 1164"/>
    <w:qFormat/>
    <w:rsid w:val="009C6916"/>
    <w:rPr>
      <w:rFonts w:cs="Symbol"/>
    </w:rPr>
  </w:style>
  <w:style w:type="character" w:customStyle="1" w:styleId="ListLabel1165">
    <w:name w:val="ListLabel 1165"/>
    <w:qFormat/>
    <w:rsid w:val="009C6916"/>
    <w:rPr>
      <w:rFonts w:cs="Courier New"/>
    </w:rPr>
  </w:style>
  <w:style w:type="character" w:customStyle="1" w:styleId="ListLabel1166">
    <w:name w:val="ListLabel 1166"/>
    <w:qFormat/>
    <w:rsid w:val="009C6916"/>
    <w:rPr>
      <w:rFonts w:cs="Wingdings"/>
    </w:rPr>
  </w:style>
  <w:style w:type="character" w:customStyle="1" w:styleId="ListLabel1167">
    <w:name w:val="ListLabel 1167"/>
    <w:qFormat/>
    <w:rsid w:val="009C6916"/>
    <w:rPr>
      <w:b w:val="0"/>
      <w:i w:val="0"/>
      <w:sz w:val="23"/>
    </w:rPr>
  </w:style>
  <w:style w:type="character" w:customStyle="1" w:styleId="ListLabel1168">
    <w:name w:val="ListLabel 1168"/>
    <w:qFormat/>
    <w:rsid w:val="009C6916"/>
    <w:rPr>
      <w:rFonts w:ascii="Arial" w:hAnsi="Arial" w:cs="Courier New"/>
    </w:rPr>
  </w:style>
  <w:style w:type="character" w:customStyle="1" w:styleId="ListLabel1169">
    <w:name w:val="ListLabel 1169"/>
    <w:qFormat/>
    <w:rsid w:val="009C6916"/>
    <w:rPr>
      <w:rFonts w:cs="Courier New"/>
    </w:rPr>
  </w:style>
  <w:style w:type="character" w:customStyle="1" w:styleId="ListLabel1170">
    <w:name w:val="ListLabel 1170"/>
    <w:qFormat/>
    <w:rsid w:val="009C6916"/>
    <w:rPr>
      <w:rFonts w:cs="Wingdings"/>
    </w:rPr>
  </w:style>
  <w:style w:type="character" w:customStyle="1" w:styleId="ListLabel1171">
    <w:name w:val="ListLabel 1171"/>
    <w:qFormat/>
    <w:rsid w:val="009C6916"/>
    <w:rPr>
      <w:rFonts w:cs="Symbol"/>
    </w:rPr>
  </w:style>
  <w:style w:type="character" w:customStyle="1" w:styleId="ListLabel1172">
    <w:name w:val="ListLabel 1172"/>
    <w:qFormat/>
    <w:rsid w:val="009C6916"/>
    <w:rPr>
      <w:rFonts w:cs="Courier New"/>
    </w:rPr>
  </w:style>
  <w:style w:type="character" w:customStyle="1" w:styleId="ListLabel1173">
    <w:name w:val="ListLabel 1173"/>
    <w:qFormat/>
    <w:rsid w:val="009C6916"/>
    <w:rPr>
      <w:rFonts w:cs="Wingdings"/>
    </w:rPr>
  </w:style>
  <w:style w:type="character" w:customStyle="1" w:styleId="ListLabel1174">
    <w:name w:val="ListLabel 1174"/>
    <w:qFormat/>
    <w:rsid w:val="009C6916"/>
    <w:rPr>
      <w:rFonts w:cs="Symbol"/>
    </w:rPr>
  </w:style>
  <w:style w:type="character" w:customStyle="1" w:styleId="ListLabel1175">
    <w:name w:val="ListLabel 1175"/>
    <w:qFormat/>
    <w:rsid w:val="009C6916"/>
    <w:rPr>
      <w:rFonts w:cs="Courier New"/>
    </w:rPr>
  </w:style>
  <w:style w:type="character" w:customStyle="1" w:styleId="ListLabel1176">
    <w:name w:val="ListLabel 1176"/>
    <w:qFormat/>
    <w:rsid w:val="009C6916"/>
    <w:rPr>
      <w:rFonts w:cs="Wingdings"/>
    </w:rPr>
  </w:style>
  <w:style w:type="character" w:customStyle="1" w:styleId="ListLabel1177">
    <w:name w:val="ListLabel 1177"/>
    <w:qFormat/>
    <w:rsid w:val="009C6916"/>
    <w:rPr>
      <w:rFonts w:ascii="Arial" w:hAnsi="Arial"/>
      <w:b w:val="0"/>
      <w:i w:val="0"/>
      <w:sz w:val="23"/>
    </w:rPr>
  </w:style>
  <w:style w:type="character" w:customStyle="1" w:styleId="ListLabel1178">
    <w:name w:val="ListLabel 1178"/>
    <w:qFormat/>
    <w:rsid w:val="009C6916"/>
    <w:rPr>
      <w:rFonts w:ascii="Arial" w:hAnsi="Arial"/>
      <w:b w:val="0"/>
      <w:i w:val="0"/>
      <w:sz w:val="23"/>
    </w:rPr>
  </w:style>
  <w:style w:type="character" w:customStyle="1" w:styleId="ListLabel1179">
    <w:name w:val="ListLabel 1179"/>
    <w:qFormat/>
    <w:rsid w:val="009C6916"/>
    <w:rPr>
      <w:rFonts w:ascii="Arial" w:hAnsi="Arial"/>
      <w:b w:val="0"/>
      <w:i w:val="0"/>
      <w:sz w:val="23"/>
    </w:rPr>
  </w:style>
  <w:style w:type="character" w:customStyle="1" w:styleId="ListLabel1180">
    <w:name w:val="ListLabel 1180"/>
    <w:qFormat/>
    <w:rsid w:val="009C6916"/>
    <w:rPr>
      <w:rFonts w:ascii="Arial" w:hAnsi="Arial"/>
      <w:b w:val="0"/>
      <w:i w:val="0"/>
      <w:sz w:val="23"/>
    </w:rPr>
  </w:style>
  <w:style w:type="character" w:customStyle="1" w:styleId="ListLabel1181">
    <w:name w:val="ListLabel 1181"/>
    <w:qFormat/>
    <w:rsid w:val="009C6916"/>
    <w:rPr>
      <w:rFonts w:ascii="Arial" w:hAnsi="Arial"/>
      <w:b w:val="0"/>
      <w:i w:val="0"/>
      <w:sz w:val="23"/>
    </w:rPr>
  </w:style>
  <w:style w:type="character" w:customStyle="1" w:styleId="ListLabel1182">
    <w:name w:val="ListLabel 1182"/>
    <w:qFormat/>
    <w:rsid w:val="009C6916"/>
    <w:rPr>
      <w:rFonts w:ascii="Arial" w:hAnsi="Arial"/>
      <w:b w:val="0"/>
      <w:i w:val="0"/>
      <w:sz w:val="23"/>
    </w:rPr>
  </w:style>
  <w:style w:type="character" w:customStyle="1" w:styleId="ListLabel1183">
    <w:name w:val="ListLabel 1183"/>
    <w:qFormat/>
    <w:rsid w:val="009C6916"/>
    <w:rPr>
      <w:rFonts w:ascii="Arial" w:hAnsi="Arial"/>
      <w:b w:val="0"/>
      <w:i w:val="0"/>
      <w:sz w:val="23"/>
    </w:rPr>
  </w:style>
  <w:style w:type="character" w:customStyle="1" w:styleId="ListLabel1184">
    <w:name w:val="ListLabel 1184"/>
    <w:qFormat/>
    <w:rsid w:val="009C6916"/>
    <w:rPr>
      <w:b w:val="0"/>
      <w:i w:val="0"/>
      <w:sz w:val="23"/>
    </w:rPr>
  </w:style>
  <w:style w:type="character" w:customStyle="1" w:styleId="ListLabel1185">
    <w:name w:val="ListLabel 1185"/>
    <w:qFormat/>
    <w:rsid w:val="009C6916"/>
    <w:rPr>
      <w:color w:val="00000A"/>
    </w:rPr>
  </w:style>
  <w:style w:type="character" w:customStyle="1" w:styleId="ListLabel1186">
    <w:name w:val="ListLabel 1186"/>
    <w:qFormat/>
    <w:rsid w:val="009C6916"/>
    <w:rPr>
      <w:rFonts w:cs="Symbol"/>
      <w:b/>
    </w:rPr>
  </w:style>
  <w:style w:type="character" w:customStyle="1" w:styleId="ListLabel1187">
    <w:name w:val="ListLabel 1187"/>
    <w:qFormat/>
    <w:rsid w:val="009C6916"/>
    <w:rPr>
      <w:rFonts w:cs="Courier New"/>
    </w:rPr>
  </w:style>
  <w:style w:type="character" w:customStyle="1" w:styleId="ListLabel1188">
    <w:name w:val="ListLabel 1188"/>
    <w:qFormat/>
    <w:rsid w:val="009C6916"/>
    <w:rPr>
      <w:rFonts w:cs="Wingdings"/>
    </w:rPr>
  </w:style>
  <w:style w:type="character" w:customStyle="1" w:styleId="ListLabel1189">
    <w:name w:val="ListLabel 1189"/>
    <w:qFormat/>
    <w:rsid w:val="009C6916"/>
    <w:rPr>
      <w:rFonts w:cs="Symbol"/>
    </w:rPr>
  </w:style>
  <w:style w:type="character" w:customStyle="1" w:styleId="ListLabel1190">
    <w:name w:val="ListLabel 1190"/>
    <w:qFormat/>
    <w:rsid w:val="009C6916"/>
    <w:rPr>
      <w:rFonts w:cs="Courier New"/>
    </w:rPr>
  </w:style>
  <w:style w:type="character" w:customStyle="1" w:styleId="ListLabel1191">
    <w:name w:val="ListLabel 1191"/>
    <w:qFormat/>
    <w:rsid w:val="009C6916"/>
    <w:rPr>
      <w:rFonts w:cs="Wingdings"/>
    </w:rPr>
  </w:style>
  <w:style w:type="character" w:customStyle="1" w:styleId="ListLabel1192">
    <w:name w:val="ListLabel 1192"/>
    <w:qFormat/>
    <w:rsid w:val="009C6916"/>
    <w:rPr>
      <w:rFonts w:cs="Symbol"/>
    </w:rPr>
  </w:style>
  <w:style w:type="character" w:customStyle="1" w:styleId="ListLabel1193">
    <w:name w:val="ListLabel 1193"/>
    <w:qFormat/>
    <w:rsid w:val="009C6916"/>
    <w:rPr>
      <w:rFonts w:cs="Courier New"/>
    </w:rPr>
  </w:style>
  <w:style w:type="character" w:customStyle="1" w:styleId="ListLabel1194">
    <w:name w:val="ListLabel 1194"/>
    <w:qFormat/>
    <w:rsid w:val="009C6916"/>
    <w:rPr>
      <w:rFonts w:cs="Wingdings"/>
    </w:rPr>
  </w:style>
  <w:style w:type="character" w:customStyle="1" w:styleId="ListLabel1195">
    <w:name w:val="ListLabel 1195"/>
    <w:qFormat/>
    <w:rsid w:val="009C6916"/>
    <w:rPr>
      <w:rFonts w:cs="Wingdings"/>
    </w:rPr>
  </w:style>
  <w:style w:type="character" w:customStyle="1" w:styleId="ListLabel1196">
    <w:name w:val="ListLabel 1196"/>
    <w:qFormat/>
    <w:rsid w:val="009C6916"/>
    <w:rPr>
      <w:rFonts w:cs="Courier New"/>
    </w:rPr>
  </w:style>
  <w:style w:type="character" w:customStyle="1" w:styleId="ListLabel1197">
    <w:name w:val="ListLabel 1197"/>
    <w:qFormat/>
    <w:rsid w:val="009C6916"/>
    <w:rPr>
      <w:rFonts w:cs="Wingdings"/>
    </w:rPr>
  </w:style>
  <w:style w:type="character" w:customStyle="1" w:styleId="ListLabel1198">
    <w:name w:val="ListLabel 1198"/>
    <w:qFormat/>
    <w:rsid w:val="009C6916"/>
    <w:rPr>
      <w:rFonts w:cs="Symbol"/>
    </w:rPr>
  </w:style>
  <w:style w:type="character" w:customStyle="1" w:styleId="ListLabel1199">
    <w:name w:val="ListLabel 1199"/>
    <w:qFormat/>
    <w:rsid w:val="009C6916"/>
    <w:rPr>
      <w:rFonts w:cs="Courier New"/>
    </w:rPr>
  </w:style>
  <w:style w:type="character" w:customStyle="1" w:styleId="ListLabel1200">
    <w:name w:val="ListLabel 1200"/>
    <w:qFormat/>
    <w:rsid w:val="009C6916"/>
    <w:rPr>
      <w:rFonts w:cs="Wingdings"/>
    </w:rPr>
  </w:style>
  <w:style w:type="character" w:customStyle="1" w:styleId="ListLabel1201">
    <w:name w:val="ListLabel 1201"/>
    <w:qFormat/>
    <w:rsid w:val="009C6916"/>
    <w:rPr>
      <w:rFonts w:cs="Symbol"/>
    </w:rPr>
  </w:style>
  <w:style w:type="character" w:customStyle="1" w:styleId="ListLabel1202">
    <w:name w:val="ListLabel 1202"/>
    <w:qFormat/>
    <w:rsid w:val="009C6916"/>
    <w:rPr>
      <w:rFonts w:cs="Courier New"/>
    </w:rPr>
  </w:style>
  <w:style w:type="character" w:customStyle="1" w:styleId="ListLabel1203">
    <w:name w:val="ListLabel 1203"/>
    <w:qFormat/>
    <w:rsid w:val="009C6916"/>
    <w:rPr>
      <w:rFonts w:cs="Wingdings"/>
    </w:rPr>
  </w:style>
  <w:style w:type="character" w:customStyle="1" w:styleId="ListLabel1204">
    <w:name w:val="ListLabel 1204"/>
    <w:qFormat/>
    <w:rsid w:val="009C6916"/>
    <w:rPr>
      <w:rFonts w:ascii="Arial" w:hAnsi="Arial"/>
      <w:b/>
      <w:color w:val="000000"/>
    </w:rPr>
  </w:style>
  <w:style w:type="character" w:customStyle="1" w:styleId="ListLabel1205">
    <w:name w:val="ListLabel 1205"/>
    <w:qFormat/>
    <w:rsid w:val="009C6916"/>
    <w:rPr>
      <w:rFonts w:ascii="Arial" w:hAnsi="Arial"/>
      <w:color w:val="00000A"/>
    </w:rPr>
  </w:style>
  <w:style w:type="character" w:customStyle="1" w:styleId="ListLabel1206">
    <w:name w:val="ListLabel 1206"/>
    <w:qFormat/>
    <w:rsid w:val="009C6916"/>
    <w:rPr>
      <w:rFonts w:eastAsia="Calibri"/>
      <w:b/>
      <w:color w:val="00000A"/>
      <w:sz w:val="20"/>
      <w:szCs w:val="20"/>
      <w:lang w:val="pt-BR" w:eastAsia="en-US" w:bidi="ar-SA"/>
    </w:rPr>
  </w:style>
  <w:style w:type="character" w:customStyle="1" w:styleId="ListLabel1207">
    <w:name w:val="ListLabel 1207"/>
    <w:qFormat/>
    <w:rsid w:val="009C6916"/>
    <w:rPr>
      <w:color w:val="00000A"/>
    </w:rPr>
  </w:style>
  <w:style w:type="character" w:customStyle="1" w:styleId="ListLabel1208">
    <w:name w:val="ListLabel 1208"/>
    <w:qFormat/>
    <w:rsid w:val="009C6916"/>
    <w:rPr>
      <w:rFonts w:cs="Courier New"/>
    </w:rPr>
  </w:style>
  <w:style w:type="character" w:customStyle="1" w:styleId="ListLabel1209">
    <w:name w:val="ListLabel 1209"/>
    <w:qFormat/>
    <w:rsid w:val="009C6916"/>
    <w:rPr>
      <w:rFonts w:cs="Courier New"/>
    </w:rPr>
  </w:style>
  <w:style w:type="character" w:customStyle="1" w:styleId="ListLabel1210">
    <w:name w:val="ListLabel 1210"/>
    <w:qFormat/>
    <w:rsid w:val="009C6916"/>
    <w:rPr>
      <w:rFonts w:cs="Wingdings"/>
    </w:rPr>
  </w:style>
  <w:style w:type="character" w:customStyle="1" w:styleId="ListLabel1211">
    <w:name w:val="ListLabel 1211"/>
    <w:qFormat/>
    <w:rsid w:val="009C6916"/>
    <w:rPr>
      <w:rFonts w:cs="Symbol"/>
    </w:rPr>
  </w:style>
  <w:style w:type="character" w:customStyle="1" w:styleId="ListLabel1212">
    <w:name w:val="ListLabel 1212"/>
    <w:qFormat/>
    <w:rsid w:val="009C6916"/>
    <w:rPr>
      <w:rFonts w:cs="Courier New"/>
    </w:rPr>
  </w:style>
  <w:style w:type="character" w:customStyle="1" w:styleId="ListLabel1213">
    <w:name w:val="ListLabel 1213"/>
    <w:qFormat/>
    <w:rsid w:val="009C6916"/>
    <w:rPr>
      <w:rFonts w:cs="Wingdings"/>
    </w:rPr>
  </w:style>
  <w:style w:type="character" w:customStyle="1" w:styleId="ListLabel1214">
    <w:name w:val="ListLabel 1214"/>
    <w:qFormat/>
    <w:rsid w:val="009C6916"/>
    <w:rPr>
      <w:rFonts w:cs="Symbol"/>
    </w:rPr>
  </w:style>
  <w:style w:type="character" w:customStyle="1" w:styleId="ListLabel1215">
    <w:name w:val="ListLabel 1215"/>
    <w:qFormat/>
    <w:rsid w:val="009C6916"/>
    <w:rPr>
      <w:rFonts w:cs="Courier New"/>
    </w:rPr>
  </w:style>
  <w:style w:type="character" w:customStyle="1" w:styleId="ListLabel1216">
    <w:name w:val="ListLabel 1216"/>
    <w:qFormat/>
    <w:rsid w:val="009C6916"/>
    <w:rPr>
      <w:rFonts w:cs="Wingdings"/>
    </w:rPr>
  </w:style>
  <w:style w:type="character" w:customStyle="1" w:styleId="ListLabel1217">
    <w:name w:val="ListLabel 1217"/>
    <w:qFormat/>
    <w:rsid w:val="009C6916"/>
    <w:rPr>
      <w:rFonts w:ascii="Calibri" w:hAnsi="Calibri"/>
      <w:b w:val="0"/>
      <w:i w:val="0"/>
      <w:sz w:val="23"/>
    </w:rPr>
  </w:style>
  <w:style w:type="character" w:customStyle="1" w:styleId="ListLabel1218">
    <w:name w:val="ListLabel 1218"/>
    <w:qFormat/>
    <w:rsid w:val="009C6916"/>
    <w:rPr>
      <w:b w:val="0"/>
      <w:i w:val="0"/>
      <w:sz w:val="23"/>
    </w:rPr>
  </w:style>
  <w:style w:type="character" w:customStyle="1" w:styleId="ListLabel1219">
    <w:name w:val="ListLabel 1219"/>
    <w:qFormat/>
    <w:rsid w:val="009C6916"/>
    <w:rPr>
      <w:rFonts w:cs="Courier New"/>
    </w:rPr>
  </w:style>
  <w:style w:type="character" w:customStyle="1" w:styleId="ListLabel1220">
    <w:name w:val="ListLabel 1220"/>
    <w:qFormat/>
    <w:rsid w:val="009C6916"/>
    <w:rPr>
      <w:rFonts w:cs="Wingdings"/>
    </w:rPr>
  </w:style>
  <w:style w:type="character" w:customStyle="1" w:styleId="ListLabel1221">
    <w:name w:val="ListLabel 1221"/>
    <w:qFormat/>
    <w:rsid w:val="009C6916"/>
    <w:rPr>
      <w:rFonts w:cs="Symbol"/>
    </w:rPr>
  </w:style>
  <w:style w:type="character" w:customStyle="1" w:styleId="ListLabel1222">
    <w:name w:val="ListLabel 1222"/>
    <w:qFormat/>
    <w:rsid w:val="009C6916"/>
    <w:rPr>
      <w:rFonts w:cs="Courier New"/>
    </w:rPr>
  </w:style>
  <w:style w:type="character" w:customStyle="1" w:styleId="ListLabel1223">
    <w:name w:val="ListLabel 1223"/>
    <w:qFormat/>
    <w:rsid w:val="009C6916"/>
    <w:rPr>
      <w:rFonts w:cs="Wingdings"/>
    </w:rPr>
  </w:style>
  <w:style w:type="character" w:customStyle="1" w:styleId="ListLabel1224">
    <w:name w:val="ListLabel 1224"/>
    <w:qFormat/>
    <w:rsid w:val="009C6916"/>
    <w:rPr>
      <w:rFonts w:cs="Symbol"/>
    </w:rPr>
  </w:style>
  <w:style w:type="character" w:customStyle="1" w:styleId="ListLabel1225">
    <w:name w:val="ListLabel 1225"/>
    <w:qFormat/>
    <w:rsid w:val="009C6916"/>
    <w:rPr>
      <w:rFonts w:cs="Courier New"/>
    </w:rPr>
  </w:style>
  <w:style w:type="character" w:customStyle="1" w:styleId="ListLabel1226">
    <w:name w:val="ListLabel 1226"/>
    <w:qFormat/>
    <w:rsid w:val="009C6916"/>
    <w:rPr>
      <w:rFonts w:cs="Wingdings"/>
    </w:rPr>
  </w:style>
  <w:style w:type="character" w:customStyle="1" w:styleId="ListLabel1227">
    <w:name w:val="ListLabel 1227"/>
    <w:qFormat/>
    <w:rsid w:val="009C6916"/>
    <w:rPr>
      <w:rFonts w:cs="Courier New"/>
    </w:rPr>
  </w:style>
  <w:style w:type="character" w:customStyle="1" w:styleId="ListLabel1228">
    <w:name w:val="ListLabel 1228"/>
    <w:qFormat/>
    <w:rsid w:val="009C6916"/>
    <w:rPr>
      <w:rFonts w:cs="Courier New"/>
    </w:rPr>
  </w:style>
  <w:style w:type="character" w:customStyle="1" w:styleId="ListLabel1229">
    <w:name w:val="ListLabel 1229"/>
    <w:qFormat/>
    <w:rsid w:val="009C6916"/>
    <w:rPr>
      <w:rFonts w:cs="Wingdings"/>
    </w:rPr>
  </w:style>
  <w:style w:type="character" w:customStyle="1" w:styleId="ListLabel1230">
    <w:name w:val="ListLabel 1230"/>
    <w:qFormat/>
    <w:rsid w:val="009C6916"/>
    <w:rPr>
      <w:rFonts w:cs="Symbol"/>
    </w:rPr>
  </w:style>
  <w:style w:type="character" w:customStyle="1" w:styleId="ListLabel1231">
    <w:name w:val="ListLabel 1231"/>
    <w:qFormat/>
    <w:rsid w:val="009C6916"/>
    <w:rPr>
      <w:rFonts w:cs="Courier New"/>
    </w:rPr>
  </w:style>
  <w:style w:type="character" w:customStyle="1" w:styleId="ListLabel1232">
    <w:name w:val="ListLabel 1232"/>
    <w:qFormat/>
    <w:rsid w:val="009C6916"/>
    <w:rPr>
      <w:rFonts w:cs="Wingdings"/>
    </w:rPr>
  </w:style>
  <w:style w:type="character" w:customStyle="1" w:styleId="ListLabel1233">
    <w:name w:val="ListLabel 1233"/>
    <w:qFormat/>
    <w:rsid w:val="009C6916"/>
    <w:rPr>
      <w:rFonts w:cs="Symbol"/>
    </w:rPr>
  </w:style>
  <w:style w:type="character" w:customStyle="1" w:styleId="ListLabel1234">
    <w:name w:val="ListLabel 1234"/>
    <w:qFormat/>
    <w:rsid w:val="009C6916"/>
    <w:rPr>
      <w:rFonts w:cs="Courier New"/>
    </w:rPr>
  </w:style>
  <w:style w:type="character" w:customStyle="1" w:styleId="ListLabel1235">
    <w:name w:val="ListLabel 1235"/>
    <w:qFormat/>
    <w:rsid w:val="009C6916"/>
    <w:rPr>
      <w:rFonts w:cs="Wingdings"/>
    </w:rPr>
  </w:style>
  <w:style w:type="character" w:customStyle="1" w:styleId="ListLabel1236">
    <w:name w:val="ListLabel 1236"/>
    <w:qFormat/>
    <w:rsid w:val="009C6916"/>
    <w:rPr>
      <w:rFonts w:ascii="Arial" w:hAnsi="Arial" w:cs="Courier New"/>
    </w:rPr>
  </w:style>
  <w:style w:type="character" w:customStyle="1" w:styleId="ListLabel1237">
    <w:name w:val="ListLabel 1237"/>
    <w:qFormat/>
    <w:rsid w:val="009C6916"/>
    <w:rPr>
      <w:rFonts w:cs="Courier New"/>
    </w:rPr>
  </w:style>
  <w:style w:type="character" w:customStyle="1" w:styleId="ListLabel1238">
    <w:name w:val="ListLabel 1238"/>
    <w:qFormat/>
    <w:rsid w:val="009C6916"/>
    <w:rPr>
      <w:rFonts w:cs="Wingdings"/>
    </w:rPr>
  </w:style>
  <w:style w:type="character" w:customStyle="1" w:styleId="ListLabel1239">
    <w:name w:val="ListLabel 1239"/>
    <w:qFormat/>
    <w:rsid w:val="009C6916"/>
    <w:rPr>
      <w:rFonts w:cs="Symbol"/>
    </w:rPr>
  </w:style>
  <w:style w:type="character" w:customStyle="1" w:styleId="ListLabel1240">
    <w:name w:val="ListLabel 1240"/>
    <w:qFormat/>
    <w:rsid w:val="009C6916"/>
    <w:rPr>
      <w:rFonts w:cs="Courier New"/>
    </w:rPr>
  </w:style>
  <w:style w:type="character" w:customStyle="1" w:styleId="ListLabel1241">
    <w:name w:val="ListLabel 1241"/>
    <w:qFormat/>
    <w:rsid w:val="009C6916"/>
    <w:rPr>
      <w:rFonts w:cs="Wingdings"/>
    </w:rPr>
  </w:style>
  <w:style w:type="character" w:customStyle="1" w:styleId="ListLabel1242">
    <w:name w:val="ListLabel 1242"/>
    <w:qFormat/>
    <w:rsid w:val="009C6916"/>
    <w:rPr>
      <w:rFonts w:cs="Symbol"/>
    </w:rPr>
  </w:style>
  <w:style w:type="character" w:customStyle="1" w:styleId="ListLabel1243">
    <w:name w:val="ListLabel 1243"/>
    <w:qFormat/>
    <w:rsid w:val="009C6916"/>
    <w:rPr>
      <w:rFonts w:cs="Courier New"/>
    </w:rPr>
  </w:style>
  <w:style w:type="character" w:customStyle="1" w:styleId="ListLabel1244">
    <w:name w:val="ListLabel 1244"/>
    <w:qFormat/>
    <w:rsid w:val="009C6916"/>
    <w:rPr>
      <w:rFonts w:cs="Wingdings"/>
    </w:rPr>
  </w:style>
  <w:style w:type="character" w:customStyle="1" w:styleId="ListLabel1245">
    <w:name w:val="ListLabel 1245"/>
    <w:qFormat/>
    <w:rsid w:val="009C6916"/>
    <w:rPr>
      <w:rFonts w:ascii="Arial" w:hAnsi="Arial" w:cs="Courier New"/>
    </w:rPr>
  </w:style>
  <w:style w:type="character" w:customStyle="1" w:styleId="ListLabel1246">
    <w:name w:val="ListLabel 1246"/>
    <w:qFormat/>
    <w:rsid w:val="009C6916"/>
    <w:rPr>
      <w:rFonts w:cs="Courier New"/>
    </w:rPr>
  </w:style>
  <w:style w:type="character" w:customStyle="1" w:styleId="ListLabel1247">
    <w:name w:val="ListLabel 1247"/>
    <w:qFormat/>
    <w:rsid w:val="009C6916"/>
    <w:rPr>
      <w:rFonts w:cs="Wingdings"/>
    </w:rPr>
  </w:style>
  <w:style w:type="character" w:customStyle="1" w:styleId="ListLabel1248">
    <w:name w:val="ListLabel 1248"/>
    <w:qFormat/>
    <w:rsid w:val="009C6916"/>
    <w:rPr>
      <w:rFonts w:cs="Symbol"/>
    </w:rPr>
  </w:style>
  <w:style w:type="character" w:customStyle="1" w:styleId="ListLabel1249">
    <w:name w:val="ListLabel 1249"/>
    <w:qFormat/>
    <w:rsid w:val="009C6916"/>
    <w:rPr>
      <w:rFonts w:cs="Courier New"/>
    </w:rPr>
  </w:style>
  <w:style w:type="character" w:customStyle="1" w:styleId="ListLabel1250">
    <w:name w:val="ListLabel 1250"/>
    <w:qFormat/>
    <w:rsid w:val="009C6916"/>
    <w:rPr>
      <w:rFonts w:cs="Wingdings"/>
    </w:rPr>
  </w:style>
  <w:style w:type="character" w:customStyle="1" w:styleId="ListLabel1251">
    <w:name w:val="ListLabel 1251"/>
    <w:qFormat/>
    <w:rsid w:val="009C6916"/>
    <w:rPr>
      <w:rFonts w:cs="Symbol"/>
    </w:rPr>
  </w:style>
  <w:style w:type="character" w:customStyle="1" w:styleId="ListLabel1252">
    <w:name w:val="ListLabel 1252"/>
    <w:qFormat/>
    <w:rsid w:val="009C6916"/>
    <w:rPr>
      <w:rFonts w:cs="Courier New"/>
    </w:rPr>
  </w:style>
  <w:style w:type="character" w:customStyle="1" w:styleId="ListLabel1253">
    <w:name w:val="ListLabel 1253"/>
    <w:qFormat/>
    <w:rsid w:val="009C6916"/>
    <w:rPr>
      <w:rFonts w:cs="Wingdings"/>
    </w:rPr>
  </w:style>
  <w:style w:type="character" w:customStyle="1" w:styleId="ListLabel1254">
    <w:name w:val="ListLabel 1254"/>
    <w:qFormat/>
    <w:rsid w:val="009C6916"/>
    <w:rPr>
      <w:b w:val="0"/>
      <w:i w:val="0"/>
      <w:sz w:val="23"/>
    </w:rPr>
  </w:style>
  <w:style w:type="character" w:customStyle="1" w:styleId="ListLabel1255">
    <w:name w:val="ListLabel 1255"/>
    <w:qFormat/>
    <w:rsid w:val="009C6916"/>
    <w:rPr>
      <w:rFonts w:ascii="Arial" w:hAnsi="Arial" w:cs="Courier New"/>
    </w:rPr>
  </w:style>
  <w:style w:type="character" w:customStyle="1" w:styleId="ListLabel1256">
    <w:name w:val="ListLabel 1256"/>
    <w:qFormat/>
    <w:rsid w:val="009C6916"/>
    <w:rPr>
      <w:rFonts w:cs="Courier New"/>
    </w:rPr>
  </w:style>
  <w:style w:type="character" w:customStyle="1" w:styleId="ListLabel1257">
    <w:name w:val="ListLabel 1257"/>
    <w:qFormat/>
    <w:rsid w:val="009C6916"/>
    <w:rPr>
      <w:rFonts w:cs="Wingdings"/>
    </w:rPr>
  </w:style>
  <w:style w:type="character" w:customStyle="1" w:styleId="ListLabel1258">
    <w:name w:val="ListLabel 1258"/>
    <w:qFormat/>
    <w:rsid w:val="009C6916"/>
    <w:rPr>
      <w:rFonts w:cs="Symbol"/>
    </w:rPr>
  </w:style>
  <w:style w:type="character" w:customStyle="1" w:styleId="ListLabel1259">
    <w:name w:val="ListLabel 1259"/>
    <w:qFormat/>
    <w:rsid w:val="009C6916"/>
    <w:rPr>
      <w:rFonts w:cs="Courier New"/>
    </w:rPr>
  </w:style>
  <w:style w:type="character" w:customStyle="1" w:styleId="ListLabel1260">
    <w:name w:val="ListLabel 1260"/>
    <w:qFormat/>
    <w:rsid w:val="009C6916"/>
    <w:rPr>
      <w:rFonts w:cs="Wingdings"/>
    </w:rPr>
  </w:style>
  <w:style w:type="character" w:customStyle="1" w:styleId="ListLabel1261">
    <w:name w:val="ListLabel 1261"/>
    <w:qFormat/>
    <w:rsid w:val="009C6916"/>
    <w:rPr>
      <w:rFonts w:cs="Symbol"/>
    </w:rPr>
  </w:style>
  <w:style w:type="character" w:customStyle="1" w:styleId="ListLabel1262">
    <w:name w:val="ListLabel 1262"/>
    <w:qFormat/>
    <w:rsid w:val="009C6916"/>
    <w:rPr>
      <w:rFonts w:cs="Courier New"/>
    </w:rPr>
  </w:style>
  <w:style w:type="character" w:customStyle="1" w:styleId="ListLabel1263">
    <w:name w:val="ListLabel 1263"/>
    <w:qFormat/>
    <w:rsid w:val="009C6916"/>
    <w:rPr>
      <w:rFonts w:cs="Wingdings"/>
    </w:rPr>
  </w:style>
  <w:style w:type="character" w:customStyle="1" w:styleId="ListLabel1264">
    <w:name w:val="ListLabel 1264"/>
    <w:qFormat/>
    <w:rsid w:val="009C6916"/>
    <w:rPr>
      <w:rFonts w:ascii="Arial" w:hAnsi="Arial"/>
      <w:b w:val="0"/>
      <w:i w:val="0"/>
      <w:sz w:val="23"/>
    </w:rPr>
  </w:style>
  <w:style w:type="character" w:customStyle="1" w:styleId="ListLabel1265">
    <w:name w:val="ListLabel 1265"/>
    <w:qFormat/>
    <w:rsid w:val="009C6916"/>
    <w:rPr>
      <w:rFonts w:ascii="Arial" w:hAnsi="Arial"/>
      <w:b w:val="0"/>
      <w:i w:val="0"/>
      <w:sz w:val="23"/>
    </w:rPr>
  </w:style>
  <w:style w:type="character" w:customStyle="1" w:styleId="ListLabel1266">
    <w:name w:val="ListLabel 1266"/>
    <w:qFormat/>
    <w:rsid w:val="009C6916"/>
    <w:rPr>
      <w:rFonts w:ascii="Arial" w:hAnsi="Arial"/>
      <w:b w:val="0"/>
      <w:i w:val="0"/>
      <w:sz w:val="23"/>
    </w:rPr>
  </w:style>
  <w:style w:type="character" w:customStyle="1" w:styleId="ListLabel1267">
    <w:name w:val="ListLabel 1267"/>
    <w:qFormat/>
    <w:rsid w:val="009C6916"/>
    <w:rPr>
      <w:rFonts w:ascii="Arial" w:hAnsi="Arial"/>
      <w:b w:val="0"/>
      <w:i w:val="0"/>
      <w:sz w:val="23"/>
    </w:rPr>
  </w:style>
  <w:style w:type="character" w:customStyle="1" w:styleId="ListLabel1268">
    <w:name w:val="ListLabel 1268"/>
    <w:qFormat/>
    <w:rsid w:val="009C6916"/>
    <w:rPr>
      <w:rFonts w:ascii="Arial" w:hAnsi="Arial"/>
      <w:b w:val="0"/>
      <w:i w:val="0"/>
      <w:sz w:val="23"/>
    </w:rPr>
  </w:style>
  <w:style w:type="character" w:customStyle="1" w:styleId="ListLabel1269">
    <w:name w:val="ListLabel 1269"/>
    <w:qFormat/>
    <w:rsid w:val="009C6916"/>
    <w:rPr>
      <w:rFonts w:ascii="Arial" w:hAnsi="Arial"/>
      <w:b w:val="0"/>
      <w:i w:val="0"/>
      <w:sz w:val="23"/>
    </w:rPr>
  </w:style>
  <w:style w:type="character" w:customStyle="1" w:styleId="ListLabel1270">
    <w:name w:val="ListLabel 1270"/>
    <w:qFormat/>
    <w:rsid w:val="009C6916"/>
    <w:rPr>
      <w:rFonts w:ascii="Arial" w:hAnsi="Arial"/>
      <w:b w:val="0"/>
      <w:i w:val="0"/>
      <w:sz w:val="23"/>
    </w:rPr>
  </w:style>
  <w:style w:type="character" w:customStyle="1" w:styleId="ListLabel1271">
    <w:name w:val="ListLabel 1271"/>
    <w:qFormat/>
    <w:rsid w:val="009C6916"/>
    <w:rPr>
      <w:b w:val="0"/>
      <w:i w:val="0"/>
      <w:sz w:val="23"/>
    </w:rPr>
  </w:style>
  <w:style w:type="character" w:customStyle="1" w:styleId="ListLabel1272">
    <w:name w:val="ListLabel 1272"/>
    <w:qFormat/>
    <w:rsid w:val="009C6916"/>
    <w:rPr>
      <w:color w:val="00000A"/>
    </w:rPr>
  </w:style>
  <w:style w:type="character" w:customStyle="1" w:styleId="ListLabel1273">
    <w:name w:val="ListLabel 1273"/>
    <w:qFormat/>
    <w:rsid w:val="009C6916"/>
    <w:rPr>
      <w:rFonts w:cs="Symbol"/>
      <w:b/>
    </w:rPr>
  </w:style>
  <w:style w:type="character" w:customStyle="1" w:styleId="ListLabel1274">
    <w:name w:val="ListLabel 1274"/>
    <w:qFormat/>
    <w:rsid w:val="009C6916"/>
    <w:rPr>
      <w:rFonts w:cs="Courier New"/>
    </w:rPr>
  </w:style>
  <w:style w:type="character" w:customStyle="1" w:styleId="ListLabel1275">
    <w:name w:val="ListLabel 1275"/>
    <w:qFormat/>
    <w:rsid w:val="009C6916"/>
    <w:rPr>
      <w:rFonts w:cs="Wingdings"/>
    </w:rPr>
  </w:style>
  <w:style w:type="character" w:customStyle="1" w:styleId="ListLabel1276">
    <w:name w:val="ListLabel 1276"/>
    <w:qFormat/>
    <w:rsid w:val="009C6916"/>
    <w:rPr>
      <w:rFonts w:cs="Symbol"/>
    </w:rPr>
  </w:style>
  <w:style w:type="character" w:customStyle="1" w:styleId="ListLabel1277">
    <w:name w:val="ListLabel 1277"/>
    <w:qFormat/>
    <w:rsid w:val="009C6916"/>
    <w:rPr>
      <w:rFonts w:cs="Courier New"/>
    </w:rPr>
  </w:style>
  <w:style w:type="character" w:customStyle="1" w:styleId="ListLabel1278">
    <w:name w:val="ListLabel 1278"/>
    <w:qFormat/>
    <w:rsid w:val="009C6916"/>
    <w:rPr>
      <w:rFonts w:cs="Wingdings"/>
    </w:rPr>
  </w:style>
  <w:style w:type="character" w:customStyle="1" w:styleId="ListLabel1279">
    <w:name w:val="ListLabel 1279"/>
    <w:qFormat/>
    <w:rsid w:val="009C6916"/>
    <w:rPr>
      <w:rFonts w:cs="Symbol"/>
    </w:rPr>
  </w:style>
  <w:style w:type="character" w:customStyle="1" w:styleId="ListLabel1280">
    <w:name w:val="ListLabel 1280"/>
    <w:qFormat/>
    <w:rsid w:val="009C6916"/>
    <w:rPr>
      <w:rFonts w:cs="Courier New"/>
    </w:rPr>
  </w:style>
  <w:style w:type="character" w:customStyle="1" w:styleId="ListLabel1281">
    <w:name w:val="ListLabel 1281"/>
    <w:qFormat/>
    <w:rsid w:val="009C6916"/>
    <w:rPr>
      <w:rFonts w:cs="Wingdings"/>
    </w:rPr>
  </w:style>
  <w:style w:type="character" w:customStyle="1" w:styleId="ListLabel1282">
    <w:name w:val="ListLabel 1282"/>
    <w:qFormat/>
    <w:rsid w:val="009C6916"/>
    <w:rPr>
      <w:rFonts w:cs="Wingdings"/>
    </w:rPr>
  </w:style>
  <w:style w:type="character" w:customStyle="1" w:styleId="ListLabel1283">
    <w:name w:val="ListLabel 1283"/>
    <w:qFormat/>
    <w:rsid w:val="009C6916"/>
    <w:rPr>
      <w:rFonts w:cs="Courier New"/>
    </w:rPr>
  </w:style>
  <w:style w:type="character" w:customStyle="1" w:styleId="ListLabel1284">
    <w:name w:val="ListLabel 1284"/>
    <w:qFormat/>
    <w:rsid w:val="009C6916"/>
    <w:rPr>
      <w:rFonts w:cs="Wingdings"/>
    </w:rPr>
  </w:style>
  <w:style w:type="character" w:customStyle="1" w:styleId="ListLabel1285">
    <w:name w:val="ListLabel 1285"/>
    <w:qFormat/>
    <w:rsid w:val="009C6916"/>
    <w:rPr>
      <w:rFonts w:cs="Symbol"/>
    </w:rPr>
  </w:style>
  <w:style w:type="character" w:customStyle="1" w:styleId="ListLabel1286">
    <w:name w:val="ListLabel 1286"/>
    <w:qFormat/>
    <w:rsid w:val="009C6916"/>
    <w:rPr>
      <w:rFonts w:cs="Courier New"/>
    </w:rPr>
  </w:style>
  <w:style w:type="character" w:customStyle="1" w:styleId="ListLabel1287">
    <w:name w:val="ListLabel 1287"/>
    <w:qFormat/>
    <w:rsid w:val="009C6916"/>
    <w:rPr>
      <w:rFonts w:cs="Wingdings"/>
    </w:rPr>
  </w:style>
  <w:style w:type="character" w:customStyle="1" w:styleId="ListLabel1288">
    <w:name w:val="ListLabel 1288"/>
    <w:qFormat/>
    <w:rsid w:val="009C6916"/>
    <w:rPr>
      <w:rFonts w:cs="Symbol"/>
    </w:rPr>
  </w:style>
  <w:style w:type="character" w:customStyle="1" w:styleId="ListLabel1289">
    <w:name w:val="ListLabel 1289"/>
    <w:qFormat/>
    <w:rsid w:val="009C6916"/>
    <w:rPr>
      <w:rFonts w:cs="Courier New"/>
    </w:rPr>
  </w:style>
  <w:style w:type="character" w:customStyle="1" w:styleId="ListLabel1290">
    <w:name w:val="ListLabel 1290"/>
    <w:qFormat/>
    <w:rsid w:val="009C6916"/>
    <w:rPr>
      <w:rFonts w:cs="Wingdings"/>
    </w:rPr>
  </w:style>
  <w:style w:type="character" w:customStyle="1" w:styleId="ListLabel1291">
    <w:name w:val="ListLabel 1291"/>
    <w:qFormat/>
    <w:rsid w:val="009C6916"/>
    <w:rPr>
      <w:rFonts w:ascii="Arial" w:hAnsi="Arial"/>
      <w:b/>
      <w:color w:val="000000"/>
      <w:sz w:val="20"/>
    </w:rPr>
  </w:style>
  <w:style w:type="character" w:customStyle="1" w:styleId="ListLabel1292">
    <w:name w:val="ListLabel 1292"/>
    <w:qFormat/>
    <w:rsid w:val="009C6916"/>
    <w:rPr>
      <w:rFonts w:ascii="Arial" w:hAnsi="Arial"/>
      <w:color w:val="00000A"/>
      <w:sz w:val="20"/>
    </w:rPr>
  </w:style>
  <w:style w:type="character" w:customStyle="1" w:styleId="ListLabel1293">
    <w:name w:val="ListLabel 1293"/>
    <w:qFormat/>
    <w:rsid w:val="009C6916"/>
    <w:rPr>
      <w:rFonts w:eastAsia="Calibri"/>
      <w:b/>
      <w:color w:val="00000A"/>
      <w:sz w:val="20"/>
      <w:szCs w:val="20"/>
      <w:lang w:val="pt-BR" w:eastAsia="en-US" w:bidi="ar-SA"/>
    </w:rPr>
  </w:style>
  <w:style w:type="character" w:customStyle="1" w:styleId="ListLabel1294">
    <w:name w:val="ListLabel 1294"/>
    <w:qFormat/>
    <w:rsid w:val="009C6916"/>
    <w:rPr>
      <w:color w:val="00000A"/>
    </w:rPr>
  </w:style>
  <w:style w:type="character" w:customStyle="1" w:styleId="ListLabel1295">
    <w:name w:val="ListLabel 1295"/>
    <w:qFormat/>
    <w:rsid w:val="009C6916"/>
    <w:rPr>
      <w:rFonts w:cs="Courier New"/>
    </w:rPr>
  </w:style>
  <w:style w:type="character" w:customStyle="1" w:styleId="ListLabel1296">
    <w:name w:val="ListLabel 1296"/>
    <w:qFormat/>
    <w:rsid w:val="009C6916"/>
    <w:rPr>
      <w:rFonts w:cs="Courier New"/>
    </w:rPr>
  </w:style>
  <w:style w:type="character" w:customStyle="1" w:styleId="ListLabel1297">
    <w:name w:val="ListLabel 1297"/>
    <w:qFormat/>
    <w:rsid w:val="009C6916"/>
    <w:rPr>
      <w:rFonts w:cs="Wingdings"/>
    </w:rPr>
  </w:style>
  <w:style w:type="character" w:customStyle="1" w:styleId="ListLabel1298">
    <w:name w:val="ListLabel 1298"/>
    <w:qFormat/>
    <w:rsid w:val="009C6916"/>
    <w:rPr>
      <w:rFonts w:cs="Symbol"/>
    </w:rPr>
  </w:style>
  <w:style w:type="character" w:customStyle="1" w:styleId="ListLabel1299">
    <w:name w:val="ListLabel 1299"/>
    <w:qFormat/>
    <w:rsid w:val="009C6916"/>
    <w:rPr>
      <w:rFonts w:cs="Courier New"/>
    </w:rPr>
  </w:style>
  <w:style w:type="character" w:customStyle="1" w:styleId="ListLabel1300">
    <w:name w:val="ListLabel 1300"/>
    <w:qFormat/>
    <w:rsid w:val="009C6916"/>
    <w:rPr>
      <w:rFonts w:cs="Wingdings"/>
    </w:rPr>
  </w:style>
  <w:style w:type="character" w:customStyle="1" w:styleId="ListLabel1301">
    <w:name w:val="ListLabel 1301"/>
    <w:qFormat/>
    <w:rsid w:val="009C6916"/>
    <w:rPr>
      <w:rFonts w:cs="Symbol"/>
    </w:rPr>
  </w:style>
  <w:style w:type="character" w:customStyle="1" w:styleId="ListLabel1302">
    <w:name w:val="ListLabel 1302"/>
    <w:qFormat/>
    <w:rsid w:val="009C6916"/>
    <w:rPr>
      <w:rFonts w:cs="Courier New"/>
    </w:rPr>
  </w:style>
  <w:style w:type="character" w:customStyle="1" w:styleId="ListLabel1303">
    <w:name w:val="ListLabel 1303"/>
    <w:qFormat/>
    <w:rsid w:val="009C6916"/>
    <w:rPr>
      <w:rFonts w:cs="Wingdings"/>
    </w:rPr>
  </w:style>
  <w:style w:type="character" w:customStyle="1" w:styleId="ListLabel1304">
    <w:name w:val="ListLabel 1304"/>
    <w:qFormat/>
    <w:rsid w:val="009C6916"/>
    <w:rPr>
      <w:rFonts w:ascii="Calibri" w:hAnsi="Calibri"/>
      <w:b w:val="0"/>
      <w:i w:val="0"/>
      <w:sz w:val="23"/>
    </w:rPr>
  </w:style>
  <w:style w:type="character" w:customStyle="1" w:styleId="ListLabel1305">
    <w:name w:val="ListLabel 1305"/>
    <w:qFormat/>
    <w:rsid w:val="009C6916"/>
    <w:rPr>
      <w:rFonts w:ascii="Arial" w:hAnsi="Arial"/>
      <w:b w:val="0"/>
      <w:i w:val="0"/>
      <w:sz w:val="20"/>
    </w:rPr>
  </w:style>
  <w:style w:type="character" w:customStyle="1" w:styleId="ListLabel1306">
    <w:name w:val="ListLabel 1306"/>
    <w:qFormat/>
    <w:rsid w:val="009C6916"/>
    <w:rPr>
      <w:rFonts w:cs="Courier New"/>
    </w:rPr>
  </w:style>
  <w:style w:type="character" w:customStyle="1" w:styleId="ListLabel1307">
    <w:name w:val="ListLabel 1307"/>
    <w:qFormat/>
    <w:rsid w:val="009C6916"/>
    <w:rPr>
      <w:rFonts w:cs="Wingdings"/>
    </w:rPr>
  </w:style>
  <w:style w:type="character" w:customStyle="1" w:styleId="ListLabel1308">
    <w:name w:val="ListLabel 1308"/>
    <w:qFormat/>
    <w:rsid w:val="009C6916"/>
    <w:rPr>
      <w:rFonts w:cs="Symbol"/>
    </w:rPr>
  </w:style>
  <w:style w:type="character" w:customStyle="1" w:styleId="ListLabel1309">
    <w:name w:val="ListLabel 1309"/>
    <w:qFormat/>
    <w:rsid w:val="009C6916"/>
    <w:rPr>
      <w:rFonts w:cs="Courier New"/>
    </w:rPr>
  </w:style>
  <w:style w:type="character" w:customStyle="1" w:styleId="ListLabel1310">
    <w:name w:val="ListLabel 1310"/>
    <w:qFormat/>
    <w:rsid w:val="009C6916"/>
    <w:rPr>
      <w:rFonts w:cs="Wingdings"/>
    </w:rPr>
  </w:style>
  <w:style w:type="character" w:customStyle="1" w:styleId="ListLabel1311">
    <w:name w:val="ListLabel 1311"/>
    <w:qFormat/>
    <w:rsid w:val="009C6916"/>
    <w:rPr>
      <w:rFonts w:cs="Symbol"/>
    </w:rPr>
  </w:style>
  <w:style w:type="character" w:customStyle="1" w:styleId="ListLabel1312">
    <w:name w:val="ListLabel 1312"/>
    <w:qFormat/>
    <w:rsid w:val="009C6916"/>
    <w:rPr>
      <w:rFonts w:cs="Courier New"/>
    </w:rPr>
  </w:style>
  <w:style w:type="character" w:customStyle="1" w:styleId="ListLabel1313">
    <w:name w:val="ListLabel 1313"/>
    <w:qFormat/>
    <w:rsid w:val="009C6916"/>
    <w:rPr>
      <w:rFonts w:cs="Wingdings"/>
    </w:rPr>
  </w:style>
  <w:style w:type="character" w:customStyle="1" w:styleId="ListLabel1314">
    <w:name w:val="ListLabel 1314"/>
    <w:qFormat/>
    <w:rsid w:val="009C6916"/>
    <w:rPr>
      <w:rFonts w:cs="Courier New"/>
    </w:rPr>
  </w:style>
  <w:style w:type="character" w:customStyle="1" w:styleId="ListLabel1315">
    <w:name w:val="ListLabel 1315"/>
    <w:qFormat/>
    <w:rsid w:val="009C6916"/>
    <w:rPr>
      <w:rFonts w:cs="Courier New"/>
    </w:rPr>
  </w:style>
  <w:style w:type="character" w:customStyle="1" w:styleId="ListLabel1316">
    <w:name w:val="ListLabel 1316"/>
    <w:qFormat/>
    <w:rsid w:val="009C6916"/>
    <w:rPr>
      <w:rFonts w:cs="Wingdings"/>
    </w:rPr>
  </w:style>
  <w:style w:type="character" w:customStyle="1" w:styleId="ListLabel1317">
    <w:name w:val="ListLabel 1317"/>
    <w:qFormat/>
    <w:rsid w:val="009C6916"/>
    <w:rPr>
      <w:rFonts w:cs="Symbol"/>
    </w:rPr>
  </w:style>
  <w:style w:type="character" w:customStyle="1" w:styleId="ListLabel1318">
    <w:name w:val="ListLabel 1318"/>
    <w:qFormat/>
    <w:rsid w:val="009C6916"/>
    <w:rPr>
      <w:rFonts w:cs="Courier New"/>
    </w:rPr>
  </w:style>
  <w:style w:type="character" w:customStyle="1" w:styleId="ListLabel1319">
    <w:name w:val="ListLabel 1319"/>
    <w:qFormat/>
    <w:rsid w:val="009C6916"/>
    <w:rPr>
      <w:rFonts w:cs="Wingdings"/>
    </w:rPr>
  </w:style>
  <w:style w:type="character" w:customStyle="1" w:styleId="ListLabel1320">
    <w:name w:val="ListLabel 1320"/>
    <w:qFormat/>
    <w:rsid w:val="009C6916"/>
    <w:rPr>
      <w:rFonts w:cs="Symbol"/>
    </w:rPr>
  </w:style>
  <w:style w:type="character" w:customStyle="1" w:styleId="ListLabel1321">
    <w:name w:val="ListLabel 1321"/>
    <w:qFormat/>
    <w:rsid w:val="009C6916"/>
    <w:rPr>
      <w:rFonts w:cs="Courier New"/>
    </w:rPr>
  </w:style>
  <w:style w:type="character" w:customStyle="1" w:styleId="ListLabel1322">
    <w:name w:val="ListLabel 1322"/>
    <w:qFormat/>
    <w:rsid w:val="009C6916"/>
    <w:rPr>
      <w:rFonts w:cs="Wingdings"/>
    </w:rPr>
  </w:style>
  <w:style w:type="character" w:customStyle="1" w:styleId="ListLabel1323">
    <w:name w:val="ListLabel 1323"/>
    <w:qFormat/>
    <w:rsid w:val="009C6916"/>
    <w:rPr>
      <w:rFonts w:ascii="Arial" w:hAnsi="Arial" w:cs="Courier New"/>
    </w:rPr>
  </w:style>
  <w:style w:type="character" w:customStyle="1" w:styleId="ListLabel1324">
    <w:name w:val="ListLabel 1324"/>
    <w:qFormat/>
    <w:rsid w:val="009C6916"/>
    <w:rPr>
      <w:rFonts w:cs="Courier New"/>
    </w:rPr>
  </w:style>
  <w:style w:type="character" w:customStyle="1" w:styleId="ListLabel1325">
    <w:name w:val="ListLabel 1325"/>
    <w:qFormat/>
    <w:rsid w:val="009C6916"/>
    <w:rPr>
      <w:rFonts w:cs="Wingdings"/>
    </w:rPr>
  </w:style>
  <w:style w:type="character" w:customStyle="1" w:styleId="ListLabel1326">
    <w:name w:val="ListLabel 1326"/>
    <w:qFormat/>
    <w:rsid w:val="009C6916"/>
    <w:rPr>
      <w:rFonts w:cs="Symbol"/>
    </w:rPr>
  </w:style>
  <w:style w:type="character" w:customStyle="1" w:styleId="ListLabel1327">
    <w:name w:val="ListLabel 1327"/>
    <w:qFormat/>
    <w:rsid w:val="009C6916"/>
    <w:rPr>
      <w:rFonts w:cs="Courier New"/>
    </w:rPr>
  </w:style>
  <w:style w:type="character" w:customStyle="1" w:styleId="ListLabel1328">
    <w:name w:val="ListLabel 1328"/>
    <w:qFormat/>
    <w:rsid w:val="009C6916"/>
    <w:rPr>
      <w:rFonts w:cs="Wingdings"/>
    </w:rPr>
  </w:style>
  <w:style w:type="character" w:customStyle="1" w:styleId="ListLabel1329">
    <w:name w:val="ListLabel 1329"/>
    <w:qFormat/>
    <w:rsid w:val="009C6916"/>
    <w:rPr>
      <w:rFonts w:cs="Symbol"/>
    </w:rPr>
  </w:style>
  <w:style w:type="character" w:customStyle="1" w:styleId="ListLabel1330">
    <w:name w:val="ListLabel 1330"/>
    <w:qFormat/>
    <w:rsid w:val="009C6916"/>
    <w:rPr>
      <w:rFonts w:cs="Courier New"/>
    </w:rPr>
  </w:style>
  <w:style w:type="character" w:customStyle="1" w:styleId="ListLabel1331">
    <w:name w:val="ListLabel 1331"/>
    <w:qFormat/>
    <w:rsid w:val="009C6916"/>
    <w:rPr>
      <w:rFonts w:cs="Wingdings"/>
    </w:rPr>
  </w:style>
  <w:style w:type="character" w:customStyle="1" w:styleId="ListLabel1332">
    <w:name w:val="ListLabel 1332"/>
    <w:qFormat/>
    <w:rsid w:val="009C6916"/>
    <w:rPr>
      <w:rFonts w:ascii="Arial" w:hAnsi="Arial" w:cs="Courier New"/>
    </w:rPr>
  </w:style>
  <w:style w:type="character" w:customStyle="1" w:styleId="ListLabel1333">
    <w:name w:val="ListLabel 1333"/>
    <w:qFormat/>
    <w:rsid w:val="009C6916"/>
    <w:rPr>
      <w:rFonts w:cs="Courier New"/>
    </w:rPr>
  </w:style>
  <w:style w:type="character" w:customStyle="1" w:styleId="ListLabel1334">
    <w:name w:val="ListLabel 1334"/>
    <w:qFormat/>
    <w:rsid w:val="009C6916"/>
    <w:rPr>
      <w:rFonts w:cs="Wingdings"/>
    </w:rPr>
  </w:style>
  <w:style w:type="character" w:customStyle="1" w:styleId="ListLabel1335">
    <w:name w:val="ListLabel 1335"/>
    <w:qFormat/>
    <w:rsid w:val="009C6916"/>
    <w:rPr>
      <w:rFonts w:cs="Symbol"/>
    </w:rPr>
  </w:style>
  <w:style w:type="character" w:customStyle="1" w:styleId="ListLabel1336">
    <w:name w:val="ListLabel 1336"/>
    <w:qFormat/>
    <w:rsid w:val="009C6916"/>
    <w:rPr>
      <w:rFonts w:cs="Courier New"/>
    </w:rPr>
  </w:style>
  <w:style w:type="character" w:customStyle="1" w:styleId="ListLabel1337">
    <w:name w:val="ListLabel 1337"/>
    <w:qFormat/>
    <w:rsid w:val="009C6916"/>
    <w:rPr>
      <w:rFonts w:cs="Wingdings"/>
    </w:rPr>
  </w:style>
  <w:style w:type="character" w:customStyle="1" w:styleId="ListLabel1338">
    <w:name w:val="ListLabel 1338"/>
    <w:qFormat/>
    <w:rsid w:val="009C6916"/>
    <w:rPr>
      <w:rFonts w:cs="Symbol"/>
    </w:rPr>
  </w:style>
  <w:style w:type="character" w:customStyle="1" w:styleId="ListLabel1339">
    <w:name w:val="ListLabel 1339"/>
    <w:qFormat/>
    <w:rsid w:val="009C6916"/>
    <w:rPr>
      <w:rFonts w:cs="Courier New"/>
    </w:rPr>
  </w:style>
  <w:style w:type="character" w:customStyle="1" w:styleId="ListLabel1340">
    <w:name w:val="ListLabel 1340"/>
    <w:qFormat/>
    <w:rsid w:val="009C6916"/>
    <w:rPr>
      <w:rFonts w:cs="Wingdings"/>
    </w:rPr>
  </w:style>
  <w:style w:type="character" w:customStyle="1" w:styleId="ListLabel1341">
    <w:name w:val="ListLabel 1341"/>
    <w:qFormat/>
    <w:rsid w:val="009C6916"/>
    <w:rPr>
      <w:b w:val="0"/>
      <w:i w:val="0"/>
      <w:sz w:val="23"/>
    </w:rPr>
  </w:style>
  <w:style w:type="character" w:customStyle="1" w:styleId="ListLabel1342">
    <w:name w:val="ListLabel 1342"/>
    <w:qFormat/>
    <w:rsid w:val="009C6916"/>
    <w:rPr>
      <w:rFonts w:ascii="Arial" w:hAnsi="Arial" w:cs="Courier New"/>
    </w:rPr>
  </w:style>
  <w:style w:type="character" w:customStyle="1" w:styleId="ListLabel1343">
    <w:name w:val="ListLabel 1343"/>
    <w:qFormat/>
    <w:rsid w:val="009C6916"/>
    <w:rPr>
      <w:rFonts w:cs="Courier New"/>
    </w:rPr>
  </w:style>
  <w:style w:type="character" w:customStyle="1" w:styleId="ListLabel1344">
    <w:name w:val="ListLabel 1344"/>
    <w:qFormat/>
    <w:rsid w:val="009C6916"/>
    <w:rPr>
      <w:rFonts w:cs="Wingdings"/>
    </w:rPr>
  </w:style>
  <w:style w:type="character" w:customStyle="1" w:styleId="ListLabel1345">
    <w:name w:val="ListLabel 1345"/>
    <w:qFormat/>
    <w:rsid w:val="009C6916"/>
    <w:rPr>
      <w:rFonts w:cs="Symbol"/>
    </w:rPr>
  </w:style>
  <w:style w:type="character" w:customStyle="1" w:styleId="ListLabel1346">
    <w:name w:val="ListLabel 1346"/>
    <w:qFormat/>
    <w:rsid w:val="009C6916"/>
    <w:rPr>
      <w:rFonts w:cs="Courier New"/>
    </w:rPr>
  </w:style>
  <w:style w:type="character" w:customStyle="1" w:styleId="ListLabel1347">
    <w:name w:val="ListLabel 1347"/>
    <w:qFormat/>
    <w:rsid w:val="009C6916"/>
    <w:rPr>
      <w:rFonts w:cs="Wingdings"/>
    </w:rPr>
  </w:style>
  <w:style w:type="character" w:customStyle="1" w:styleId="ListLabel1348">
    <w:name w:val="ListLabel 1348"/>
    <w:qFormat/>
    <w:rsid w:val="009C6916"/>
    <w:rPr>
      <w:rFonts w:cs="Symbol"/>
    </w:rPr>
  </w:style>
  <w:style w:type="character" w:customStyle="1" w:styleId="ListLabel1349">
    <w:name w:val="ListLabel 1349"/>
    <w:qFormat/>
    <w:rsid w:val="009C6916"/>
    <w:rPr>
      <w:rFonts w:cs="Courier New"/>
    </w:rPr>
  </w:style>
  <w:style w:type="character" w:customStyle="1" w:styleId="ListLabel1350">
    <w:name w:val="ListLabel 1350"/>
    <w:qFormat/>
    <w:rsid w:val="009C6916"/>
    <w:rPr>
      <w:rFonts w:cs="Wingdings"/>
    </w:rPr>
  </w:style>
  <w:style w:type="character" w:customStyle="1" w:styleId="ListLabel1351">
    <w:name w:val="ListLabel 1351"/>
    <w:qFormat/>
    <w:rsid w:val="009C6916"/>
    <w:rPr>
      <w:rFonts w:ascii="Arial" w:hAnsi="Arial"/>
      <w:b w:val="0"/>
      <w:i w:val="0"/>
      <w:sz w:val="23"/>
    </w:rPr>
  </w:style>
  <w:style w:type="character" w:customStyle="1" w:styleId="ListLabel1352">
    <w:name w:val="ListLabel 1352"/>
    <w:qFormat/>
    <w:rsid w:val="009C6916"/>
    <w:rPr>
      <w:rFonts w:ascii="Arial" w:hAnsi="Arial"/>
      <w:b w:val="0"/>
      <w:i w:val="0"/>
      <w:sz w:val="23"/>
    </w:rPr>
  </w:style>
  <w:style w:type="character" w:customStyle="1" w:styleId="ListLabel1353">
    <w:name w:val="ListLabel 1353"/>
    <w:qFormat/>
    <w:rsid w:val="009C6916"/>
    <w:rPr>
      <w:rFonts w:ascii="Arial" w:hAnsi="Arial"/>
      <w:b w:val="0"/>
      <w:i w:val="0"/>
      <w:sz w:val="23"/>
    </w:rPr>
  </w:style>
  <w:style w:type="character" w:customStyle="1" w:styleId="ListLabel1354">
    <w:name w:val="ListLabel 1354"/>
    <w:qFormat/>
    <w:rsid w:val="009C6916"/>
    <w:rPr>
      <w:rFonts w:ascii="Arial" w:hAnsi="Arial"/>
      <w:b w:val="0"/>
      <w:i w:val="0"/>
      <w:sz w:val="23"/>
    </w:rPr>
  </w:style>
  <w:style w:type="character" w:customStyle="1" w:styleId="ListLabel1355">
    <w:name w:val="ListLabel 1355"/>
    <w:qFormat/>
    <w:rsid w:val="009C6916"/>
    <w:rPr>
      <w:rFonts w:ascii="Arial" w:hAnsi="Arial"/>
      <w:b w:val="0"/>
      <w:i w:val="0"/>
      <w:sz w:val="23"/>
    </w:rPr>
  </w:style>
  <w:style w:type="character" w:customStyle="1" w:styleId="ListLabel1356">
    <w:name w:val="ListLabel 1356"/>
    <w:qFormat/>
    <w:rsid w:val="009C6916"/>
    <w:rPr>
      <w:rFonts w:ascii="Arial" w:hAnsi="Arial"/>
      <w:b w:val="0"/>
      <w:i w:val="0"/>
      <w:sz w:val="23"/>
    </w:rPr>
  </w:style>
  <w:style w:type="character" w:customStyle="1" w:styleId="ListLabel1357">
    <w:name w:val="ListLabel 1357"/>
    <w:qFormat/>
    <w:rsid w:val="009C6916"/>
    <w:rPr>
      <w:rFonts w:ascii="Arial" w:hAnsi="Arial"/>
      <w:b w:val="0"/>
      <w:i w:val="0"/>
      <w:sz w:val="23"/>
    </w:rPr>
  </w:style>
  <w:style w:type="character" w:customStyle="1" w:styleId="ListLabel1358">
    <w:name w:val="ListLabel 1358"/>
    <w:qFormat/>
    <w:rsid w:val="009C6916"/>
    <w:rPr>
      <w:b w:val="0"/>
      <w:i w:val="0"/>
      <w:sz w:val="23"/>
    </w:rPr>
  </w:style>
  <w:style w:type="character" w:customStyle="1" w:styleId="ListLabel1359">
    <w:name w:val="ListLabel 1359"/>
    <w:qFormat/>
    <w:rsid w:val="009C6916"/>
    <w:rPr>
      <w:color w:val="00000A"/>
    </w:rPr>
  </w:style>
  <w:style w:type="character" w:customStyle="1" w:styleId="ListLabel1360">
    <w:name w:val="ListLabel 1360"/>
    <w:qFormat/>
    <w:rsid w:val="009C6916"/>
    <w:rPr>
      <w:rFonts w:ascii="Arial" w:hAnsi="Arial" w:cs="Symbol"/>
      <w:b/>
      <w:sz w:val="20"/>
    </w:rPr>
  </w:style>
  <w:style w:type="character" w:customStyle="1" w:styleId="ListLabel1361">
    <w:name w:val="ListLabel 1361"/>
    <w:qFormat/>
    <w:rsid w:val="009C6916"/>
    <w:rPr>
      <w:rFonts w:cs="Courier New"/>
    </w:rPr>
  </w:style>
  <w:style w:type="character" w:customStyle="1" w:styleId="ListLabel1362">
    <w:name w:val="ListLabel 1362"/>
    <w:qFormat/>
    <w:rsid w:val="009C6916"/>
    <w:rPr>
      <w:rFonts w:cs="Wingdings"/>
    </w:rPr>
  </w:style>
  <w:style w:type="character" w:customStyle="1" w:styleId="ListLabel1363">
    <w:name w:val="ListLabel 1363"/>
    <w:qFormat/>
    <w:rsid w:val="009C6916"/>
    <w:rPr>
      <w:rFonts w:cs="Symbol"/>
    </w:rPr>
  </w:style>
  <w:style w:type="character" w:customStyle="1" w:styleId="ListLabel1364">
    <w:name w:val="ListLabel 1364"/>
    <w:qFormat/>
    <w:rsid w:val="009C6916"/>
    <w:rPr>
      <w:rFonts w:cs="Courier New"/>
    </w:rPr>
  </w:style>
  <w:style w:type="character" w:customStyle="1" w:styleId="ListLabel1365">
    <w:name w:val="ListLabel 1365"/>
    <w:qFormat/>
    <w:rsid w:val="009C6916"/>
    <w:rPr>
      <w:rFonts w:cs="Wingdings"/>
    </w:rPr>
  </w:style>
  <w:style w:type="character" w:customStyle="1" w:styleId="ListLabel1366">
    <w:name w:val="ListLabel 1366"/>
    <w:qFormat/>
    <w:rsid w:val="009C6916"/>
    <w:rPr>
      <w:rFonts w:cs="Symbol"/>
    </w:rPr>
  </w:style>
  <w:style w:type="character" w:customStyle="1" w:styleId="ListLabel1367">
    <w:name w:val="ListLabel 1367"/>
    <w:qFormat/>
    <w:rsid w:val="009C6916"/>
    <w:rPr>
      <w:rFonts w:cs="Courier New"/>
    </w:rPr>
  </w:style>
  <w:style w:type="character" w:customStyle="1" w:styleId="ListLabel1368">
    <w:name w:val="ListLabel 1368"/>
    <w:qFormat/>
    <w:rsid w:val="009C6916"/>
    <w:rPr>
      <w:rFonts w:cs="Wingdings"/>
    </w:rPr>
  </w:style>
  <w:style w:type="character" w:customStyle="1" w:styleId="ListLabel1369">
    <w:name w:val="ListLabel 1369"/>
    <w:qFormat/>
    <w:rsid w:val="009C6916"/>
    <w:rPr>
      <w:rFonts w:cs="Wingdings"/>
    </w:rPr>
  </w:style>
  <w:style w:type="character" w:customStyle="1" w:styleId="ListLabel1370">
    <w:name w:val="ListLabel 1370"/>
    <w:qFormat/>
    <w:rsid w:val="009C6916"/>
    <w:rPr>
      <w:rFonts w:cs="Courier New"/>
    </w:rPr>
  </w:style>
  <w:style w:type="character" w:customStyle="1" w:styleId="ListLabel1371">
    <w:name w:val="ListLabel 1371"/>
    <w:qFormat/>
    <w:rsid w:val="009C6916"/>
    <w:rPr>
      <w:rFonts w:cs="Wingdings"/>
    </w:rPr>
  </w:style>
  <w:style w:type="character" w:customStyle="1" w:styleId="ListLabel1372">
    <w:name w:val="ListLabel 1372"/>
    <w:qFormat/>
    <w:rsid w:val="009C6916"/>
    <w:rPr>
      <w:rFonts w:cs="Symbol"/>
    </w:rPr>
  </w:style>
  <w:style w:type="character" w:customStyle="1" w:styleId="ListLabel1373">
    <w:name w:val="ListLabel 1373"/>
    <w:qFormat/>
    <w:rsid w:val="009C6916"/>
    <w:rPr>
      <w:rFonts w:cs="Courier New"/>
    </w:rPr>
  </w:style>
  <w:style w:type="character" w:customStyle="1" w:styleId="ListLabel1374">
    <w:name w:val="ListLabel 1374"/>
    <w:qFormat/>
    <w:rsid w:val="009C6916"/>
    <w:rPr>
      <w:rFonts w:cs="Wingdings"/>
    </w:rPr>
  </w:style>
  <w:style w:type="character" w:customStyle="1" w:styleId="ListLabel1375">
    <w:name w:val="ListLabel 1375"/>
    <w:qFormat/>
    <w:rsid w:val="009C6916"/>
    <w:rPr>
      <w:rFonts w:cs="Symbol"/>
    </w:rPr>
  </w:style>
  <w:style w:type="character" w:customStyle="1" w:styleId="ListLabel1376">
    <w:name w:val="ListLabel 1376"/>
    <w:qFormat/>
    <w:rsid w:val="009C6916"/>
    <w:rPr>
      <w:rFonts w:cs="Courier New"/>
    </w:rPr>
  </w:style>
  <w:style w:type="character" w:customStyle="1" w:styleId="ListLabel1377">
    <w:name w:val="ListLabel 1377"/>
    <w:qFormat/>
    <w:rsid w:val="009C6916"/>
    <w:rPr>
      <w:rFonts w:cs="Wingdings"/>
    </w:rPr>
  </w:style>
  <w:style w:type="character" w:customStyle="1" w:styleId="ListLabel1378">
    <w:name w:val="ListLabel 1378"/>
    <w:qFormat/>
    <w:rsid w:val="009C6916"/>
    <w:rPr>
      <w:rFonts w:ascii="Arial" w:hAnsi="Arial"/>
      <w:b/>
      <w:color w:val="000000"/>
      <w:sz w:val="20"/>
    </w:rPr>
  </w:style>
  <w:style w:type="character" w:customStyle="1" w:styleId="ListLabel1379">
    <w:name w:val="ListLabel 1379"/>
    <w:qFormat/>
    <w:rsid w:val="009C6916"/>
    <w:rPr>
      <w:rFonts w:ascii="Arial" w:hAnsi="Arial"/>
      <w:color w:val="00000A"/>
      <w:sz w:val="20"/>
    </w:rPr>
  </w:style>
  <w:style w:type="character" w:customStyle="1" w:styleId="ListLabel1380">
    <w:name w:val="ListLabel 1380"/>
    <w:qFormat/>
    <w:rsid w:val="009C6916"/>
    <w:rPr>
      <w:rFonts w:eastAsia="Calibri"/>
      <w:b/>
      <w:color w:val="00000A"/>
      <w:sz w:val="20"/>
      <w:szCs w:val="20"/>
      <w:lang w:val="pt-BR" w:eastAsia="en-US" w:bidi="ar-SA"/>
    </w:rPr>
  </w:style>
  <w:style w:type="character" w:customStyle="1" w:styleId="ListLabel1381">
    <w:name w:val="ListLabel 1381"/>
    <w:qFormat/>
    <w:rsid w:val="009C6916"/>
    <w:rPr>
      <w:color w:val="00000A"/>
    </w:rPr>
  </w:style>
  <w:style w:type="character" w:customStyle="1" w:styleId="ListLabel1382">
    <w:name w:val="ListLabel 1382"/>
    <w:qFormat/>
    <w:rsid w:val="009C6916"/>
    <w:rPr>
      <w:rFonts w:cs="Courier New"/>
    </w:rPr>
  </w:style>
  <w:style w:type="character" w:customStyle="1" w:styleId="ListLabel1383">
    <w:name w:val="ListLabel 1383"/>
    <w:qFormat/>
    <w:rsid w:val="009C6916"/>
    <w:rPr>
      <w:rFonts w:cs="Courier New"/>
    </w:rPr>
  </w:style>
  <w:style w:type="character" w:customStyle="1" w:styleId="ListLabel1384">
    <w:name w:val="ListLabel 1384"/>
    <w:qFormat/>
    <w:rsid w:val="009C6916"/>
    <w:rPr>
      <w:rFonts w:cs="Wingdings"/>
    </w:rPr>
  </w:style>
  <w:style w:type="character" w:customStyle="1" w:styleId="ListLabel1385">
    <w:name w:val="ListLabel 1385"/>
    <w:qFormat/>
    <w:rsid w:val="009C6916"/>
    <w:rPr>
      <w:rFonts w:cs="Symbol"/>
    </w:rPr>
  </w:style>
  <w:style w:type="character" w:customStyle="1" w:styleId="ListLabel1386">
    <w:name w:val="ListLabel 1386"/>
    <w:qFormat/>
    <w:rsid w:val="009C6916"/>
    <w:rPr>
      <w:rFonts w:cs="Courier New"/>
    </w:rPr>
  </w:style>
  <w:style w:type="character" w:customStyle="1" w:styleId="ListLabel1387">
    <w:name w:val="ListLabel 1387"/>
    <w:qFormat/>
    <w:rsid w:val="009C6916"/>
    <w:rPr>
      <w:rFonts w:cs="Wingdings"/>
    </w:rPr>
  </w:style>
  <w:style w:type="character" w:customStyle="1" w:styleId="ListLabel1388">
    <w:name w:val="ListLabel 1388"/>
    <w:qFormat/>
    <w:rsid w:val="009C6916"/>
    <w:rPr>
      <w:rFonts w:cs="Symbol"/>
    </w:rPr>
  </w:style>
  <w:style w:type="character" w:customStyle="1" w:styleId="ListLabel1389">
    <w:name w:val="ListLabel 1389"/>
    <w:qFormat/>
    <w:rsid w:val="009C6916"/>
    <w:rPr>
      <w:rFonts w:cs="Courier New"/>
    </w:rPr>
  </w:style>
  <w:style w:type="character" w:customStyle="1" w:styleId="ListLabel1390">
    <w:name w:val="ListLabel 1390"/>
    <w:qFormat/>
    <w:rsid w:val="009C6916"/>
    <w:rPr>
      <w:rFonts w:cs="Wingdings"/>
    </w:rPr>
  </w:style>
  <w:style w:type="character" w:customStyle="1" w:styleId="ListLabel1391">
    <w:name w:val="ListLabel 1391"/>
    <w:qFormat/>
    <w:rsid w:val="009C6916"/>
    <w:rPr>
      <w:rFonts w:ascii="Calibri" w:hAnsi="Calibri"/>
      <w:b w:val="0"/>
      <w:i w:val="0"/>
      <w:sz w:val="23"/>
    </w:rPr>
  </w:style>
  <w:style w:type="character" w:customStyle="1" w:styleId="ListLabel1392">
    <w:name w:val="ListLabel 1392"/>
    <w:qFormat/>
    <w:rsid w:val="009C6916"/>
    <w:rPr>
      <w:rFonts w:ascii="Arial" w:hAnsi="Arial"/>
      <w:b w:val="0"/>
      <w:i w:val="0"/>
      <w:sz w:val="20"/>
    </w:rPr>
  </w:style>
  <w:style w:type="character" w:customStyle="1" w:styleId="ListLabel1393">
    <w:name w:val="ListLabel 1393"/>
    <w:qFormat/>
    <w:rsid w:val="009C6916"/>
    <w:rPr>
      <w:rFonts w:cs="Courier New"/>
    </w:rPr>
  </w:style>
  <w:style w:type="character" w:customStyle="1" w:styleId="ListLabel1394">
    <w:name w:val="ListLabel 1394"/>
    <w:qFormat/>
    <w:rsid w:val="009C6916"/>
    <w:rPr>
      <w:rFonts w:cs="Wingdings"/>
    </w:rPr>
  </w:style>
  <w:style w:type="character" w:customStyle="1" w:styleId="ListLabel1395">
    <w:name w:val="ListLabel 1395"/>
    <w:qFormat/>
    <w:rsid w:val="009C6916"/>
    <w:rPr>
      <w:rFonts w:cs="Symbol"/>
    </w:rPr>
  </w:style>
  <w:style w:type="character" w:customStyle="1" w:styleId="ListLabel1396">
    <w:name w:val="ListLabel 1396"/>
    <w:qFormat/>
    <w:rsid w:val="009C6916"/>
    <w:rPr>
      <w:rFonts w:cs="Courier New"/>
    </w:rPr>
  </w:style>
  <w:style w:type="character" w:customStyle="1" w:styleId="ListLabel1397">
    <w:name w:val="ListLabel 1397"/>
    <w:qFormat/>
    <w:rsid w:val="009C6916"/>
    <w:rPr>
      <w:rFonts w:cs="Wingdings"/>
    </w:rPr>
  </w:style>
  <w:style w:type="character" w:customStyle="1" w:styleId="ListLabel1398">
    <w:name w:val="ListLabel 1398"/>
    <w:qFormat/>
    <w:rsid w:val="009C6916"/>
    <w:rPr>
      <w:rFonts w:cs="Symbol"/>
    </w:rPr>
  </w:style>
  <w:style w:type="character" w:customStyle="1" w:styleId="ListLabel1399">
    <w:name w:val="ListLabel 1399"/>
    <w:qFormat/>
    <w:rsid w:val="009C6916"/>
    <w:rPr>
      <w:rFonts w:cs="Courier New"/>
    </w:rPr>
  </w:style>
  <w:style w:type="character" w:customStyle="1" w:styleId="ListLabel1400">
    <w:name w:val="ListLabel 1400"/>
    <w:qFormat/>
    <w:rsid w:val="009C6916"/>
    <w:rPr>
      <w:rFonts w:cs="Wingdings"/>
    </w:rPr>
  </w:style>
  <w:style w:type="character" w:customStyle="1" w:styleId="ListLabel1401">
    <w:name w:val="ListLabel 1401"/>
    <w:qFormat/>
    <w:rsid w:val="009C6916"/>
    <w:rPr>
      <w:rFonts w:cs="Courier New"/>
    </w:rPr>
  </w:style>
  <w:style w:type="character" w:customStyle="1" w:styleId="ListLabel1402">
    <w:name w:val="ListLabel 1402"/>
    <w:qFormat/>
    <w:rsid w:val="009C6916"/>
    <w:rPr>
      <w:rFonts w:cs="Courier New"/>
    </w:rPr>
  </w:style>
  <w:style w:type="character" w:customStyle="1" w:styleId="ListLabel1403">
    <w:name w:val="ListLabel 1403"/>
    <w:qFormat/>
    <w:rsid w:val="009C6916"/>
    <w:rPr>
      <w:rFonts w:cs="Wingdings"/>
    </w:rPr>
  </w:style>
  <w:style w:type="character" w:customStyle="1" w:styleId="ListLabel1404">
    <w:name w:val="ListLabel 1404"/>
    <w:qFormat/>
    <w:rsid w:val="009C6916"/>
    <w:rPr>
      <w:rFonts w:cs="Symbol"/>
    </w:rPr>
  </w:style>
  <w:style w:type="character" w:customStyle="1" w:styleId="ListLabel1405">
    <w:name w:val="ListLabel 1405"/>
    <w:qFormat/>
    <w:rsid w:val="009C6916"/>
    <w:rPr>
      <w:rFonts w:cs="Courier New"/>
    </w:rPr>
  </w:style>
  <w:style w:type="character" w:customStyle="1" w:styleId="ListLabel1406">
    <w:name w:val="ListLabel 1406"/>
    <w:qFormat/>
    <w:rsid w:val="009C6916"/>
    <w:rPr>
      <w:rFonts w:cs="Wingdings"/>
    </w:rPr>
  </w:style>
  <w:style w:type="character" w:customStyle="1" w:styleId="ListLabel1407">
    <w:name w:val="ListLabel 1407"/>
    <w:qFormat/>
    <w:rsid w:val="009C6916"/>
    <w:rPr>
      <w:rFonts w:cs="Symbol"/>
    </w:rPr>
  </w:style>
  <w:style w:type="character" w:customStyle="1" w:styleId="ListLabel1408">
    <w:name w:val="ListLabel 1408"/>
    <w:qFormat/>
    <w:rsid w:val="009C6916"/>
    <w:rPr>
      <w:rFonts w:cs="Courier New"/>
    </w:rPr>
  </w:style>
  <w:style w:type="character" w:customStyle="1" w:styleId="ListLabel1409">
    <w:name w:val="ListLabel 1409"/>
    <w:qFormat/>
    <w:rsid w:val="009C6916"/>
    <w:rPr>
      <w:rFonts w:cs="Wingdings"/>
    </w:rPr>
  </w:style>
  <w:style w:type="character" w:customStyle="1" w:styleId="ListLabel1410">
    <w:name w:val="ListLabel 1410"/>
    <w:qFormat/>
    <w:rsid w:val="009C6916"/>
    <w:rPr>
      <w:rFonts w:ascii="Arial" w:hAnsi="Arial" w:cs="Courier New"/>
    </w:rPr>
  </w:style>
  <w:style w:type="character" w:customStyle="1" w:styleId="ListLabel1411">
    <w:name w:val="ListLabel 1411"/>
    <w:qFormat/>
    <w:rsid w:val="009C6916"/>
    <w:rPr>
      <w:rFonts w:cs="Courier New"/>
    </w:rPr>
  </w:style>
  <w:style w:type="character" w:customStyle="1" w:styleId="ListLabel1412">
    <w:name w:val="ListLabel 1412"/>
    <w:qFormat/>
    <w:rsid w:val="009C6916"/>
    <w:rPr>
      <w:rFonts w:cs="Wingdings"/>
    </w:rPr>
  </w:style>
  <w:style w:type="character" w:customStyle="1" w:styleId="ListLabel1413">
    <w:name w:val="ListLabel 1413"/>
    <w:qFormat/>
    <w:rsid w:val="009C6916"/>
    <w:rPr>
      <w:rFonts w:cs="Symbol"/>
    </w:rPr>
  </w:style>
  <w:style w:type="character" w:customStyle="1" w:styleId="ListLabel1414">
    <w:name w:val="ListLabel 1414"/>
    <w:qFormat/>
    <w:rsid w:val="009C6916"/>
    <w:rPr>
      <w:rFonts w:cs="Courier New"/>
    </w:rPr>
  </w:style>
  <w:style w:type="character" w:customStyle="1" w:styleId="ListLabel1415">
    <w:name w:val="ListLabel 1415"/>
    <w:qFormat/>
    <w:rsid w:val="009C6916"/>
    <w:rPr>
      <w:rFonts w:cs="Wingdings"/>
    </w:rPr>
  </w:style>
  <w:style w:type="character" w:customStyle="1" w:styleId="ListLabel1416">
    <w:name w:val="ListLabel 1416"/>
    <w:qFormat/>
    <w:rsid w:val="009C6916"/>
    <w:rPr>
      <w:rFonts w:cs="Symbol"/>
    </w:rPr>
  </w:style>
  <w:style w:type="character" w:customStyle="1" w:styleId="ListLabel1417">
    <w:name w:val="ListLabel 1417"/>
    <w:qFormat/>
    <w:rsid w:val="009C6916"/>
    <w:rPr>
      <w:rFonts w:cs="Courier New"/>
    </w:rPr>
  </w:style>
  <w:style w:type="character" w:customStyle="1" w:styleId="ListLabel1418">
    <w:name w:val="ListLabel 1418"/>
    <w:qFormat/>
    <w:rsid w:val="009C6916"/>
    <w:rPr>
      <w:rFonts w:cs="Wingdings"/>
    </w:rPr>
  </w:style>
  <w:style w:type="character" w:customStyle="1" w:styleId="ListLabel1419">
    <w:name w:val="ListLabel 1419"/>
    <w:qFormat/>
    <w:rsid w:val="009C6916"/>
    <w:rPr>
      <w:rFonts w:ascii="Arial" w:hAnsi="Arial" w:cs="Courier New"/>
    </w:rPr>
  </w:style>
  <w:style w:type="character" w:customStyle="1" w:styleId="ListLabel1420">
    <w:name w:val="ListLabel 1420"/>
    <w:qFormat/>
    <w:rsid w:val="009C6916"/>
    <w:rPr>
      <w:rFonts w:cs="Courier New"/>
    </w:rPr>
  </w:style>
  <w:style w:type="character" w:customStyle="1" w:styleId="ListLabel1421">
    <w:name w:val="ListLabel 1421"/>
    <w:qFormat/>
    <w:rsid w:val="009C6916"/>
    <w:rPr>
      <w:rFonts w:cs="Wingdings"/>
    </w:rPr>
  </w:style>
  <w:style w:type="character" w:customStyle="1" w:styleId="ListLabel1422">
    <w:name w:val="ListLabel 1422"/>
    <w:qFormat/>
    <w:rsid w:val="009C6916"/>
    <w:rPr>
      <w:rFonts w:cs="Symbol"/>
    </w:rPr>
  </w:style>
  <w:style w:type="character" w:customStyle="1" w:styleId="ListLabel1423">
    <w:name w:val="ListLabel 1423"/>
    <w:qFormat/>
    <w:rsid w:val="009C6916"/>
    <w:rPr>
      <w:rFonts w:cs="Courier New"/>
    </w:rPr>
  </w:style>
  <w:style w:type="character" w:customStyle="1" w:styleId="ListLabel1424">
    <w:name w:val="ListLabel 1424"/>
    <w:qFormat/>
    <w:rsid w:val="009C6916"/>
    <w:rPr>
      <w:rFonts w:cs="Wingdings"/>
    </w:rPr>
  </w:style>
  <w:style w:type="character" w:customStyle="1" w:styleId="ListLabel1425">
    <w:name w:val="ListLabel 1425"/>
    <w:qFormat/>
    <w:rsid w:val="009C6916"/>
    <w:rPr>
      <w:rFonts w:cs="Symbol"/>
    </w:rPr>
  </w:style>
  <w:style w:type="character" w:customStyle="1" w:styleId="ListLabel1426">
    <w:name w:val="ListLabel 1426"/>
    <w:qFormat/>
    <w:rsid w:val="009C6916"/>
    <w:rPr>
      <w:rFonts w:cs="Courier New"/>
    </w:rPr>
  </w:style>
  <w:style w:type="character" w:customStyle="1" w:styleId="ListLabel1427">
    <w:name w:val="ListLabel 1427"/>
    <w:qFormat/>
    <w:rsid w:val="009C6916"/>
    <w:rPr>
      <w:rFonts w:cs="Wingdings"/>
    </w:rPr>
  </w:style>
  <w:style w:type="character" w:customStyle="1" w:styleId="ListLabel1428">
    <w:name w:val="ListLabel 1428"/>
    <w:qFormat/>
    <w:rsid w:val="009C6916"/>
    <w:rPr>
      <w:b w:val="0"/>
      <w:i w:val="0"/>
      <w:sz w:val="23"/>
    </w:rPr>
  </w:style>
  <w:style w:type="character" w:customStyle="1" w:styleId="ListLabel1429">
    <w:name w:val="ListLabel 1429"/>
    <w:qFormat/>
    <w:rsid w:val="009C6916"/>
    <w:rPr>
      <w:rFonts w:ascii="Arial" w:hAnsi="Arial" w:cs="Courier New"/>
    </w:rPr>
  </w:style>
  <w:style w:type="character" w:customStyle="1" w:styleId="ListLabel1430">
    <w:name w:val="ListLabel 1430"/>
    <w:qFormat/>
    <w:rsid w:val="009C6916"/>
    <w:rPr>
      <w:rFonts w:cs="Courier New"/>
    </w:rPr>
  </w:style>
  <w:style w:type="character" w:customStyle="1" w:styleId="ListLabel1431">
    <w:name w:val="ListLabel 1431"/>
    <w:qFormat/>
    <w:rsid w:val="009C6916"/>
    <w:rPr>
      <w:rFonts w:cs="Wingdings"/>
    </w:rPr>
  </w:style>
  <w:style w:type="character" w:customStyle="1" w:styleId="ListLabel1432">
    <w:name w:val="ListLabel 1432"/>
    <w:qFormat/>
    <w:rsid w:val="009C6916"/>
    <w:rPr>
      <w:rFonts w:cs="Symbol"/>
    </w:rPr>
  </w:style>
  <w:style w:type="character" w:customStyle="1" w:styleId="ListLabel1433">
    <w:name w:val="ListLabel 1433"/>
    <w:qFormat/>
    <w:rsid w:val="009C6916"/>
    <w:rPr>
      <w:rFonts w:cs="Courier New"/>
    </w:rPr>
  </w:style>
  <w:style w:type="character" w:customStyle="1" w:styleId="ListLabel1434">
    <w:name w:val="ListLabel 1434"/>
    <w:qFormat/>
    <w:rsid w:val="009C6916"/>
    <w:rPr>
      <w:rFonts w:cs="Wingdings"/>
    </w:rPr>
  </w:style>
  <w:style w:type="character" w:customStyle="1" w:styleId="ListLabel1435">
    <w:name w:val="ListLabel 1435"/>
    <w:qFormat/>
    <w:rsid w:val="009C6916"/>
    <w:rPr>
      <w:rFonts w:cs="Symbol"/>
    </w:rPr>
  </w:style>
  <w:style w:type="character" w:customStyle="1" w:styleId="ListLabel1436">
    <w:name w:val="ListLabel 1436"/>
    <w:qFormat/>
    <w:rsid w:val="009C6916"/>
    <w:rPr>
      <w:rFonts w:cs="Courier New"/>
    </w:rPr>
  </w:style>
  <w:style w:type="character" w:customStyle="1" w:styleId="ListLabel1437">
    <w:name w:val="ListLabel 1437"/>
    <w:qFormat/>
    <w:rsid w:val="009C6916"/>
    <w:rPr>
      <w:rFonts w:cs="Wingdings"/>
    </w:rPr>
  </w:style>
  <w:style w:type="character" w:customStyle="1" w:styleId="ListLabel1438">
    <w:name w:val="ListLabel 1438"/>
    <w:qFormat/>
    <w:rsid w:val="009C6916"/>
    <w:rPr>
      <w:rFonts w:ascii="Arial" w:hAnsi="Arial"/>
      <w:b w:val="0"/>
      <w:i w:val="0"/>
      <w:sz w:val="23"/>
    </w:rPr>
  </w:style>
  <w:style w:type="character" w:customStyle="1" w:styleId="ListLabel1439">
    <w:name w:val="ListLabel 1439"/>
    <w:qFormat/>
    <w:rsid w:val="009C6916"/>
    <w:rPr>
      <w:rFonts w:ascii="Arial" w:hAnsi="Arial"/>
      <w:b w:val="0"/>
      <w:i w:val="0"/>
      <w:sz w:val="23"/>
    </w:rPr>
  </w:style>
  <w:style w:type="character" w:customStyle="1" w:styleId="ListLabel1440">
    <w:name w:val="ListLabel 1440"/>
    <w:qFormat/>
    <w:rsid w:val="009C6916"/>
    <w:rPr>
      <w:rFonts w:ascii="Arial" w:hAnsi="Arial"/>
      <w:b w:val="0"/>
      <w:i w:val="0"/>
      <w:sz w:val="23"/>
    </w:rPr>
  </w:style>
  <w:style w:type="character" w:customStyle="1" w:styleId="ListLabel1441">
    <w:name w:val="ListLabel 1441"/>
    <w:qFormat/>
    <w:rsid w:val="009C6916"/>
    <w:rPr>
      <w:rFonts w:ascii="Arial" w:hAnsi="Arial"/>
      <w:b w:val="0"/>
      <w:i w:val="0"/>
      <w:sz w:val="23"/>
    </w:rPr>
  </w:style>
  <w:style w:type="character" w:customStyle="1" w:styleId="ListLabel1442">
    <w:name w:val="ListLabel 1442"/>
    <w:qFormat/>
    <w:rsid w:val="009C6916"/>
    <w:rPr>
      <w:rFonts w:ascii="Arial" w:hAnsi="Arial"/>
      <w:b w:val="0"/>
      <w:i w:val="0"/>
      <w:sz w:val="23"/>
    </w:rPr>
  </w:style>
  <w:style w:type="character" w:customStyle="1" w:styleId="ListLabel1443">
    <w:name w:val="ListLabel 1443"/>
    <w:qFormat/>
    <w:rsid w:val="009C6916"/>
    <w:rPr>
      <w:rFonts w:ascii="Arial" w:hAnsi="Arial"/>
      <w:b w:val="0"/>
      <w:i w:val="0"/>
      <w:sz w:val="23"/>
    </w:rPr>
  </w:style>
  <w:style w:type="character" w:customStyle="1" w:styleId="ListLabel1444">
    <w:name w:val="ListLabel 1444"/>
    <w:qFormat/>
    <w:rsid w:val="009C6916"/>
    <w:rPr>
      <w:rFonts w:ascii="Arial" w:hAnsi="Arial"/>
      <w:b w:val="0"/>
      <w:i w:val="0"/>
      <w:sz w:val="23"/>
    </w:rPr>
  </w:style>
  <w:style w:type="character" w:customStyle="1" w:styleId="ListLabel1445">
    <w:name w:val="ListLabel 1445"/>
    <w:qFormat/>
    <w:rsid w:val="009C6916"/>
    <w:rPr>
      <w:b w:val="0"/>
      <w:i w:val="0"/>
      <w:sz w:val="23"/>
    </w:rPr>
  </w:style>
  <w:style w:type="character" w:customStyle="1" w:styleId="ListLabel1446">
    <w:name w:val="ListLabel 1446"/>
    <w:qFormat/>
    <w:rsid w:val="009C6916"/>
    <w:rPr>
      <w:color w:val="00000A"/>
    </w:rPr>
  </w:style>
  <w:style w:type="character" w:customStyle="1" w:styleId="ListLabel1447">
    <w:name w:val="ListLabel 1447"/>
    <w:qFormat/>
    <w:rsid w:val="009C6916"/>
    <w:rPr>
      <w:rFonts w:ascii="Arial" w:hAnsi="Arial" w:cs="Symbol"/>
      <w:b/>
      <w:sz w:val="20"/>
    </w:rPr>
  </w:style>
  <w:style w:type="character" w:customStyle="1" w:styleId="ListLabel1448">
    <w:name w:val="ListLabel 1448"/>
    <w:qFormat/>
    <w:rsid w:val="009C6916"/>
    <w:rPr>
      <w:rFonts w:cs="Courier New"/>
    </w:rPr>
  </w:style>
  <w:style w:type="character" w:customStyle="1" w:styleId="ListLabel1449">
    <w:name w:val="ListLabel 1449"/>
    <w:qFormat/>
    <w:rsid w:val="009C6916"/>
    <w:rPr>
      <w:rFonts w:cs="Wingdings"/>
    </w:rPr>
  </w:style>
  <w:style w:type="character" w:customStyle="1" w:styleId="ListLabel1450">
    <w:name w:val="ListLabel 1450"/>
    <w:qFormat/>
    <w:rsid w:val="009C6916"/>
    <w:rPr>
      <w:rFonts w:cs="Symbol"/>
    </w:rPr>
  </w:style>
  <w:style w:type="character" w:customStyle="1" w:styleId="ListLabel1451">
    <w:name w:val="ListLabel 1451"/>
    <w:qFormat/>
    <w:rsid w:val="009C6916"/>
    <w:rPr>
      <w:rFonts w:cs="Courier New"/>
    </w:rPr>
  </w:style>
  <w:style w:type="character" w:customStyle="1" w:styleId="ListLabel1452">
    <w:name w:val="ListLabel 1452"/>
    <w:qFormat/>
    <w:rsid w:val="009C6916"/>
    <w:rPr>
      <w:rFonts w:cs="Wingdings"/>
    </w:rPr>
  </w:style>
  <w:style w:type="character" w:customStyle="1" w:styleId="ListLabel1453">
    <w:name w:val="ListLabel 1453"/>
    <w:qFormat/>
    <w:rsid w:val="009C6916"/>
    <w:rPr>
      <w:rFonts w:cs="Symbol"/>
    </w:rPr>
  </w:style>
  <w:style w:type="character" w:customStyle="1" w:styleId="ListLabel1454">
    <w:name w:val="ListLabel 1454"/>
    <w:qFormat/>
    <w:rsid w:val="009C6916"/>
    <w:rPr>
      <w:rFonts w:cs="Courier New"/>
    </w:rPr>
  </w:style>
  <w:style w:type="character" w:customStyle="1" w:styleId="ListLabel1455">
    <w:name w:val="ListLabel 1455"/>
    <w:qFormat/>
    <w:rsid w:val="009C6916"/>
    <w:rPr>
      <w:rFonts w:cs="Wingdings"/>
    </w:rPr>
  </w:style>
  <w:style w:type="character" w:customStyle="1" w:styleId="ListLabel1456">
    <w:name w:val="ListLabel 1456"/>
    <w:qFormat/>
    <w:rsid w:val="009C6916"/>
    <w:rPr>
      <w:rFonts w:cs="Wingdings"/>
    </w:rPr>
  </w:style>
  <w:style w:type="character" w:customStyle="1" w:styleId="ListLabel1457">
    <w:name w:val="ListLabel 1457"/>
    <w:qFormat/>
    <w:rsid w:val="009C6916"/>
    <w:rPr>
      <w:rFonts w:cs="Courier New"/>
    </w:rPr>
  </w:style>
  <w:style w:type="character" w:customStyle="1" w:styleId="ListLabel1458">
    <w:name w:val="ListLabel 1458"/>
    <w:qFormat/>
    <w:rsid w:val="009C6916"/>
    <w:rPr>
      <w:rFonts w:cs="Wingdings"/>
    </w:rPr>
  </w:style>
  <w:style w:type="character" w:customStyle="1" w:styleId="ListLabel1459">
    <w:name w:val="ListLabel 1459"/>
    <w:qFormat/>
    <w:rsid w:val="009C6916"/>
    <w:rPr>
      <w:rFonts w:cs="Symbol"/>
    </w:rPr>
  </w:style>
  <w:style w:type="character" w:customStyle="1" w:styleId="ListLabel1460">
    <w:name w:val="ListLabel 1460"/>
    <w:qFormat/>
    <w:rsid w:val="009C6916"/>
    <w:rPr>
      <w:rFonts w:cs="Courier New"/>
    </w:rPr>
  </w:style>
  <w:style w:type="character" w:customStyle="1" w:styleId="ListLabel1461">
    <w:name w:val="ListLabel 1461"/>
    <w:qFormat/>
    <w:rsid w:val="009C6916"/>
    <w:rPr>
      <w:rFonts w:cs="Wingdings"/>
    </w:rPr>
  </w:style>
  <w:style w:type="character" w:customStyle="1" w:styleId="ListLabel1462">
    <w:name w:val="ListLabel 1462"/>
    <w:qFormat/>
    <w:rsid w:val="009C6916"/>
    <w:rPr>
      <w:rFonts w:cs="Symbol"/>
    </w:rPr>
  </w:style>
  <w:style w:type="character" w:customStyle="1" w:styleId="ListLabel1463">
    <w:name w:val="ListLabel 1463"/>
    <w:qFormat/>
    <w:rsid w:val="009C6916"/>
    <w:rPr>
      <w:rFonts w:cs="Courier New"/>
    </w:rPr>
  </w:style>
  <w:style w:type="character" w:customStyle="1" w:styleId="ListLabel1464">
    <w:name w:val="ListLabel 1464"/>
    <w:qFormat/>
    <w:rsid w:val="009C6916"/>
    <w:rPr>
      <w:rFonts w:cs="Wingdings"/>
    </w:rPr>
  </w:style>
  <w:style w:type="character" w:customStyle="1" w:styleId="ListLabel1465">
    <w:name w:val="ListLabel 1465"/>
    <w:qFormat/>
    <w:rsid w:val="009C6916"/>
    <w:rPr>
      <w:rFonts w:ascii="Arial" w:hAnsi="Arial"/>
      <w:b/>
      <w:color w:val="000000"/>
      <w:sz w:val="20"/>
    </w:rPr>
  </w:style>
  <w:style w:type="character" w:customStyle="1" w:styleId="ListLabel1466">
    <w:name w:val="ListLabel 1466"/>
    <w:qFormat/>
    <w:rsid w:val="009C6916"/>
    <w:rPr>
      <w:rFonts w:ascii="Arial" w:hAnsi="Arial"/>
      <w:color w:val="00000A"/>
      <w:sz w:val="20"/>
    </w:rPr>
  </w:style>
  <w:style w:type="character" w:customStyle="1" w:styleId="ListLabel1467">
    <w:name w:val="ListLabel 1467"/>
    <w:qFormat/>
    <w:rsid w:val="009C6916"/>
    <w:rPr>
      <w:rFonts w:eastAsia="Calibri"/>
      <w:b/>
      <w:color w:val="00000A"/>
      <w:sz w:val="20"/>
      <w:szCs w:val="20"/>
      <w:lang w:val="pt-BR" w:eastAsia="en-US" w:bidi="ar-SA"/>
    </w:rPr>
  </w:style>
  <w:style w:type="character" w:customStyle="1" w:styleId="ListLabel1468">
    <w:name w:val="ListLabel 1468"/>
    <w:qFormat/>
    <w:rsid w:val="009C6916"/>
    <w:rPr>
      <w:color w:val="00000A"/>
    </w:rPr>
  </w:style>
  <w:style w:type="character" w:customStyle="1" w:styleId="ListLabel1469">
    <w:name w:val="ListLabel 1469"/>
    <w:qFormat/>
    <w:rsid w:val="009C6916"/>
    <w:rPr>
      <w:rFonts w:cs="Courier New"/>
    </w:rPr>
  </w:style>
  <w:style w:type="character" w:customStyle="1" w:styleId="ListLabel1470">
    <w:name w:val="ListLabel 1470"/>
    <w:qFormat/>
    <w:rsid w:val="009C6916"/>
    <w:rPr>
      <w:rFonts w:cs="Courier New"/>
    </w:rPr>
  </w:style>
  <w:style w:type="character" w:customStyle="1" w:styleId="ListLabel1471">
    <w:name w:val="ListLabel 1471"/>
    <w:qFormat/>
    <w:rsid w:val="009C6916"/>
    <w:rPr>
      <w:rFonts w:cs="Wingdings"/>
    </w:rPr>
  </w:style>
  <w:style w:type="character" w:customStyle="1" w:styleId="ListLabel1472">
    <w:name w:val="ListLabel 1472"/>
    <w:qFormat/>
    <w:rsid w:val="009C6916"/>
    <w:rPr>
      <w:rFonts w:cs="Symbol"/>
    </w:rPr>
  </w:style>
  <w:style w:type="character" w:customStyle="1" w:styleId="ListLabel1473">
    <w:name w:val="ListLabel 1473"/>
    <w:qFormat/>
    <w:rsid w:val="009C6916"/>
    <w:rPr>
      <w:rFonts w:cs="Courier New"/>
    </w:rPr>
  </w:style>
  <w:style w:type="character" w:customStyle="1" w:styleId="ListLabel1474">
    <w:name w:val="ListLabel 1474"/>
    <w:qFormat/>
    <w:rsid w:val="009C6916"/>
    <w:rPr>
      <w:rFonts w:cs="Wingdings"/>
    </w:rPr>
  </w:style>
  <w:style w:type="character" w:customStyle="1" w:styleId="ListLabel1475">
    <w:name w:val="ListLabel 1475"/>
    <w:qFormat/>
    <w:rsid w:val="009C6916"/>
    <w:rPr>
      <w:rFonts w:cs="Symbol"/>
    </w:rPr>
  </w:style>
  <w:style w:type="character" w:customStyle="1" w:styleId="ListLabel1476">
    <w:name w:val="ListLabel 1476"/>
    <w:qFormat/>
    <w:rsid w:val="009C6916"/>
    <w:rPr>
      <w:rFonts w:cs="Courier New"/>
    </w:rPr>
  </w:style>
  <w:style w:type="character" w:customStyle="1" w:styleId="ListLabel1477">
    <w:name w:val="ListLabel 1477"/>
    <w:qFormat/>
    <w:rsid w:val="009C6916"/>
    <w:rPr>
      <w:rFonts w:cs="Wingdings"/>
    </w:rPr>
  </w:style>
  <w:style w:type="character" w:customStyle="1" w:styleId="ListLabel1478">
    <w:name w:val="ListLabel 1478"/>
    <w:qFormat/>
    <w:rsid w:val="009C6916"/>
    <w:rPr>
      <w:rFonts w:ascii="Calibri" w:hAnsi="Calibri"/>
      <w:b w:val="0"/>
      <w:i w:val="0"/>
      <w:sz w:val="23"/>
    </w:rPr>
  </w:style>
  <w:style w:type="character" w:customStyle="1" w:styleId="ListLabel1479">
    <w:name w:val="ListLabel 1479"/>
    <w:qFormat/>
    <w:rsid w:val="009C6916"/>
    <w:rPr>
      <w:rFonts w:ascii="Arial" w:hAnsi="Arial"/>
      <w:b w:val="0"/>
      <w:i w:val="0"/>
      <w:sz w:val="20"/>
    </w:rPr>
  </w:style>
  <w:style w:type="character" w:customStyle="1" w:styleId="ListLabel1480">
    <w:name w:val="ListLabel 1480"/>
    <w:qFormat/>
    <w:rsid w:val="009C6916"/>
    <w:rPr>
      <w:rFonts w:cs="Courier New"/>
    </w:rPr>
  </w:style>
  <w:style w:type="character" w:customStyle="1" w:styleId="ListLabel1481">
    <w:name w:val="ListLabel 1481"/>
    <w:qFormat/>
    <w:rsid w:val="009C6916"/>
    <w:rPr>
      <w:rFonts w:cs="Wingdings"/>
    </w:rPr>
  </w:style>
  <w:style w:type="character" w:customStyle="1" w:styleId="ListLabel1482">
    <w:name w:val="ListLabel 1482"/>
    <w:qFormat/>
    <w:rsid w:val="009C6916"/>
    <w:rPr>
      <w:rFonts w:cs="Symbol"/>
    </w:rPr>
  </w:style>
  <w:style w:type="character" w:customStyle="1" w:styleId="ListLabel1483">
    <w:name w:val="ListLabel 1483"/>
    <w:qFormat/>
    <w:rsid w:val="009C6916"/>
    <w:rPr>
      <w:rFonts w:cs="Courier New"/>
    </w:rPr>
  </w:style>
  <w:style w:type="character" w:customStyle="1" w:styleId="ListLabel1484">
    <w:name w:val="ListLabel 1484"/>
    <w:qFormat/>
    <w:rsid w:val="009C6916"/>
    <w:rPr>
      <w:rFonts w:cs="Wingdings"/>
    </w:rPr>
  </w:style>
  <w:style w:type="character" w:customStyle="1" w:styleId="ListLabel1485">
    <w:name w:val="ListLabel 1485"/>
    <w:qFormat/>
    <w:rsid w:val="009C6916"/>
    <w:rPr>
      <w:rFonts w:cs="Symbol"/>
    </w:rPr>
  </w:style>
  <w:style w:type="character" w:customStyle="1" w:styleId="ListLabel1486">
    <w:name w:val="ListLabel 1486"/>
    <w:qFormat/>
    <w:rsid w:val="009C6916"/>
    <w:rPr>
      <w:rFonts w:cs="Courier New"/>
    </w:rPr>
  </w:style>
  <w:style w:type="character" w:customStyle="1" w:styleId="ListLabel1487">
    <w:name w:val="ListLabel 1487"/>
    <w:qFormat/>
    <w:rsid w:val="009C6916"/>
    <w:rPr>
      <w:rFonts w:cs="Wingdings"/>
    </w:rPr>
  </w:style>
  <w:style w:type="character" w:customStyle="1" w:styleId="ListLabel1488">
    <w:name w:val="ListLabel 1488"/>
    <w:qFormat/>
    <w:rsid w:val="009C6916"/>
    <w:rPr>
      <w:rFonts w:cs="Courier New"/>
    </w:rPr>
  </w:style>
  <w:style w:type="character" w:customStyle="1" w:styleId="ListLabel1489">
    <w:name w:val="ListLabel 1489"/>
    <w:qFormat/>
    <w:rsid w:val="009C6916"/>
    <w:rPr>
      <w:rFonts w:cs="Courier New"/>
    </w:rPr>
  </w:style>
  <w:style w:type="character" w:customStyle="1" w:styleId="ListLabel1490">
    <w:name w:val="ListLabel 1490"/>
    <w:qFormat/>
    <w:rsid w:val="009C6916"/>
    <w:rPr>
      <w:rFonts w:cs="Wingdings"/>
    </w:rPr>
  </w:style>
  <w:style w:type="character" w:customStyle="1" w:styleId="ListLabel1491">
    <w:name w:val="ListLabel 1491"/>
    <w:qFormat/>
    <w:rsid w:val="009C6916"/>
    <w:rPr>
      <w:rFonts w:cs="Symbol"/>
    </w:rPr>
  </w:style>
  <w:style w:type="character" w:customStyle="1" w:styleId="ListLabel1492">
    <w:name w:val="ListLabel 1492"/>
    <w:qFormat/>
    <w:rsid w:val="009C6916"/>
    <w:rPr>
      <w:rFonts w:cs="Courier New"/>
    </w:rPr>
  </w:style>
  <w:style w:type="character" w:customStyle="1" w:styleId="ListLabel1493">
    <w:name w:val="ListLabel 1493"/>
    <w:qFormat/>
    <w:rsid w:val="009C6916"/>
    <w:rPr>
      <w:rFonts w:cs="Wingdings"/>
    </w:rPr>
  </w:style>
  <w:style w:type="character" w:customStyle="1" w:styleId="ListLabel1494">
    <w:name w:val="ListLabel 1494"/>
    <w:qFormat/>
    <w:rsid w:val="009C6916"/>
    <w:rPr>
      <w:rFonts w:cs="Symbol"/>
    </w:rPr>
  </w:style>
  <w:style w:type="character" w:customStyle="1" w:styleId="ListLabel1495">
    <w:name w:val="ListLabel 1495"/>
    <w:qFormat/>
    <w:rsid w:val="009C6916"/>
    <w:rPr>
      <w:rFonts w:cs="Courier New"/>
    </w:rPr>
  </w:style>
  <w:style w:type="character" w:customStyle="1" w:styleId="ListLabel1496">
    <w:name w:val="ListLabel 1496"/>
    <w:qFormat/>
    <w:rsid w:val="009C6916"/>
    <w:rPr>
      <w:rFonts w:cs="Wingdings"/>
    </w:rPr>
  </w:style>
  <w:style w:type="character" w:customStyle="1" w:styleId="ListLabel1497">
    <w:name w:val="ListLabel 1497"/>
    <w:qFormat/>
    <w:rsid w:val="009C6916"/>
    <w:rPr>
      <w:rFonts w:ascii="Arial" w:hAnsi="Arial" w:cs="Courier New"/>
    </w:rPr>
  </w:style>
  <w:style w:type="character" w:customStyle="1" w:styleId="ListLabel1498">
    <w:name w:val="ListLabel 1498"/>
    <w:qFormat/>
    <w:rsid w:val="009C6916"/>
    <w:rPr>
      <w:rFonts w:cs="Courier New"/>
    </w:rPr>
  </w:style>
  <w:style w:type="character" w:customStyle="1" w:styleId="ListLabel1499">
    <w:name w:val="ListLabel 1499"/>
    <w:qFormat/>
    <w:rsid w:val="009C6916"/>
    <w:rPr>
      <w:rFonts w:cs="Wingdings"/>
    </w:rPr>
  </w:style>
  <w:style w:type="character" w:customStyle="1" w:styleId="ListLabel1500">
    <w:name w:val="ListLabel 1500"/>
    <w:qFormat/>
    <w:rsid w:val="009C6916"/>
    <w:rPr>
      <w:rFonts w:cs="Symbol"/>
    </w:rPr>
  </w:style>
  <w:style w:type="character" w:customStyle="1" w:styleId="ListLabel1501">
    <w:name w:val="ListLabel 1501"/>
    <w:qFormat/>
    <w:rsid w:val="009C6916"/>
    <w:rPr>
      <w:rFonts w:cs="Courier New"/>
    </w:rPr>
  </w:style>
  <w:style w:type="character" w:customStyle="1" w:styleId="ListLabel1502">
    <w:name w:val="ListLabel 1502"/>
    <w:qFormat/>
    <w:rsid w:val="009C6916"/>
    <w:rPr>
      <w:rFonts w:cs="Wingdings"/>
    </w:rPr>
  </w:style>
  <w:style w:type="character" w:customStyle="1" w:styleId="ListLabel1503">
    <w:name w:val="ListLabel 1503"/>
    <w:qFormat/>
    <w:rsid w:val="009C6916"/>
    <w:rPr>
      <w:rFonts w:cs="Symbol"/>
    </w:rPr>
  </w:style>
  <w:style w:type="character" w:customStyle="1" w:styleId="ListLabel1504">
    <w:name w:val="ListLabel 1504"/>
    <w:qFormat/>
    <w:rsid w:val="009C6916"/>
    <w:rPr>
      <w:rFonts w:cs="Courier New"/>
    </w:rPr>
  </w:style>
  <w:style w:type="character" w:customStyle="1" w:styleId="ListLabel1505">
    <w:name w:val="ListLabel 1505"/>
    <w:qFormat/>
    <w:rsid w:val="009C6916"/>
    <w:rPr>
      <w:rFonts w:cs="Wingdings"/>
    </w:rPr>
  </w:style>
  <w:style w:type="character" w:customStyle="1" w:styleId="ListLabel1506">
    <w:name w:val="ListLabel 1506"/>
    <w:qFormat/>
    <w:rsid w:val="009C6916"/>
    <w:rPr>
      <w:rFonts w:ascii="Arial" w:hAnsi="Arial" w:cs="Courier New"/>
    </w:rPr>
  </w:style>
  <w:style w:type="character" w:customStyle="1" w:styleId="ListLabel1507">
    <w:name w:val="ListLabel 1507"/>
    <w:qFormat/>
    <w:rsid w:val="009C6916"/>
    <w:rPr>
      <w:rFonts w:cs="Courier New"/>
    </w:rPr>
  </w:style>
  <w:style w:type="character" w:customStyle="1" w:styleId="ListLabel1508">
    <w:name w:val="ListLabel 1508"/>
    <w:qFormat/>
    <w:rsid w:val="009C6916"/>
    <w:rPr>
      <w:rFonts w:cs="Wingdings"/>
    </w:rPr>
  </w:style>
  <w:style w:type="character" w:customStyle="1" w:styleId="ListLabel1509">
    <w:name w:val="ListLabel 1509"/>
    <w:qFormat/>
    <w:rsid w:val="009C6916"/>
    <w:rPr>
      <w:rFonts w:cs="Symbol"/>
    </w:rPr>
  </w:style>
  <w:style w:type="character" w:customStyle="1" w:styleId="ListLabel1510">
    <w:name w:val="ListLabel 1510"/>
    <w:qFormat/>
    <w:rsid w:val="009C6916"/>
    <w:rPr>
      <w:rFonts w:cs="Courier New"/>
    </w:rPr>
  </w:style>
  <w:style w:type="character" w:customStyle="1" w:styleId="ListLabel1511">
    <w:name w:val="ListLabel 1511"/>
    <w:qFormat/>
    <w:rsid w:val="009C6916"/>
    <w:rPr>
      <w:rFonts w:cs="Wingdings"/>
    </w:rPr>
  </w:style>
  <w:style w:type="character" w:customStyle="1" w:styleId="ListLabel1512">
    <w:name w:val="ListLabel 1512"/>
    <w:qFormat/>
    <w:rsid w:val="009C6916"/>
    <w:rPr>
      <w:rFonts w:cs="Symbol"/>
    </w:rPr>
  </w:style>
  <w:style w:type="character" w:customStyle="1" w:styleId="ListLabel1513">
    <w:name w:val="ListLabel 1513"/>
    <w:qFormat/>
    <w:rsid w:val="009C6916"/>
    <w:rPr>
      <w:rFonts w:cs="Courier New"/>
    </w:rPr>
  </w:style>
  <w:style w:type="character" w:customStyle="1" w:styleId="ListLabel1514">
    <w:name w:val="ListLabel 1514"/>
    <w:qFormat/>
    <w:rsid w:val="009C6916"/>
    <w:rPr>
      <w:rFonts w:cs="Wingdings"/>
    </w:rPr>
  </w:style>
  <w:style w:type="character" w:customStyle="1" w:styleId="ListLabel1515">
    <w:name w:val="ListLabel 1515"/>
    <w:qFormat/>
    <w:rsid w:val="009C6916"/>
    <w:rPr>
      <w:b w:val="0"/>
      <w:i w:val="0"/>
      <w:sz w:val="23"/>
    </w:rPr>
  </w:style>
  <w:style w:type="character" w:customStyle="1" w:styleId="ListLabel1516">
    <w:name w:val="ListLabel 1516"/>
    <w:qFormat/>
    <w:rsid w:val="009C6916"/>
    <w:rPr>
      <w:rFonts w:ascii="Arial" w:hAnsi="Arial" w:cs="Courier New"/>
    </w:rPr>
  </w:style>
  <w:style w:type="character" w:customStyle="1" w:styleId="ListLabel1517">
    <w:name w:val="ListLabel 1517"/>
    <w:qFormat/>
    <w:rsid w:val="009C6916"/>
    <w:rPr>
      <w:rFonts w:cs="Courier New"/>
    </w:rPr>
  </w:style>
  <w:style w:type="character" w:customStyle="1" w:styleId="ListLabel1518">
    <w:name w:val="ListLabel 1518"/>
    <w:qFormat/>
    <w:rsid w:val="009C6916"/>
    <w:rPr>
      <w:rFonts w:cs="Wingdings"/>
    </w:rPr>
  </w:style>
  <w:style w:type="character" w:customStyle="1" w:styleId="ListLabel1519">
    <w:name w:val="ListLabel 1519"/>
    <w:qFormat/>
    <w:rsid w:val="009C6916"/>
    <w:rPr>
      <w:rFonts w:cs="Symbol"/>
    </w:rPr>
  </w:style>
  <w:style w:type="character" w:customStyle="1" w:styleId="ListLabel1520">
    <w:name w:val="ListLabel 1520"/>
    <w:qFormat/>
    <w:rsid w:val="009C6916"/>
    <w:rPr>
      <w:rFonts w:cs="Courier New"/>
    </w:rPr>
  </w:style>
  <w:style w:type="character" w:customStyle="1" w:styleId="ListLabel1521">
    <w:name w:val="ListLabel 1521"/>
    <w:qFormat/>
    <w:rsid w:val="009C6916"/>
    <w:rPr>
      <w:rFonts w:cs="Wingdings"/>
    </w:rPr>
  </w:style>
  <w:style w:type="character" w:customStyle="1" w:styleId="ListLabel1522">
    <w:name w:val="ListLabel 1522"/>
    <w:qFormat/>
    <w:rsid w:val="009C6916"/>
    <w:rPr>
      <w:rFonts w:cs="Symbol"/>
    </w:rPr>
  </w:style>
  <w:style w:type="character" w:customStyle="1" w:styleId="ListLabel1523">
    <w:name w:val="ListLabel 1523"/>
    <w:qFormat/>
    <w:rsid w:val="009C6916"/>
    <w:rPr>
      <w:rFonts w:cs="Courier New"/>
    </w:rPr>
  </w:style>
  <w:style w:type="character" w:customStyle="1" w:styleId="ListLabel1524">
    <w:name w:val="ListLabel 1524"/>
    <w:qFormat/>
    <w:rsid w:val="009C6916"/>
    <w:rPr>
      <w:rFonts w:cs="Wingdings"/>
    </w:rPr>
  </w:style>
  <w:style w:type="character" w:customStyle="1" w:styleId="ListLabel1525">
    <w:name w:val="ListLabel 1525"/>
    <w:qFormat/>
    <w:rsid w:val="009C6916"/>
    <w:rPr>
      <w:rFonts w:ascii="Arial" w:hAnsi="Arial"/>
      <w:b w:val="0"/>
      <w:i w:val="0"/>
      <w:sz w:val="23"/>
    </w:rPr>
  </w:style>
  <w:style w:type="character" w:customStyle="1" w:styleId="ListLabel1526">
    <w:name w:val="ListLabel 1526"/>
    <w:qFormat/>
    <w:rsid w:val="009C6916"/>
    <w:rPr>
      <w:rFonts w:ascii="Arial" w:hAnsi="Arial"/>
      <w:b w:val="0"/>
      <w:i w:val="0"/>
      <w:sz w:val="23"/>
    </w:rPr>
  </w:style>
  <w:style w:type="character" w:customStyle="1" w:styleId="ListLabel1527">
    <w:name w:val="ListLabel 1527"/>
    <w:qFormat/>
    <w:rsid w:val="009C6916"/>
    <w:rPr>
      <w:rFonts w:ascii="Arial" w:hAnsi="Arial"/>
      <w:b w:val="0"/>
      <w:i w:val="0"/>
      <w:sz w:val="23"/>
    </w:rPr>
  </w:style>
  <w:style w:type="character" w:customStyle="1" w:styleId="ListLabel1528">
    <w:name w:val="ListLabel 1528"/>
    <w:qFormat/>
    <w:rsid w:val="009C6916"/>
    <w:rPr>
      <w:rFonts w:ascii="Arial" w:hAnsi="Arial"/>
      <w:b w:val="0"/>
      <w:i w:val="0"/>
      <w:sz w:val="23"/>
    </w:rPr>
  </w:style>
  <w:style w:type="character" w:customStyle="1" w:styleId="ListLabel1529">
    <w:name w:val="ListLabel 1529"/>
    <w:qFormat/>
    <w:rsid w:val="009C6916"/>
    <w:rPr>
      <w:rFonts w:ascii="Arial" w:hAnsi="Arial"/>
      <w:b w:val="0"/>
      <w:i w:val="0"/>
      <w:sz w:val="23"/>
    </w:rPr>
  </w:style>
  <w:style w:type="character" w:customStyle="1" w:styleId="ListLabel1530">
    <w:name w:val="ListLabel 1530"/>
    <w:qFormat/>
    <w:rsid w:val="009C6916"/>
    <w:rPr>
      <w:rFonts w:ascii="Arial" w:hAnsi="Arial"/>
      <w:b w:val="0"/>
      <w:i w:val="0"/>
      <w:sz w:val="23"/>
    </w:rPr>
  </w:style>
  <w:style w:type="character" w:customStyle="1" w:styleId="ListLabel1531">
    <w:name w:val="ListLabel 1531"/>
    <w:qFormat/>
    <w:rsid w:val="009C6916"/>
    <w:rPr>
      <w:rFonts w:ascii="Arial" w:hAnsi="Arial"/>
      <w:b w:val="0"/>
      <w:i w:val="0"/>
      <w:sz w:val="23"/>
    </w:rPr>
  </w:style>
  <w:style w:type="character" w:customStyle="1" w:styleId="ListLabel1532">
    <w:name w:val="ListLabel 1532"/>
    <w:qFormat/>
    <w:rsid w:val="009C6916"/>
    <w:rPr>
      <w:b w:val="0"/>
      <w:i w:val="0"/>
      <w:sz w:val="23"/>
    </w:rPr>
  </w:style>
  <w:style w:type="character" w:customStyle="1" w:styleId="ListLabel1533">
    <w:name w:val="ListLabel 1533"/>
    <w:qFormat/>
    <w:rsid w:val="009C6916"/>
    <w:rPr>
      <w:color w:val="00000A"/>
    </w:rPr>
  </w:style>
  <w:style w:type="character" w:customStyle="1" w:styleId="ListLabel1534">
    <w:name w:val="ListLabel 1534"/>
    <w:qFormat/>
    <w:rsid w:val="009C6916"/>
    <w:rPr>
      <w:rFonts w:ascii="Arial" w:hAnsi="Arial" w:cs="Symbol"/>
      <w:b/>
      <w:sz w:val="20"/>
    </w:rPr>
  </w:style>
  <w:style w:type="character" w:customStyle="1" w:styleId="ListLabel1535">
    <w:name w:val="ListLabel 1535"/>
    <w:qFormat/>
    <w:rsid w:val="009C6916"/>
    <w:rPr>
      <w:rFonts w:cs="Courier New"/>
    </w:rPr>
  </w:style>
  <w:style w:type="character" w:customStyle="1" w:styleId="ListLabel1536">
    <w:name w:val="ListLabel 1536"/>
    <w:qFormat/>
    <w:rsid w:val="009C6916"/>
    <w:rPr>
      <w:rFonts w:cs="Wingdings"/>
    </w:rPr>
  </w:style>
  <w:style w:type="character" w:customStyle="1" w:styleId="ListLabel1537">
    <w:name w:val="ListLabel 1537"/>
    <w:qFormat/>
    <w:rsid w:val="009C6916"/>
    <w:rPr>
      <w:rFonts w:cs="Symbol"/>
    </w:rPr>
  </w:style>
  <w:style w:type="character" w:customStyle="1" w:styleId="ListLabel1538">
    <w:name w:val="ListLabel 1538"/>
    <w:qFormat/>
    <w:rsid w:val="009C6916"/>
    <w:rPr>
      <w:rFonts w:cs="Courier New"/>
    </w:rPr>
  </w:style>
  <w:style w:type="character" w:customStyle="1" w:styleId="ListLabel1539">
    <w:name w:val="ListLabel 1539"/>
    <w:qFormat/>
    <w:rsid w:val="009C6916"/>
    <w:rPr>
      <w:rFonts w:cs="Wingdings"/>
    </w:rPr>
  </w:style>
  <w:style w:type="character" w:customStyle="1" w:styleId="ListLabel1540">
    <w:name w:val="ListLabel 1540"/>
    <w:qFormat/>
    <w:rsid w:val="009C6916"/>
    <w:rPr>
      <w:rFonts w:cs="Symbol"/>
    </w:rPr>
  </w:style>
  <w:style w:type="character" w:customStyle="1" w:styleId="ListLabel1541">
    <w:name w:val="ListLabel 1541"/>
    <w:qFormat/>
    <w:rsid w:val="009C6916"/>
    <w:rPr>
      <w:rFonts w:cs="Courier New"/>
    </w:rPr>
  </w:style>
  <w:style w:type="character" w:customStyle="1" w:styleId="ListLabel1542">
    <w:name w:val="ListLabel 1542"/>
    <w:qFormat/>
    <w:rsid w:val="009C6916"/>
    <w:rPr>
      <w:rFonts w:cs="Wingdings"/>
    </w:rPr>
  </w:style>
  <w:style w:type="character" w:customStyle="1" w:styleId="ListLabel1543">
    <w:name w:val="ListLabel 1543"/>
    <w:qFormat/>
    <w:rsid w:val="009C6916"/>
    <w:rPr>
      <w:rFonts w:cs="Wingdings"/>
    </w:rPr>
  </w:style>
  <w:style w:type="character" w:customStyle="1" w:styleId="ListLabel1544">
    <w:name w:val="ListLabel 1544"/>
    <w:qFormat/>
    <w:rsid w:val="009C6916"/>
    <w:rPr>
      <w:rFonts w:cs="Courier New"/>
    </w:rPr>
  </w:style>
  <w:style w:type="character" w:customStyle="1" w:styleId="ListLabel1545">
    <w:name w:val="ListLabel 1545"/>
    <w:qFormat/>
    <w:rsid w:val="009C6916"/>
    <w:rPr>
      <w:rFonts w:cs="Wingdings"/>
    </w:rPr>
  </w:style>
  <w:style w:type="character" w:customStyle="1" w:styleId="ListLabel1546">
    <w:name w:val="ListLabel 1546"/>
    <w:qFormat/>
    <w:rsid w:val="009C6916"/>
    <w:rPr>
      <w:rFonts w:cs="Symbol"/>
    </w:rPr>
  </w:style>
  <w:style w:type="character" w:customStyle="1" w:styleId="ListLabel1547">
    <w:name w:val="ListLabel 1547"/>
    <w:qFormat/>
    <w:rsid w:val="009C6916"/>
    <w:rPr>
      <w:rFonts w:cs="Courier New"/>
    </w:rPr>
  </w:style>
  <w:style w:type="character" w:customStyle="1" w:styleId="ListLabel1548">
    <w:name w:val="ListLabel 1548"/>
    <w:qFormat/>
    <w:rsid w:val="009C6916"/>
    <w:rPr>
      <w:rFonts w:cs="Wingdings"/>
    </w:rPr>
  </w:style>
  <w:style w:type="character" w:customStyle="1" w:styleId="ListLabel1549">
    <w:name w:val="ListLabel 1549"/>
    <w:qFormat/>
    <w:rsid w:val="009C6916"/>
    <w:rPr>
      <w:rFonts w:cs="Symbol"/>
    </w:rPr>
  </w:style>
  <w:style w:type="character" w:customStyle="1" w:styleId="ListLabel1550">
    <w:name w:val="ListLabel 1550"/>
    <w:qFormat/>
    <w:rsid w:val="009C6916"/>
    <w:rPr>
      <w:rFonts w:cs="Courier New"/>
    </w:rPr>
  </w:style>
  <w:style w:type="character" w:customStyle="1" w:styleId="ListLabel1551">
    <w:name w:val="ListLabel 1551"/>
    <w:qFormat/>
    <w:rsid w:val="009C6916"/>
    <w:rPr>
      <w:rFonts w:cs="Wingdings"/>
    </w:rPr>
  </w:style>
  <w:style w:type="character" w:customStyle="1" w:styleId="ListLabel1552">
    <w:name w:val="ListLabel 1552"/>
    <w:qFormat/>
    <w:rsid w:val="009C6916"/>
    <w:rPr>
      <w:rFonts w:ascii="Arial" w:hAnsi="Arial"/>
      <w:b/>
      <w:color w:val="000000"/>
      <w:sz w:val="20"/>
    </w:rPr>
  </w:style>
  <w:style w:type="character" w:customStyle="1" w:styleId="ListLabel1553">
    <w:name w:val="ListLabel 1553"/>
    <w:qFormat/>
    <w:rsid w:val="009C6916"/>
    <w:rPr>
      <w:rFonts w:ascii="Arial" w:hAnsi="Arial"/>
      <w:color w:val="00000A"/>
      <w:sz w:val="20"/>
    </w:rPr>
  </w:style>
  <w:style w:type="character" w:customStyle="1" w:styleId="ListLabel1554">
    <w:name w:val="ListLabel 1554"/>
    <w:qFormat/>
    <w:rsid w:val="009C6916"/>
    <w:rPr>
      <w:rFonts w:eastAsia="Calibri"/>
      <w:b/>
      <w:color w:val="00000A"/>
      <w:sz w:val="20"/>
      <w:szCs w:val="20"/>
      <w:lang w:val="pt-BR" w:eastAsia="en-US" w:bidi="ar-SA"/>
    </w:rPr>
  </w:style>
  <w:style w:type="character" w:customStyle="1" w:styleId="ListLabel1555">
    <w:name w:val="ListLabel 1555"/>
    <w:qFormat/>
    <w:rsid w:val="009C6916"/>
    <w:rPr>
      <w:color w:val="00000A"/>
    </w:rPr>
  </w:style>
  <w:style w:type="character" w:customStyle="1" w:styleId="ListLabel1556">
    <w:name w:val="ListLabel 1556"/>
    <w:qFormat/>
    <w:rsid w:val="009C6916"/>
    <w:rPr>
      <w:rFonts w:cs="Courier New"/>
    </w:rPr>
  </w:style>
  <w:style w:type="character" w:customStyle="1" w:styleId="ListLabel1557">
    <w:name w:val="ListLabel 1557"/>
    <w:qFormat/>
    <w:rsid w:val="009C6916"/>
    <w:rPr>
      <w:rFonts w:cs="Courier New"/>
    </w:rPr>
  </w:style>
  <w:style w:type="character" w:customStyle="1" w:styleId="ListLabel1558">
    <w:name w:val="ListLabel 1558"/>
    <w:qFormat/>
    <w:rsid w:val="009C6916"/>
    <w:rPr>
      <w:rFonts w:cs="Wingdings"/>
    </w:rPr>
  </w:style>
  <w:style w:type="character" w:customStyle="1" w:styleId="ListLabel1559">
    <w:name w:val="ListLabel 1559"/>
    <w:qFormat/>
    <w:rsid w:val="009C6916"/>
    <w:rPr>
      <w:rFonts w:cs="Symbol"/>
    </w:rPr>
  </w:style>
  <w:style w:type="character" w:customStyle="1" w:styleId="ListLabel1560">
    <w:name w:val="ListLabel 1560"/>
    <w:qFormat/>
    <w:rsid w:val="009C6916"/>
    <w:rPr>
      <w:rFonts w:cs="Courier New"/>
    </w:rPr>
  </w:style>
  <w:style w:type="character" w:customStyle="1" w:styleId="ListLabel1561">
    <w:name w:val="ListLabel 1561"/>
    <w:qFormat/>
    <w:rsid w:val="009C6916"/>
    <w:rPr>
      <w:rFonts w:cs="Wingdings"/>
    </w:rPr>
  </w:style>
  <w:style w:type="character" w:customStyle="1" w:styleId="ListLabel1562">
    <w:name w:val="ListLabel 1562"/>
    <w:qFormat/>
    <w:rsid w:val="009C6916"/>
    <w:rPr>
      <w:rFonts w:cs="Symbol"/>
    </w:rPr>
  </w:style>
  <w:style w:type="character" w:customStyle="1" w:styleId="ListLabel1563">
    <w:name w:val="ListLabel 1563"/>
    <w:qFormat/>
    <w:rsid w:val="009C6916"/>
    <w:rPr>
      <w:rFonts w:cs="Courier New"/>
    </w:rPr>
  </w:style>
  <w:style w:type="character" w:customStyle="1" w:styleId="ListLabel1564">
    <w:name w:val="ListLabel 1564"/>
    <w:qFormat/>
    <w:rsid w:val="009C6916"/>
    <w:rPr>
      <w:rFonts w:cs="Wingdings"/>
    </w:rPr>
  </w:style>
  <w:style w:type="character" w:customStyle="1" w:styleId="ListLabel1565">
    <w:name w:val="ListLabel 1565"/>
    <w:qFormat/>
    <w:rsid w:val="009C6916"/>
    <w:rPr>
      <w:rFonts w:ascii="Calibri" w:hAnsi="Calibri"/>
      <w:b w:val="0"/>
      <w:i w:val="0"/>
      <w:sz w:val="23"/>
    </w:rPr>
  </w:style>
  <w:style w:type="character" w:customStyle="1" w:styleId="ListLabel1566">
    <w:name w:val="ListLabel 1566"/>
    <w:qFormat/>
    <w:rsid w:val="009C6916"/>
    <w:rPr>
      <w:b w:val="0"/>
      <w:i w:val="0"/>
      <w:sz w:val="20"/>
    </w:rPr>
  </w:style>
  <w:style w:type="character" w:customStyle="1" w:styleId="ListLabel1567">
    <w:name w:val="ListLabel 1567"/>
    <w:qFormat/>
    <w:rsid w:val="009C6916"/>
    <w:rPr>
      <w:rFonts w:cs="Courier New"/>
    </w:rPr>
  </w:style>
  <w:style w:type="character" w:customStyle="1" w:styleId="ListLabel1568">
    <w:name w:val="ListLabel 1568"/>
    <w:qFormat/>
    <w:rsid w:val="009C6916"/>
    <w:rPr>
      <w:rFonts w:cs="Wingdings"/>
    </w:rPr>
  </w:style>
  <w:style w:type="character" w:customStyle="1" w:styleId="ListLabel1569">
    <w:name w:val="ListLabel 1569"/>
    <w:qFormat/>
    <w:rsid w:val="009C6916"/>
    <w:rPr>
      <w:rFonts w:cs="Symbol"/>
    </w:rPr>
  </w:style>
  <w:style w:type="character" w:customStyle="1" w:styleId="ListLabel1570">
    <w:name w:val="ListLabel 1570"/>
    <w:qFormat/>
    <w:rsid w:val="009C6916"/>
    <w:rPr>
      <w:rFonts w:cs="Courier New"/>
    </w:rPr>
  </w:style>
  <w:style w:type="character" w:customStyle="1" w:styleId="ListLabel1571">
    <w:name w:val="ListLabel 1571"/>
    <w:qFormat/>
    <w:rsid w:val="009C6916"/>
    <w:rPr>
      <w:rFonts w:cs="Wingdings"/>
    </w:rPr>
  </w:style>
  <w:style w:type="character" w:customStyle="1" w:styleId="ListLabel1572">
    <w:name w:val="ListLabel 1572"/>
    <w:qFormat/>
    <w:rsid w:val="009C6916"/>
    <w:rPr>
      <w:rFonts w:cs="Symbol"/>
    </w:rPr>
  </w:style>
  <w:style w:type="character" w:customStyle="1" w:styleId="ListLabel1573">
    <w:name w:val="ListLabel 1573"/>
    <w:qFormat/>
    <w:rsid w:val="009C6916"/>
    <w:rPr>
      <w:rFonts w:cs="Courier New"/>
    </w:rPr>
  </w:style>
  <w:style w:type="character" w:customStyle="1" w:styleId="ListLabel1574">
    <w:name w:val="ListLabel 1574"/>
    <w:qFormat/>
    <w:rsid w:val="009C6916"/>
    <w:rPr>
      <w:rFonts w:cs="Wingdings"/>
    </w:rPr>
  </w:style>
  <w:style w:type="character" w:customStyle="1" w:styleId="ListLabel1575">
    <w:name w:val="ListLabel 1575"/>
    <w:qFormat/>
    <w:rsid w:val="009C6916"/>
    <w:rPr>
      <w:rFonts w:cs="Courier New"/>
    </w:rPr>
  </w:style>
  <w:style w:type="character" w:customStyle="1" w:styleId="ListLabel1576">
    <w:name w:val="ListLabel 1576"/>
    <w:qFormat/>
    <w:rsid w:val="009C6916"/>
    <w:rPr>
      <w:rFonts w:cs="Courier New"/>
    </w:rPr>
  </w:style>
  <w:style w:type="character" w:customStyle="1" w:styleId="ListLabel1577">
    <w:name w:val="ListLabel 1577"/>
    <w:qFormat/>
    <w:rsid w:val="009C6916"/>
    <w:rPr>
      <w:rFonts w:cs="Wingdings"/>
    </w:rPr>
  </w:style>
  <w:style w:type="character" w:customStyle="1" w:styleId="ListLabel1578">
    <w:name w:val="ListLabel 1578"/>
    <w:qFormat/>
    <w:rsid w:val="009C6916"/>
    <w:rPr>
      <w:rFonts w:cs="Symbol"/>
    </w:rPr>
  </w:style>
  <w:style w:type="character" w:customStyle="1" w:styleId="ListLabel1579">
    <w:name w:val="ListLabel 1579"/>
    <w:qFormat/>
    <w:rsid w:val="009C6916"/>
    <w:rPr>
      <w:rFonts w:cs="Courier New"/>
    </w:rPr>
  </w:style>
  <w:style w:type="character" w:customStyle="1" w:styleId="ListLabel1580">
    <w:name w:val="ListLabel 1580"/>
    <w:qFormat/>
    <w:rsid w:val="009C6916"/>
    <w:rPr>
      <w:rFonts w:cs="Wingdings"/>
    </w:rPr>
  </w:style>
  <w:style w:type="character" w:customStyle="1" w:styleId="ListLabel1581">
    <w:name w:val="ListLabel 1581"/>
    <w:qFormat/>
    <w:rsid w:val="009C6916"/>
    <w:rPr>
      <w:rFonts w:cs="Symbol"/>
    </w:rPr>
  </w:style>
  <w:style w:type="character" w:customStyle="1" w:styleId="ListLabel1582">
    <w:name w:val="ListLabel 1582"/>
    <w:qFormat/>
    <w:rsid w:val="009C6916"/>
    <w:rPr>
      <w:rFonts w:cs="Courier New"/>
    </w:rPr>
  </w:style>
  <w:style w:type="character" w:customStyle="1" w:styleId="ListLabel1583">
    <w:name w:val="ListLabel 1583"/>
    <w:qFormat/>
    <w:rsid w:val="009C6916"/>
    <w:rPr>
      <w:rFonts w:cs="Wingdings"/>
    </w:rPr>
  </w:style>
  <w:style w:type="character" w:customStyle="1" w:styleId="ListLabel1584">
    <w:name w:val="ListLabel 1584"/>
    <w:qFormat/>
    <w:rsid w:val="009C6916"/>
    <w:rPr>
      <w:rFonts w:ascii="Arial" w:hAnsi="Arial" w:cs="Courier New"/>
    </w:rPr>
  </w:style>
  <w:style w:type="character" w:customStyle="1" w:styleId="ListLabel1585">
    <w:name w:val="ListLabel 1585"/>
    <w:qFormat/>
    <w:rsid w:val="009C6916"/>
    <w:rPr>
      <w:rFonts w:cs="Courier New"/>
    </w:rPr>
  </w:style>
  <w:style w:type="character" w:customStyle="1" w:styleId="ListLabel1586">
    <w:name w:val="ListLabel 1586"/>
    <w:qFormat/>
    <w:rsid w:val="009C6916"/>
    <w:rPr>
      <w:rFonts w:cs="Wingdings"/>
    </w:rPr>
  </w:style>
  <w:style w:type="character" w:customStyle="1" w:styleId="ListLabel1587">
    <w:name w:val="ListLabel 1587"/>
    <w:qFormat/>
    <w:rsid w:val="009C6916"/>
    <w:rPr>
      <w:rFonts w:cs="Symbol"/>
    </w:rPr>
  </w:style>
  <w:style w:type="character" w:customStyle="1" w:styleId="ListLabel1588">
    <w:name w:val="ListLabel 1588"/>
    <w:qFormat/>
    <w:rsid w:val="009C6916"/>
    <w:rPr>
      <w:rFonts w:cs="Courier New"/>
    </w:rPr>
  </w:style>
  <w:style w:type="character" w:customStyle="1" w:styleId="ListLabel1589">
    <w:name w:val="ListLabel 1589"/>
    <w:qFormat/>
    <w:rsid w:val="009C6916"/>
    <w:rPr>
      <w:rFonts w:cs="Wingdings"/>
    </w:rPr>
  </w:style>
  <w:style w:type="character" w:customStyle="1" w:styleId="ListLabel1590">
    <w:name w:val="ListLabel 1590"/>
    <w:qFormat/>
    <w:rsid w:val="009C6916"/>
    <w:rPr>
      <w:rFonts w:cs="Symbol"/>
    </w:rPr>
  </w:style>
  <w:style w:type="character" w:customStyle="1" w:styleId="ListLabel1591">
    <w:name w:val="ListLabel 1591"/>
    <w:qFormat/>
    <w:rsid w:val="009C6916"/>
    <w:rPr>
      <w:rFonts w:cs="Courier New"/>
    </w:rPr>
  </w:style>
  <w:style w:type="character" w:customStyle="1" w:styleId="ListLabel1592">
    <w:name w:val="ListLabel 1592"/>
    <w:qFormat/>
    <w:rsid w:val="009C6916"/>
    <w:rPr>
      <w:rFonts w:cs="Wingdings"/>
    </w:rPr>
  </w:style>
  <w:style w:type="character" w:customStyle="1" w:styleId="ListLabel1593">
    <w:name w:val="ListLabel 1593"/>
    <w:qFormat/>
    <w:rsid w:val="009C6916"/>
    <w:rPr>
      <w:rFonts w:ascii="Arial" w:hAnsi="Arial" w:cs="Courier New"/>
    </w:rPr>
  </w:style>
  <w:style w:type="character" w:customStyle="1" w:styleId="ListLabel1594">
    <w:name w:val="ListLabel 1594"/>
    <w:qFormat/>
    <w:rsid w:val="009C6916"/>
    <w:rPr>
      <w:rFonts w:cs="Courier New"/>
    </w:rPr>
  </w:style>
  <w:style w:type="character" w:customStyle="1" w:styleId="ListLabel1595">
    <w:name w:val="ListLabel 1595"/>
    <w:qFormat/>
    <w:rsid w:val="009C6916"/>
    <w:rPr>
      <w:rFonts w:cs="Wingdings"/>
    </w:rPr>
  </w:style>
  <w:style w:type="character" w:customStyle="1" w:styleId="ListLabel1596">
    <w:name w:val="ListLabel 1596"/>
    <w:qFormat/>
    <w:rsid w:val="009C6916"/>
    <w:rPr>
      <w:rFonts w:cs="Symbol"/>
    </w:rPr>
  </w:style>
  <w:style w:type="character" w:customStyle="1" w:styleId="ListLabel1597">
    <w:name w:val="ListLabel 1597"/>
    <w:qFormat/>
    <w:rsid w:val="009C6916"/>
    <w:rPr>
      <w:rFonts w:cs="Courier New"/>
    </w:rPr>
  </w:style>
  <w:style w:type="character" w:customStyle="1" w:styleId="ListLabel1598">
    <w:name w:val="ListLabel 1598"/>
    <w:qFormat/>
    <w:rsid w:val="009C6916"/>
    <w:rPr>
      <w:rFonts w:cs="Wingdings"/>
    </w:rPr>
  </w:style>
  <w:style w:type="character" w:customStyle="1" w:styleId="ListLabel1599">
    <w:name w:val="ListLabel 1599"/>
    <w:qFormat/>
    <w:rsid w:val="009C6916"/>
    <w:rPr>
      <w:rFonts w:cs="Symbol"/>
    </w:rPr>
  </w:style>
  <w:style w:type="character" w:customStyle="1" w:styleId="ListLabel1600">
    <w:name w:val="ListLabel 1600"/>
    <w:qFormat/>
    <w:rsid w:val="009C6916"/>
    <w:rPr>
      <w:rFonts w:cs="Courier New"/>
    </w:rPr>
  </w:style>
  <w:style w:type="character" w:customStyle="1" w:styleId="ListLabel1601">
    <w:name w:val="ListLabel 1601"/>
    <w:qFormat/>
    <w:rsid w:val="009C6916"/>
    <w:rPr>
      <w:rFonts w:cs="Wingdings"/>
    </w:rPr>
  </w:style>
  <w:style w:type="character" w:customStyle="1" w:styleId="ListLabel1602">
    <w:name w:val="ListLabel 1602"/>
    <w:qFormat/>
    <w:rsid w:val="009C6916"/>
    <w:rPr>
      <w:b w:val="0"/>
      <w:i w:val="0"/>
      <w:sz w:val="23"/>
    </w:rPr>
  </w:style>
  <w:style w:type="character" w:customStyle="1" w:styleId="ListLabel1603">
    <w:name w:val="ListLabel 1603"/>
    <w:qFormat/>
    <w:rsid w:val="009C6916"/>
    <w:rPr>
      <w:rFonts w:ascii="Arial" w:hAnsi="Arial" w:cs="Courier New"/>
    </w:rPr>
  </w:style>
  <w:style w:type="character" w:customStyle="1" w:styleId="ListLabel1604">
    <w:name w:val="ListLabel 1604"/>
    <w:qFormat/>
    <w:rsid w:val="009C6916"/>
    <w:rPr>
      <w:rFonts w:cs="Courier New"/>
    </w:rPr>
  </w:style>
  <w:style w:type="character" w:customStyle="1" w:styleId="ListLabel1605">
    <w:name w:val="ListLabel 1605"/>
    <w:qFormat/>
    <w:rsid w:val="009C6916"/>
    <w:rPr>
      <w:rFonts w:cs="Wingdings"/>
    </w:rPr>
  </w:style>
  <w:style w:type="character" w:customStyle="1" w:styleId="ListLabel1606">
    <w:name w:val="ListLabel 1606"/>
    <w:qFormat/>
    <w:rsid w:val="009C6916"/>
    <w:rPr>
      <w:rFonts w:cs="Symbol"/>
    </w:rPr>
  </w:style>
  <w:style w:type="character" w:customStyle="1" w:styleId="ListLabel1607">
    <w:name w:val="ListLabel 1607"/>
    <w:qFormat/>
    <w:rsid w:val="009C6916"/>
    <w:rPr>
      <w:rFonts w:cs="Courier New"/>
    </w:rPr>
  </w:style>
  <w:style w:type="character" w:customStyle="1" w:styleId="ListLabel1608">
    <w:name w:val="ListLabel 1608"/>
    <w:qFormat/>
    <w:rsid w:val="009C6916"/>
    <w:rPr>
      <w:rFonts w:cs="Wingdings"/>
    </w:rPr>
  </w:style>
  <w:style w:type="character" w:customStyle="1" w:styleId="ListLabel1609">
    <w:name w:val="ListLabel 1609"/>
    <w:qFormat/>
    <w:rsid w:val="009C6916"/>
    <w:rPr>
      <w:rFonts w:cs="Symbol"/>
    </w:rPr>
  </w:style>
  <w:style w:type="character" w:customStyle="1" w:styleId="ListLabel1610">
    <w:name w:val="ListLabel 1610"/>
    <w:qFormat/>
    <w:rsid w:val="009C6916"/>
    <w:rPr>
      <w:rFonts w:cs="Courier New"/>
    </w:rPr>
  </w:style>
  <w:style w:type="character" w:customStyle="1" w:styleId="ListLabel1611">
    <w:name w:val="ListLabel 1611"/>
    <w:qFormat/>
    <w:rsid w:val="009C6916"/>
    <w:rPr>
      <w:rFonts w:cs="Wingdings"/>
    </w:rPr>
  </w:style>
  <w:style w:type="character" w:customStyle="1" w:styleId="ListLabel1612">
    <w:name w:val="ListLabel 1612"/>
    <w:qFormat/>
    <w:rsid w:val="009C6916"/>
    <w:rPr>
      <w:rFonts w:ascii="Arial" w:hAnsi="Arial"/>
      <w:b w:val="0"/>
      <w:i w:val="0"/>
      <w:sz w:val="23"/>
    </w:rPr>
  </w:style>
  <w:style w:type="character" w:customStyle="1" w:styleId="ListLabel1613">
    <w:name w:val="ListLabel 1613"/>
    <w:qFormat/>
    <w:rsid w:val="009C6916"/>
    <w:rPr>
      <w:rFonts w:ascii="Arial" w:hAnsi="Arial"/>
      <w:b w:val="0"/>
      <w:i w:val="0"/>
      <w:sz w:val="23"/>
    </w:rPr>
  </w:style>
  <w:style w:type="character" w:customStyle="1" w:styleId="ListLabel1614">
    <w:name w:val="ListLabel 1614"/>
    <w:qFormat/>
    <w:rsid w:val="009C6916"/>
    <w:rPr>
      <w:rFonts w:ascii="Arial" w:hAnsi="Arial"/>
      <w:b w:val="0"/>
      <w:i w:val="0"/>
      <w:sz w:val="23"/>
    </w:rPr>
  </w:style>
  <w:style w:type="character" w:customStyle="1" w:styleId="ListLabel1615">
    <w:name w:val="ListLabel 1615"/>
    <w:qFormat/>
    <w:rsid w:val="009C6916"/>
    <w:rPr>
      <w:rFonts w:ascii="Arial" w:hAnsi="Arial"/>
      <w:b w:val="0"/>
      <w:i w:val="0"/>
      <w:sz w:val="23"/>
    </w:rPr>
  </w:style>
  <w:style w:type="character" w:customStyle="1" w:styleId="ListLabel1616">
    <w:name w:val="ListLabel 1616"/>
    <w:qFormat/>
    <w:rsid w:val="009C6916"/>
    <w:rPr>
      <w:rFonts w:ascii="Arial" w:hAnsi="Arial"/>
      <w:b w:val="0"/>
      <w:i w:val="0"/>
      <w:sz w:val="23"/>
    </w:rPr>
  </w:style>
  <w:style w:type="character" w:customStyle="1" w:styleId="ListLabel1617">
    <w:name w:val="ListLabel 1617"/>
    <w:qFormat/>
    <w:rsid w:val="009C6916"/>
    <w:rPr>
      <w:rFonts w:ascii="Arial" w:hAnsi="Arial"/>
      <w:b w:val="0"/>
      <w:i w:val="0"/>
      <w:sz w:val="23"/>
    </w:rPr>
  </w:style>
  <w:style w:type="character" w:customStyle="1" w:styleId="ListLabel1618">
    <w:name w:val="ListLabel 1618"/>
    <w:qFormat/>
    <w:rsid w:val="009C6916"/>
    <w:rPr>
      <w:rFonts w:ascii="Arial" w:hAnsi="Arial"/>
      <w:b w:val="0"/>
      <w:i w:val="0"/>
      <w:sz w:val="23"/>
    </w:rPr>
  </w:style>
  <w:style w:type="character" w:customStyle="1" w:styleId="ListLabel1619">
    <w:name w:val="ListLabel 1619"/>
    <w:qFormat/>
    <w:rsid w:val="009C6916"/>
    <w:rPr>
      <w:b w:val="0"/>
      <w:i w:val="0"/>
      <w:sz w:val="23"/>
    </w:rPr>
  </w:style>
  <w:style w:type="character" w:customStyle="1" w:styleId="ListLabel1620">
    <w:name w:val="ListLabel 1620"/>
    <w:qFormat/>
    <w:rsid w:val="009C6916"/>
    <w:rPr>
      <w:color w:val="00000A"/>
    </w:rPr>
  </w:style>
  <w:style w:type="character" w:customStyle="1" w:styleId="ListLabel1621">
    <w:name w:val="ListLabel 1621"/>
    <w:qFormat/>
    <w:rsid w:val="009C6916"/>
    <w:rPr>
      <w:rFonts w:cs="Symbol"/>
      <w:b/>
      <w:sz w:val="20"/>
    </w:rPr>
  </w:style>
  <w:style w:type="character" w:customStyle="1" w:styleId="ListLabel1622">
    <w:name w:val="ListLabel 1622"/>
    <w:qFormat/>
    <w:rsid w:val="009C6916"/>
    <w:rPr>
      <w:rFonts w:cs="Courier New"/>
    </w:rPr>
  </w:style>
  <w:style w:type="character" w:customStyle="1" w:styleId="ListLabel1623">
    <w:name w:val="ListLabel 1623"/>
    <w:qFormat/>
    <w:rsid w:val="009C6916"/>
    <w:rPr>
      <w:rFonts w:cs="Wingdings"/>
    </w:rPr>
  </w:style>
  <w:style w:type="character" w:customStyle="1" w:styleId="ListLabel1624">
    <w:name w:val="ListLabel 1624"/>
    <w:qFormat/>
    <w:rsid w:val="009C6916"/>
    <w:rPr>
      <w:rFonts w:cs="Symbol"/>
    </w:rPr>
  </w:style>
  <w:style w:type="character" w:customStyle="1" w:styleId="ListLabel1625">
    <w:name w:val="ListLabel 1625"/>
    <w:qFormat/>
    <w:rsid w:val="009C6916"/>
    <w:rPr>
      <w:rFonts w:cs="Courier New"/>
    </w:rPr>
  </w:style>
  <w:style w:type="character" w:customStyle="1" w:styleId="ListLabel1626">
    <w:name w:val="ListLabel 1626"/>
    <w:qFormat/>
    <w:rsid w:val="009C6916"/>
    <w:rPr>
      <w:rFonts w:cs="Wingdings"/>
    </w:rPr>
  </w:style>
  <w:style w:type="character" w:customStyle="1" w:styleId="ListLabel1627">
    <w:name w:val="ListLabel 1627"/>
    <w:qFormat/>
    <w:rsid w:val="009C6916"/>
    <w:rPr>
      <w:rFonts w:cs="Symbol"/>
    </w:rPr>
  </w:style>
  <w:style w:type="character" w:customStyle="1" w:styleId="ListLabel1628">
    <w:name w:val="ListLabel 1628"/>
    <w:qFormat/>
    <w:rsid w:val="009C6916"/>
    <w:rPr>
      <w:rFonts w:cs="Courier New"/>
    </w:rPr>
  </w:style>
  <w:style w:type="character" w:customStyle="1" w:styleId="ListLabel1629">
    <w:name w:val="ListLabel 1629"/>
    <w:qFormat/>
    <w:rsid w:val="009C6916"/>
    <w:rPr>
      <w:rFonts w:cs="Wingdings"/>
    </w:rPr>
  </w:style>
  <w:style w:type="character" w:customStyle="1" w:styleId="ListLabel1630">
    <w:name w:val="ListLabel 1630"/>
    <w:qFormat/>
    <w:rsid w:val="009C6916"/>
    <w:rPr>
      <w:rFonts w:cs="Wingdings"/>
    </w:rPr>
  </w:style>
  <w:style w:type="character" w:customStyle="1" w:styleId="ListLabel1631">
    <w:name w:val="ListLabel 1631"/>
    <w:qFormat/>
    <w:rsid w:val="009C6916"/>
    <w:rPr>
      <w:rFonts w:cs="Courier New"/>
    </w:rPr>
  </w:style>
  <w:style w:type="character" w:customStyle="1" w:styleId="ListLabel1632">
    <w:name w:val="ListLabel 1632"/>
    <w:qFormat/>
    <w:rsid w:val="009C6916"/>
    <w:rPr>
      <w:rFonts w:cs="Wingdings"/>
    </w:rPr>
  </w:style>
  <w:style w:type="character" w:customStyle="1" w:styleId="ListLabel1633">
    <w:name w:val="ListLabel 1633"/>
    <w:qFormat/>
    <w:rsid w:val="009C6916"/>
    <w:rPr>
      <w:rFonts w:cs="Symbol"/>
    </w:rPr>
  </w:style>
  <w:style w:type="character" w:customStyle="1" w:styleId="ListLabel1634">
    <w:name w:val="ListLabel 1634"/>
    <w:qFormat/>
    <w:rsid w:val="009C6916"/>
    <w:rPr>
      <w:rFonts w:cs="Courier New"/>
    </w:rPr>
  </w:style>
  <w:style w:type="character" w:customStyle="1" w:styleId="ListLabel1635">
    <w:name w:val="ListLabel 1635"/>
    <w:qFormat/>
    <w:rsid w:val="009C6916"/>
    <w:rPr>
      <w:rFonts w:cs="Wingdings"/>
    </w:rPr>
  </w:style>
  <w:style w:type="character" w:customStyle="1" w:styleId="ListLabel1636">
    <w:name w:val="ListLabel 1636"/>
    <w:qFormat/>
    <w:rsid w:val="009C6916"/>
    <w:rPr>
      <w:rFonts w:cs="Symbol"/>
    </w:rPr>
  </w:style>
  <w:style w:type="character" w:customStyle="1" w:styleId="ListLabel1637">
    <w:name w:val="ListLabel 1637"/>
    <w:qFormat/>
    <w:rsid w:val="009C6916"/>
    <w:rPr>
      <w:rFonts w:cs="Courier New"/>
    </w:rPr>
  </w:style>
  <w:style w:type="character" w:customStyle="1" w:styleId="ListLabel1638">
    <w:name w:val="ListLabel 1638"/>
    <w:qFormat/>
    <w:rsid w:val="009C6916"/>
    <w:rPr>
      <w:rFonts w:cs="Wingdings"/>
    </w:rPr>
  </w:style>
  <w:style w:type="character" w:customStyle="1" w:styleId="ListLabel1639">
    <w:name w:val="ListLabel 1639"/>
    <w:qFormat/>
    <w:rsid w:val="009C6916"/>
    <w:rPr>
      <w:rFonts w:ascii="Arial" w:hAnsi="Arial"/>
      <w:b/>
      <w:color w:val="000000"/>
      <w:sz w:val="20"/>
    </w:rPr>
  </w:style>
  <w:style w:type="character" w:customStyle="1" w:styleId="ListLabel1640">
    <w:name w:val="ListLabel 1640"/>
    <w:qFormat/>
    <w:rsid w:val="009C6916"/>
    <w:rPr>
      <w:rFonts w:ascii="Arial" w:hAnsi="Arial"/>
      <w:color w:val="00000A"/>
      <w:sz w:val="20"/>
    </w:rPr>
  </w:style>
  <w:style w:type="character" w:customStyle="1" w:styleId="ListLabel1641">
    <w:name w:val="ListLabel 1641"/>
    <w:qFormat/>
    <w:rsid w:val="009C6916"/>
    <w:rPr>
      <w:rFonts w:eastAsia="Calibri"/>
      <w:b/>
      <w:color w:val="00000A"/>
      <w:sz w:val="20"/>
      <w:szCs w:val="20"/>
      <w:lang w:val="pt-BR" w:eastAsia="en-US" w:bidi="ar-SA"/>
    </w:rPr>
  </w:style>
  <w:style w:type="character" w:customStyle="1" w:styleId="ListLabel1642">
    <w:name w:val="ListLabel 1642"/>
    <w:qFormat/>
    <w:rsid w:val="009C6916"/>
    <w:rPr>
      <w:color w:val="00000A"/>
    </w:rPr>
  </w:style>
  <w:style w:type="character" w:customStyle="1" w:styleId="ListLabel1643">
    <w:name w:val="ListLabel 1643"/>
    <w:qFormat/>
    <w:rsid w:val="009C6916"/>
    <w:rPr>
      <w:rFonts w:cs="Courier New"/>
    </w:rPr>
  </w:style>
  <w:style w:type="character" w:customStyle="1" w:styleId="ListLabel1644">
    <w:name w:val="ListLabel 1644"/>
    <w:qFormat/>
    <w:rsid w:val="009C6916"/>
    <w:rPr>
      <w:rFonts w:cs="Courier New"/>
    </w:rPr>
  </w:style>
  <w:style w:type="character" w:customStyle="1" w:styleId="ListLabel1645">
    <w:name w:val="ListLabel 1645"/>
    <w:qFormat/>
    <w:rsid w:val="009C6916"/>
    <w:rPr>
      <w:rFonts w:cs="Wingdings"/>
    </w:rPr>
  </w:style>
  <w:style w:type="character" w:customStyle="1" w:styleId="ListLabel1646">
    <w:name w:val="ListLabel 1646"/>
    <w:qFormat/>
    <w:rsid w:val="009C6916"/>
    <w:rPr>
      <w:rFonts w:cs="Symbol"/>
    </w:rPr>
  </w:style>
  <w:style w:type="character" w:customStyle="1" w:styleId="ListLabel1647">
    <w:name w:val="ListLabel 1647"/>
    <w:qFormat/>
    <w:rsid w:val="009C6916"/>
    <w:rPr>
      <w:rFonts w:cs="Courier New"/>
    </w:rPr>
  </w:style>
  <w:style w:type="character" w:customStyle="1" w:styleId="ListLabel1648">
    <w:name w:val="ListLabel 1648"/>
    <w:qFormat/>
    <w:rsid w:val="009C6916"/>
    <w:rPr>
      <w:rFonts w:cs="Wingdings"/>
    </w:rPr>
  </w:style>
  <w:style w:type="character" w:customStyle="1" w:styleId="ListLabel1649">
    <w:name w:val="ListLabel 1649"/>
    <w:qFormat/>
    <w:rsid w:val="009C6916"/>
    <w:rPr>
      <w:rFonts w:cs="Symbol"/>
    </w:rPr>
  </w:style>
  <w:style w:type="character" w:customStyle="1" w:styleId="ListLabel1650">
    <w:name w:val="ListLabel 1650"/>
    <w:qFormat/>
    <w:rsid w:val="009C6916"/>
    <w:rPr>
      <w:rFonts w:cs="Courier New"/>
    </w:rPr>
  </w:style>
  <w:style w:type="character" w:customStyle="1" w:styleId="ListLabel1651">
    <w:name w:val="ListLabel 1651"/>
    <w:qFormat/>
    <w:rsid w:val="009C6916"/>
    <w:rPr>
      <w:rFonts w:cs="Wingdings"/>
    </w:rPr>
  </w:style>
  <w:style w:type="character" w:customStyle="1" w:styleId="ListLabel1652">
    <w:name w:val="ListLabel 1652"/>
    <w:qFormat/>
    <w:rsid w:val="009C6916"/>
    <w:rPr>
      <w:rFonts w:ascii="Calibri" w:hAnsi="Calibri"/>
      <w:b w:val="0"/>
      <w:i w:val="0"/>
      <w:sz w:val="23"/>
    </w:rPr>
  </w:style>
  <w:style w:type="character" w:customStyle="1" w:styleId="ListLabel1653">
    <w:name w:val="ListLabel 1653"/>
    <w:qFormat/>
    <w:rsid w:val="009C6916"/>
    <w:rPr>
      <w:b w:val="0"/>
      <w:i w:val="0"/>
      <w:sz w:val="20"/>
    </w:rPr>
  </w:style>
  <w:style w:type="character" w:customStyle="1" w:styleId="ListLabel1654">
    <w:name w:val="ListLabel 1654"/>
    <w:qFormat/>
    <w:rsid w:val="009C6916"/>
    <w:rPr>
      <w:rFonts w:cs="Courier New"/>
    </w:rPr>
  </w:style>
  <w:style w:type="character" w:customStyle="1" w:styleId="ListLabel1655">
    <w:name w:val="ListLabel 1655"/>
    <w:qFormat/>
    <w:rsid w:val="009C6916"/>
    <w:rPr>
      <w:rFonts w:cs="Wingdings"/>
    </w:rPr>
  </w:style>
  <w:style w:type="character" w:customStyle="1" w:styleId="ListLabel1656">
    <w:name w:val="ListLabel 1656"/>
    <w:qFormat/>
    <w:rsid w:val="009C6916"/>
    <w:rPr>
      <w:rFonts w:cs="Symbol"/>
    </w:rPr>
  </w:style>
  <w:style w:type="character" w:customStyle="1" w:styleId="ListLabel1657">
    <w:name w:val="ListLabel 1657"/>
    <w:qFormat/>
    <w:rsid w:val="009C6916"/>
    <w:rPr>
      <w:rFonts w:cs="Courier New"/>
    </w:rPr>
  </w:style>
  <w:style w:type="character" w:customStyle="1" w:styleId="ListLabel1658">
    <w:name w:val="ListLabel 1658"/>
    <w:qFormat/>
    <w:rsid w:val="009C6916"/>
    <w:rPr>
      <w:rFonts w:cs="Wingdings"/>
    </w:rPr>
  </w:style>
  <w:style w:type="character" w:customStyle="1" w:styleId="ListLabel1659">
    <w:name w:val="ListLabel 1659"/>
    <w:qFormat/>
    <w:rsid w:val="009C6916"/>
    <w:rPr>
      <w:rFonts w:cs="Symbol"/>
    </w:rPr>
  </w:style>
  <w:style w:type="character" w:customStyle="1" w:styleId="ListLabel1660">
    <w:name w:val="ListLabel 1660"/>
    <w:qFormat/>
    <w:rsid w:val="009C6916"/>
    <w:rPr>
      <w:rFonts w:cs="Courier New"/>
    </w:rPr>
  </w:style>
  <w:style w:type="character" w:customStyle="1" w:styleId="ListLabel1661">
    <w:name w:val="ListLabel 1661"/>
    <w:qFormat/>
    <w:rsid w:val="009C6916"/>
    <w:rPr>
      <w:rFonts w:cs="Wingdings"/>
    </w:rPr>
  </w:style>
  <w:style w:type="character" w:customStyle="1" w:styleId="ListLabel1662">
    <w:name w:val="ListLabel 1662"/>
    <w:qFormat/>
    <w:rsid w:val="009C6916"/>
    <w:rPr>
      <w:rFonts w:cs="Courier New"/>
    </w:rPr>
  </w:style>
  <w:style w:type="character" w:customStyle="1" w:styleId="ListLabel1663">
    <w:name w:val="ListLabel 1663"/>
    <w:qFormat/>
    <w:rsid w:val="009C6916"/>
    <w:rPr>
      <w:rFonts w:cs="Courier New"/>
    </w:rPr>
  </w:style>
  <w:style w:type="character" w:customStyle="1" w:styleId="ListLabel1664">
    <w:name w:val="ListLabel 1664"/>
    <w:qFormat/>
    <w:rsid w:val="009C6916"/>
    <w:rPr>
      <w:rFonts w:cs="Wingdings"/>
    </w:rPr>
  </w:style>
  <w:style w:type="character" w:customStyle="1" w:styleId="ListLabel1665">
    <w:name w:val="ListLabel 1665"/>
    <w:qFormat/>
    <w:rsid w:val="009C6916"/>
    <w:rPr>
      <w:rFonts w:cs="Symbol"/>
    </w:rPr>
  </w:style>
  <w:style w:type="character" w:customStyle="1" w:styleId="ListLabel1666">
    <w:name w:val="ListLabel 1666"/>
    <w:qFormat/>
    <w:rsid w:val="009C6916"/>
    <w:rPr>
      <w:rFonts w:cs="Courier New"/>
    </w:rPr>
  </w:style>
  <w:style w:type="character" w:customStyle="1" w:styleId="ListLabel1667">
    <w:name w:val="ListLabel 1667"/>
    <w:qFormat/>
    <w:rsid w:val="009C6916"/>
    <w:rPr>
      <w:rFonts w:cs="Wingdings"/>
    </w:rPr>
  </w:style>
  <w:style w:type="character" w:customStyle="1" w:styleId="ListLabel1668">
    <w:name w:val="ListLabel 1668"/>
    <w:qFormat/>
    <w:rsid w:val="009C6916"/>
    <w:rPr>
      <w:rFonts w:cs="Symbol"/>
    </w:rPr>
  </w:style>
  <w:style w:type="character" w:customStyle="1" w:styleId="ListLabel1669">
    <w:name w:val="ListLabel 1669"/>
    <w:qFormat/>
    <w:rsid w:val="009C6916"/>
    <w:rPr>
      <w:rFonts w:cs="Courier New"/>
    </w:rPr>
  </w:style>
  <w:style w:type="character" w:customStyle="1" w:styleId="ListLabel1670">
    <w:name w:val="ListLabel 1670"/>
    <w:qFormat/>
    <w:rsid w:val="009C6916"/>
    <w:rPr>
      <w:rFonts w:cs="Wingdings"/>
    </w:rPr>
  </w:style>
  <w:style w:type="character" w:customStyle="1" w:styleId="ListLabel1671">
    <w:name w:val="ListLabel 1671"/>
    <w:qFormat/>
    <w:rsid w:val="009C6916"/>
    <w:rPr>
      <w:rFonts w:ascii="Arial" w:hAnsi="Arial" w:cs="Courier New"/>
    </w:rPr>
  </w:style>
  <w:style w:type="character" w:customStyle="1" w:styleId="ListLabel1672">
    <w:name w:val="ListLabel 1672"/>
    <w:qFormat/>
    <w:rsid w:val="009C6916"/>
    <w:rPr>
      <w:rFonts w:cs="Courier New"/>
    </w:rPr>
  </w:style>
  <w:style w:type="character" w:customStyle="1" w:styleId="ListLabel1673">
    <w:name w:val="ListLabel 1673"/>
    <w:qFormat/>
    <w:rsid w:val="009C6916"/>
    <w:rPr>
      <w:rFonts w:cs="Wingdings"/>
    </w:rPr>
  </w:style>
  <w:style w:type="character" w:customStyle="1" w:styleId="ListLabel1674">
    <w:name w:val="ListLabel 1674"/>
    <w:qFormat/>
    <w:rsid w:val="009C6916"/>
    <w:rPr>
      <w:rFonts w:cs="Symbol"/>
    </w:rPr>
  </w:style>
  <w:style w:type="character" w:customStyle="1" w:styleId="ListLabel1675">
    <w:name w:val="ListLabel 1675"/>
    <w:qFormat/>
    <w:rsid w:val="009C6916"/>
    <w:rPr>
      <w:rFonts w:cs="Courier New"/>
    </w:rPr>
  </w:style>
  <w:style w:type="character" w:customStyle="1" w:styleId="ListLabel1676">
    <w:name w:val="ListLabel 1676"/>
    <w:qFormat/>
    <w:rsid w:val="009C6916"/>
    <w:rPr>
      <w:rFonts w:cs="Wingdings"/>
    </w:rPr>
  </w:style>
  <w:style w:type="character" w:customStyle="1" w:styleId="ListLabel1677">
    <w:name w:val="ListLabel 1677"/>
    <w:qFormat/>
    <w:rsid w:val="009C6916"/>
    <w:rPr>
      <w:rFonts w:cs="Symbol"/>
    </w:rPr>
  </w:style>
  <w:style w:type="character" w:customStyle="1" w:styleId="ListLabel1678">
    <w:name w:val="ListLabel 1678"/>
    <w:qFormat/>
    <w:rsid w:val="009C6916"/>
    <w:rPr>
      <w:rFonts w:cs="Courier New"/>
    </w:rPr>
  </w:style>
  <w:style w:type="character" w:customStyle="1" w:styleId="ListLabel1679">
    <w:name w:val="ListLabel 1679"/>
    <w:qFormat/>
    <w:rsid w:val="009C6916"/>
    <w:rPr>
      <w:rFonts w:cs="Wingdings"/>
    </w:rPr>
  </w:style>
  <w:style w:type="character" w:customStyle="1" w:styleId="ListLabel1680">
    <w:name w:val="ListLabel 1680"/>
    <w:qFormat/>
    <w:rsid w:val="009C6916"/>
    <w:rPr>
      <w:rFonts w:ascii="Arial" w:hAnsi="Arial" w:cs="Courier New"/>
    </w:rPr>
  </w:style>
  <w:style w:type="character" w:customStyle="1" w:styleId="ListLabel1681">
    <w:name w:val="ListLabel 1681"/>
    <w:qFormat/>
    <w:rsid w:val="009C6916"/>
    <w:rPr>
      <w:rFonts w:cs="Courier New"/>
    </w:rPr>
  </w:style>
  <w:style w:type="character" w:customStyle="1" w:styleId="ListLabel1682">
    <w:name w:val="ListLabel 1682"/>
    <w:qFormat/>
    <w:rsid w:val="009C6916"/>
    <w:rPr>
      <w:rFonts w:cs="Wingdings"/>
    </w:rPr>
  </w:style>
  <w:style w:type="character" w:customStyle="1" w:styleId="ListLabel1683">
    <w:name w:val="ListLabel 1683"/>
    <w:qFormat/>
    <w:rsid w:val="009C6916"/>
    <w:rPr>
      <w:rFonts w:cs="Symbol"/>
    </w:rPr>
  </w:style>
  <w:style w:type="character" w:customStyle="1" w:styleId="ListLabel1684">
    <w:name w:val="ListLabel 1684"/>
    <w:qFormat/>
    <w:rsid w:val="009C6916"/>
    <w:rPr>
      <w:rFonts w:cs="Courier New"/>
    </w:rPr>
  </w:style>
  <w:style w:type="character" w:customStyle="1" w:styleId="ListLabel1685">
    <w:name w:val="ListLabel 1685"/>
    <w:qFormat/>
    <w:rsid w:val="009C6916"/>
    <w:rPr>
      <w:rFonts w:cs="Wingdings"/>
    </w:rPr>
  </w:style>
  <w:style w:type="character" w:customStyle="1" w:styleId="ListLabel1686">
    <w:name w:val="ListLabel 1686"/>
    <w:qFormat/>
    <w:rsid w:val="009C6916"/>
    <w:rPr>
      <w:rFonts w:cs="Symbol"/>
    </w:rPr>
  </w:style>
  <w:style w:type="character" w:customStyle="1" w:styleId="ListLabel1687">
    <w:name w:val="ListLabel 1687"/>
    <w:qFormat/>
    <w:rsid w:val="009C6916"/>
    <w:rPr>
      <w:rFonts w:cs="Courier New"/>
    </w:rPr>
  </w:style>
  <w:style w:type="character" w:customStyle="1" w:styleId="ListLabel1688">
    <w:name w:val="ListLabel 1688"/>
    <w:qFormat/>
    <w:rsid w:val="009C6916"/>
    <w:rPr>
      <w:rFonts w:cs="Wingdings"/>
    </w:rPr>
  </w:style>
  <w:style w:type="character" w:customStyle="1" w:styleId="ListLabel1689">
    <w:name w:val="ListLabel 1689"/>
    <w:qFormat/>
    <w:rsid w:val="009C6916"/>
    <w:rPr>
      <w:b w:val="0"/>
      <w:i w:val="0"/>
      <w:sz w:val="23"/>
    </w:rPr>
  </w:style>
  <w:style w:type="character" w:customStyle="1" w:styleId="ListLabel1690">
    <w:name w:val="ListLabel 1690"/>
    <w:qFormat/>
    <w:rsid w:val="009C6916"/>
    <w:rPr>
      <w:rFonts w:ascii="Arial" w:hAnsi="Arial" w:cs="Courier New"/>
    </w:rPr>
  </w:style>
  <w:style w:type="character" w:customStyle="1" w:styleId="ListLabel1691">
    <w:name w:val="ListLabel 1691"/>
    <w:qFormat/>
    <w:rsid w:val="009C6916"/>
    <w:rPr>
      <w:rFonts w:cs="Courier New"/>
    </w:rPr>
  </w:style>
  <w:style w:type="character" w:customStyle="1" w:styleId="ListLabel1692">
    <w:name w:val="ListLabel 1692"/>
    <w:qFormat/>
    <w:rsid w:val="009C6916"/>
    <w:rPr>
      <w:rFonts w:cs="Wingdings"/>
    </w:rPr>
  </w:style>
  <w:style w:type="character" w:customStyle="1" w:styleId="ListLabel1693">
    <w:name w:val="ListLabel 1693"/>
    <w:qFormat/>
    <w:rsid w:val="009C6916"/>
    <w:rPr>
      <w:rFonts w:cs="Symbol"/>
    </w:rPr>
  </w:style>
  <w:style w:type="character" w:customStyle="1" w:styleId="ListLabel1694">
    <w:name w:val="ListLabel 1694"/>
    <w:qFormat/>
    <w:rsid w:val="009C6916"/>
    <w:rPr>
      <w:rFonts w:cs="Courier New"/>
    </w:rPr>
  </w:style>
  <w:style w:type="character" w:customStyle="1" w:styleId="ListLabel1695">
    <w:name w:val="ListLabel 1695"/>
    <w:qFormat/>
    <w:rsid w:val="009C6916"/>
    <w:rPr>
      <w:rFonts w:cs="Wingdings"/>
    </w:rPr>
  </w:style>
  <w:style w:type="character" w:customStyle="1" w:styleId="ListLabel1696">
    <w:name w:val="ListLabel 1696"/>
    <w:qFormat/>
    <w:rsid w:val="009C6916"/>
    <w:rPr>
      <w:rFonts w:cs="Symbol"/>
    </w:rPr>
  </w:style>
  <w:style w:type="character" w:customStyle="1" w:styleId="ListLabel1697">
    <w:name w:val="ListLabel 1697"/>
    <w:qFormat/>
    <w:rsid w:val="009C6916"/>
    <w:rPr>
      <w:rFonts w:cs="Courier New"/>
    </w:rPr>
  </w:style>
  <w:style w:type="character" w:customStyle="1" w:styleId="ListLabel1698">
    <w:name w:val="ListLabel 1698"/>
    <w:qFormat/>
    <w:rsid w:val="009C6916"/>
    <w:rPr>
      <w:rFonts w:cs="Wingdings"/>
    </w:rPr>
  </w:style>
  <w:style w:type="character" w:customStyle="1" w:styleId="ListLabel1699">
    <w:name w:val="ListLabel 1699"/>
    <w:qFormat/>
    <w:rsid w:val="009C6916"/>
    <w:rPr>
      <w:rFonts w:ascii="Arial" w:hAnsi="Arial"/>
      <w:b w:val="0"/>
      <w:i w:val="0"/>
      <w:sz w:val="23"/>
    </w:rPr>
  </w:style>
  <w:style w:type="character" w:customStyle="1" w:styleId="ListLabel1700">
    <w:name w:val="ListLabel 1700"/>
    <w:qFormat/>
    <w:rsid w:val="009C6916"/>
    <w:rPr>
      <w:rFonts w:ascii="Arial" w:hAnsi="Arial"/>
      <w:b w:val="0"/>
      <w:i w:val="0"/>
      <w:sz w:val="23"/>
    </w:rPr>
  </w:style>
  <w:style w:type="character" w:customStyle="1" w:styleId="ListLabel1701">
    <w:name w:val="ListLabel 1701"/>
    <w:qFormat/>
    <w:rsid w:val="009C6916"/>
    <w:rPr>
      <w:rFonts w:ascii="Arial" w:hAnsi="Arial"/>
      <w:b w:val="0"/>
      <w:i w:val="0"/>
      <w:sz w:val="23"/>
    </w:rPr>
  </w:style>
  <w:style w:type="character" w:customStyle="1" w:styleId="ListLabel1702">
    <w:name w:val="ListLabel 1702"/>
    <w:qFormat/>
    <w:rsid w:val="009C6916"/>
    <w:rPr>
      <w:rFonts w:ascii="Arial" w:hAnsi="Arial"/>
      <w:b w:val="0"/>
      <w:i w:val="0"/>
      <w:sz w:val="23"/>
    </w:rPr>
  </w:style>
  <w:style w:type="character" w:customStyle="1" w:styleId="ListLabel1703">
    <w:name w:val="ListLabel 1703"/>
    <w:qFormat/>
    <w:rsid w:val="009C6916"/>
    <w:rPr>
      <w:rFonts w:ascii="Arial" w:hAnsi="Arial"/>
      <w:b w:val="0"/>
      <w:i w:val="0"/>
      <w:sz w:val="23"/>
    </w:rPr>
  </w:style>
  <w:style w:type="character" w:customStyle="1" w:styleId="ListLabel1704">
    <w:name w:val="ListLabel 1704"/>
    <w:qFormat/>
    <w:rsid w:val="009C6916"/>
    <w:rPr>
      <w:rFonts w:ascii="Arial" w:hAnsi="Arial"/>
      <w:b w:val="0"/>
      <w:i w:val="0"/>
      <w:sz w:val="23"/>
    </w:rPr>
  </w:style>
  <w:style w:type="character" w:customStyle="1" w:styleId="ListLabel1705">
    <w:name w:val="ListLabel 1705"/>
    <w:qFormat/>
    <w:rsid w:val="009C6916"/>
    <w:rPr>
      <w:rFonts w:ascii="Arial" w:hAnsi="Arial"/>
      <w:b w:val="0"/>
      <w:i w:val="0"/>
      <w:sz w:val="23"/>
    </w:rPr>
  </w:style>
  <w:style w:type="character" w:customStyle="1" w:styleId="ListLabel1706">
    <w:name w:val="ListLabel 1706"/>
    <w:qFormat/>
    <w:rsid w:val="009C6916"/>
    <w:rPr>
      <w:b w:val="0"/>
      <w:i w:val="0"/>
      <w:sz w:val="23"/>
    </w:rPr>
  </w:style>
  <w:style w:type="character" w:customStyle="1" w:styleId="ListLabel1707">
    <w:name w:val="ListLabel 1707"/>
    <w:qFormat/>
    <w:rsid w:val="009C6916"/>
    <w:rPr>
      <w:color w:val="00000A"/>
    </w:rPr>
  </w:style>
  <w:style w:type="character" w:customStyle="1" w:styleId="ListLabel1708">
    <w:name w:val="ListLabel 1708"/>
    <w:qFormat/>
    <w:rsid w:val="009C6916"/>
    <w:rPr>
      <w:rFonts w:cs="Symbol"/>
      <w:b/>
      <w:sz w:val="20"/>
    </w:rPr>
  </w:style>
  <w:style w:type="character" w:customStyle="1" w:styleId="ListLabel1709">
    <w:name w:val="ListLabel 1709"/>
    <w:qFormat/>
    <w:rsid w:val="009C6916"/>
    <w:rPr>
      <w:rFonts w:cs="Courier New"/>
    </w:rPr>
  </w:style>
  <w:style w:type="character" w:customStyle="1" w:styleId="ListLabel1710">
    <w:name w:val="ListLabel 1710"/>
    <w:qFormat/>
    <w:rsid w:val="009C6916"/>
    <w:rPr>
      <w:rFonts w:cs="Wingdings"/>
    </w:rPr>
  </w:style>
  <w:style w:type="character" w:customStyle="1" w:styleId="ListLabel1711">
    <w:name w:val="ListLabel 1711"/>
    <w:qFormat/>
    <w:rsid w:val="009C6916"/>
    <w:rPr>
      <w:rFonts w:cs="Symbol"/>
    </w:rPr>
  </w:style>
  <w:style w:type="character" w:customStyle="1" w:styleId="ListLabel1712">
    <w:name w:val="ListLabel 1712"/>
    <w:qFormat/>
    <w:rsid w:val="009C6916"/>
    <w:rPr>
      <w:rFonts w:cs="Courier New"/>
    </w:rPr>
  </w:style>
  <w:style w:type="character" w:customStyle="1" w:styleId="ListLabel1713">
    <w:name w:val="ListLabel 1713"/>
    <w:qFormat/>
    <w:rsid w:val="009C6916"/>
    <w:rPr>
      <w:rFonts w:cs="Wingdings"/>
    </w:rPr>
  </w:style>
  <w:style w:type="character" w:customStyle="1" w:styleId="ListLabel1714">
    <w:name w:val="ListLabel 1714"/>
    <w:qFormat/>
    <w:rsid w:val="009C6916"/>
    <w:rPr>
      <w:rFonts w:cs="Symbol"/>
    </w:rPr>
  </w:style>
  <w:style w:type="character" w:customStyle="1" w:styleId="ListLabel1715">
    <w:name w:val="ListLabel 1715"/>
    <w:qFormat/>
    <w:rsid w:val="009C6916"/>
    <w:rPr>
      <w:rFonts w:cs="Courier New"/>
    </w:rPr>
  </w:style>
  <w:style w:type="character" w:customStyle="1" w:styleId="ListLabel1716">
    <w:name w:val="ListLabel 1716"/>
    <w:qFormat/>
    <w:rsid w:val="009C6916"/>
    <w:rPr>
      <w:rFonts w:cs="Wingdings"/>
    </w:rPr>
  </w:style>
  <w:style w:type="character" w:customStyle="1" w:styleId="ListLabel1717">
    <w:name w:val="ListLabel 1717"/>
    <w:qFormat/>
    <w:rsid w:val="009C6916"/>
    <w:rPr>
      <w:rFonts w:cs="Wingdings"/>
    </w:rPr>
  </w:style>
  <w:style w:type="character" w:customStyle="1" w:styleId="ListLabel1718">
    <w:name w:val="ListLabel 1718"/>
    <w:qFormat/>
    <w:rsid w:val="009C6916"/>
    <w:rPr>
      <w:rFonts w:cs="Courier New"/>
    </w:rPr>
  </w:style>
  <w:style w:type="character" w:customStyle="1" w:styleId="ListLabel1719">
    <w:name w:val="ListLabel 1719"/>
    <w:qFormat/>
    <w:rsid w:val="009C6916"/>
    <w:rPr>
      <w:rFonts w:cs="Wingdings"/>
    </w:rPr>
  </w:style>
  <w:style w:type="character" w:customStyle="1" w:styleId="ListLabel1720">
    <w:name w:val="ListLabel 1720"/>
    <w:qFormat/>
    <w:rsid w:val="009C6916"/>
    <w:rPr>
      <w:rFonts w:cs="Symbol"/>
    </w:rPr>
  </w:style>
  <w:style w:type="character" w:customStyle="1" w:styleId="ListLabel1721">
    <w:name w:val="ListLabel 1721"/>
    <w:qFormat/>
    <w:rsid w:val="009C6916"/>
    <w:rPr>
      <w:rFonts w:cs="Courier New"/>
    </w:rPr>
  </w:style>
  <w:style w:type="character" w:customStyle="1" w:styleId="ListLabel1722">
    <w:name w:val="ListLabel 1722"/>
    <w:qFormat/>
    <w:rsid w:val="009C6916"/>
    <w:rPr>
      <w:rFonts w:cs="Wingdings"/>
    </w:rPr>
  </w:style>
  <w:style w:type="character" w:customStyle="1" w:styleId="ListLabel1723">
    <w:name w:val="ListLabel 1723"/>
    <w:qFormat/>
    <w:rsid w:val="009C6916"/>
    <w:rPr>
      <w:rFonts w:cs="Symbol"/>
    </w:rPr>
  </w:style>
  <w:style w:type="character" w:customStyle="1" w:styleId="ListLabel1724">
    <w:name w:val="ListLabel 1724"/>
    <w:qFormat/>
    <w:rsid w:val="009C6916"/>
    <w:rPr>
      <w:rFonts w:cs="Courier New"/>
    </w:rPr>
  </w:style>
  <w:style w:type="character" w:customStyle="1" w:styleId="ListLabel1725">
    <w:name w:val="ListLabel 1725"/>
    <w:qFormat/>
    <w:rsid w:val="009C6916"/>
    <w:rPr>
      <w:rFonts w:cs="Wingdings"/>
    </w:rPr>
  </w:style>
  <w:style w:type="character" w:customStyle="1" w:styleId="ListLabel1726">
    <w:name w:val="ListLabel 1726"/>
    <w:qFormat/>
    <w:rsid w:val="009C6916"/>
    <w:rPr>
      <w:b/>
      <w:color w:val="000000"/>
      <w:sz w:val="20"/>
    </w:rPr>
  </w:style>
  <w:style w:type="character" w:customStyle="1" w:styleId="ListLabel1727">
    <w:name w:val="ListLabel 1727"/>
    <w:qFormat/>
    <w:rsid w:val="009C6916"/>
    <w:rPr>
      <w:color w:val="00000A"/>
      <w:sz w:val="20"/>
    </w:rPr>
  </w:style>
  <w:style w:type="character" w:customStyle="1" w:styleId="ListLabel1728">
    <w:name w:val="ListLabel 1728"/>
    <w:qFormat/>
    <w:rsid w:val="009C6916"/>
    <w:rPr>
      <w:rFonts w:ascii="Arial" w:eastAsia="Calibri" w:hAnsi="Arial"/>
      <w:b/>
      <w:color w:val="00000A"/>
      <w:sz w:val="20"/>
      <w:szCs w:val="20"/>
      <w:lang w:val="pt-BR" w:eastAsia="en-US" w:bidi="ar-SA"/>
    </w:rPr>
  </w:style>
  <w:style w:type="character" w:customStyle="1" w:styleId="ListLabel1729">
    <w:name w:val="ListLabel 1729"/>
    <w:qFormat/>
    <w:rsid w:val="009C6916"/>
    <w:rPr>
      <w:rFonts w:ascii="Arial" w:hAnsi="Arial"/>
      <w:color w:val="00000A"/>
    </w:rPr>
  </w:style>
  <w:style w:type="character" w:customStyle="1" w:styleId="ListLabel1730">
    <w:name w:val="ListLabel 1730"/>
    <w:qFormat/>
    <w:rsid w:val="009C6916"/>
    <w:rPr>
      <w:rFonts w:cs="Courier New"/>
    </w:rPr>
  </w:style>
  <w:style w:type="character" w:customStyle="1" w:styleId="ListLabel1731">
    <w:name w:val="ListLabel 1731"/>
    <w:qFormat/>
    <w:rsid w:val="009C6916"/>
    <w:rPr>
      <w:rFonts w:cs="Courier New"/>
    </w:rPr>
  </w:style>
  <w:style w:type="character" w:customStyle="1" w:styleId="ListLabel1732">
    <w:name w:val="ListLabel 1732"/>
    <w:qFormat/>
    <w:rsid w:val="009C6916"/>
    <w:rPr>
      <w:rFonts w:cs="Wingdings"/>
    </w:rPr>
  </w:style>
  <w:style w:type="character" w:customStyle="1" w:styleId="ListLabel1733">
    <w:name w:val="ListLabel 1733"/>
    <w:qFormat/>
    <w:rsid w:val="009C6916"/>
    <w:rPr>
      <w:rFonts w:cs="Symbol"/>
    </w:rPr>
  </w:style>
  <w:style w:type="character" w:customStyle="1" w:styleId="ListLabel1734">
    <w:name w:val="ListLabel 1734"/>
    <w:qFormat/>
    <w:rsid w:val="009C6916"/>
    <w:rPr>
      <w:rFonts w:cs="Courier New"/>
    </w:rPr>
  </w:style>
  <w:style w:type="character" w:customStyle="1" w:styleId="ListLabel1735">
    <w:name w:val="ListLabel 1735"/>
    <w:qFormat/>
    <w:rsid w:val="009C6916"/>
    <w:rPr>
      <w:rFonts w:cs="Wingdings"/>
    </w:rPr>
  </w:style>
  <w:style w:type="character" w:customStyle="1" w:styleId="ListLabel1736">
    <w:name w:val="ListLabel 1736"/>
    <w:qFormat/>
    <w:rsid w:val="009C6916"/>
    <w:rPr>
      <w:rFonts w:cs="Symbol"/>
    </w:rPr>
  </w:style>
  <w:style w:type="character" w:customStyle="1" w:styleId="ListLabel1737">
    <w:name w:val="ListLabel 1737"/>
    <w:qFormat/>
    <w:rsid w:val="009C6916"/>
    <w:rPr>
      <w:rFonts w:cs="Courier New"/>
    </w:rPr>
  </w:style>
  <w:style w:type="character" w:customStyle="1" w:styleId="ListLabel1738">
    <w:name w:val="ListLabel 1738"/>
    <w:qFormat/>
    <w:rsid w:val="009C6916"/>
    <w:rPr>
      <w:rFonts w:cs="Wingdings"/>
    </w:rPr>
  </w:style>
  <w:style w:type="character" w:customStyle="1" w:styleId="ListLabel1739">
    <w:name w:val="ListLabel 1739"/>
    <w:qFormat/>
    <w:rsid w:val="009C6916"/>
    <w:rPr>
      <w:rFonts w:ascii="Calibri" w:hAnsi="Calibri"/>
      <w:b w:val="0"/>
      <w:i w:val="0"/>
      <w:sz w:val="23"/>
    </w:rPr>
  </w:style>
  <w:style w:type="character" w:customStyle="1" w:styleId="ListLabel1740">
    <w:name w:val="ListLabel 1740"/>
    <w:qFormat/>
    <w:rsid w:val="009C6916"/>
    <w:rPr>
      <w:b w:val="0"/>
      <w:i w:val="0"/>
      <w:sz w:val="20"/>
    </w:rPr>
  </w:style>
  <w:style w:type="character" w:customStyle="1" w:styleId="ListLabel1741">
    <w:name w:val="ListLabel 1741"/>
    <w:qFormat/>
    <w:rsid w:val="009C6916"/>
    <w:rPr>
      <w:rFonts w:cs="Courier New"/>
    </w:rPr>
  </w:style>
  <w:style w:type="character" w:customStyle="1" w:styleId="ListLabel1742">
    <w:name w:val="ListLabel 1742"/>
    <w:qFormat/>
    <w:rsid w:val="009C6916"/>
    <w:rPr>
      <w:rFonts w:cs="Wingdings"/>
    </w:rPr>
  </w:style>
  <w:style w:type="character" w:customStyle="1" w:styleId="ListLabel1743">
    <w:name w:val="ListLabel 1743"/>
    <w:qFormat/>
    <w:rsid w:val="009C6916"/>
    <w:rPr>
      <w:rFonts w:cs="Symbol"/>
    </w:rPr>
  </w:style>
  <w:style w:type="character" w:customStyle="1" w:styleId="ListLabel1744">
    <w:name w:val="ListLabel 1744"/>
    <w:qFormat/>
    <w:rsid w:val="009C6916"/>
    <w:rPr>
      <w:rFonts w:cs="Courier New"/>
    </w:rPr>
  </w:style>
  <w:style w:type="character" w:customStyle="1" w:styleId="ListLabel1745">
    <w:name w:val="ListLabel 1745"/>
    <w:qFormat/>
    <w:rsid w:val="009C6916"/>
    <w:rPr>
      <w:rFonts w:cs="Wingdings"/>
    </w:rPr>
  </w:style>
  <w:style w:type="character" w:customStyle="1" w:styleId="ListLabel1746">
    <w:name w:val="ListLabel 1746"/>
    <w:qFormat/>
    <w:rsid w:val="009C6916"/>
    <w:rPr>
      <w:rFonts w:cs="Symbol"/>
    </w:rPr>
  </w:style>
  <w:style w:type="character" w:customStyle="1" w:styleId="ListLabel1747">
    <w:name w:val="ListLabel 1747"/>
    <w:qFormat/>
    <w:rsid w:val="009C6916"/>
    <w:rPr>
      <w:rFonts w:cs="Courier New"/>
    </w:rPr>
  </w:style>
  <w:style w:type="character" w:customStyle="1" w:styleId="ListLabel1748">
    <w:name w:val="ListLabel 1748"/>
    <w:qFormat/>
    <w:rsid w:val="009C6916"/>
    <w:rPr>
      <w:rFonts w:cs="Wingdings"/>
    </w:rPr>
  </w:style>
  <w:style w:type="character" w:customStyle="1" w:styleId="ListLabel1749">
    <w:name w:val="ListLabel 1749"/>
    <w:qFormat/>
    <w:rsid w:val="009C6916"/>
    <w:rPr>
      <w:rFonts w:cs="Courier New"/>
    </w:rPr>
  </w:style>
  <w:style w:type="character" w:customStyle="1" w:styleId="ListLabel1750">
    <w:name w:val="ListLabel 1750"/>
    <w:qFormat/>
    <w:rsid w:val="009C6916"/>
    <w:rPr>
      <w:rFonts w:cs="Courier New"/>
    </w:rPr>
  </w:style>
  <w:style w:type="character" w:customStyle="1" w:styleId="ListLabel1751">
    <w:name w:val="ListLabel 1751"/>
    <w:qFormat/>
    <w:rsid w:val="009C6916"/>
    <w:rPr>
      <w:rFonts w:cs="Wingdings"/>
    </w:rPr>
  </w:style>
  <w:style w:type="character" w:customStyle="1" w:styleId="ListLabel1752">
    <w:name w:val="ListLabel 1752"/>
    <w:qFormat/>
    <w:rsid w:val="009C6916"/>
    <w:rPr>
      <w:rFonts w:cs="Symbol"/>
    </w:rPr>
  </w:style>
  <w:style w:type="character" w:customStyle="1" w:styleId="ListLabel1753">
    <w:name w:val="ListLabel 1753"/>
    <w:qFormat/>
    <w:rsid w:val="009C6916"/>
    <w:rPr>
      <w:rFonts w:cs="Courier New"/>
    </w:rPr>
  </w:style>
  <w:style w:type="character" w:customStyle="1" w:styleId="ListLabel1754">
    <w:name w:val="ListLabel 1754"/>
    <w:qFormat/>
    <w:rsid w:val="009C6916"/>
    <w:rPr>
      <w:rFonts w:cs="Wingdings"/>
    </w:rPr>
  </w:style>
  <w:style w:type="character" w:customStyle="1" w:styleId="ListLabel1755">
    <w:name w:val="ListLabel 1755"/>
    <w:qFormat/>
    <w:rsid w:val="009C6916"/>
    <w:rPr>
      <w:rFonts w:cs="Symbol"/>
    </w:rPr>
  </w:style>
  <w:style w:type="character" w:customStyle="1" w:styleId="ListLabel1756">
    <w:name w:val="ListLabel 1756"/>
    <w:qFormat/>
    <w:rsid w:val="009C6916"/>
    <w:rPr>
      <w:rFonts w:cs="Courier New"/>
    </w:rPr>
  </w:style>
  <w:style w:type="character" w:customStyle="1" w:styleId="ListLabel1757">
    <w:name w:val="ListLabel 1757"/>
    <w:qFormat/>
    <w:rsid w:val="009C6916"/>
    <w:rPr>
      <w:rFonts w:cs="Wingdings"/>
    </w:rPr>
  </w:style>
  <w:style w:type="character" w:customStyle="1" w:styleId="ListLabel1758">
    <w:name w:val="ListLabel 1758"/>
    <w:qFormat/>
    <w:rsid w:val="009C6916"/>
    <w:rPr>
      <w:rFonts w:cs="Courier New"/>
    </w:rPr>
  </w:style>
  <w:style w:type="character" w:customStyle="1" w:styleId="ListLabel1759">
    <w:name w:val="ListLabel 1759"/>
    <w:qFormat/>
    <w:rsid w:val="009C6916"/>
    <w:rPr>
      <w:rFonts w:cs="Courier New"/>
    </w:rPr>
  </w:style>
  <w:style w:type="character" w:customStyle="1" w:styleId="ListLabel1760">
    <w:name w:val="ListLabel 1760"/>
    <w:qFormat/>
    <w:rsid w:val="009C6916"/>
    <w:rPr>
      <w:rFonts w:cs="Wingdings"/>
    </w:rPr>
  </w:style>
  <w:style w:type="character" w:customStyle="1" w:styleId="ListLabel1761">
    <w:name w:val="ListLabel 1761"/>
    <w:qFormat/>
    <w:rsid w:val="009C6916"/>
    <w:rPr>
      <w:rFonts w:cs="Symbol"/>
    </w:rPr>
  </w:style>
  <w:style w:type="character" w:customStyle="1" w:styleId="ListLabel1762">
    <w:name w:val="ListLabel 1762"/>
    <w:qFormat/>
    <w:rsid w:val="009C6916"/>
    <w:rPr>
      <w:rFonts w:cs="Courier New"/>
    </w:rPr>
  </w:style>
  <w:style w:type="character" w:customStyle="1" w:styleId="ListLabel1763">
    <w:name w:val="ListLabel 1763"/>
    <w:qFormat/>
    <w:rsid w:val="009C6916"/>
    <w:rPr>
      <w:rFonts w:cs="Wingdings"/>
    </w:rPr>
  </w:style>
  <w:style w:type="character" w:customStyle="1" w:styleId="ListLabel1764">
    <w:name w:val="ListLabel 1764"/>
    <w:qFormat/>
    <w:rsid w:val="009C6916"/>
    <w:rPr>
      <w:rFonts w:cs="Symbol"/>
    </w:rPr>
  </w:style>
  <w:style w:type="character" w:customStyle="1" w:styleId="ListLabel1765">
    <w:name w:val="ListLabel 1765"/>
    <w:qFormat/>
    <w:rsid w:val="009C6916"/>
    <w:rPr>
      <w:rFonts w:cs="Courier New"/>
    </w:rPr>
  </w:style>
  <w:style w:type="character" w:customStyle="1" w:styleId="ListLabel1766">
    <w:name w:val="ListLabel 1766"/>
    <w:qFormat/>
    <w:rsid w:val="009C6916"/>
    <w:rPr>
      <w:rFonts w:cs="Wingdings"/>
    </w:rPr>
  </w:style>
  <w:style w:type="character" w:customStyle="1" w:styleId="ListLabel1767">
    <w:name w:val="ListLabel 1767"/>
    <w:qFormat/>
    <w:rsid w:val="009C6916"/>
    <w:rPr>
      <w:rFonts w:cs="Courier New"/>
    </w:rPr>
  </w:style>
  <w:style w:type="character" w:customStyle="1" w:styleId="ListLabel1768">
    <w:name w:val="ListLabel 1768"/>
    <w:qFormat/>
    <w:rsid w:val="009C6916"/>
    <w:rPr>
      <w:rFonts w:cs="Courier New"/>
    </w:rPr>
  </w:style>
  <w:style w:type="character" w:customStyle="1" w:styleId="ListLabel1769">
    <w:name w:val="ListLabel 1769"/>
    <w:qFormat/>
    <w:rsid w:val="009C6916"/>
    <w:rPr>
      <w:rFonts w:cs="Wingdings"/>
    </w:rPr>
  </w:style>
  <w:style w:type="character" w:customStyle="1" w:styleId="ListLabel1770">
    <w:name w:val="ListLabel 1770"/>
    <w:qFormat/>
    <w:rsid w:val="009C6916"/>
    <w:rPr>
      <w:rFonts w:cs="Symbol"/>
    </w:rPr>
  </w:style>
  <w:style w:type="character" w:customStyle="1" w:styleId="ListLabel1771">
    <w:name w:val="ListLabel 1771"/>
    <w:qFormat/>
    <w:rsid w:val="009C6916"/>
    <w:rPr>
      <w:rFonts w:cs="Courier New"/>
    </w:rPr>
  </w:style>
  <w:style w:type="character" w:customStyle="1" w:styleId="ListLabel1772">
    <w:name w:val="ListLabel 1772"/>
    <w:qFormat/>
    <w:rsid w:val="009C6916"/>
    <w:rPr>
      <w:rFonts w:cs="Wingdings"/>
    </w:rPr>
  </w:style>
  <w:style w:type="character" w:customStyle="1" w:styleId="ListLabel1773">
    <w:name w:val="ListLabel 1773"/>
    <w:qFormat/>
    <w:rsid w:val="009C6916"/>
    <w:rPr>
      <w:rFonts w:cs="Symbol"/>
    </w:rPr>
  </w:style>
  <w:style w:type="character" w:customStyle="1" w:styleId="ListLabel1774">
    <w:name w:val="ListLabel 1774"/>
    <w:qFormat/>
    <w:rsid w:val="009C6916"/>
    <w:rPr>
      <w:rFonts w:cs="Courier New"/>
    </w:rPr>
  </w:style>
  <w:style w:type="character" w:customStyle="1" w:styleId="ListLabel1775">
    <w:name w:val="ListLabel 1775"/>
    <w:qFormat/>
    <w:rsid w:val="009C6916"/>
    <w:rPr>
      <w:rFonts w:cs="Wingdings"/>
    </w:rPr>
  </w:style>
  <w:style w:type="character" w:customStyle="1" w:styleId="ListLabel1776">
    <w:name w:val="ListLabel 1776"/>
    <w:qFormat/>
    <w:rsid w:val="009C6916"/>
    <w:rPr>
      <w:rFonts w:ascii="Arial" w:hAnsi="Arial"/>
      <w:b w:val="0"/>
      <w:i w:val="0"/>
      <w:sz w:val="23"/>
    </w:rPr>
  </w:style>
  <w:style w:type="character" w:customStyle="1" w:styleId="ListLabel1777">
    <w:name w:val="ListLabel 1777"/>
    <w:qFormat/>
    <w:rsid w:val="009C6916"/>
    <w:rPr>
      <w:rFonts w:cs="Courier New"/>
    </w:rPr>
  </w:style>
  <w:style w:type="character" w:customStyle="1" w:styleId="ListLabel1778">
    <w:name w:val="ListLabel 1778"/>
    <w:qFormat/>
    <w:rsid w:val="009C6916"/>
    <w:rPr>
      <w:rFonts w:cs="Courier New"/>
    </w:rPr>
  </w:style>
  <w:style w:type="character" w:customStyle="1" w:styleId="ListLabel1779">
    <w:name w:val="ListLabel 1779"/>
    <w:qFormat/>
    <w:rsid w:val="009C6916"/>
    <w:rPr>
      <w:rFonts w:cs="Wingdings"/>
    </w:rPr>
  </w:style>
  <w:style w:type="character" w:customStyle="1" w:styleId="ListLabel1780">
    <w:name w:val="ListLabel 1780"/>
    <w:qFormat/>
    <w:rsid w:val="009C6916"/>
    <w:rPr>
      <w:rFonts w:cs="Symbol"/>
    </w:rPr>
  </w:style>
  <w:style w:type="character" w:customStyle="1" w:styleId="ListLabel1781">
    <w:name w:val="ListLabel 1781"/>
    <w:qFormat/>
    <w:rsid w:val="009C6916"/>
    <w:rPr>
      <w:rFonts w:cs="Courier New"/>
    </w:rPr>
  </w:style>
  <w:style w:type="character" w:customStyle="1" w:styleId="ListLabel1782">
    <w:name w:val="ListLabel 1782"/>
    <w:qFormat/>
    <w:rsid w:val="009C6916"/>
    <w:rPr>
      <w:rFonts w:cs="Wingdings"/>
    </w:rPr>
  </w:style>
  <w:style w:type="character" w:customStyle="1" w:styleId="ListLabel1783">
    <w:name w:val="ListLabel 1783"/>
    <w:qFormat/>
    <w:rsid w:val="009C6916"/>
    <w:rPr>
      <w:rFonts w:cs="Symbol"/>
    </w:rPr>
  </w:style>
  <w:style w:type="character" w:customStyle="1" w:styleId="ListLabel1784">
    <w:name w:val="ListLabel 1784"/>
    <w:qFormat/>
    <w:rsid w:val="009C6916"/>
    <w:rPr>
      <w:rFonts w:cs="Courier New"/>
    </w:rPr>
  </w:style>
  <w:style w:type="character" w:customStyle="1" w:styleId="ListLabel1785">
    <w:name w:val="ListLabel 1785"/>
    <w:qFormat/>
    <w:rsid w:val="009C6916"/>
    <w:rPr>
      <w:rFonts w:cs="Wingdings"/>
    </w:rPr>
  </w:style>
  <w:style w:type="character" w:customStyle="1" w:styleId="ListLabel1786">
    <w:name w:val="ListLabel 1786"/>
    <w:qFormat/>
    <w:rsid w:val="009C6916"/>
    <w:rPr>
      <w:b w:val="0"/>
      <w:i w:val="0"/>
      <w:sz w:val="23"/>
    </w:rPr>
  </w:style>
  <w:style w:type="character" w:customStyle="1" w:styleId="ListLabel1787">
    <w:name w:val="ListLabel 1787"/>
    <w:qFormat/>
    <w:rsid w:val="009C6916"/>
    <w:rPr>
      <w:b w:val="0"/>
      <w:i w:val="0"/>
      <w:sz w:val="23"/>
    </w:rPr>
  </w:style>
  <w:style w:type="character" w:customStyle="1" w:styleId="ListLabel1788">
    <w:name w:val="ListLabel 1788"/>
    <w:qFormat/>
    <w:rsid w:val="009C6916"/>
    <w:rPr>
      <w:b w:val="0"/>
      <w:i w:val="0"/>
      <w:sz w:val="23"/>
    </w:rPr>
  </w:style>
  <w:style w:type="character" w:customStyle="1" w:styleId="ListLabel1789">
    <w:name w:val="ListLabel 1789"/>
    <w:qFormat/>
    <w:rsid w:val="009C6916"/>
    <w:rPr>
      <w:b w:val="0"/>
      <w:i w:val="0"/>
      <w:sz w:val="23"/>
    </w:rPr>
  </w:style>
  <w:style w:type="character" w:customStyle="1" w:styleId="ListLabel1790">
    <w:name w:val="ListLabel 1790"/>
    <w:qFormat/>
    <w:rsid w:val="009C6916"/>
    <w:rPr>
      <w:b w:val="0"/>
      <w:i w:val="0"/>
      <w:sz w:val="23"/>
    </w:rPr>
  </w:style>
  <w:style w:type="character" w:customStyle="1" w:styleId="ListLabel1791">
    <w:name w:val="ListLabel 1791"/>
    <w:qFormat/>
    <w:rsid w:val="009C6916"/>
    <w:rPr>
      <w:b w:val="0"/>
      <w:i w:val="0"/>
      <w:sz w:val="23"/>
    </w:rPr>
  </w:style>
  <w:style w:type="character" w:customStyle="1" w:styleId="ListLabel1792">
    <w:name w:val="ListLabel 1792"/>
    <w:qFormat/>
    <w:rsid w:val="009C6916"/>
    <w:rPr>
      <w:b w:val="0"/>
      <w:i w:val="0"/>
      <w:sz w:val="23"/>
    </w:rPr>
  </w:style>
  <w:style w:type="character" w:customStyle="1" w:styleId="ListLabel1793">
    <w:name w:val="ListLabel 1793"/>
    <w:qFormat/>
    <w:rsid w:val="009C6916"/>
    <w:rPr>
      <w:b w:val="0"/>
      <w:i w:val="0"/>
      <w:sz w:val="23"/>
    </w:rPr>
  </w:style>
  <w:style w:type="character" w:customStyle="1" w:styleId="ListLabel1794">
    <w:name w:val="ListLabel 1794"/>
    <w:qFormat/>
    <w:rsid w:val="009C6916"/>
    <w:rPr>
      <w:rFonts w:ascii="Arial" w:hAnsi="Arial"/>
      <w:color w:val="00000A"/>
    </w:rPr>
  </w:style>
  <w:style w:type="character" w:customStyle="1" w:styleId="ListLabel1795">
    <w:name w:val="ListLabel 1795"/>
    <w:qFormat/>
    <w:rsid w:val="009C6916"/>
    <w:rPr>
      <w:rFonts w:cs="Symbol"/>
      <w:b/>
      <w:sz w:val="20"/>
    </w:rPr>
  </w:style>
  <w:style w:type="character" w:customStyle="1" w:styleId="ListLabel1796">
    <w:name w:val="ListLabel 1796"/>
    <w:qFormat/>
    <w:rsid w:val="009C6916"/>
    <w:rPr>
      <w:rFonts w:cs="Courier New"/>
    </w:rPr>
  </w:style>
  <w:style w:type="character" w:customStyle="1" w:styleId="ListLabel1797">
    <w:name w:val="ListLabel 1797"/>
    <w:qFormat/>
    <w:rsid w:val="009C6916"/>
    <w:rPr>
      <w:rFonts w:cs="Wingdings"/>
    </w:rPr>
  </w:style>
  <w:style w:type="character" w:customStyle="1" w:styleId="ListLabel1798">
    <w:name w:val="ListLabel 1798"/>
    <w:qFormat/>
    <w:rsid w:val="009C6916"/>
    <w:rPr>
      <w:rFonts w:cs="Symbol"/>
    </w:rPr>
  </w:style>
  <w:style w:type="character" w:customStyle="1" w:styleId="ListLabel1799">
    <w:name w:val="ListLabel 1799"/>
    <w:qFormat/>
    <w:rsid w:val="009C6916"/>
    <w:rPr>
      <w:rFonts w:cs="Courier New"/>
    </w:rPr>
  </w:style>
  <w:style w:type="character" w:customStyle="1" w:styleId="ListLabel1800">
    <w:name w:val="ListLabel 1800"/>
    <w:qFormat/>
    <w:rsid w:val="009C6916"/>
    <w:rPr>
      <w:rFonts w:cs="Wingdings"/>
    </w:rPr>
  </w:style>
  <w:style w:type="character" w:customStyle="1" w:styleId="ListLabel1801">
    <w:name w:val="ListLabel 1801"/>
    <w:qFormat/>
    <w:rsid w:val="009C6916"/>
    <w:rPr>
      <w:rFonts w:cs="Symbol"/>
    </w:rPr>
  </w:style>
  <w:style w:type="character" w:customStyle="1" w:styleId="ListLabel1802">
    <w:name w:val="ListLabel 1802"/>
    <w:qFormat/>
    <w:rsid w:val="009C6916"/>
    <w:rPr>
      <w:rFonts w:cs="Courier New"/>
    </w:rPr>
  </w:style>
  <w:style w:type="character" w:customStyle="1" w:styleId="ListLabel1803">
    <w:name w:val="ListLabel 1803"/>
    <w:qFormat/>
    <w:rsid w:val="009C6916"/>
    <w:rPr>
      <w:rFonts w:cs="Wingdings"/>
    </w:rPr>
  </w:style>
  <w:style w:type="character" w:customStyle="1" w:styleId="ListLabel1804">
    <w:name w:val="ListLabel 1804"/>
    <w:qFormat/>
    <w:rsid w:val="009C6916"/>
    <w:rPr>
      <w:rFonts w:cs="Wingdings"/>
    </w:rPr>
  </w:style>
  <w:style w:type="character" w:customStyle="1" w:styleId="ListLabel1805">
    <w:name w:val="ListLabel 1805"/>
    <w:qFormat/>
    <w:rsid w:val="009C6916"/>
    <w:rPr>
      <w:rFonts w:cs="Courier New"/>
    </w:rPr>
  </w:style>
  <w:style w:type="character" w:customStyle="1" w:styleId="ListLabel1806">
    <w:name w:val="ListLabel 1806"/>
    <w:qFormat/>
    <w:rsid w:val="009C6916"/>
    <w:rPr>
      <w:rFonts w:cs="Wingdings"/>
    </w:rPr>
  </w:style>
  <w:style w:type="character" w:customStyle="1" w:styleId="ListLabel1807">
    <w:name w:val="ListLabel 1807"/>
    <w:qFormat/>
    <w:rsid w:val="009C6916"/>
    <w:rPr>
      <w:rFonts w:cs="Symbol"/>
    </w:rPr>
  </w:style>
  <w:style w:type="character" w:customStyle="1" w:styleId="ListLabel1808">
    <w:name w:val="ListLabel 1808"/>
    <w:qFormat/>
    <w:rsid w:val="009C6916"/>
    <w:rPr>
      <w:rFonts w:cs="Courier New"/>
    </w:rPr>
  </w:style>
  <w:style w:type="character" w:customStyle="1" w:styleId="ListLabel1809">
    <w:name w:val="ListLabel 1809"/>
    <w:qFormat/>
    <w:rsid w:val="009C6916"/>
    <w:rPr>
      <w:rFonts w:cs="Wingdings"/>
    </w:rPr>
  </w:style>
  <w:style w:type="character" w:customStyle="1" w:styleId="ListLabel1810">
    <w:name w:val="ListLabel 1810"/>
    <w:qFormat/>
    <w:rsid w:val="009C6916"/>
    <w:rPr>
      <w:rFonts w:cs="Symbol"/>
    </w:rPr>
  </w:style>
  <w:style w:type="character" w:customStyle="1" w:styleId="ListLabel1811">
    <w:name w:val="ListLabel 1811"/>
    <w:qFormat/>
    <w:rsid w:val="009C6916"/>
    <w:rPr>
      <w:rFonts w:cs="Courier New"/>
    </w:rPr>
  </w:style>
  <w:style w:type="character" w:customStyle="1" w:styleId="ListLabel1812">
    <w:name w:val="ListLabel 1812"/>
    <w:qFormat/>
    <w:rsid w:val="009C6916"/>
    <w:rPr>
      <w:rFonts w:cs="Wingdings"/>
    </w:rPr>
  </w:style>
  <w:style w:type="character" w:customStyle="1" w:styleId="ListLabel1813">
    <w:name w:val="ListLabel 1813"/>
    <w:qFormat/>
    <w:rsid w:val="009C6916"/>
    <w:rPr>
      <w:rFonts w:ascii="Arial" w:hAnsi="Arial"/>
      <w:b/>
      <w:color w:val="000000"/>
      <w:sz w:val="20"/>
    </w:rPr>
  </w:style>
  <w:style w:type="character" w:customStyle="1" w:styleId="ListLabel1814">
    <w:name w:val="ListLabel 1814"/>
    <w:qFormat/>
    <w:rsid w:val="009C6916"/>
    <w:rPr>
      <w:rFonts w:ascii="Arial" w:hAnsi="Arial"/>
      <w:color w:val="00000A"/>
      <w:sz w:val="20"/>
    </w:rPr>
  </w:style>
  <w:style w:type="character" w:customStyle="1" w:styleId="ListLabel1815">
    <w:name w:val="ListLabel 1815"/>
    <w:qFormat/>
    <w:rsid w:val="009C6916"/>
    <w:rPr>
      <w:rFonts w:eastAsia="Calibri"/>
      <w:b/>
      <w:color w:val="00000A"/>
      <w:sz w:val="20"/>
      <w:szCs w:val="20"/>
      <w:lang w:val="pt-BR" w:eastAsia="en-US" w:bidi="ar-SA"/>
    </w:rPr>
  </w:style>
  <w:style w:type="character" w:customStyle="1" w:styleId="ListLabel1816">
    <w:name w:val="ListLabel 1816"/>
    <w:qFormat/>
    <w:rsid w:val="009C6916"/>
    <w:rPr>
      <w:color w:val="00000A"/>
    </w:rPr>
  </w:style>
  <w:style w:type="character" w:customStyle="1" w:styleId="ListLabel1817">
    <w:name w:val="ListLabel 1817"/>
    <w:qFormat/>
    <w:rsid w:val="009C6916"/>
    <w:rPr>
      <w:rFonts w:cs="Courier New"/>
    </w:rPr>
  </w:style>
  <w:style w:type="character" w:customStyle="1" w:styleId="ListLabel1818">
    <w:name w:val="ListLabel 1818"/>
    <w:qFormat/>
    <w:rsid w:val="009C6916"/>
    <w:rPr>
      <w:rFonts w:cs="Courier New"/>
    </w:rPr>
  </w:style>
  <w:style w:type="character" w:customStyle="1" w:styleId="ListLabel1819">
    <w:name w:val="ListLabel 1819"/>
    <w:qFormat/>
    <w:rsid w:val="009C6916"/>
    <w:rPr>
      <w:rFonts w:cs="Wingdings"/>
    </w:rPr>
  </w:style>
  <w:style w:type="character" w:customStyle="1" w:styleId="ListLabel1820">
    <w:name w:val="ListLabel 1820"/>
    <w:qFormat/>
    <w:rsid w:val="009C6916"/>
    <w:rPr>
      <w:rFonts w:cs="Symbol"/>
    </w:rPr>
  </w:style>
  <w:style w:type="character" w:customStyle="1" w:styleId="ListLabel1821">
    <w:name w:val="ListLabel 1821"/>
    <w:qFormat/>
    <w:rsid w:val="009C6916"/>
    <w:rPr>
      <w:rFonts w:cs="Courier New"/>
    </w:rPr>
  </w:style>
  <w:style w:type="character" w:customStyle="1" w:styleId="ListLabel1822">
    <w:name w:val="ListLabel 1822"/>
    <w:qFormat/>
    <w:rsid w:val="009C6916"/>
    <w:rPr>
      <w:rFonts w:cs="Wingdings"/>
    </w:rPr>
  </w:style>
  <w:style w:type="character" w:customStyle="1" w:styleId="ListLabel1823">
    <w:name w:val="ListLabel 1823"/>
    <w:qFormat/>
    <w:rsid w:val="009C6916"/>
    <w:rPr>
      <w:rFonts w:cs="Symbol"/>
    </w:rPr>
  </w:style>
  <w:style w:type="character" w:customStyle="1" w:styleId="ListLabel1824">
    <w:name w:val="ListLabel 1824"/>
    <w:qFormat/>
    <w:rsid w:val="009C6916"/>
    <w:rPr>
      <w:rFonts w:cs="Courier New"/>
    </w:rPr>
  </w:style>
  <w:style w:type="character" w:customStyle="1" w:styleId="ListLabel1825">
    <w:name w:val="ListLabel 1825"/>
    <w:qFormat/>
    <w:rsid w:val="009C6916"/>
    <w:rPr>
      <w:rFonts w:cs="Wingdings"/>
    </w:rPr>
  </w:style>
  <w:style w:type="character" w:customStyle="1" w:styleId="ListLabel1826">
    <w:name w:val="ListLabel 1826"/>
    <w:qFormat/>
    <w:rsid w:val="009C6916"/>
    <w:rPr>
      <w:rFonts w:ascii="Calibri" w:hAnsi="Calibri"/>
      <w:b w:val="0"/>
      <w:i w:val="0"/>
      <w:sz w:val="23"/>
    </w:rPr>
  </w:style>
  <w:style w:type="character" w:customStyle="1" w:styleId="ListLabel1827">
    <w:name w:val="ListLabel 1827"/>
    <w:qFormat/>
    <w:rsid w:val="009C6916"/>
    <w:rPr>
      <w:b w:val="0"/>
      <w:i w:val="0"/>
      <w:sz w:val="20"/>
    </w:rPr>
  </w:style>
  <w:style w:type="character" w:customStyle="1" w:styleId="ListLabel1828">
    <w:name w:val="ListLabel 1828"/>
    <w:qFormat/>
    <w:rsid w:val="009C6916"/>
    <w:rPr>
      <w:rFonts w:cs="Courier New"/>
    </w:rPr>
  </w:style>
  <w:style w:type="character" w:customStyle="1" w:styleId="ListLabel1829">
    <w:name w:val="ListLabel 1829"/>
    <w:qFormat/>
    <w:rsid w:val="009C6916"/>
    <w:rPr>
      <w:rFonts w:cs="Wingdings"/>
    </w:rPr>
  </w:style>
  <w:style w:type="character" w:customStyle="1" w:styleId="ListLabel1830">
    <w:name w:val="ListLabel 1830"/>
    <w:qFormat/>
    <w:rsid w:val="009C6916"/>
    <w:rPr>
      <w:rFonts w:cs="Symbol"/>
    </w:rPr>
  </w:style>
  <w:style w:type="character" w:customStyle="1" w:styleId="ListLabel1831">
    <w:name w:val="ListLabel 1831"/>
    <w:qFormat/>
    <w:rsid w:val="009C6916"/>
    <w:rPr>
      <w:rFonts w:cs="Courier New"/>
    </w:rPr>
  </w:style>
  <w:style w:type="character" w:customStyle="1" w:styleId="ListLabel1832">
    <w:name w:val="ListLabel 1832"/>
    <w:qFormat/>
    <w:rsid w:val="009C6916"/>
    <w:rPr>
      <w:rFonts w:cs="Wingdings"/>
    </w:rPr>
  </w:style>
  <w:style w:type="character" w:customStyle="1" w:styleId="ListLabel1833">
    <w:name w:val="ListLabel 1833"/>
    <w:qFormat/>
    <w:rsid w:val="009C6916"/>
    <w:rPr>
      <w:rFonts w:cs="Symbol"/>
    </w:rPr>
  </w:style>
  <w:style w:type="character" w:customStyle="1" w:styleId="ListLabel1834">
    <w:name w:val="ListLabel 1834"/>
    <w:qFormat/>
    <w:rsid w:val="009C6916"/>
    <w:rPr>
      <w:rFonts w:cs="Courier New"/>
    </w:rPr>
  </w:style>
  <w:style w:type="character" w:customStyle="1" w:styleId="ListLabel1835">
    <w:name w:val="ListLabel 1835"/>
    <w:qFormat/>
    <w:rsid w:val="009C6916"/>
    <w:rPr>
      <w:rFonts w:cs="Wingdings"/>
    </w:rPr>
  </w:style>
  <w:style w:type="character" w:customStyle="1" w:styleId="ListLabel1836">
    <w:name w:val="ListLabel 1836"/>
    <w:qFormat/>
    <w:rsid w:val="009C6916"/>
    <w:rPr>
      <w:rFonts w:cs="Courier New"/>
    </w:rPr>
  </w:style>
  <w:style w:type="character" w:customStyle="1" w:styleId="ListLabel1837">
    <w:name w:val="ListLabel 1837"/>
    <w:qFormat/>
    <w:rsid w:val="009C6916"/>
    <w:rPr>
      <w:rFonts w:cs="Courier New"/>
    </w:rPr>
  </w:style>
  <w:style w:type="character" w:customStyle="1" w:styleId="ListLabel1838">
    <w:name w:val="ListLabel 1838"/>
    <w:qFormat/>
    <w:rsid w:val="009C6916"/>
    <w:rPr>
      <w:rFonts w:cs="Wingdings"/>
    </w:rPr>
  </w:style>
  <w:style w:type="character" w:customStyle="1" w:styleId="ListLabel1839">
    <w:name w:val="ListLabel 1839"/>
    <w:qFormat/>
    <w:rsid w:val="009C6916"/>
    <w:rPr>
      <w:rFonts w:cs="Symbol"/>
    </w:rPr>
  </w:style>
  <w:style w:type="character" w:customStyle="1" w:styleId="ListLabel1840">
    <w:name w:val="ListLabel 1840"/>
    <w:qFormat/>
    <w:rsid w:val="009C6916"/>
    <w:rPr>
      <w:rFonts w:cs="Courier New"/>
    </w:rPr>
  </w:style>
  <w:style w:type="character" w:customStyle="1" w:styleId="ListLabel1841">
    <w:name w:val="ListLabel 1841"/>
    <w:qFormat/>
    <w:rsid w:val="009C6916"/>
    <w:rPr>
      <w:rFonts w:cs="Wingdings"/>
    </w:rPr>
  </w:style>
  <w:style w:type="character" w:customStyle="1" w:styleId="ListLabel1842">
    <w:name w:val="ListLabel 1842"/>
    <w:qFormat/>
    <w:rsid w:val="009C6916"/>
    <w:rPr>
      <w:rFonts w:cs="Symbol"/>
    </w:rPr>
  </w:style>
  <w:style w:type="character" w:customStyle="1" w:styleId="ListLabel1843">
    <w:name w:val="ListLabel 1843"/>
    <w:qFormat/>
    <w:rsid w:val="009C6916"/>
    <w:rPr>
      <w:rFonts w:cs="Courier New"/>
    </w:rPr>
  </w:style>
  <w:style w:type="character" w:customStyle="1" w:styleId="ListLabel1844">
    <w:name w:val="ListLabel 1844"/>
    <w:qFormat/>
    <w:rsid w:val="009C6916"/>
    <w:rPr>
      <w:rFonts w:cs="Wingdings"/>
    </w:rPr>
  </w:style>
  <w:style w:type="character" w:customStyle="1" w:styleId="ListLabel1845">
    <w:name w:val="ListLabel 1845"/>
    <w:qFormat/>
    <w:rsid w:val="009C6916"/>
    <w:rPr>
      <w:rFonts w:cs="Courier New"/>
    </w:rPr>
  </w:style>
  <w:style w:type="character" w:customStyle="1" w:styleId="ListLabel1846">
    <w:name w:val="ListLabel 1846"/>
    <w:qFormat/>
    <w:rsid w:val="009C6916"/>
    <w:rPr>
      <w:rFonts w:cs="Courier New"/>
    </w:rPr>
  </w:style>
  <w:style w:type="character" w:customStyle="1" w:styleId="ListLabel1847">
    <w:name w:val="ListLabel 1847"/>
    <w:qFormat/>
    <w:rsid w:val="009C6916"/>
    <w:rPr>
      <w:rFonts w:cs="Wingdings"/>
    </w:rPr>
  </w:style>
  <w:style w:type="character" w:customStyle="1" w:styleId="ListLabel1848">
    <w:name w:val="ListLabel 1848"/>
    <w:qFormat/>
    <w:rsid w:val="009C6916"/>
    <w:rPr>
      <w:rFonts w:cs="Symbol"/>
    </w:rPr>
  </w:style>
  <w:style w:type="character" w:customStyle="1" w:styleId="ListLabel1849">
    <w:name w:val="ListLabel 1849"/>
    <w:qFormat/>
    <w:rsid w:val="009C6916"/>
    <w:rPr>
      <w:rFonts w:cs="Courier New"/>
    </w:rPr>
  </w:style>
  <w:style w:type="character" w:customStyle="1" w:styleId="ListLabel1850">
    <w:name w:val="ListLabel 1850"/>
    <w:qFormat/>
    <w:rsid w:val="009C6916"/>
    <w:rPr>
      <w:rFonts w:cs="Wingdings"/>
    </w:rPr>
  </w:style>
  <w:style w:type="character" w:customStyle="1" w:styleId="ListLabel1851">
    <w:name w:val="ListLabel 1851"/>
    <w:qFormat/>
    <w:rsid w:val="009C6916"/>
    <w:rPr>
      <w:rFonts w:cs="Symbol"/>
    </w:rPr>
  </w:style>
  <w:style w:type="character" w:customStyle="1" w:styleId="ListLabel1852">
    <w:name w:val="ListLabel 1852"/>
    <w:qFormat/>
    <w:rsid w:val="009C6916"/>
    <w:rPr>
      <w:rFonts w:cs="Courier New"/>
    </w:rPr>
  </w:style>
  <w:style w:type="character" w:customStyle="1" w:styleId="ListLabel1853">
    <w:name w:val="ListLabel 1853"/>
    <w:qFormat/>
    <w:rsid w:val="009C6916"/>
    <w:rPr>
      <w:rFonts w:cs="Wingdings"/>
    </w:rPr>
  </w:style>
  <w:style w:type="character" w:customStyle="1" w:styleId="ListLabel1854">
    <w:name w:val="ListLabel 1854"/>
    <w:qFormat/>
    <w:rsid w:val="009C6916"/>
    <w:rPr>
      <w:rFonts w:cs="Courier New"/>
    </w:rPr>
  </w:style>
  <w:style w:type="character" w:customStyle="1" w:styleId="ListLabel1855">
    <w:name w:val="ListLabel 1855"/>
    <w:qFormat/>
    <w:rsid w:val="009C6916"/>
    <w:rPr>
      <w:rFonts w:cs="Courier New"/>
    </w:rPr>
  </w:style>
  <w:style w:type="character" w:customStyle="1" w:styleId="ListLabel1856">
    <w:name w:val="ListLabel 1856"/>
    <w:qFormat/>
    <w:rsid w:val="009C6916"/>
    <w:rPr>
      <w:rFonts w:cs="Wingdings"/>
    </w:rPr>
  </w:style>
  <w:style w:type="character" w:customStyle="1" w:styleId="ListLabel1857">
    <w:name w:val="ListLabel 1857"/>
    <w:qFormat/>
    <w:rsid w:val="009C6916"/>
    <w:rPr>
      <w:rFonts w:cs="Symbol"/>
    </w:rPr>
  </w:style>
  <w:style w:type="character" w:customStyle="1" w:styleId="ListLabel1858">
    <w:name w:val="ListLabel 1858"/>
    <w:qFormat/>
    <w:rsid w:val="009C6916"/>
    <w:rPr>
      <w:rFonts w:cs="Courier New"/>
    </w:rPr>
  </w:style>
  <w:style w:type="character" w:customStyle="1" w:styleId="ListLabel1859">
    <w:name w:val="ListLabel 1859"/>
    <w:qFormat/>
    <w:rsid w:val="009C6916"/>
    <w:rPr>
      <w:rFonts w:cs="Wingdings"/>
    </w:rPr>
  </w:style>
  <w:style w:type="character" w:customStyle="1" w:styleId="ListLabel1860">
    <w:name w:val="ListLabel 1860"/>
    <w:qFormat/>
    <w:rsid w:val="009C6916"/>
    <w:rPr>
      <w:rFonts w:cs="Symbol"/>
    </w:rPr>
  </w:style>
  <w:style w:type="character" w:customStyle="1" w:styleId="ListLabel1861">
    <w:name w:val="ListLabel 1861"/>
    <w:qFormat/>
    <w:rsid w:val="009C6916"/>
    <w:rPr>
      <w:rFonts w:cs="Courier New"/>
    </w:rPr>
  </w:style>
  <w:style w:type="character" w:customStyle="1" w:styleId="ListLabel1862">
    <w:name w:val="ListLabel 1862"/>
    <w:qFormat/>
    <w:rsid w:val="009C6916"/>
    <w:rPr>
      <w:rFonts w:cs="Wingdings"/>
    </w:rPr>
  </w:style>
  <w:style w:type="character" w:customStyle="1" w:styleId="ListLabel1863">
    <w:name w:val="ListLabel 1863"/>
    <w:qFormat/>
    <w:rsid w:val="009C6916"/>
    <w:rPr>
      <w:b w:val="0"/>
      <w:i w:val="0"/>
      <w:sz w:val="23"/>
    </w:rPr>
  </w:style>
  <w:style w:type="character" w:customStyle="1" w:styleId="ListLabel1864">
    <w:name w:val="ListLabel 1864"/>
    <w:qFormat/>
    <w:rsid w:val="009C6916"/>
    <w:rPr>
      <w:rFonts w:cs="Courier New"/>
    </w:rPr>
  </w:style>
  <w:style w:type="character" w:customStyle="1" w:styleId="ListLabel1865">
    <w:name w:val="ListLabel 1865"/>
    <w:qFormat/>
    <w:rsid w:val="009C6916"/>
    <w:rPr>
      <w:rFonts w:cs="Courier New"/>
    </w:rPr>
  </w:style>
  <w:style w:type="character" w:customStyle="1" w:styleId="ListLabel1866">
    <w:name w:val="ListLabel 1866"/>
    <w:qFormat/>
    <w:rsid w:val="009C6916"/>
    <w:rPr>
      <w:rFonts w:cs="Wingdings"/>
    </w:rPr>
  </w:style>
  <w:style w:type="character" w:customStyle="1" w:styleId="ListLabel1867">
    <w:name w:val="ListLabel 1867"/>
    <w:qFormat/>
    <w:rsid w:val="009C6916"/>
    <w:rPr>
      <w:rFonts w:cs="Symbol"/>
    </w:rPr>
  </w:style>
  <w:style w:type="character" w:customStyle="1" w:styleId="ListLabel1868">
    <w:name w:val="ListLabel 1868"/>
    <w:qFormat/>
    <w:rsid w:val="009C6916"/>
    <w:rPr>
      <w:rFonts w:cs="Courier New"/>
    </w:rPr>
  </w:style>
  <w:style w:type="character" w:customStyle="1" w:styleId="ListLabel1869">
    <w:name w:val="ListLabel 1869"/>
    <w:qFormat/>
    <w:rsid w:val="009C6916"/>
    <w:rPr>
      <w:rFonts w:cs="Wingdings"/>
    </w:rPr>
  </w:style>
  <w:style w:type="character" w:customStyle="1" w:styleId="ListLabel1870">
    <w:name w:val="ListLabel 1870"/>
    <w:qFormat/>
    <w:rsid w:val="009C6916"/>
    <w:rPr>
      <w:rFonts w:cs="Symbol"/>
    </w:rPr>
  </w:style>
  <w:style w:type="character" w:customStyle="1" w:styleId="ListLabel1871">
    <w:name w:val="ListLabel 1871"/>
    <w:qFormat/>
    <w:rsid w:val="009C6916"/>
    <w:rPr>
      <w:rFonts w:cs="Courier New"/>
    </w:rPr>
  </w:style>
  <w:style w:type="character" w:customStyle="1" w:styleId="ListLabel1872">
    <w:name w:val="ListLabel 1872"/>
    <w:qFormat/>
    <w:rsid w:val="009C6916"/>
    <w:rPr>
      <w:rFonts w:cs="Wingdings"/>
    </w:rPr>
  </w:style>
  <w:style w:type="character" w:customStyle="1" w:styleId="ListLabel1873">
    <w:name w:val="ListLabel 1873"/>
    <w:qFormat/>
    <w:rsid w:val="009C6916"/>
    <w:rPr>
      <w:b w:val="0"/>
      <w:i w:val="0"/>
      <w:sz w:val="23"/>
    </w:rPr>
  </w:style>
  <w:style w:type="character" w:customStyle="1" w:styleId="ListLabel1874">
    <w:name w:val="ListLabel 1874"/>
    <w:qFormat/>
    <w:rsid w:val="009C6916"/>
    <w:rPr>
      <w:b w:val="0"/>
      <w:i w:val="0"/>
      <w:sz w:val="23"/>
    </w:rPr>
  </w:style>
  <w:style w:type="character" w:customStyle="1" w:styleId="ListLabel1875">
    <w:name w:val="ListLabel 1875"/>
    <w:qFormat/>
    <w:rsid w:val="009C6916"/>
    <w:rPr>
      <w:b w:val="0"/>
      <w:i w:val="0"/>
      <w:sz w:val="23"/>
    </w:rPr>
  </w:style>
  <w:style w:type="character" w:customStyle="1" w:styleId="ListLabel1876">
    <w:name w:val="ListLabel 1876"/>
    <w:qFormat/>
    <w:rsid w:val="009C6916"/>
    <w:rPr>
      <w:b w:val="0"/>
      <w:i w:val="0"/>
      <w:sz w:val="23"/>
    </w:rPr>
  </w:style>
  <w:style w:type="character" w:customStyle="1" w:styleId="ListLabel1877">
    <w:name w:val="ListLabel 1877"/>
    <w:qFormat/>
    <w:rsid w:val="009C6916"/>
    <w:rPr>
      <w:b w:val="0"/>
      <w:i w:val="0"/>
      <w:sz w:val="23"/>
    </w:rPr>
  </w:style>
  <w:style w:type="character" w:customStyle="1" w:styleId="ListLabel1878">
    <w:name w:val="ListLabel 1878"/>
    <w:qFormat/>
    <w:rsid w:val="009C6916"/>
    <w:rPr>
      <w:b w:val="0"/>
      <w:i w:val="0"/>
      <w:sz w:val="23"/>
    </w:rPr>
  </w:style>
  <w:style w:type="character" w:customStyle="1" w:styleId="ListLabel1879">
    <w:name w:val="ListLabel 1879"/>
    <w:qFormat/>
    <w:rsid w:val="009C6916"/>
    <w:rPr>
      <w:b w:val="0"/>
      <w:i w:val="0"/>
      <w:sz w:val="23"/>
    </w:rPr>
  </w:style>
  <w:style w:type="character" w:customStyle="1" w:styleId="ListLabel1880">
    <w:name w:val="ListLabel 1880"/>
    <w:qFormat/>
    <w:rsid w:val="009C6916"/>
    <w:rPr>
      <w:b w:val="0"/>
      <w:i w:val="0"/>
      <w:sz w:val="23"/>
    </w:rPr>
  </w:style>
  <w:style w:type="character" w:customStyle="1" w:styleId="ListLabel1881">
    <w:name w:val="ListLabel 1881"/>
    <w:qFormat/>
    <w:rsid w:val="009C6916"/>
    <w:rPr>
      <w:color w:val="00000A"/>
    </w:rPr>
  </w:style>
  <w:style w:type="character" w:customStyle="1" w:styleId="ListLabel1882">
    <w:name w:val="ListLabel 1882"/>
    <w:qFormat/>
    <w:rsid w:val="009C6916"/>
    <w:rPr>
      <w:rFonts w:cs="Symbol"/>
      <w:b/>
      <w:sz w:val="20"/>
    </w:rPr>
  </w:style>
  <w:style w:type="character" w:customStyle="1" w:styleId="ListLabel1883">
    <w:name w:val="ListLabel 1883"/>
    <w:qFormat/>
    <w:rsid w:val="009C6916"/>
    <w:rPr>
      <w:rFonts w:cs="Courier New"/>
    </w:rPr>
  </w:style>
  <w:style w:type="character" w:customStyle="1" w:styleId="ListLabel1884">
    <w:name w:val="ListLabel 1884"/>
    <w:qFormat/>
    <w:rsid w:val="009C6916"/>
    <w:rPr>
      <w:rFonts w:cs="Wingdings"/>
    </w:rPr>
  </w:style>
  <w:style w:type="character" w:customStyle="1" w:styleId="ListLabel1885">
    <w:name w:val="ListLabel 1885"/>
    <w:qFormat/>
    <w:rsid w:val="009C6916"/>
    <w:rPr>
      <w:rFonts w:cs="Symbol"/>
    </w:rPr>
  </w:style>
  <w:style w:type="character" w:customStyle="1" w:styleId="ListLabel1886">
    <w:name w:val="ListLabel 1886"/>
    <w:qFormat/>
    <w:rsid w:val="009C6916"/>
    <w:rPr>
      <w:rFonts w:cs="Courier New"/>
    </w:rPr>
  </w:style>
  <w:style w:type="character" w:customStyle="1" w:styleId="ListLabel1887">
    <w:name w:val="ListLabel 1887"/>
    <w:qFormat/>
    <w:rsid w:val="009C6916"/>
    <w:rPr>
      <w:rFonts w:cs="Wingdings"/>
    </w:rPr>
  </w:style>
  <w:style w:type="character" w:customStyle="1" w:styleId="ListLabel1888">
    <w:name w:val="ListLabel 1888"/>
    <w:qFormat/>
    <w:rsid w:val="009C6916"/>
    <w:rPr>
      <w:rFonts w:cs="Symbol"/>
    </w:rPr>
  </w:style>
  <w:style w:type="character" w:customStyle="1" w:styleId="ListLabel1889">
    <w:name w:val="ListLabel 1889"/>
    <w:qFormat/>
    <w:rsid w:val="009C6916"/>
    <w:rPr>
      <w:rFonts w:cs="Courier New"/>
    </w:rPr>
  </w:style>
  <w:style w:type="character" w:customStyle="1" w:styleId="ListLabel1890">
    <w:name w:val="ListLabel 1890"/>
    <w:qFormat/>
    <w:rsid w:val="009C6916"/>
    <w:rPr>
      <w:rFonts w:cs="Wingdings"/>
    </w:rPr>
  </w:style>
  <w:style w:type="character" w:customStyle="1" w:styleId="ListLabel1891">
    <w:name w:val="ListLabel 1891"/>
    <w:qFormat/>
    <w:rsid w:val="009C6916"/>
    <w:rPr>
      <w:rFonts w:cs="Wingdings"/>
    </w:rPr>
  </w:style>
  <w:style w:type="character" w:customStyle="1" w:styleId="ListLabel1892">
    <w:name w:val="ListLabel 1892"/>
    <w:qFormat/>
    <w:rsid w:val="009C6916"/>
    <w:rPr>
      <w:rFonts w:cs="Courier New"/>
    </w:rPr>
  </w:style>
  <w:style w:type="character" w:customStyle="1" w:styleId="ListLabel1893">
    <w:name w:val="ListLabel 1893"/>
    <w:qFormat/>
    <w:rsid w:val="009C6916"/>
    <w:rPr>
      <w:rFonts w:cs="Wingdings"/>
    </w:rPr>
  </w:style>
  <w:style w:type="character" w:customStyle="1" w:styleId="ListLabel1894">
    <w:name w:val="ListLabel 1894"/>
    <w:qFormat/>
    <w:rsid w:val="009C6916"/>
    <w:rPr>
      <w:rFonts w:cs="Symbol"/>
    </w:rPr>
  </w:style>
  <w:style w:type="character" w:customStyle="1" w:styleId="ListLabel1895">
    <w:name w:val="ListLabel 1895"/>
    <w:qFormat/>
    <w:rsid w:val="009C6916"/>
    <w:rPr>
      <w:rFonts w:cs="Courier New"/>
    </w:rPr>
  </w:style>
  <w:style w:type="character" w:customStyle="1" w:styleId="ListLabel1896">
    <w:name w:val="ListLabel 1896"/>
    <w:qFormat/>
    <w:rsid w:val="009C6916"/>
    <w:rPr>
      <w:rFonts w:cs="Wingdings"/>
    </w:rPr>
  </w:style>
  <w:style w:type="character" w:customStyle="1" w:styleId="ListLabel1897">
    <w:name w:val="ListLabel 1897"/>
    <w:qFormat/>
    <w:rsid w:val="009C6916"/>
    <w:rPr>
      <w:rFonts w:cs="Symbol"/>
    </w:rPr>
  </w:style>
  <w:style w:type="character" w:customStyle="1" w:styleId="ListLabel1898">
    <w:name w:val="ListLabel 1898"/>
    <w:qFormat/>
    <w:rsid w:val="009C6916"/>
    <w:rPr>
      <w:rFonts w:cs="Courier New"/>
    </w:rPr>
  </w:style>
  <w:style w:type="character" w:customStyle="1" w:styleId="ListLabel1899">
    <w:name w:val="ListLabel 1899"/>
    <w:qFormat/>
    <w:rsid w:val="009C6916"/>
    <w:rPr>
      <w:rFonts w:cs="Wingdings"/>
    </w:rPr>
  </w:style>
  <w:style w:type="character" w:customStyle="1" w:styleId="ListLabel1900">
    <w:name w:val="ListLabel 1900"/>
    <w:qFormat/>
    <w:rsid w:val="009C6916"/>
    <w:rPr>
      <w:color w:val="00000A"/>
    </w:rPr>
  </w:style>
  <w:style w:type="character" w:customStyle="1" w:styleId="ListLabel1901">
    <w:name w:val="ListLabel 1901"/>
    <w:qFormat/>
    <w:rsid w:val="009C6916"/>
    <w:rPr>
      <w:rFonts w:ascii="Arial" w:hAnsi="Arial"/>
      <w:b/>
      <w:color w:val="000000"/>
      <w:sz w:val="20"/>
    </w:rPr>
  </w:style>
  <w:style w:type="character" w:customStyle="1" w:styleId="ListLabel1902">
    <w:name w:val="ListLabel 1902"/>
    <w:qFormat/>
    <w:rsid w:val="009C6916"/>
    <w:rPr>
      <w:rFonts w:ascii="Arial" w:hAnsi="Arial"/>
      <w:color w:val="00000A"/>
      <w:sz w:val="20"/>
    </w:rPr>
  </w:style>
  <w:style w:type="character" w:customStyle="1" w:styleId="ListLabel1903">
    <w:name w:val="ListLabel 1903"/>
    <w:qFormat/>
    <w:rsid w:val="009C6916"/>
    <w:rPr>
      <w:rFonts w:eastAsia="Calibri"/>
      <w:b/>
      <w:color w:val="00000A"/>
      <w:sz w:val="20"/>
      <w:szCs w:val="20"/>
      <w:lang w:val="pt-BR" w:eastAsia="en-US" w:bidi="ar-SA"/>
    </w:rPr>
  </w:style>
  <w:style w:type="character" w:customStyle="1" w:styleId="ListLabel1904">
    <w:name w:val="ListLabel 1904"/>
    <w:qFormat/>
    <w:rsid w:val="009C6916"/>
    <w:rPr>
      <w:color w:val="00000A"/>
    </w:rPr>
  </w:style>
  <w:style w:type="character" w:customStyle="1" w:styleId="ListLabel1905">
    <w:name w:val="ListLabel 1905"/>
    <w:qFormat/>
    <w:rsid w:val="009C6916"/>
    <w:rPr>
      <w:rFonts w:cs="Courier New"/>
    </w:rPr>
  </w:style>
  <w:style w:type="character" w:customStyle="1" w:styleId="ListLabel1906">
    <w:name w:val="ListLabel 1906"/>
    <w:qFormat/>
    <w:rsid w:val="009C6916"/>
    <w:rPr>
      <w:rFonts w:cs="Courier New"/>
    </w:rPr>
  </w:style>
  <w:style w:type="character" w:customStyle="1" w:styleId="ListLabel1907">
    <w:name w:val="ListLabel 1907"/>
    <w:qFormat/>
    <w:rsid w:val="009C6916"/>
    <w:rPr>
      <w:rFonts w:cs="Wingdings"/>
    </w:rPr>
  </w:style>
  <w:style w:type="character" w:customStyle="1" w:styleId="ListLabel1908">
    <w:name w:val="ListLabel 1908"/>
    <w:qFormat/>
    <w:rsid w:val="009C6916"/>
    <w:rPr>
      <w:rFonts w:cs="Symbol"/>
    </w:rPr>
  </w:style>
  <w:style w:type="character" w:customStyle="1" w:styleId="ListLabel1909">
    <w:name w:val="ListLabel 1909"/>
    <w:qFormat/>
    <w:rsid w:val="009C6916"/>
    <w:rPr>
      <w:rFonts w:cs="Courier New"/>
    </w:rPr>
  </w:style>
  <w:style w:type="character" w:customStyle="1" w:styleId="ListLabel1910">
    <w:name w:val="ListLabel 1910"/>
    <w:qFormat/>
    <w:rsid w:val="009C6916"/>
    <w:rPr>
      <w:rFonts w:cs="Wingdings"/>
    </w:rPr>
  </w:style>
  <w:style w:type="character" w:customStyle="1" w:styleId="ListLabel1911">
    <w:name w:val="ListLabel 1911"/>
    <w:qFormat/>
    <w:rsid w:val="009C6916"/>
    <w:rPr>
      <w:rFonts w:cs="Symbol"/>
    </w:rPr>
  </w:style>
  <w:style w:type="character" w:customStyle="1" w:styleId="ListLabel1912">
    <w:name w:val="ListLabel 1912"/>
    <w:qFormat/>
    <w:rsid w:val="009C6916"/>
    <w:rPr>
      <w:rFonts w:cs="Courier New"/>
    </w:rPr>
  </w:style>
  <w:style w:type="character" w:customStyle="1" w:styleId="ListLabel1913">
    <w:name w:val="ListLabel 1913"/>
    <w:qFormat/>
    <w:rsid w:val="009C6916"/>
    <w:rPr>
      <w:rFonts w:cs="Wingdings"/>
    </w:rPr>
  </w:style>
  <w:style w:type="character" w:customStyle="1" w:styleId="ListLabel1914">
    <w:name w:val="ListLabel 1914"/>
    <w:qFormat/>
    <w:rsid w:val="009C6916"/>
    <w:rPr>
      <w:rFonts w:ascii="Calibri" w:hAnsi="Calibri"/>
      <w:b w:val="0"/>
      <w:i w:val="0"/>
      <w:sz w:val="23"/>
    </w:rPr>
  </w:style>
  <w:style w:type="character" w:customStyle="1" w:styleId="ListLabel1915">
    <w:name w:val="ListLabel 1915"/>
    <w:qFormat/>
    <w:rsid w:val="009C6916"/>
    <w:rPr>
      <w:b w:val="0"/>
      <w:i w:val="0"/>
      <w:sz w:val="20"/>
    </w:rPr>
  </w:style>
  <w:style w:type="character" w:customStyle="1" w:styleId="ListLabel1916">
    <w:name w:val="ListLabel 1916"/>
    <w:qFormat/>
    <w:rsid w:val="009C6916"/>
    <w:rPr>
      <w:rFonts w:cs="Courier New"/>
    </w:rPr>
  </w:style>
  <w:style w:type="character" w:customStyle="1" w:styleId="ListLabel1917">
    <w:name w:val="ListLabel 1917"/>
    <w:qFormat/>
    <w:rsid w:val="009C6916"/>
    <w:rPr>
      <w:rFonts w:cs="Wingdings"/>
    </w:rPr>
  </w:style>
  <w:style w:type="character" w:customStyle="1" w:styleId="ListLabel1918">
    <w:name w:val="ListLabel 1918"/>
    <w:qFormat/>
    <w:rsid w:val="009C6916"/>
    <w:rPr>
      <w:rFonts w:cs="Symbol"/>
    </w:rPr>
  </w:style>
  <w:style w:type="character" w:customStyle="1" w:styleId="ListLabel1919">
    <w:name w:val="ListLabel 1919"/>
    <w:qFormat/>
    <w:rsid w:val="009C6916"/>
    <w:rPr>
      <w:rFonts w:cs="Courier New"/>
    </w:rPr>
  </w:style>
  <w:style w:type="character" w:customStyle="1" w:styleId="ListLabel1920">
    <w:name w:val="ListLabel 1920"/>
    <w:qFormat/>
    <w:rsid w:val="009C6916"/>
    <w:rPr>
      <w:rFonts w:cs="Wingdings"/>
    </w:rPr>
  </w:style>
  <w:style w:type="character" w:customStyle="1" w:styleId="ListLabel1921">
    <w:name w:val="ListLabel 1921"/>
    <w:qFormat/>
    <w:rsid w:val="009C6916"/>
    <w:rPr>
      <w:rFonts w:cs="Symbol"/>
    </w:rPr>
  </w:style>
  <w:style w:type="character" w:customStyle="1" w:styleId="ListLabel1922">
    <w:name w:val="ListLabel 1922"/>
    <w:qFormat/>
    <w:rsid w:val="009C6916"/>
    <w:rPr>
      <w:rFonts w:cs="Courier New"/>
    </w:rPr>
  </w:style>
  <w:style w:type="character" w:customStyle="1" w:styleId="ListLabel1923">
    <w:name w:val="ListLabel 1923"/>
    <w:qFormat/>
    <w:rsid w:val="009C6916"/>
    <w:rPr>
      <w:rFonts w:cs="Wingdings"/>
    </w:rPr>
  </w:style>
  <w:style w:type="character" w:customStyle="1" w:styleId="ListLabel1924">
    <w:name w:val="ListLabel 1924"/>
    <w:qFormat/>
    <w:rsid w:val="009C6916"/>
    <w:rPr>
      <w:rFonts w:cs="Courier New"/>
    </w:rPr>
  </w:style>
  <w:style w:type="character" w:customStyle="1" w:styleId="ListLabel1925">
    <w:name w:val="ListLabel 1925"/>
    <w:qFormat/>
    <w:rsid w:val="009C6916"/>
    <w:rPr>
      <w:rFonts w:cs="Courier New"/>
    </w:rPr>
  </w:style>
  <w:style w:type="character" w:customStyle="1" w:styleId="ListLabel1926">
    <w:name w:val="ListLabel 1926"/>
    <w:qFormat/>
    <w:rsid w:val="009C6916"/>
    <w:rPr>
      <w:rFonts w:cs="Wingdings"/>
    </w:rPr>
  </w:style>
  <w:style w:type="character" w:customStyle="1" w:styleId="ListLabel1927">
    <w:name w:val="ListLabel 1927"/>
    <w:qFormat/>
    <w:rsid w:val="009C6916"/>
    <w:rPr>
      <w:rFonts w:cs="Symbol"/>
    </w:rPr>
  </w:style>
  <w:style w:type="character" w:customStyle="1" w:styleId="ListLabel1928">
    <w:name w:val="ListLabel 1928"/>
    <w:qFormat/>
    <w:rsid w:val="009C6916"/>
    <w:rPr>
      <w:rFonts w:cs="Courier New"/>
    </w:rPr>
  </w:style>
  <w:style w:type="character" w:customStyle="1" w:styleId="ListLabel1929">
    <w:name w:val="ListLabel 1929"/>
    <w:qFormat/>
    <w:rsid w:val="009C6916"/>
    <w:rPr>
      <w:rFonts w:cs="Wingdings"/>
    </w:rPr>
  </w:style>
  <w:style w:type="character" w:customStyle="1" w:styleId="ListLabel1930">
    <w:name w:val="ListLabel 1930"/>
    <w:qFormat/>
    <w:rsid w:val="009C6916"/>
    <w:rPr>
      <w:rFonts w:cs="Symbol"/>
    </w:rPr>
  </w:style>
  <w:style w:type="character" w:customStyle="1" w:styleId="ListLabel1931">
    <w:name w:val="ListLabel 1931"/>
    <w:qFormat/>
    <w:rsid w:val="009C6916"/>
    <w:rPr>
      <w:rFonts w:cs="Courier New"/>
    </w:rPr>
  </w:style>
  <w:style w:type="character" w:customStyle="1" w:styleId="ListLabel1932">
    <w:name w:val="ListLabel 1932"/>
    <w:qFormat/>
    <w:rsid w:val="009C6916"/>
    <w:rPr>
      <w:rFonts w:cs="Wingdings"/>
    </w:rPr>
  </w:style>
  <w:style w:type="character" w:customStyle="1" w:styleId="ListLabel1933">
    <w:name w:val="ListLabel 1933"/>
    <w:qFormat/>
    <w:rsid w:val="009C6916"/>
    <w:rPr>
      <w:rFonts w:cs="Courier New"/>
    </w:rPr>
  </w:style>
  <w:style w:type="character" w:customStyle="1" w:styleId="ListLabel1934">
    <w:name w:val="ListLabel 1934"/>
    <w:qFormat/>
    <w:rsid w:val="009C6916"/>
    <w:rPr>
      <w:rFonts w:cs="Courier New"/>
    </w:rPr>
  </w:style>
  <w:style w:type="character" w:customStyle="1" w:styleId="ListLabel1935">
    <w:name w:val="ListLabel 1935"/>
    <w:qFormat/>
    <w:rsid w:val="009C6916"/>
    <w:rPr>
      <w:rFonts w:cs="Wingdings"/>
    </w:rPr>
  </w:style>
  <w:style w:type="character" w:customStyle="1" w:styleId="ListLabel1936">
    <w:name w:val="ListLabel 1936"/>
    <w:qFormat/>
    <w:rsid w:val="009C6916"/>
    <w:rPr>
      <w:rFonts w:cs="Symbol"/>
    </w:rPr>
  </w:style>
  <w:style w:type="character" w:customStyle="1" w:styleId="ListLabel1937">
    <w:name w:val="ListLabel 1937"/>
    <w:qFormat/>
    <w:rsid w:val="009C6916"/>
    <w:rPr>
      <w:rFonts w:cs="Courier New"/>
    </w:rPr>
  </w:style>
  <w:style w:type="character" w:customStyle="1" w:styleId="ListLabel1938">
    <w:name w:val="ListLabel 1938"/>
    <w:qFormat/>
    <w:rsid w:val="009C6916"/>
    <w:rPr>
      <w:rFonts w:cs="Wingdings"/>
    </w:rPr>
  </w:style>
  <w:style w:type="character" w:customStyle="1" w:styleId="ListLabel1939">
    <w:name w:val="ListLabel 1939"/>
    <w:qFormat/>
    <w:rsid w:val="009C6916"/>
    <w:rPr>
      <w:rFonts w:cs="Symbol"/>
    </w:rPr>
  </w:style>
  <w:style w:type="character" w:customStyle="1" w:styleId="ListLabel1940">
    <w:name w:val="ListLabel 1940"/>
    <w:qFormat/>
    <w:rsid w:val="009C6916"/>
    <w:rPr>
      <w:rFonts w:cs="Courier New"/>
    </w:rPr>
  </w:style>
  <w:style w:type="character" w:customStyle="1" w:styleId="ListLabel1941">
    <w:name w:val="ListLabel 1941"/>
    <w:qFormat/>
    <w:rsid w:val="009C6916"/>
    <w:rPr>
      <w:rFonts w:cs="Wingdings"/>
    </w:rPr>
  </w:style>
  <w:style w:type="character" w:customStyle="1" w:styleId="ListLabel1942">
    <w:name w:val="ListLabel 1942"/>
    <w:qFormat/>
    <w:rsid w:val="009C6916"/>
    <w:rPr>
      <w:rFonts w:cs="Courier New"/>
    </w:rPr>
  </w:style>
  <w:style w:type="character" w:customStyle="1" w:styleId="ListLabel1943">
    <w:name w:val="ListLabel 1943"/>
    <w:qFormat/>
    <w:rsid w:val="009C6916"/>
    <w:rPr>
      <w:rFonts w:cs="Courier New"/>
    </w:rPr>
  </w:style>
  <w:style w:type="character" w:customStyle="1" w:styleId="ListLabel1944">
    <w:name w:val="ListLabel 1944"/>
    <w:qFormat/>
    <w:rsid w:val="009C6916"/>
    <w:rPr>
      <w:rFonts w:cs="Wingdings"/>
    </w:rPr>
  </w:style>
  <w:style w:type="character" w:customStyle="1" w:styleId="ListLabel1945">
    <w:name w:val="ListLabel 1945"/>
    <w:qFormat/>
    <w:rsid w:val="009C6916"/>
    <w:rPr>
      <w:rFonts w:cs="Symbol"/>
    </w:rPr>
  </w:style>
  <w:style w:type="character" w:customStyle="1" w:styleId="ListLabel1946">
    <w:name w:val="ListLabel 1946"/>
    <w:qFormat/>
    <w:rsid w:val="009C6916"/>
    <w:rPr>
      <w:rFonts w:cs="Courier New"/>
    </w:rPr>
  </w:style>
  <w:style w:type="character" w:customStyle="1" w:styleId="ListLabel1947">
    <w:name w:val="ListLabel 1947"/>
    <w:qFormat/>
    <w:rsid w:val="009C6916"/>
    <w:rPr>
      <w:rFonts w:cs="Wingdings"/>
    </w:rPr>
  </w:style>
  <w:style w:type="character" w:customStyle="1" w:styleId="ListLabel1948">
    <w:name w:val="ListLabel 1948"/>
    <w:qFormat/>
    <w:rsid w:val="009C6916"/>
    <w:rPr>
      <w:rFonts w:cs="Symbol"/>
    </w:rPr>
  </w:style>
  <w:style w:type="character" w:customStyle="1" w:styleId="ListLabel1949">
    <w:name w:val="ListLabel 1949"/>
    <w:qFormat/>
    <w:rsid w:val="009C6916"/>
    <w:rPr>
      <w:rFonts w:cs="Courier New"/>
    </w:rPr>
  </w:style>
  <w:style w:type="character" w:customStyle="1" w:styleId="ListLabel1950">
    <w:name w:val="ListLabel 1950"/>
    <w:qFormat/>
    <w:rsid w:val="009C6916"/>
    <w:rPr>
      <w:rFonts w:cs="Wingdings"/>
    </w:rPr>
  </w:style>
  <w:style w:type="character" w:customStyle="1" w:styleId="ListLabel1951">
    <w:name w:val="ListLabel 1951"/>
    <w:qFormat/>
    <w:rsid w:val="009C6916"/>
    <w:rPr>
      <w:b w:val="0"/>
      <w:i w:val="0"/>
      <w:sz w:val="23"/>
    </w:rPr>
  </w:style>
  <w:style w:type="character" w:customStyle="1" w:styleId="ListLabel1952">
    <w:name w:val="ListLabel 1952"/>
    <w:qFormat/>
    <w:rsid w:val="009C6916"/>
    <w:rPr>
      <w:rFonts w:cs="Courier New"/>
    </w:rPr>
  </w:style>
  <w:style w:type="character" w:customStyle="1" w:styleId="ListLabel1953">
    <w:name w:val="ListLabel 1953"/>
    <w:qFormat/>
    <w:rsid w:val="009C6916"/>
    <w:rPr>
      <w:rFonts w:cs="Courier New"/>
    </w:rPr>
  </w:style>
  <w:style w:type="character" w:customStyle="1" w:styleId="ListLabel1954">
    <w:name w:val="ListLabel 1954"/>
    <w:qFormat/>
    <w:rsid w:val="009C6916"/>
    <w:rPr>
      <w:rFonts w:cs="Wingdings"/>
    </w:rPr>
  </w:style>
  <w:style w:type="character" w:customStyle="1" w:styleId="ListLabel1955">
    <w:name w:val="ListLabel 1955"/>
    <w:qFormat/>
    <w:rsid w:val="009C6916"/>
    <w:rPr>
      <w:rFonts w:cs="Symbol"/>
    </w:rPr>
  </w:style>
  <w:style w:type="character" w:customStyle="1" w:styleId="ListLabel1956">
    <w:name w:val="ListLabel 1956"/>
    <w:qFormat/>
    <w:rsid w:val="009C6916"/>
    <w:rPr>
      <w:rFonts w:cs="Courier New"/>
    </w:rPr>
  </w:style>
  <w:style w:type="character" w:customStyle="1" w:styleId="ListLabel1957">
    <w:name w:val="ListLabel 1957"/>
    <w:qFormat/>
    <w:rsid w:val="009C6916"/>
    <w:rPr>
      <w:rFonts w:cs="Wingdings"/>
    </w:rPr>
  </w:style>
  <w:style w:type="character" w:customStyle="1" w:styleId="ListLabel1958">
    <w:name w:val="ListLabel 1958"/>
    <w:qFormat/>
    <w:rsid w:val="009C6916"/>
    <w:rPr>
      <w:rFonts w:cs="Symbol"/>
    </w:rPr>
  </w:style>
  <w:style w:type="character" w:customStyle="1" w:styleId="ListLabel1959">
    <w:name w:val="ListLabel 1959"/>
    <w:qFormat/>
    <w:rsid w:val="009C6916"/>
    <w:rPr>
      <w:rFonts w:cs="Courier New"/>
    </w:rPr>
  </w:style>
  <w:style w:type="character" w:customStyle="1" w:styleId="ListLabel1960">
    <w:name w:val="ListLabel 1960"/>
    <w:qFormat/>
    <w:rsid w:val="009C6916"/>
    <w:rPr>
      <w:rFonts w:cs="Wingdings"/>
    </w:rPr>
  </w:style>
  <w:style w:type="character" w:customStyle="1" w:styleId="ListLabel1961">
    <w:name w:val="ListLabel 1961"/>
    <w:qFormat/>
    <w:rsid w:val="009C6916"/>
    <w:rPr>
      <w:b w:val="0"/>
      <w:i w:val="0"/>
      <w:sz w:val="23"/>
    </w:rPr>
  </w:style>
  <w:style w:type="character" w:customStyle="1" w:styleId="ListLabel1962">
    <w:name w:val="ListLabel 1962"/>
    <w:qFormat/>
    <w:rsid w:val="009C6916"/>
    <w:rPr>
      <w:b w:val="0"/>
      <w:i w:val="0"/>
      <w:sz w:val="23"/>
    </w:rPr>
  </w:style>
  <w:style w:type="character" w:customStyle="1" w:styleId="ListLabel1963">
    <w:name w:val="ListLabel 1963"/>
    <w:qFormat/>
    <w:rsid w:val="009C6916"/>
    <w:rPr>
      <w:b w:val="0"/>
      <w:i w:val="0"/>
      <w:sz w:val="23"/>
    </w:rPr>
  </w:style>
  <w:style w:type="character" w:customStyle="1" w:styleId="ListLabel1964">
    <w:name w:val="ListLabel 1964"/>
    <w:qFormat/>
    <w:rsid w:val="009C6916"/>
    <w:rPr>
      <w:b w:val="0"/>
      <w:i w:val="0"/>
      <w:sz w:val="23"/>
    </w:rPr>
  </w:style>
  <w:style w:type="character" w:customStyle="1" w:styleId="ListLabel1965">
    <w:name w:val="ListLabel 1965"/>
    <w:qFormat/>
    <w:rsid w:val="009C6916"/>
    <w:rPr>
      <w:b w:val="0"/>
      <w:i w:val="0"/>
      <w:sz w:val="23"/>
    </w:rPr>
  </w:style>
  <w:style w:type="character" w:customStyle="1" w:styleId="ListLabel1966">
    <w:name w:val="ListLabel 1966"/>
    <w:qFormat/>
    <w:rsid w:val="009C6916"/>
    <w:rPr>
      <w:b w:val="0"/>
      <w:i w:val="0"/>
      <w:sz w:val="23"/>
    </w:rPr>
  </w:style>
  <w:style w:type="character" w:customStyle="1" w:styleId="ListLabel1967">
    <w:name w:val="ListLabel 1967"/>
    <w:qFormat/>
    <w:rsid w:val="009C6916"/>
    <w:rPr>
      <w:b w:val="0"/>
      <w:i w:val="0"/>
      <w:sz w:val="23"/>
    </w:rPr>
  </w:style>
  <w:style w:type="character" w:customStyle="1" w:styleId="ListLabel1968">
    <w:name w:val="ListLabel 1968"/>
    <w:qFormat/>
    <w:rsid w:val="009C6916"/>
    <w:rPr>
      <w:b w:val="0"/>
      <w:i w:val="0"/>
      <w:sz w:val="23"/>
    </w:rPr>
  </w:style>
  <w:style w:type="character" w:customStyle="1" w:styleId="ListLabel1969">
    <w:name w:val="ListLabel 1969"/>
    <w:qFormat/>
    <w:rsid w:val="009C6916"/>
    <w:rPr>
      <w:color w:val="00000A"/>
    </w:rPr>
  </w:style>
  <w:style w:type="character" w:customStyle="1" w:styleId="ListLabel1970">
    <w:name w:val="ListLabel 1970"/>
    <w:qFormat/>
    <w:rsid w:val="009C6916"/>
    <w:rPr>
      <w:rFonts w:cs="Symbol"/>
      <w:b/>
      <w:sz w:val="20"/>
    </w:rPr>
  </w:style>
  <w:style w:type="character" w:customStyle="1" w:styleId="ListLabel1971">
    <w:name w:val="ListLabel 1971"/>
    <w:qFormat/>
    <w:rsid w:val="009C6916"/>
    <w:rPr>
      <w:rFonts w:cs="Courier New"/>
    </w:rPr>
  </w:style>
  <w:style w:type="character" w:customStyle="1" w:styleId="ListLabel1972">
    <w:name w:val="ListLabel 1972"/>
    <w:qFormat/>
    <w:rsid w:val="009C6916"/>
    <w:rPr>
      <w:rFonts w:cs="Wingdings"/>
    </w:rPr>
  </w:style>
  <w:style w:type="character" w:customStyle="1" w:styleId="ListLabel1973">
    <w:name w:val="ListLabel 1973"/>
    <w:qFormat/>
    <w:rsid w:val="009C6916"/>
    <w:rPr>
      <w:rFonts w:cs="Symbol"/>
    </w:rPr>
  </w:style>
  <w:style w:type="character" w:customStyle="1" w:styleId="ListLabel1974">
    <w:name w:val="ListLabel 1974"/>
    <w:qFormat/>
    <w:rsid w:val="009C6916"/>
    <w:rPr>
      <w:rFonts w:cs="Courier New"/>
    </w:rPr>
  </w:style>
  <w:style w:type="character" w:customStyle="1" w:styleId="ListLabel1975">
    <w:name w:val="ListLabel 1975"/>
    <w:qFormat/>
    <w:rsid w:val="009C6916"/>
    <w:rPr>
      <w:rFonts w:cs="Wingdings"/>
    </w:rPr>
  </w:style>
  <w:style w:type="character" w:customStyle="1" w:styleId="ListLabel1976">
    <w:name w:val="ListLabel 1976"/>
    <w:qFormat/>
    <w:rsid w:val="009C6916"/>
    <w:rPr>
      <w:rFonts w:cs="Symbol"/>
    </w:rPr>
  </w:style>
  <w:style w:type="character" w:customStyle="1" w:styleId="ListLabel1977">
    <w:name w:val="ListLabel 1977"/>
    <w:qFormat/>
    <w:rsid w:val="009C6916"/>
    <w:rPr>
      <w:rFonts w:cs="Courier New"/>
    </w:rPr>
  </w:style>
  <w:style w:type="character" w:customStyle="1" w:styleId="ListLabel1978">
    <w:name w:val="ListLabel 1978"/>
    <w:qFormat/>
    <w:rsid w:val="009C6916"/>
    <w:rPr>
      <w:rFonts w:cs="Wingdings"/>
    </w:rPr>
  </w:style>
  <w:style w:type="character" w:customStyle="1" w:styleId="ListLabel1979">
    <w:name w:val="ListLabel 1979"/>
    <w:qFormat/>
    <w:rsid w:val="009C6916"/>
    <w:rPr>
      <w:rFonts w:cs="Wingdings"/>
    </w:rPr>
  </w:style>
  <w:style w:type="character" w:customStyle="1" w:styleId="ListLabel1980">
    <w:name w:val="ListLabel 1980"/>
    <w:qFormat/>
    <w:rsid w:val="009C6916"/>
    <w:rPr>
      <w:rFonts w:cs="Courier New"/>
    </w:rPr>
  </w:style>
  <w:style w:type="character" w:customStyle="1" w:styleId="ListLabel1981">
    <w:name w:val="ListLabel 1981"/>
    <w:qFormat/>
    <w:rsid w:val="009C6916"/>
    <w:rPr>
      <w:rFonts w:cs="Wingdings"/>
    </w:rPr>
  </w:style>
  <w:style w:type="character" w:customStyle="1" w:styleId="ListLabel1982">
    <w:name w:val="ListLabel 1982"/>
    <w:qFormat/>
    <w:rsid w:val="009C6916"/>
    <w:rPr>
      <w:rFonts w:cs="Symbol"/>
    </w:rPr>
  </w:style>
  <w:style w:type="character" w:customStyle="1" w:styleId="ListLabel1983">
    <w:name w:val="ListLabel 1983"/>
    <w:qFormat/>
    <w:rsid w:val="009C6916"/>
    <w:rPr>
      <w:rFonts w:cs="Courier New"/>
    </w:rPr>
  </w:style>
  <w:style w:type="character" w:customStyle="1" w:styleId="ListLabel1984">
    <w:name w:val="ListLabel 1984"/>
    <w:qFormat/>
    <w:rsid w:val="009C6916"/>
    <w:rPr>
      <w:rFonts w:cs="Wingdings"/>
    </w:rPr>
  </w:style>
  <w:style w:type="character" w:customStyle="1" w:styleId="ListLabel1985">
    <w:name w:val="ListLabel 1985"/>
    <w:qFormat/>
    <w:rsid w:val="009C6916"/>
    <w:rPr>
      <w:rFonts w:cs="Symbol"/>
    </w:rPr>
  </w:style>
  <w:style w:type="character" w:customStyle="1" w:styleId="ListLabel1986">
    <w:name w:val="ListLabel 1986"/>
    <w:qFormat/>
    <w:rsid w:val="009C6916"/>
    <w:rPr>
      <w:rFonts w:cs="Courier New"/>
    </w:rPr>
  </w:style>
  <w:style w:type="character" w:customStyle="1" w:styleId="ListLabel1987">
    <w:name w:val="ListLabel 1987"/>
    <w:qFormat/>
    <w:rsid w:val="009C6916"/>
    <w:rPr>
      <w:rFonts w:cs="Wingdings"/>
    </w:rPr>
  </w:style>
  <w:style w:type="character" w:customStyle="1" w:styleId="ListLabel1988">
    <w:name w:val="ListLabel 1988"/>
    <w:qFormat/>
    <w:rsid w:val="009C6916"/>
    <w:rPr>
      <w:color w:val="00000A"/>
    </w:rPr>
  </w:style>
  <w:style w:type="character" w:customStyle="1" w:styleId="ListLabel1989">
    <w:name w:val="ListLabel 1989"/>
    <w:qFormat/>
    <w:rsid w:val="009C6916"/>
    <w:rPr>
      <w:rFonts w:ascii="Arial" w:hAnsi="Arial"/>
      <w:b/>
      <w:color w:val="000000"/>
      <w:sz w:val="20"/>
    </w:rPr>
  </w:style>
  <w:style w:type="character" w:customStyle="1" w:styleId="ListLabel1990">
    <w:name w:val="ListLabel 1990"/>
    <w:qFormat/>
    <w:rsid w:val="009C6916"/>
    <w:rPr>
      <w:rFonts w:ascii="Arial" w:hAnsi="Arial"/>
      <w:color w:val="00000A"/>
      <w:sz w:val="20"/>
    </w:rPr>
  </w:style>
  <w:style w:type="character" w:customStyle="1" w:styleId="ListLabel1991">
    <w:name w:val="ListLabel 1991"/>
    <w:qFormat/>
    <w:rsid w:val="009C6916"/>
    <w:rPr>
      <w:rFonts w:eastAsia="Calibri"/>
      <w:b/>
      <w:color w:val="00000A"/>
      <w:sz w:val="20"/>
      <w:szCs w:val="20"/>
      <w:lang w:val="pt-BR" w:eastAsia="en-US" w:bidi="ar-SA"/>
    </w:rPr>
  </w:style>
  <w:style w:type="character" w:customStyle="1" w:styleId="ListLabel1992">
    <w:name w:val="ListLabel 1992"/>
    <w:qFormat/>
    <w:rsid w:val="009C6916"/>
    <w:rPr>
      <w:color w:val="00000A"/>
    </w:rPr>
  </w:style>
  <w:style w:type="character" w:customStyle="1" w:styleId="ListLabel1993">
    <w:name w:val="ListLabel 1993"/>
    <w:qFormat/>
    <w:rsid w:val="009C6916"/>
    <w:rPr>
      <w:rFonts w:cs="Courier New"/>
    </w:rPr>
  </w:style>
  <w:style w:type="character" w:customStyle="1" w:styleId="ListLabel1994">
    <w:name w:val="ListLabel 1994"/>
    <w:qFormat/>
    <w:rsid w:val="009C6916"/>
    <w:rPr>
      <w:rFonts w:cs="Courier New"/>
    </w:rPr>
  </w:style>
  <w:style w:type="character" w:customStyle="1" w:styleId="ListLabel1995">
    <w:name w:val="ListLabel 1995"/>
    <w:qFormat/>
    <w:rsid w:val="009C6916"/>
    <w:rPr>
      <w:rFonts w:cs="Wingdings"/>
    </w:rPr>
  </w:style>
  <w:style w:type="character" w:customStyle="1" w:styleId="ListLabel1996">
    <w:name w:val="ListLabel 1996"/>
    <w:qFormat/>
    <w:rsid w:val="009C6916"/>
    <w:rPr>
      <w:rFonts w:cs="Symbol"/>
    </w:rPr>
  </w:style>
  <w:style w:type="character" w:customStyle="1" w:styleId="ListLabel1997">
    <w:name w:val="ListLabel 1997"/>
    <w:qFormat/>
    <w:rsid w:val="009C6916"/>
    <w:rPr>
      <w:rFonts w:cs="Courier New"/>
    </w:rPr>
  </w:style>
  <w:style w:type="character" w:customStyle="1" w:styleId="ListLabel1998">
    <w:name w:val="ListLabel 1998"/>
    <w:qFormat/>
    <w:rsid w:val="009C6916"/>
    <w:rPr>
      <w:rFonts w:cs="Wingdings"/>
    </w:rPr>
  </w:style>
  <w:style w:type="character" w:customStyle="1" w:styleId="ListLabel1999">
    <w:name w:val="ListLabel 1999"/>
    <w:qFormat/>
    <w:rsid w:val="009C6916"/>
    <w:rPr>
      <w:rFonts w:cs="Symbol"/>
    </w:rPr>
  </w:style>
  <w:style w:type="character" w:customStyle="1" w:styleId="ListLabel2000">
    <w:name w:val="ListLabel 2000"/>
    <w:qFormat/>
    <w:rsid w:val="009C6916"/>
    <w:rPr>
      <w:rFonts w:cs="Courier New"/>
    </w:rPr>
  </w:style>
  <w:style w:type="character" w:customStyle="1" w:styleId="ListLabel2001">
    <w:name w:val="ListLabel 2001"/>
    <w:qFormat/>
    <w:rsid w:val="009C6916"/>
    <w:rPr>
      <w:rFonts w:cs="Wingdings"/>
    </w:rPr>
  </w:style>
  <w:style w:type="character" w:customStyle="1" w:styleId="ListLabel2002">
    <w:name w:val="ListLabel 2002"/>
    <w:qFormat/>
    <w:rsid w:val="009C6916"/>
    <w:rPr>
      <w:rFonts w:ascii="Calibri" w:hAnsi="Calibri"/>
      <w:b w:val="0"/>
      <w:i w:val="0"/>
      <w:sz w:val="23"/>
    </w:rPr>
  </w:style>
  <w:style w:type="character" w:customStyle="1" w:styleId="ListLabel2003">
    <w:name w:val="ListLabel 2003"/>
    <w:qFormat/>
    <w:rsid w:val="009C6916"/>
    <w:rPr>
      <w:b w:val="0"/>
      <w:i w:val="0"/>
      <w:sz w:val="20"/>
    </w:rPr>
  </w:style>
  <w:style w:type="character" w:customStyle="1" w:styleId="ListLabel2004">
    <w:name w:val="ListLabel 2004"/>
    <w:qFormat/>
    <w:rsid w:val="009C6916"/>
    <w:rPr>
      <w:rFonts w:cs="Courier New"/>
    </w:rPr>
  </w:style>
  <w:style w:type="character" w:customStyle="1" w:styleId="ListLabel2005">
    <w:name w:val="ListLabel 2005"/>
    <w:qFormat/>
    <w:rsid w:val="009C6916"/>
    <w:rPr>
      <w:rFonts w:cs="Wingdings"/>
    </w:rPr>
  </w:style>
  <w:style w:type="character" w:customStyle="1" w:styleId="ListLabel2006">
    <w:name w:val="ListLabel 2006"/>
    <w:qFormat/>
    <w:rsid w:val="009C6916"/>
    <w:rPr>
      <w:rFonts w:cs="Symbol"/>
    </w:rPr>
  </w:style>
  <w:style w:type="character" w:customStyle="1" w:styleId="ListLabel2007">
    <w:name w:val="ListLabel 2007"/>
    <w:qFormat/>
    <w:rsid w:val="009C6916"/>
    <w:rPr>
      <w:rFonts w:cs="Courier New"/>
    </w:rPr>
  </w:style>
  <w:style w:type="character" w:customStyle="1" w:styleId="ListLabel2008">
    <w:name w:val="ListLabel 2008"/>
    <w:qFormat/>
    <w:rsid w:val="009C6916"/>
    <w:rPr>
      <w:rFonts w:cs="Wingdings"/>
    </w:rPr>
  </w:style>
  <w:style w:type="character" w:customStyle="1" w:styleId="ListLabel2009">
    <w:name w:val="ListLabel 2009"/>
    <w:qFormat/>
    <w:rsid w:val="009C6916"/>
    <w:rPr>
      <w:rFonts w:cs="Symbol"/>
    </w:rPr>
  </w:style>
  <w:style w:type="character" w:customStyle="1" w:styleId="ListLabel2010">
    <w:name w:val="ListLabel 2010"/>
    <w:qFormat/>
    <w:rsid w:val="009C6916"/>
    <w:rPr>
      <w:rFonts w:cs="Courier New"/>
    </w:rPr>
  </w:style>
  <w:style w:type="character" w:customStyle="1" w:styleId="ListLabel2011">
    <w:name w:val="ListLabel 2011"/>
    <w:qFormat/>
    <w:rsid w:val="009C6916"/>
    <w:rPr>
      <w:rFonts w:cs="Wingdings"/>
    </w:rPr>
  </w:style>
  <w:style w:type="character" w:customStyle="1" w:styleId="ListLabel2012">
    <w:name w:val="ListLabel 2012"/>
    <w:qFormat/>
    <w:rsid w:val="009C6916"/>
    <w:rPr>
      <w:rFonts w:cs="Courier New"/>
    </w:rPr>
  </w:style>
  <w:style w:type="character" w:customStyle="1" w:styleId="ListLabel2013">
    <w:name w:val="ListLabel 2013"/>
    <w:qFormat/>
    <w:rsid w:val="009C6916"/>
    <w:rPr>
      <w:rFonts w:cs="Courier New"/>
    </w:rPr>
  </w:style>
  <w:style w:type="character" w:customStyle="1" w:styleId="ListLabel2014">
    <w:name w:val="ListLabel 2014"/>
    <w:qFormat/>
    <w:rsid w:val="009C6916"/>
    <w:rPr>
      <w:rFonts w:cs="Wingdings"/>
    </w:rPr>
  </w:style>
  <w:style w:type="character" w:customStyle="1" w:styleId="ListLabel2015">
    <w:name w:val="ListLabel 2015"/>
    <w:qFormat/>
    <w:rsid w:val="009C6916"/>
    <w:rPr>
      <w:rFonts w:cs="Symbol"/>
    </w:rPr>
  </w:style>
  <w:style w:type="character" w:customStyle="1" w:styleId="ListLabel2016">
    <w:name w:val="ListLabel 2016"/>
    <w:qFormat/>
    <w:rsid w:val="009C6916"/>
    <w:rPr>
      <w:rFonts w:cs="Courier New"/>
    </w:rPr>
  </w:style>
  <w:style w:type="character" w:customStyle="1" w:styleId="ListLabel2017">
    <w:name w:val="ListLabel 2017"/>
    <w:qFormat/>
    <w:rsid w:val="009C6916"/>
    <w:rPr>
      <w:rFonts w:cs="Wingdings"/>
    </w:rPr>
  </w:style>
  <w:style w:type="character" w:customStyle="1" w:styleId="ListLabel2018">
    <w:name w:val="ListLabel 2018"/>
    <w:qFormat/>
    <w:rsid w:val="009C6916"/>
    <w:rPr>
      <w:rFonts w:cs="Symbol"/>
    </w:rPr>
  </w:style>
  <w:style w:type="character" w:customStyle="1" w:styleId="ListLabel2019">
    <w:name w:val="ListLabel 2019"/>
    <w:qFormat/>
    <w:rsid w:val="009C6916"/>
    <w:rPr>
      <w:rFonts w:cs="Courier New"/>
    </w:rPr>
  </w:style>
  <w:style w:type="character" w:customStyle="1" w:styleId="ListLabel2020">
    <w:name w:val="ListLabel 2020"/>
    <w:qFormat/>
    <w:rsid w:val="009C6916"/>
    <w:rPr>
      <w:rFonts w:cs="Wingdings"/>
    </w:rPr>
  </w:style>
  <w:style w:type="character" w:customStyle="1" w:styleId="ListLabel2021">
    <w:name w:val="ListLabel 2021"/>
    <w:qFormat/>
    <w:rsid w:val="009C6916"/>
    <w:rPr>
      <w:rFonts w:cs="Courier New"/>
    </w:rPr>
  </w:style>
  <w:style w:type="character" w:customStyle="1" w:styleId="ListLabel2022">
    <w:name w:val="ListLabel 2022"/>
    <w:qFormat/>
    <w:rsid w:val="009C6916"/>
    <w:rPr>
      <w:rFonts w:cs="Courier New"/>
    </w:rPr>
  </w:style>
  <w:style w:type="character" w:customStyle="1" w:styleId="ListLabel2023">
    <w:name w:val="ListLabel 2023"/>
    <w:qFormat/>
    <w:rsid w:val="009C6916"/>
    <w:rPr>
      <w:rFonts w:cs="Wingdings"/>
    </w:rPr>
  </w:style>
  <w:style w:type="character" w:customStyle="1" w:styleId="ListLabel2024">
    <w:name w:val="ListLabel 2024"/>
    <w:qFormat/>
    <w:rsid w:val="009C6916"/>
    <w:rPr>
      <w:rFonts w:cs="Symbol"/>
    </w:rPr>
  </w:style>
  <w:style w:type="character" w:customStyle="1" w:styleId="ListLabel2025">
    <w:name w:val="ListLabel 2025"/>
    <w:qFormat/>
    <w:rsid w:val="009C6916"/>
    <w:rPr>
      <w:rFonts w:cs="Courier New"/>
    </w:rPr>
  </w:style>
  <w:style w:type="character" w:customStyle="1" w:styleId="ListLabel2026">
    <w:name w:val="ListLabel 2026"/>
    <w:qFormat/>
    <w:rsid w:val="009C6916"/>
    <w:rPr>
      <w:rFonts w:cs="Wingdings"/>
    </w:rPr>
  </w:style>
  <w:style w:type="character" w:customStyle="1" w:styleId="ListLabel2027">
    <w:name w:val="ListLabel 2027"/>
    <w:qFormat/>
    <w:rsid w:val="009C6916"/>
    <w:rPr>
      <w:rFonts w:cs="Symbol"/>
    </w:rPr>
  </w:style>
  <w:style w:type="character" w:customStyle="1" w:styleId="ListLabel2028">
    <w:name w:val="ListLabel 2028"/>
    <w:qFormat/>
    <w:rsid w:val="009C6916"/>
    <w:rPr>
      <w:rFonts w:cs="Courier New"/>
    </w:rPr>
  </w:style>
  <w:style w:type="character" w:customStyle="1" w:styleId="ListLabel2029">
    <w:name w:val="ListLabel 2029"/>
    <w:qFormat/>
    <w:rsid w:val="009C6916"/>
    <w:rPr>
      <w:rFonts w:cs="Wingdings"/>
    </w:rPr>
  </w:style>
  <w:style w:type="character" w:customStyle="1" w:styleId="ListLabel2030">
    <w:name w:val="ListLabel 2030"/>
    <w:qFormat/>
    <w:rsid w:val="009C6916"/>
    <w:rPr>
      <w:rFonts w:cs="Courier New"/>
    </w:rPr>
  </w:style>
  <w:style w:type="character" w:customStyle="1" w:styleId="ListLabel2031">
    <w:name w:val="ListLabel 2031"/>
    <w:qFormat/>
    <w:rsid w:val="009C6916"/>
    <w:rPr>
      <w:rFonts w:cs="Courier New"/>
    </w:rPr>
  </w:style>
  <w:style w:type="character" w:customStyle="1" w:styleId="ListLabel2032">
    <w:name w:val="ListLabel 2032"/>
    <w:qFormat/>
    <w:rsid w:val="009C6916"/>
    <w:rPr>
      <w:rFonts w:cs="Wingdings"/>
    </w:rPr>
  </w:style>
  <w:style w:type="character" w:customStyle="1" w:styleId="ListLabel2033">
    <w:name w:val="ListLabel 2033"/>
    <w:qFormat/>
    <w:rsid w:val="009C6916"/>
    <w:rPr>
      <w:rFonts w:cs="Symbol"/>
    </w:rPr>
  </w:style>
  <w:style w:type="character" w:customStyle="1" w:styleId="ListLabel2034">
    <w:name w:val="ListLabel 2034"/>
    <w:qFormat/>
    <w:rsid w:val="009C6916"/>
    <w:rPr>
      <w:rFonts w:cs="Courier New"/>
    </w:rPr>
  </w:style>
  <w:style w:type="character" w:customStyle="1" w:styleId="ListLabel2035">
    <w:name w:val="ListLabel 2035"/>
    <w:qFormat/>
    <w:rsid w:val="009C6916"/>
    <w:rPr>
      <w:rFonts w:cs="Wingdings"/>
    </w:rPr>
  </w:style>
  <w:style w:type="character" w:customStyle="1" w:styleId="ListLabel2036">
    <w:name w:val="ListLabel 2036"/>
    <w:qFormat/>
    <w:rsid w:val="009C6916"/>
    <w:rPr>
      <w:rFonts w:cs="Symbol"/>
    </w:rPr>
  </w:style>
  <w:style w:type="character" w:customStyle="1" w:styleId="ListLabel2037">
    <w:name w:val="ListLabel 2037"/>
    <w:qFormat/>
    <w:rsid w:val="009C6916"/>
    <w:rPr>
      <w:rFonts w:cs="Courier New"/>
    </w:rPr>
  </w:style>
  <w:style w:type="character" w:customStyle="1" w:styleId="ListLabel2038">
    <w:name w:val="ListLabel 2038"/>
    <w:qFormat/>
    <w:rsid w:val="009C6916"/>
    <w:rPr>
      <w:rFonts w:cs="Wingdings"/>
    </w:rPr>
  </w:style>
  <w:style w:type="character" w:customStyle="1" w:styleId="ListLabel2039">
    <w:name w:val="ListLabel 2039"/>
    <w:qFormat/>
    <w:rsid w:val="009C6916"/>
    <w:rPr>
      <w:b w:val="0"/>
      <w:i w:val="0"/>
      <w:sz w:val="23"/>
    </w:rPr>
  </w:style>
  <w:style w:type="character" w:customStyle="1" w:styleId="ListLabel2040">
    <w:name w:val="ListLabel 2040"/>
    <w:qFormat/>
    <w:rsid w:val="009C6916"/>
    <w:rPr>
      <w:rFonts w:cs="Courier New"/>
    </w:rPr>
  </w:style>
  <w:style w:type="character" w:customStyle="1" w:styleId="ListLabel2041">
    <w:name w:val="ListLabel 2041"/>
    <w:qFormat/>
    <w:rsid w:val="009C6916"/>
    <w:rPr>
      <w:rFonts w:cs="Courier New"/>
    </w:rPr>
  </w:style>
  <w:style w:type="character" w:customStyle="1" w:styleId="ListLabel2042">
    <w:name w:val="ListLabel 2042"/>
    <w:qFormat/>
    <w:rsid w:val="009C6916"/>
    <w:rPr>
      <w:rFonts w:cs="Wingdings"/>
    </w:rPr>
  </w:style>
  <w:style w:type="character" w:customStyle="1" w:styleId="ListLabel2043">
    <w:name w:val="ListLabel 2043"/>
    <w:qFormat/>
    <w:rsid w:val="009C6916"/>
    <w:rPr>
      <w:rFonts w:cs="Symbol"/>
    </w:rPr>
  </w:style>
  <w:style w:type="character" w:customStyle="1" w:styleId="ListLabel2044">
    <w:name w:val="ListLabel 2044"/>
    <w:qFormat/>
    <w:rsid w:val="009C6916"/>
    <w:rPr>
      <w:rFonts w:cs="Courier New"/>
    </w:rPr>
  </w:style>
  <w:style w:type="character" w:customStyle="1" w:styleId="ListLabel2045">
    <w:name w:val="ListLabel 2045"/>
    <w:qFormat/>
    <w:rsid w:val="009C6916"/>
    <w:rPr>
      <w:rFonts w:cs="Wingdings"/>
    </w:rPr>
  </w:style>
  <w:style w:type="character" w:customStyle="1" w:styleId="ListLabel2046">
    <w:name w:val="ListLabel 2046"/>
    <w:qFormat/>
    <w:rsid w:val="009C6916"/>
    <w:rPr>
      <w:rFonts w:cs="Symbol"/>
    </w:rPr>
  </w:style>
  <w:style w:type="character" w:customStyle="1" w:styleId="ListLabel2047">
    <w:name w:val="ListLabel 2047"/>
    <w:qFormat/>
    <w:rsid w:val="009C6916"/>
    <w:rPr>
      <w:rFonts w:cs="Courier New"/>
    </w:rPr>
  </w:style>
  <w:style w:type="character" w:customStyle="1" w:styleId="ListLabel2048">
    <w:name w:val="ListLabel 2048"/>
    <w:qFormat/>
    <w:rsid w:val="009C6916"/>
    <w:rPr>
      <w:rFonts w:cs="Wingdings"/>
    </w:rPr>
  </w:style>
  <w:style w:type="character" w:customStyle="1" w:styleId="ListLabel2049">
    <w:name w:val="ListLabel 2049"/>
    <w:qFormat/>
    <w:rsid w:val="009C6916"/>
    <w:rPr>
      <w:b w:val="0"/>
      <w:i w:val="0"/>
      <w:sz w:val="23"/>
    </w:rPr>
  </w:style>
  <w:style w:type="character" w:customStyle="1" w:styleId="ListLabel2050">
    <w:name w:val="ListLabel 2050"/>
    <w:qFormat/>
    <w:rsid w:val="009C6916"/>
    <w:rPr>
      <w:b w:val="0"/>
      <w:i w:val="0"/>
      <w:sz w:val="23"/>
    </w:rPr>
  </w:style>
  <w:style w:type="character" w:customStyle="1" w:styleId="ListLabel2051">
    <w:name w:val="ListLabel 2051"/>
    <w:qFormat/>
    <w:rsid w:val="009C6916"/>
    <w:rPr>
      <w:b w:val="0"/>
      <w:i w:val="0"/>
      <w:sz w:val="23"/>
    </w:rPr>
  </w:style>
  <w:style w:type="character" w:customStyle="1" w:styleId="ListLabel2052">
    <w:name w:val="ListLabel 2052"/>
    <w:qFormat/>
    <w:rsid w:val="009C6916"/>
    <w:rPr>
      <w:b w:val="0"/>
      <w:i w:val="0"/>
      <w:sz w:val="23"/>
    </w:rPr>
  </w:style>
  <w:style w:type="character" w:customStyle="1" w:styleId="ListLabel2053">
    <w:name w:val="ListLabel 2053"/>
    <w:qFormat/>
    <w:rsid w:val="009C6916"/>
    <w:rPr>
      <w:b w:val="0"/>
      <w:i w:val="0"/>
      <w:sz w:val="23"/>
    </w:rPr>
  </w:style>
  <w:style w:type="character" w:customStyle="1" w:styleId="ListLabel2054">
    <w:name w:val="ListLabel 2054"/>
    <w:qFormat/>
    <w:rsid w:val="009C6916"/>
    <w:rPr>
      <w:b w:val="0"/>
      <w:i w:val="0"/>
      <w:sz w:val="23"/>
    </w:rPr>
  </w:style>
  <w:style w:type="character" w:customStyle="1" w:styleId="ListLabel2055">
    <w:name w:val="ListLabel 2055"/>
    <w:qFormat/>
    <w:rsid w:val="009C6916"/>
    <w:rPr>
      <w:b w:val="0"/>
      <w:i w:val="0"/>
      <w:sz w:val="23"/>
    </w:rPr>
  </w:style>
  <w:style w:type="character" w:customStyle="1" w:styleId="ListLabel2056">
    <w:name w:val="ListLabel 2056"/>
    <w:qFormat/>
    <w:rsid w:val="009C6916"/>
    <w:rPr>
      <w:b w:val="0"/>
      <w:i w:val="0"/>
      <w:sz w:val="23"/>
    </w:rPr>
  </w:style>
  <w:style w:type="character" w:customStyle="1" w:styleId="ListLabel2057">
    <w:name w:val="ListLabel 2057"/>
    <w:qFormat/>
    <w:rsid w:val="009C6916"/>
    <w:rPr>
      <w:color w:val="00000A"/>
    </w:rPr>
  </w:style>
  <w:style w:type="character" w:customStyle="1" w:styleId="ListLabel2058">
    <w:name w:val="ListLabel 2058"/>
    <w:qFormat/>
    <w:rsid w:val="009C6916"/>
    <w:rPr>
      <w:rFonts w:cs="Symbol"/>
      <w:b/>
      <w:sz w:val="20"/>
    </w:rPr>
  </w:style>
  <w:style w:type="character" w:customStyle="1" w:styleId="ListLabel2059">
    <w:name w:val="ListLabel 2059"/>
    <w:qFormat/>
    <w:rsid w:val="009C6916"/>
    <w:rPr>
      <w:rFonts w:cs="Courier New"/>
    </w:rPr>
  </w:style>
  <w:style w:type="character" w:customStyle="1" w:styleId="ListLabel2060">
    <w:name w:val="ListLabel 2060"/>
    <w:qFormat/>
    <w:rsid w:val="009C6916"/>
    <w:rPr>
      <w:rFonts w:cs="Wingdings"/>
    </w:rPr>
  </w:style>
  <w:style w:type="character" w:customStyle="1" w:styleId="ListLabel2061">
    <w:name w:val="ListLabel 2061"/>
    <w:qFormat/>
    <w:rsid w:val="009C6916"/>
    <w:rPr>
      <w:rFonts w:cs="Symbol"/>
    </w:rPr>
  </w:style>
  <w:style w:type="character" w:customStyle="1" w:styleId="ListLabel2062">
    <w:name w:val="ListLabel 2062"/>
    <w:qFormat/>
    <w:rsid w:val="009C6916"/>
    <w:rPr>
      <w:rFonts w:cs="Courier New"/>
    </w:rPr>
  </w:style>
  <w:style w:type="character" w:customStyle="1" w:styleId="ListLabel2063">
    <w:name w:val="ListLabel 2063"/>
    <w:qFormat/>
    <w:rsid w:val="009C6916"/>
    <w:rPr>
      <w:rFonts w:cs="Wingdings"/>
    </w:rPr>
  </w:style>
  <w:style w:type="character" w:customStyle="1" w:styleId="ListLabel2064">
    <w:name w:val="ListLabel 2064"/>
    <w:qFormat/>
    <w:rsid w:val="009C6916"/>
    <w:rPr>
      <w:rFonts w:cs="Symbol"/>
    </w:rPr>
  </w:style>
  <w:style w:type="character" w:customStyle="1" w:styleId="ListLabel2065">
    <w:name w:val="ListLabel 2065"/>
    <w:qFormat/>
    <w:rsid w:val="009C6916"/>
    <w:rPr>
      <w:rFonts w:cs="Courier New"/>
    </w:rPr>
  </w:style>
  <w:style w:type="character" w:customStyle="1" w:styleId="ListLabel2066">
    <w:name w:val="ListLabel 2066"/>
    <w:qFormat/>
    <w:rsid w:val="009C6916"/>
    <w:rPr>
      <w:rFonts w:cs="Wingdings"/>
    </w:rPr>
  </w:style>
  <w:style w:type="character" w:customStyle="1" w:styleId="ListLabel2067">
    <w:name w:val="ListLabel 2067"/>
    <w:qFormat/>
    <w:rsid w:val="009C6916"/>
    <w:rPr>
      <w:rFonts w:cs="Wingdings"/>
    </w:rPr>
  </w:style>
  <w:style w:type="character" w:customStyle="1" w:styleId="ListLabel2068">
    <w:name w:val="ListLabel 2068"/>
    <w:qFormat/>
    <w:rsid w:val="009C6916"/>
    <w:rPr>
      <w:rFonts w:cs="Courier New"/>
    </w:rPr>
  </w:style>
  <w:style w:type="character" w:customStyle="1" w:styleId="ListLabel2069">
    <w:name w:val="ListLabel 2069"/>
    <w:qFormat/>
    <w:rsid w:val="009C6916"/>
    <w:rPr>
      <w:rFonts w:cs="Wingdings"/>
    </w:rPr>
  </w:style>
  <w:style w:type="character" w:customStyle="1" w:styleId="ListLabel2070">
    <w:name w:val="ListLabel 2070"/>
    <w:qFormat/>
    <w:rsid w:val="009C6916"/>
    <w:rPr>
      <w:rFonts w:cs="Symbol"/>
    </w:rPr>
  </w:style>
  <w:style w:type="character" w:customStyle="1" w:styleId="ListLabel2071">
    <w:name w:val="ListLabel 2071"/>
    <w:qFormat/>
    <w:rsid w:val="009C6916"/>
    <w:rPr>
      <w:rFonts w:cs="Courier New"/>
    </w:rPr>
  </w:style>
  <w:style w:type="character" w:customStyle="1" w:styleId="ListLabel2072">
    <w:name w:val="ListLabel 2072"/>
    <w:qFormat/>
    <w:rsid w:val="009C6916"/>
    <w:rPr>
      <w:rFonts w:cs="Wingdings"/>
    </w:rPr>
  </w:style>
  <w:style w:type="character" w:customStyle="1" w:styleId="ListLabel2073">
    <w:name w:val="ListLabel 2073"/>
    <w:qFormat/>
    <w:rsid w:val="009C6916"/>
    <w:rPr>
      <w:rFonts w:cs="Symbol"/>
    </w:rPr>
  </w:style>
  <w:style w:type="character" w:customStyle="1" w:styleId="ListLabel2074">
    <w:name w:val="ListLabel 2074"/>
    <w:qFormat/>
    <w:rsid w:val="009C6916"/>
    <w:rPr>
      <w:rFonts w:cs="Courier New"/>
    </w:rPr>
  </w:style>
  <w:style w:type="character" w:customStyle="1" w:styleId="ListLabel2075">
    <w:name w:val="ListLabel 2075"/>
    <w:qFormat/>
    <w:rsid w:val="009C6916"/>
    <w:rPr>
      <w:rFonts w:cs="Wingdings"/>
    </w:rPr>
  </w:style>
  <w:style w:type="character" w:customStyle="1" w:styleId="ListLabel2076">
    <w:name w:val="ListLabel 2076"/>
    <w:qFormat/>
    <w:rsid w:val="009C6916"/>
    <w:rPr>
      <w:color w:val="00000A"/>
    </w:rPr>
  </w:style>
  <w:style w:type="character" w:customStyle="1" w:styleId="ListLabel2077">
    <w:name w:val="ListLabel 2077"/>
    <w:qFormat/>
    <w:rsid w:val="009C6916"/>
    <w:rPr>
      <w:rFonts w:ascii="Arial" w:hAnsi="Arial"/>
      <w:b/>
      <w:color w:val="000000"/>
      <w:sz w:val="20"/>
    </w:rPr>
  </w:style>
  <w:style w:type="character" w:customStyle="1" w:styleId="ListLabel2078">
    <w:name w:val="ListLabel 2078"/>
    <w:qFormat/>
    <w:rsid w:val="009C6916"/>
    <w:rPr>
      <w:rFonts w:ascii="Arial" w:hAnsi="Arial"/>
      <w:color w:val="00000A"/>
      <w:sz w:val="20"/>
    </w:rPr>
  </w:style>
  <w:style w:type="character" w:customStyle="1" w:styleId="ListLabel2079">
    <w:name w:val="ListLabel 2079"/>
    <w:qFormat/>
    <w:rsid w:val="009C6916"/>
    <w:rPr>
      <w:rFonts w:eastAsia="Calibri"/>
      <w:b/>
      <w:color w:val="00000A"/>
      <w:sz w:val="20"/>
      <w:szCs w:val="20"/>
      <w:lang w:val="pt-BR" w:eastAsia="en-US" w:bidi="ar-SA"/>
    </w:rPr>
  </w:style>
  <w:style w:type="character" w:customStyle="1" w:styleId="ListLabel2080">
    <w:name w:val="ListLabel 2080"/>
    <w:qFormat/>
    <w:rsid w:val="009C6916"/>
    <w:rPr>
      <w:color w:val="00000A"/>
    </w:rPr>
  </w:style>
  <w:style w:type="character" w:customStyle="1" w:styleId="ListLabel2081">
    <w:name w:val="ListLabel 2081"/>
    <w:qFormat/>
    <w:rsid w:val="009C6916"/>
    <w:rPr>
      <w:rFonts w:cs="Courier New"/>
    </w:rPr>
  </w:style>
  <w:style w:type="character" w:customStyle="1" w:styleId="ListLabel2082">
    <w:name w:val="ListLabel 2082"/>
    <w:qFormat/>
    <w:rsid w:val="009C6916"/>
    <w:rPr>
      <w:rFonts w:cs="Courier New"/>
    </w:rPr>
  </w:style>
  <w:style w:type="character" w:customStyle="1" w:styleId="ListLabel2083">
    <w:name w:val="ListLabel 2083"/>
    <w:qFormat/>
    <w:rsid w:val="009C6916"/>
    <w:rPr>
      <w:rFonts w:cs="Wingdings"/>
    </w:rPr>
  </w:style>
  <w:style w:type="character" w:customStyle="1" w:styleId="ListLabel2084">
    <w:name w:val="ListLabel 2084"/>
    <w:qFormat/>
    <w:rsid w:val="009C6916"/>
    <w:rPr>
      <w:rFonts w:cs="Symbol"/>
    </w:rPr>
  </w:style>
  <w:style w:type="character" w:customStyle="1" w:styleId="ListLabel2085">
    <w:name w:val="ListLabel 2085"/>
    <w:qFormat/>
    <w:rsid w:val="009C6916"/>
    <w:rPr>
      <w:rFonts w:cs="Courier New"/>
    </w:rPr>
  </w:style>
  <w:style w:type="character" w:customStyle="1" w:styleId="ListLabel2086">
    <w:name w:val="ListLabel 2086"/>
    <w:qFormat/>
    <w:rsid w:val="009C6916"/>
    <w:rPr>
      <w:rFonts w:cs="Wingdings"/>
    </w:rPr>
  </w:style>
  <w:style w:type="character" w:customStyle="1" w:styleId="ListLabel2087">
    <w:name w:val="ListLabel 2087"/>
    <w:qFormat/>
    <w:rsid w:val="009C6916"/>
    <w:rPr>
      <w:rFonts w:cs="Symbol"/>
    </w:rPr>
  </w:style>
  <w:style w:type="character" w:customStyle="1" w:styleId="ListLabel2088">
    <w:name w:val="ListLabel 2088"/>
    <w:qFormat/>
    <w:rsid w:val="009C6916"/>
    <w:rPr>
      <w:rFonts w:cs="Courier New"/>
    </w:rPr>
  </w:style>
  <w:style w:type="character" w:customStyle="1" w:styleId="ListLabel2089">
    <w:name w:val="ListLabel 2089"/>
    <w:qFormat/>
    <w:rsid w:val="009C6916"/>
    <w:rPr>
      <w:rFonts w:cs="Wingdings"/>
    </w:rPr>
  </w:style>
  <w:style w:type="character" w:customStyle="1" w:styleId="ListLabel2090">
    <w:name w:val="ListLabel 2090"/>
    <w:qFormat/>
    <w:rsid w:val="009C6916"/>
    <w:rPr>
      <w:rFonts w:ascii="Calibri" w:hAnsi="Calibri"/>
      <w:b w:val="0"/>
      <w:i w:val="0"/>
      <w:sz w:val="23"/>
    </w:rPr>
  </w:style>
  <w:style w:type="character" w:customStyle="1" w:styleId="ListLabel2091">
    <w:name w:val="ListLabel 2091"/>
    <w:qFormat/>
    <w:rsid w:val="009C6916"/>
    <w:rPr>
      <w:b w:val="0"/>
      <w:i w:val="0"/>
      <w:sz w:val="20"/>
    </w:rPr>
  </w:style>
  <w:style w:type="character" w:customStyle="1" w:styleId="ListLabel2092">
    <w:name w:val="ListLabel 2092"/>
    <w:qFormat/>
    <w:rsid w:val="009C6916"/>
    <w:rPr>
      <w:rFonts w:cs="Courier New"/>
    </w:rPr>
  </w:style>
  <w:style w:type="character" w:customStyle="1" w:styleId="ListLabel2093">
    <w:name w:val="ListLabel 2093"/>
    <w:qFormat/>
    <w:rsid w:val="009C6916"/>
    <w:rPr>
      <w:rFonts w:cs="Wingdings"/>
    </w:rPr>
  </w:style>
  <w:style w:type="character" w:customStyle="1" w:styleId="ListLabel2094">
    <w:name w:val="ListLabel 2094"/>
    <w:qFormat/>
    <w:rsid w:val="009C6916"/>
    <w:rPr>
      <w:rFonts w:cs="Symbol"/>
    </w:rPr>
  </w:style>
  <w:style w:type="character" w:customStyle="1" w:styleId="ListLabel2095">
    <w:name w:val="ListLabel 2095"/>
    <w:qFormat/>
    <w:rsid w:val="009C6916"/>
    <w:rPr>
      <w:rFonts w:cs="Courier New"/>
    </w:rPr>
  </w:style>
  <w:style w:type="character" w:customStyle="1" w:styleId="ListLabel2096">
    <w:name w:val="ListLabel 2096"/>
    <w:qFormat/>
    <w:rsid w:val="009C6916"/>
    <w:rPr>
      <w:rFonts w:cs="Wingdings"/>
    </w:rPr>
  </w:style>
  <w:style w:type="character" w:customStyle="1" w:styleId="ListLabel2097">
    <w:name w:val="ListLabel 2097"/>
    <w:qFormat/>
    <w:rsid w:val="009C6916"/>
    <w:rPr>
      <w:rFonts w:cs="Symbol"/>
    </w:rPr>
  </w:style>
  <w:style w:type="character" w:customStyle="1" w:styleId="ListLabel2098">
    <w:name w:val="ListLabel 2098"/>
    <w:qFormat/>
    <w:rsid w:val="009C6916"/>
    <w:rPr>
      <w:rFonts w:cs="Courier New"/>
    </w:rPr>
  </w:style>
  <w:style w:type="character" w:customStyle="1" w:styleId="ListLabel2099">
    <w:name w:val="ListLabel 2099"/>
    <w:qFormat/>
    <w:rsid w:val="009C6916"/>
    <w:rPr>
      <w:rFonts w:cs="Wingdings"/>
    </w:rPr>
  </w:style>
  <w:style w:type="character" w:customStyle="1" w:styleId="ListLabel2100">
    <w:name w:val="ListLabel 2100"/>
    <w:qFormat/>
    <w:rsid w:val="009C6916"/>
    <w:rPr>
      <w:rFonts w:cs="Courier New"/>
    </w:rPr>
  </w:style>
  <w:style w:type="character" w:customStyle="1" w:styleId="ListLabel2101">
    <w:name w:val="ListLabel 2101"/>
    <w:qFormat/>
    <w:rsid w:val="009C6916"/>
    <w:rPr>
      <w:rFonts w:cs="Courier New"/>
    </w:rPr>
  </w:style>
  <w:style w:type="character" w:customStyle="1" w:styleId="ListLabel2102">
    <w:name w:val="ListLabel 2102"/>
    <w:qFormat/>
    <w:rsid w:val="009C6916"/>
    <w:rPr>
      <w:rFonts w:cs="Wingdings"/>
    </w:rPr>
  </w:style>
  <w:style w:type="character" w:customStyle="1" w:styleId="ListLabel2103">
    <w:name w:val="ListLabel 2103"/>
    <w:qFormat/>
    <w:rsid w:val="009C6916"/>
    <w:rPr>
      <w:rFonts w:cs="Symbol"/>
    </w:rPr>
  </w:style>
  <w:style w:type="character" w:customStyle="1" w:styleId="ListLabel2104">
    <w:name w:val="ListLabel 2104"/>
    <w:qFormat/>
    <w:rsid w:val="009C6916"/>
    <w:rPr>
      <w:rFonts w:cs="Courier New"/>
    </w:rPr>
  </w:style>
  <w:style w:type="character" w:customStyle="1" w:styleId="ListLabel2105">
    <w:name w:val="ListLabel 2105"/>
    <w:qFormat/>
    <w:rsid w:val="009C6916"/>
    <w:rPr>
      <w:rFonts w:cs="Wingdings"/>
    </w:rPr>
  </w:style>
  <w:style w:type="character" w:customStyle="1" w:styleId="ListLabel2106">
    <w:name w:val="ListLabel 2106"/>
    <w:qFormat/>
    <w:rsid w:val="009C6916"/>
    <w:rPr>
      <w:rFonts w:cs="Symbol"/>
    </w:rPr>
  </w:style>
  <w:style w:type="character" w:customStyle="1" w:styleId="ListLabel2107">
    <w:name w:val="ListLabel 2107"/>
    <w:qFormat/>
    <w:rsid w:val="009C6916"/>
    <w:rPr>
      <w:rFonts w:cs="Courier New"/>
    </w:rPr>
  </w:style>
  <w:style w:type="character" w:customStyle="1" w:styleId="ListLabel2108">
    <w:name w:val="ListLabel 2108"/>
    <w:qFormat/>
    <w:rsid w:val="009C6916"/>
    <w:rPr>
      <w:rFonts w:cs="Wingdings"/>
    </w:rPr>
  </w:style>
  <w:style w:type="character" w:customStyle="1" w:styleId="ListLabel2109">
    <w:name w:val="ListLabel 2109"/>
    <w:qFormat/>
    <w:rsid w:val="009C6916"/>
    <w:rPr>
      <w:rFonts w:cs="Courier New"/>
    </w:rPr>
  </w:style>
  <w:style w:type="character" w:customStyle="1" w:styleId="ListLabel2110">
    <w:name w:val="ListLabel 2110"/>
    <w:qFormat/>
    <w:rsid w:val="009C6916"/>
    <w:rPr>
      <w:rFonts w:cs="Courier New"/>
    </w:rPr>
  </w:style>
  <w:style w:type="character" w:customStyle="1" w:styleId="ListLabel2111">
    <w:name w:val="ListLabel 2111"/>
    <w:qFormat/>
    <w:rsid w:val="009C6916"/>
    <w:rPr>
      <w:rFonts w:cs="Wingdings"/>
    </w:rPr>
  </w:style>
  <w:style w:type="character" w:customStyle="1" w:styleId="ListLabel2112">
    <w:name w:val="ListLabel 2112"/>
    <w:qFormat/>
    <w:rsid w:val="009C6916"/>
    <w:rPr>
      <w:rFonts w:cs="Symbol"/>
    </w:rPr>
  </w:style>
  <w:style w:type="character" w:customStyle="1" w:styleId="ListLabel2113">
    <w:name w:val="ListLabel 2113"/>
    <w:qFormat/>
    <w:rsid w:val="009C6916"/>
    <w:rPr>
      <w:rFonts w:cs="Courier New"/>
    </w:rPr>
  </w:style>
  <w:style w:type="character" w:customStyle="1" w:styleId="ListLabel2114">
    <w:name w:val="ListLabel 2114"/>
    <w:qFormat/>
    <w:rsid w:val="009C6916"/>
    <w:rPr>
      <w:rFonts w:cs="Wingdings"/>
    </w:rPr>
  </w:style>
  <w:style w:type="character" w:customStyle="1" w:styleId="ListLabel2115">
    <w:name w:val="ListLabel 2115"/>
    <w:qFormat/>
    <w:rsid w:val="009C6916"/>
    <w:rPr>
      <w:rFonts w:cs="Symbol"/>
    </w:rPr>
  </w:style>
  <w:style w:type="character" w:customStyle="1" w:styleId="ListLabel2116">
    <w:name w:val="ListLabel 2116"/>
    <w:qFormat/>
    <w:rsid w:val="009C6916"/>
    <w:rPr>
      <w:rFonts w:cs="Courier New"/>
    </w:rPr>
  </w:style>
  <w:style w:type="character" w:customStyle="1" w:styleId="ListLabel2117">
    <w:name w:val="ListLabel 2117"/>
    <w:qFormat/>
    <w:rsid w:val="009C6916"/>
    <w:rPr>
      <w:rFonts w:cs="Wingdings"/>
    </w:rPr>
  </w:style>
  <w:style w:type="character" w:customStyle="1" w:styleId="ListLabel2118">
    <w:name w:val="ListLabel 2118"/>
    <w:qFormat/>
    <w:rsid w:val="009C6916"/>
    <w:rPr>
      <w:rFonts w:cs="Courier New"/>
    </w:rPr>
  </w:style>
  <w:style w:type="character" w:customStyle="1" w:styleId="ListLabel2119">
    <w:name w:val="ListLabel 2119"/>
    <w:qFormat/>
    <w:rsid w:val="009C6916"/>
    <w:rPr>
      <w:rFonts w:cs="Courier New"/>
    </w:rPr>
  </w:style>
  <w:style w:type="character" w:customStyle="1" w:styleId="ListLabel2120">
    <w:name w:val="ListLabel 2120"/>
    <w:qFormat/>
    <w:rsid w:val="009C6916"/>
    <w:rPr>
      <w:rFonts w:cs="Wingdings"/>
    </w:rPr>
  </w:style>
  <w:style w:type="character" w:customStyle="1" w:styleId="ListLabel2121">
    <w:name w:val="ListLabel 2121"/>
    <w:qFormat/>
    <w:rsid w:val="009C6916"/>
    <w:rPr>
      <w:rFonts w:cs="Symbol"/>
    </w:rPr>
  </w:style>
  <w:style w:type="character" w:customStyle="1" w:styleId="ListLabel2122">
    <w:name w:val="ListLabel 2122"/>
    <w:qFormat/>
    <w:rsid w:val="009C6916"/>
    <w:rPr>
      <w:rFonts w:cs="Courier New"/>
    </w:rPr>
  </w:style>
  <w:style w:type="character" w:customStyle="1" w:styleId="ListLabel2123">
    <w:name w:val="ListLabel 2123"/>
    <w:qFormat/>
    <w:rsid w:val="009C6916"/>
    <w:rPr>
      <w:rFonts w:cs="Wingdings"/>
    </w:rPr>
  </w:style>
  <w:style w:type="character" w:customStyle="1" w:styleId="ListLabel2124">
    <w:name w:val="ListLabel 2124"/>
    <w:qFormat/>
    <w:rsid w:val="009C6916"/>
    <w:rPr>
      <w:rFonts w:cs="Symbol"/>
    </w:rPr>
  </w:style>
  <w:style w:type="character" w:customStyle="1" w:styleId="ListLabel2125">
    <w:name w:val="ListLabel 2125"/>
    <w:qFormat/>
    <w:rsid w:val="009C6916"/>
    <w:rPr>
      <w:rFonts w:cs="Courier New"/>
    </w:rPr>
  </w:style>
  <w:style w:type="character" w:customStyle="1" w:styleId="ListLabel2126">
    <w:name w:val="ListLabel 2126"/>
    <w:qFormat/>
    <w:rsid w:val="009C6916"/>
    <w:rPr>
      <w:rFonts w:cs="Wingdings"/>
    </w:rPr>
  </w:style>
  <w:style w:type="character" w:customStyle="1" w:styleId="ListLabel2127">
    <w:name w:val="ListLabel 2127"/>
    <w:qFormat/>
    <w:rsid w:val="009C6916"/>
    <w:rPr>
      <w:b w:val="0"/>
      <w:i w:val="0"/>
      <w:sz w:val="23"/>
    </w:rPr>
  </w:style>
  <w:style w:type="character" w:customStyle="1" w:styleId="ListLabel2128">
    <w:name w:val="ListLabel 2128"/>
    <w:qFormat/>
    <w:rsid w:val="009C6916"/>
    <w:rPr>
      <w:rFonts w:cs="Courier New"/>
    </w:rPr>
  </w:style>
  <w:style w:type="character" w:customStyle="1" w:styleId="ListLabel2129">
    <w:name w:val="ListLabel 2129"/>
    <w:qFormat/>
    <w:rsid w:val="009C6916"/>
    <w:rPr>
      <w:rFonts w:cs="Courier New"/>
    </w:rPr>
  </w:style>
  <w:style w:type="character" w:customStyle="1" w:styleId="ListLabel2130">
    <w:name w:val="ListLabel 2130"/>
    <w:qFormat/>
    <w:rsid w:val="009C6916"/>
    <w:rPr>
      <w:rFonts w:cs="Wingdings"/>
    </w:rPr>
  </w:style>
  <w:style w:type="character" w:customStyle="1" w:styleId="ListLabel2131">
    <w:name w:val="ListLabel 2131"/>
    <w:qFormat/>
    <w:rsid w:val="009C6916"/>
    <w:rPr>
      <w:rFonts w:cs="Symbol"/>
    </w:rPr>
  </w:style>
  <w:style w:type="character" w:customStyle="1" w:styleId="ListLabel2132">
    <w:name w:val="ListLabel 2132"/>
    <w:qFormat/>
    <w:rsid w:val="009C6916"/>
    <w:rPr>
      <w:rFonts w:cs="Courier New"/>
    </w:rPr>
  </w:style>
  <w:style w:type="character" w:customStyle="1" w:styleId="ListLabel2133">
    <w:name w:val="ListLabel 2133"/>
    <w:qFormat/>
    <w:rsid w:val="009C6916"/>
    <w:rPr>
      <w:rFonts w:cs="Wingdings"/>
    </w:rPr>
  </w:style>
  <w:style w:type="character" w:customStyle="1" w:styleId="ListLabel2134">
    <w:name w:val="ListLabel 2134"/>
    <w:qFormat/>
    <w:rsid w:val="009C6916"/>
    <w:rPr>
      <w:rFonts w:cs="Symbol"/>
    </w:rPr>
  </w:style>
  <w:style w:type="character" w:customStyle="1" w:styleId="ListLabel2135">
    <w:name w:val="ListLabel 2135"/>
    <w:qFormat/>
    <w:rsid w:val="009C6916"/>
    <w:rPr>
      <w:rFonts w:cs="Courier New"/>
    </w:rPr>
  </w:style>
  <w:style w:type="character" w:customStyle="1" w:styleId="ListLabel2136">
    <w:name w:val="ListLabel 2136"/>
    <w:qFormat/>
    <w:rsid w:val="009C6916"/>
    <w:rPr>
      <w:rFonts w:cs="Wingdings"/>
    </w:rPr>
  </w:style>
  <w:style w:type="character" w:customStyle="1" w:styleId="ListLabel2137">
    <w:name w:val="ListLabel 2137"/>
    <w:qFormat/>
    <w:rsid w:val="009C6916"/>
    <w:rPr>
      <w:b w:val="0"/>
      <w:i w:val="0"/>
      <w:sz w:val="23"/>
    </w:rPr>
  </w:style>
  <w:style w:type="character" w:customStyle="1" w:styleId="ListLabel2138">
    <w:name w:val="ListLabel 2138"/>
    <w:qFormat/>
    <w:rsid w:val="009C6916"/>
    <w:rPr>
      <w:b w:val="0"/>
      <w:i w:val="0"/>
      <w:sz w:val="23"/>
    </w:rPr>
  </w:style>
  <w:style w:type="character" w:customStyle="1" w:styleId="ListLabel2139">
    <w:name w:val="ListLabel 2139"/>
    <w:qFormat/>
    <w:rsid w:val="009C6916"/>
    <w:rPr>
      <w:b w:val="0"/>
      <w:i w:val="0"/>
      <w:sz w:val="23"/>
    </w:rPr>
  </w:style>
  <w:style w:type="character" w:customStyle="1" w:styleId="ListLabel2140">
    <w:name w:val="ListLabel 2140"/>
    <w:qFormat/>
    <w:rsid w:val="009C6916"/>
    <w:rPr>
      <w:b w:val="0"/>
      <w:i w:val="0"/>
      <w:sz w:val="23"/>
    </w:rPr>
  </w:style>
  <w:style w:type="character" w:customStyle="1" w:styleId="ListLabel2141">
    <w:name w:val="ListLabel 2141"/>
    <w:qFormat/>
    <w:rsid w:val="009C6916"/>
    <w:rPr>
      <w:b w:val="0"/>
      <w:i w:val="0"/>
      <w:sz w:val="23"/>
    </w:rPr>
  </w:style>
  <w:style w:type="character" w:customStyle="1" w:styleId="ListLabel2142">
    <w:name w:val="ListLabel 2142"/>
    <w:qFormat/>
    <w:rsid w:val="009C6916"/>
    <w:rPr>
      <w:b w:val="0"/>
      <w:i w:val="0"/>
      <w:sz w:val="23"/>
    </w:rPr>
  </w:style>
  <w:style w:type="character" w:customStyle="1" w:styleId="ListLabel2143">
    <w:name w:val="ListLabel 2143"/>
    <w:qFormat/>
    <w:rsid w:val="009C6916"/>
    <w:rPr>
      <w:b w:val="0"/>
      <w:i w:val="0"/>
      <w:sz w:val="23"/>
    </w:rPr>
  </w:style>
  <w:style w:type="character" w:customStyle="1" w:styleId="ListLabel2144">
    <w:name w:val="ListLabel 2144"/>
    <w:qFormat/>
    <w:rsid w:val="009C6916"/>
    <w:rPr>
      <w:b w:val="0"/>
      <w:i w:val="0"/>
      <w:sz w:val="23"/>
    </w:rPr>
  </w:style>
  <w:style w:type="character" w:customStyle="1" w:styleId="ListLabel2145">
    <w:name w:val="ListLabel 2145"/>
    <w:qFormat/>
    <w:rsid w:val="009C6916"/>
    <w:rPr>
      <w:color w:val="00000A"/>
    </w:rPr>
  </w:style>
  <w:style w:type="character" w:customStyle="1" w:styleId="ListLabel2146">
    <w:name w:val="ListLabel 2146"/>
    <w:qFormat/>
    <w:rsid w:val="009C6916"/>
    <w:rPr>
      <w:rFonts w:cs="Symbol"/>
      <w:b/>
      <w:sz w:val="20"/>
    </w:rPr>
  </w:style>
  <w:style w:type="character" w:customStyle="1" w:styleId="ListLabel2147">
    <w:name w:val="ListLabel 2147"/>
    <w:qFormat/>
    <w:rsid w:val="009C6916"/>
    <w:rPr>
      <w:rFonts w:cs="Courier New"/>
    </w:rPr>
  </w:style>
  <w:style w:type="character" w:customStyle="1" w:styleId="ListLabel2148">
    <w:name w:val="ListLabel 2148"/>
    <w:qFormat/>
    <w:rsid w:val="009C6916"/>
    <w:rPr>
      <w:rFonts w:cs="Wingdings"/>
    </w:rPr>
  </w:style>
  <w:style w:type="character" w:customStyle="1" w:styleId="ListLabel2149">
    <w:name w:val="ListLabel 2149"/>
    <w:qFormat/>
    <w:rsid w:val="009C6916"/>
    <w:rPr>
      <w:rFonts w:cs="Symbol"/>
    </w:rPr>
  </w:style>
  <w:style w:type="character" w:customStyle="1" w:styleId="ListLabel2150">
    <w:name w:val="ListLabel 2150"/>
    <w:qFormat/>
    <w:rsid w:val="009C6916"/>
    <w:rPr>
      <w:rFonts w:cs="Courier New"/>
    </w:rPr>
  </w:style>
  <w:style w:type="character" w:customStyle="1" w:styleId="ListLabel2151">
    <w:name w:val="ListLabel 2151"/>
    <w:qFormat/>
    <w:rsid w:val="009C6916"/>
    <w:rPr>
      <w:rFonts w:cs="Wingdings"/>
    </w:rPr>
  </w:style>
  <w:style w:type="character" w:customStyle="1" w:styleId="ListLabel2152">
    <w:name w:val="ListLabel 2152"/>
    <w:qFormat/>
    <w:rsid w:val="009C6916"/>
    <w:rPr>
      <w:rFonts w:cs="Symbol"/>
    </w:rPr>
  </w:style>
  <w:style w:type="character" w:customStyle="1" w:styleId="ListLabel2153">
    <w:name w:val="ListLabel 2153"/>
    <w:qFormat/>
    <w:rsid w:val="009C6916"/>
    <w:rPr>
      <w:rFonts w:cs="Courier New"/>
    </w:rPr>
  </w:style>
  <w:style w:type="character" w:customStyle="1" w:styleId="ListLabel2154">
    <w:name w:val="ListLabel 2154"/>
    <w:qFormat/>
    <w:rsid w:val="009C6916"/>
    <w:rPr>
      <w:rFonts w:cs="Wingdings"/>
    </w:rPr>
  </w:style>
  <w:style w:type="character" w:customStyle="1" w:styleId="ListLabel2155">
    <w:name w:val="ListLabel 2155"/>
    <w:qFormat/>
    <w:rsid w:val="009C6916"/>
    <w:rPr>
      <w:rFonts w:cs="Wingdings"/>
    </w:rPr>
  </w:style>
  <w:style w:type="character" w:customStyle="1" w:styleId="ListLabel2156">
    <w:name w:val="ListLabel 2156"/>
    <w:qFormat/>
    <w:rsid w:val="009C6916"/>
    <w:rPr>
      <w:rFonts w:cs="Courier New"/>
    </w:rPr>
  </w:style>
  <w:style w:type="character" w:customStyle="1" w:styleId="ListLabel2157">
    <w:name w:val="ListLabel 2157"/>
    <w:qFormat/>
    <w:rsid w:val="009C6916"/>
    <w:rPr>
      <w:rFonts w:cs="Wingdings"/>
    </w:rPr>
  </w:style>
  <w:style w:type="character" w:customStyle="1" w:styleId="ListLabel2158">
    <w:name w:val="ListLabel 2158"/>
    <w:qFormat/>
    <w:rsid w:val="009C6916"/>
    <w:rPr>
      <w:rFonts w:cs="Symbol"/>
    </w:rPr>
  </w:style>
  <w:style w:type="character" w:customStyle="1" w:styleId="ListLabel2159">
    <w:name w:val="ListLabel 2159"/>
    <w:qFormat/>
    <w:rsid w:val="009C6916"/>
    <w:rPr>
      <w:rFonts w:cs="Courier New"/>
    </w:rPr>
  </w:style>
  <w:style w:type="character" w:customStyle="1" w:styleId="ListLabel2160">
    <w:name w:val="ListLabel 2160"/>
    <w:qFormat/>
    <w:rsid w:val="009C6916"/>
    <w:rPr>
      <w:rFonts w:cs="Wingdings"/>
    </w:rPr>
  </w:style>
  <w:style w:type="character" w:customStyle="1" w:styleId="ListLabel2161">
    <w:name w:val="ListLabel 2161"/>
    <w:qFormat/>
    <w:rsid w:val="009C6916"/>
    <w:rPr>
      <w:rFonts w:cs="Symbol"/>
    </w:rPr>
  </w:style>
  <w:style w:type="character" w:customStyle="1" w:styleId="ListLabel2162">
    <w:name w:val="ListLabel 2162"/>
    <w:qFormat/>
    <w:rsid w:val="009C6916"/>
    <w:rPr>
      <w:rFonts w:cs="Courier New"/>
    </w:rPr>
  </w:style>
  <w:style w:type="character" w:customStyle="1" w:styleId="ListLabel2163">
    <w:name w:val="ListLabel 2163"/>
    <w:qFormat/>
    <w:rsid w:val="009C6916"/>
    <w:rPr>
      <w:rFonts w:cs="Wingdings"/>
    </w:rPr>
  </w:style>
  <w:style w:type="character" w:customStyle="1" w:styleId="ListLabel2164">
    <w:name w:val="ListLabel 2164"/>
    <w:qFormat/>
    <w:rsid w:val="009C6916"/>
    <w:rPr>
      <w:color w:val="00000A"/>
    </w:rPr>
  </w:style>
  <w:style w:type="paragraph" w:styleId="Lista">
    <w:name w:val="List"/>
    <w:basedOn w:val="Corpodetexto"/>
    <w:rsid w:val="009C6916"/>
    <w:rPr>
      <w:rFonts w:cs="Arial Unicode MS"/>
    </w:rPr>
  </w:style>
  <w:style w:type="paragraph" w:customStyle="1" w:styleId="Legenda1">
    <w:name w:val="Legenda1"/>
    <w:basedOn w:val="Normal"/>
    <w:qFormat/>
    <w:rsid w:val="009C6916"/>
    <w:pPr>
      <w:suppressLineNumbers/>
      <w:spacing w:before="120" w:after="120"/>
    </w:pPr>
    <w:rPr>
      <w:rFonts w:eastAsia="Calibri" w:cs="Arial Unicode MS"/>
      <w:i/>
      <w:iCs/>
      <w:color w:val="00000A"/>
      <w:sz w:val="24"/>
    </w:rPr>
  </w:style>
  <w:style w:type="paragraph" w:customStyle="1" w:styleId="ndice">
    <w:name w:val="Índice"/>
    <w:basedOn w:val="Normal"/>
    <w:qFormat/>
    <w:rsid w:val="009C6916"/>
    <w:pPr>
      <w:suppressLineNumbers/>
    </w:pPr>
    <w:rPr>
      <w:rFonts w:eastAsia="Calibri" w:cs="Arial Unicode MS"/>
      <w:color w:val="00000A"/>
    </w:rPr>
  </w:style>
  <w:style w:type="paragraph" w:customStyle="1" w:styleId="Cabealho1">
    <w:name w:val="Cabeçalho1"/>
    <w:basedOn w:val="Normal"/>
    <w:unhideWhenUsed/>
    <w:rsid w:val="009C6916"/>
    <w:pPr>
      <w:tabs>
        <w:tab w:val="center" w:pos="4252"/>
        <w:tab w:val="right" w:pos="8504"/>
      </w:tabs>
    </w:pPr>
    <w:rPr>
      <w:rFonts w:eastAsia="Calibri"/>
      <w:color w:val="00000A"/>
    </w:rPr>
  </w:style>
  <w:style w:type="paragraph" w:customStyle="1" w:styleId="Rodap1">
    <w:name w:val="Rodapé1"/>
    <w:basedOn w:val="Normal"/>
    <w:uiPriority w:val="99"/>
    <w:unhideWhenUsed/>
    <w:rsid w:val="009C6916"/>
    <w:pPr>
      <w:tabs>
        <w:tab w:val="center" w:pos="4252"/>
        <w:tab w:val="right" w:pos="8504"/>
      </w:tabs>
    </w:pPr>
    <w:rPr>
      <w:rFonts w:eastAsia="Calibri"/>
      <w:color w:val="00000A"/>
    </w:rPr>
  </w:style>
  <w:style w:type="paragraph" w:customStyle="1" w:styleId="Sumrio11">
    <w:name w:val="Sumário 11"/>
    <w:basedOn w:val="Normal"/>
    <w:next w:val="Normal"/>
    <w:autoRedefine/>
    <w:uiPriority w:val="39"/>
    <w:unhideWhenUsed/>
    <w:rsid w:val="009C6916"/>
    <w:pPr>
      <w:tabs>
        <w:tab w:val="left" w:pos="660"/>
        <w:tab w:val="right" w:leader="dot" w:pos="9061"/>
      </w:tabs>
      <w:spacing w:line="360" w:lineRule="auto"/>
    </w:pPr>
    <w:rPr>
      <w:rFonts w:eastAsia="Calibri"/>
      <w:color w:val="00000A"/>
      <w:szCs w:val="20"/>
    </w:rPr>
  </w:style>
  <w:style w:type="paragraph" w:styleId="Textodecomentrio">
    <w:name w:val="annotation text"/>
    <w:basedOn w:val="Normal"/>
    <w:link w:val="TextodecomentrioChar"/>
    <w:uiPriority w:val="99"/>
    <w:semiHidden/>
    <w:unhideWhenUsed/>
    <w:qFormat/>
    <w:rsid w:val="009C6916"/>
    <w:rPr>
      <w:szCs w:val="20"/>
    </w:rPr>
  </w:style>
  <w:style w:type="character" w:customStyle="1" w:styleId="TextodecomentrioChar1">
    <w:name w:val="Texto de comentário Char1"/>
    <w:basedOn w:val="Fontepargpadro"/>
    <w:uiPriority w:val="99"/>
    <w:semiHidden/>
    <w:rsid w:val="009C6916"/>
    <w:rPr>
      <w:rFonts w:ascii="Arial" w:hAnsi="Arial" w:cs="Arial"/>
      <w:sz w:val="20"/>
      <w:szCs w:val="20"/>
    </w:rPr>
  </w:style>
  <w:style w:type="paragraph" w:styleId="Assuntodocomentrio">
    <w:name w:val="annotation subject"/>
    <w:basedOn w:val="Textodecomentrio"/>
    <w:link w:val="AssuntodocomentrioChar"/>
    <w:uiPriority w:val="99"/>
    <w:semiHidden/>
    <w:unhideWhenUsed/>
    <w:qFormat/>
    <w:rsid w:val="009C6916"/>
    <w:rPr>
      <w:b/>
      <w:bCs/>
    </w:rPr>
  </w:style>
  <w:style w:type="character" w:customStyle="1" w:styleId="AssuntodocomentrioChar1">
    <w:name w:val="Assunto do comentário Char1"/>
    <w:basedOn w:val="TextodecomentrioChar1"/>
    <w:uiPriority w:val="99"/>
    <w:semiHidden/>
    <w:rsid w:val="009C6916"/>
    <w:rPr>
      <w:rFonts w:ascii="Arial" w:hAnsi="Arial" w:cs="Arial"/>
      <w:b/>
      <w:bCs/>
      <w:sz w:val="20"/>
      <w:szCs w:val="20"/>
    </w:rPr>
  </w:style>
  <w:style w:type="paragraph" w:customStyle="1" w:styleId="Contedodoquadro">
    <w:name w:val="Conteúdo do quadro"/>
    <w:basedOn w:val="Normal"/>
    <w:qFormat/>
    <w:rsid w:val="009C6916"/>
    <w:rPr>
      <w:rFonts w:eastAsia="Calibri"/>
      <w:color w:val="00000A"/>
    </w:rPr>
  </w:style>
  <w:style w:type="paragraph" w:customStyle="1" w:styleId="Contedodatabela">
    <w:name w:val="Conteúdo da tabela"/>
    <w:basedOn w:val="Normal"/>
    <w:qFormat/>
    <w:rsid w:val="009C6916"/>
    <w:rPr>
      <w:rFonts w:eastAsia="Calibri"/>
      <w:color w:val="00000A"/>
    </w:rPr>
  </w:style>
  <w:style w:type="paragraph" w:customStyle="1" w:styleId="Ttulodetabela">
    <w:name w:val="Título de tabela"/>
    <w:basedOn w:val="Contedodatabela"/>
    <w:qFormat/>
    <w:rsid w:val="009C6916"/>
  </w:style>
  <w:style w:type="character" w:customStyle="1" w:styleId="CabealhoChar1">
    <w:name w:val="Cabeçalho Char1"/>
    <w:basedOn w:val="Fontepargpadro"/>
    <w:rsid w:val="009C6916"/>
    <w:rPr>
      <w:rFonts w:ascii="Arial" w:eastAsia="Calibri" w:hAnsi="Arial" w:cs="Arial"/>
      <w:color w:val="00000A"/>
      <w:sz w:val="20"/>
      <w:lang w:eastAsia="en-US" w:bidi="ar-SA"/>
    </w:rPr>
  </w:style>
  <w:style w:type="character" w:customStyle="1" w:styleId="RodapChar1">
    <w:name w:val="Rodapé Char1"/>
    <w:basedOn w:val="Fontepargpadro"/>
    <w:uiPriority w:val="99"/>
    <w:rsid w:val="009C6916"/>
    <w:rPr>
      <w:rFonts w:ascii="Arial" w:eastAsia="Calibri" w:hAnsi="Arial" w:cs="Arial"/>
      <w:color w:val="00000A"/>
      <w:sz w:val="20"/>
      <w:lang w:eastAsia="en-US" w:bidi="ar-SA"/>
    </w:rPr>
  </w:style>
  <w:style w:type="paragraph" w:customStyle="1" w:styleId="SubItem">
    <w:name w:val="SubItem"/>
    <w:basedOn w:val="Normal"/>
    <w:rsid w:val="007D6EAC"/>
    <w:pPr>
      <w:suppressAutoHyphens/>
      <w:spacing w:before="240"/>
      <w:ind w:left="720" w:hanging="360"/>
      <w:jc w:val="left"/>
    </w:pPr>
    <w:rPr>
      <w:rFonts w:eastAsia="Times New Roman"/>
      <w:sz w:val="24"/>
      <w:szCs w:val="20"/>
      <w:lang w:eastAsia="zh-CN"/>
    </w:rPr>
  </w:style>
  <w:style w:type="paragraph" w:customStyle="1" w:styleId="TextosemFormatao1">
    <w:name w:val="Texto sem Formatação1"/>
    <w:basedOn w:val="Normal"/>
    <w:rsid w:val="003547DB"/>
    <w:pPr>
      <w:suppressAutoHyphens/>
      <w:jc w:val="left"/>
    </w:pPr>
    <w:rPr>
      <w:rFonts w:ascii="Courier New" w:eastAsia="Times New Roman" w:hAnsi="Courier New" w:cs="Courier New"/>
      <w:szCs w:val="20"/>
      <w:lang w:eastAsia="zh-CN"/>
    </w:rPr>
  </w:style>
  <w:style w:type="character" w:customStyle="1" w:styleId="WW8Num1z0">
    <w:name w:val="WW8Num1z0"/>
    <w:rsid w:val="0049745F"/>
  </w:style>
  <w:style w:type="character" w:customStyle="1" w:styleId="WW8Num2z0">
    <w:name w:val="WW8Num2z0"/>
    <w:rsid w:val="0049745F"/>
  </w:style>
  <w:style w:type="character" w:customStyle="1" w:styleId="WW8Num3z0">
    <w:name w:val="WW8Num3z0"/>
    <w:rsid w:val="0049745F"/>
    <w:rPr>
      <w:b/>
    </w:rPr>
  </w:style>
  <w:style w:type="character" w:customStyle="1" w:styleId="WW8Num3z1">
    <w:name w:val="WW8Num3z1"/>
    <w:rsid w:val="0049745F"/>
  </w:style>
  <w:style w:type="character" w:customStyle="1" w:styleId="WW8Num3z2">
    <w:name w:val="WW8Num3z2"/>
    <w:rsid w:val="0049745F"/>
    <w:rPr>
      <w:b w:val="0"/>
    </w:rPr>
  </w:style>
  <w:style w:type="character" w:customStyle="1" w:styleId="WW8Num3z3">
    <w:name w:val="WW8Num3z3"/>
    <w:rsid w:val="0049745F"/>
  </w:style>
  <w:style w:type="character" w:customStyle="1" w:styleId="WW8Num3z4">
    <w:name w:val="WW8Num3z4"/>
    <w:rsid w:val="0049745F"/>
  </w:style>
  <w:style w:type="character" w:customStyle="1" w:styleId="WW8Num3z5">
    <w:name w:val="WW8Num3z5"/>
    <w:rsid w:val="0049745F"/>
  </w:style>
  <w:style w:type="character" w:customStyle="1" w:styleId="WW8Num3z6">
    <w:name w:val="WW8Num3z6"/>
    <w:rsid w:val="0049745F"/>
  </w:style>
  <w:style w:type="character" w:customStyle="1" w:styleId="WW8Num3z7">
    <w:name w:val="WW8Num3z7"/>
    <w:rsid w:val="0049745F"/>
  </w:style>
  <w:style w:type="character" w:customStyle="1" w:styleId="WW8Num3z8">
    <w:name w:val="WW8Num3z8"/>
    <w:rsid w:val="0049745F"/>
  </w:style>
  <w:style w:type="character" w:customStyle="1" w:styleId="WW8Num4z1">
    <w:name w:val="WW8Num4z1"/>
    <w:rsid w:val="0049745F"/>
  </w:style>
  <w:style w:type="character" w:customStyle="1" w:styleId="WW8Num4z2">
    <w:name w:val="WW8Num4z2"/>
    <w:rsid w:val="0049745F"/>
  </w:style>
  <w:style w:type="character" w:customStyle="1" w:styleId="WW8Num4z3">
    <w:name w:val="WW8Num4z3"/>
    <w:rsid w:val="0049745F"/>
  </w:style>
  <w:style w:type="character" w:customStyle="1" w:styleId="WW8Num4z4">
    <w:name w:val="WW8Num4z4"/>
    <w:rsid w:val="0049745F"/>
  </w:style>
  <w:style w:type="character" w:customStyle="1" w:styleId="WW8Num4z5">
    <w:name w:val="WW8Num4z5"/>
    <w:rsid w:val="0049745F"/>
  </w:style>
  <w:style w:type="character" w:customStyle="1" w:styleId="WW8Num4z6">
    <w:name w:val="WW8Num4z6"/>
    <w:rsid w:val="0049745F"/>
  </w:style>
  <w:style w:type="character" w:customStyle="1" w:styleId="WW8Num4z7">
    <w:name w:val="WW8Num4z7"/>
    <w:rsid w:val="0049745F"/>
  </w:style>
  <w:style w:type="character" w:customStyle="1" w:styleId="WW8Num4z8">
    <w:name w:val="WW8Num4z8"/>
    <w:rsid w:val="0049745F"/>
  </w:style>
  <w:style w:type="character" w:customStyle="1" w:styleId="WW8Num5z0">
    <w:name w:val="WW8Num5z0"/>
    <w:rsid w:val="0049745F"/>
    <w:rPr>
      <w:rFonts w:ascii="Symbol" w:hAnsi="Symbol" w:cs="Symbol"/>
      <w:color w:val="auto"/>
    </w:rPr>
  </w:style>
  <w:style w:type="character" w:customStyle="1" w:styleId="WW8Num6z0">
    <w:name w:val="WW8Num6z0"/>
    <w:rsid w:val="0049745F"/>
    <w:rPr>
      <w:rFonts w:ascii="Symbol" w:hAnsi="Symbol" w:cs="Symbol"/>
    </w:rPr>
  </w:style>
  <w:style w:type="character" w:customStyle="1" w:styleId="WW8Num7z0">
    <w:name w:val="WW8Num7z0"/>
    <w:rsid w:val="0049745F"/>
  </w:style>
  <w:style w:type="character" w:customStyle="1" w:styleId="WW8Num7z1">
    <w:name w:val="WW8Num7z1"/>
    <w:rsid w:val="0049745F"/>
    <w:rPr>
      <w:rFonts w:hint="default"/>
    </w:rPr>
  </w:style>
  <w:style w:type="character" w:customStyle="1" w:styleId="WW8Num8z0">
    <w:name w:val="WW8Num8z0"/>
    <w:rsid w:val="0049745F"/>
  </w:style>
  <w:style w:type="character" w:customStyle="1" w:styleId="WW8Num9z0">
    <w:name w:val="WW8Num9z0"/>
    <w:rsid w:val="0049745F"/>
    <w:rPr>
      <w:rFonts w:hint="default"/>
    </w:rPr>
  </w:style>
  <w:style w:type="character" w:customStyle="1" w:styleId="WW8Num10z0">
    <w:name w:val="WW8Num10z0"/>
    <w:rsid w:val="0049745F"/>
    <w:rPr>
      <w:bCs/>
      <w:lang w:eastAsia="en-US"/>
    </w:rPr>
  </w:style>
  <w:style w:type="character" w:customStyle="1" w:styleId="WW8Num10z1">
    <w:name w:val="WW8Num10z1"/>
    <w:rsid w:val="0049745F"/>
  </w:style>
  <w:style w:type="character" w:customStyle="1" w:styleId="WW8Num10z2">
    <w:name w:val="WW8Num10z2"/>
    <w:rsid w:val="0049745F"/>
  </w:style>
  <w:style w:type="character" w:customStyle="1" w:styleId="WW8Num10z3">
    <w:name w:val="WW8Num10z3"/>
    <w:rsid w:val="0049745F"/>
  </w:style>
  <w:style w:type="character" w:customStyle="1" w:styleId="WW8Num10z4">
    <w:name w:val="WW8Num10z4"/>
    <w:rsid w:val="0049745F"/>
  </w:style>
  <w:style w:type="character" w:customStyle="1" w:styleId="WW8Num10z5">
    <w:name w:val="WW8Num10z5"/>
    <w:rsid w:val="0049745F"/>
  </w:style>
  <w:style w:type="character" w:customStyle="1" w:styleId="WW8Num10z6">
    <w:name w:val="WW8Num10z6"/>
    <w:rsid w:val="0049745F"/>
  </w:style>
  <w:style w:type="character" w:customStyle="1" w:styleId="WW8Num10z7">
    <w:name w:val="WW8Num10z7"/>
    <w:rsid w:val="0049745F"/>
  </w:style>
  <w:style w:type="character" w:customStyle="1" w:styleId="WW8Num10z8">
    <w:name w:val="WW8Num10z8"/>
    <w:rsid w:val="0049745F"/>
  </w:style>
  <w:style w:type="character" w:customStyle="1" w:styleId="WW8Num11z0">
    <w:name w:val="WW8Num11z0"/>
    <w:rsid w:val="0049745F"/>
  </w:style>
  <w:style w:type="character" w:customStyle="1" w:styleId="WW8Num11z1">
    <w:name w:val="WW8Num11z1"/>
    <w:rsid w:val="0049745F"/>
  </w:style>
  <w:style w:type="character" w:customStyle="1" w:styleId="WW8Num11z2">
    <w:name w:val="WW8Num11z2"/>
    <w:rsid w:val="0049745F"/>
  </w:style>
  <w:style w:type="character" w:customStyle="1" w:styleId="WW8Num11z3">
    <w:name w:val="WW8Num11z3"/>
    <w:rsid w:val="0049745F"/>
  </w:style>
  <w:style w:type="character" w:customStyle="1" w:styleId="WW8Num11z4">
    <w:name w:val="WW8Num11z4"/>
    <w:rsid w:val="0049745F"/>
  </w:style>
  <w:style w:type="character" w:customStyle="1" w:styleId="WW8Num11z5">
    <w:name w:val="WW8Num11z5"/>
    <w:rsid w:val="0049745F"/>
  </w:style>
  <w:style w:type="character" w:customStyle="1" w:styleId="WW8Num11z6">
    <w:name w:val="WW8Num11z6"/>
    <w:rsid w:val="0049745F"/>
  </w:style>
  <w:style w:type="character" w:customStyle="1" w:styleId="WW8Num11z7">
    <w:name w:val="WW8Num11z7"/>
    <w:rsid w:val="0049745F"/>
  </w:style>
  <w:style w:type="character" w:customStyle="1" w:styleId="WW8Num11z8">
    <w:name w:val="WW8Num11z8"/>
    <w:rsid w:val="0049745F"/>
  </w:style>
  <w:style w:type="character" w:customStyle="1" w:styleId="WW8Num12z0">
    <w:name w:val="WW8Num12z0"/>
    <w:rsid w:val="0049745F"/>
    <w:rPr>
      <w:rFonts w:hint="default"/>
    </w:rPr>
  </w:style>
  <w:style w:type="character" w:customStyle="1" w:styleId="WW8Num13z0">
    <w:name w:val="WW8Num13z0"/>
    <w:rsid w:val="0049745F"/>
    <w:rPr>
      <w:rFonts w:hint="default"/>
    </w:rPr>
  </w:style>
  <w:style w:type="character" w:customStyle="1" w:styleId="WW8Num13z1">
    <w:name w:val="WW8Num13z1"/>
    <w:rsid w:val="0049745F"/>
  </w:style>
  <w:style w:type="character" w:customStyle="1" w:styleId="WW8Num13z2">
    <w:name w:val="WW8Num13z2"/>
    <w:rsid w:val="0049745F"/>
  </w:style>
  <w:style w:type="character" w:customStyle="1" w:styleId="WW8Num13z3">
    <w:name w:val="WW8Num13z3"/>
    <w:rsid w:val="0049745F"/>
  </w:style>
  <w:style w:type="character" w:customStyle="1" w:styleId="WW8Num13z4">
    <w:name w:val="WW8Num13z4"/>
    <w:rsid w:val="0049745F"/>
  </w:style>
  <w:style w:type="character" w:customStyle="1" w:styleId="WW8Num13z5">
    <w:name w:val="WW8Num13z5"/>
    <w:rsid w:val="0049745F"/>
  </w:style>
  <w:style w:type="character" w:customStyle="1" w:styleId="WW8Num13z6">
    <w:name w:val="WW8Num13z6"/>
    <w:rsid w:val="0049745F"/>
  </w:style>
  <w:style w:type="character" w:customStyle="1" w:styleId="WW8Num13z7">
    <w:name w:val="WW8Num13z7"/>
    <w:rsid w:val="0049745F"/>
  </w:style>
  <w:style w:type="character" w:customStyle="1" w:styleId="WW8Num13z8">
    <w:name w:val="WW8Num13z8"/>
    <w:rsid w:val="0049745F"/>
  </w:style>
  <w:style w:type="character" w:customStyle="1" w:styleId="WW8Num14z0">
    <w:name w:val="WW8Num14z0"/>
    <w:rsid w:val="0049745F"/>
    <w:rPr>
      <w:rFonts w:hint="default"/>
    </w:rPr>
  </w:style>
  <w:style w:type="character" w:customStyle="1" w:styleId="WW8Num14z1">
    <w:name w:val="WW8Num14z1"/>
    <w:rsid w:val="0049745F"/>
  </w:style>
  <w:style w:type="character" w:customStyle="1" w:styleId="WW8Num14z2">
    <w:name w:val="WW8Num14z2"/>
    <w:rsid w:val="0049745F"/>
  </w:style>
  <w:style w:type="character" w:customStyle="1" w:styleId="WW8Num14z3">
    <w:name w:val="WW8Num14z3"/>
    <w:rsid w:val="0049745F"/>
  </w:style>
  <w:style w:type="character" w:customStyle="1" w:styleId="WW8Num14z4">
    <w:name w:val="WW8Num14z4"/>
    <w:rsid w:val="0049745F"/>
  </w:style>
  <w:style w:type="character" w:customStyle="1" w:styleId="WW8Num14z5">
    <w:name w:val="WW8Num14z5"/>
    <w:rsid w:val="0049745F"/>
  </w:style>
  <w:style w:type="character" w:customStyle="1" w:styleId="WW8Num14z6">
    <w:name w:val="WW8Num14z6"/>
    <w:rsid w:val="0049745F"/>
  </w:style>
  <w:style w:type="character" w:customStyle="1" w:styleId="WW8Num14z7">
    <w:name w:val="WW8Num14z7"/>
    <w:rsid w:val="0049745F"/>
  </w:style>
  <w:style w:type="character" w:customStyle="1" w:styleId="WW8Num14z8">
    <w:name w:val="WW8Num14z8"/>
    <w:rsid w:val="0049745F"/>
  </w:style>
  <w:style w:type="character" w:customStyle="1" w:styleId="WW8Num15z0">
    <w:name w:val="WW8Num15z0"/>
    <w:rsid w:val="0049745F"/>
    <w:rPr>
      <w:rFonts w:ascii="Symbol" w:hAnsi="Symbol" w:cs="Symbol" w:hint="default"/>
    </w:rPr>
  </w:style>
  <w:style w:type="character" w:customStyle="1" w:styleId="WW8Num15z1">
    <w:name w:val="WW8Num15z1"/>
    <w:rsid w:val="0049745F"/>
    <w:rPr>
      <w:rFonts w:ascii="Courier New" w:hAnsi="Courier New" w:cs="Courier New" w:hint="default"/>
    </w:rPr>
  </w:style>
  <w:style w:type="character" w:customStyle="1" w:styleId="WW8Num15z2">
    <w:name w:val="WW8Num15z2"/>
    <w:rsid w:val="0049745F"/>
    <w:rPr>
      <w:rFonts w:ascii="Wingdings" w:hAnsi="Wingdings" w:cs="Wingdings" w:hint="default"/>
    </w:rPr>
  </w:style>
  <w:style w:type="character" w:customStyle="1" w:styleId="WW8Num16z0">
    <w:name w:val="WW8Num16z0"/>
    <w:rsid w:val="0049745F"/>
    <w:rPr>
      <w:rFonts w:hint="default"/>
    </w:rPr>
  </w:style>
  <w:style w:type="character" w:customStyle="1" w:styleId="WW8Num16z1">
    <w:name w:val="WW8Num16z1"/>
    <w:rsid w:val="0049745F"/>
  </w:style>
  <w:style w:type="character" w:customStyle="1" w:styleId="WW8Num16z2">
    <w:name w:val="WW8Num16z2"/>
    <w:rsid w:val="0049745F"/>
  </w:style>
  <w:style w:type="character" w:customStyle="1" w:styleId="WW8Num16z3">
    <w:name w:val="WW8Num16z3"/>
    <w:rsid w:val="0049745F"/>
  </w:style>
  <w:style w:type="character" w:customStyle="1" w:styleId="WW8Num16z4">
    <w:name w:val="WW8Num16z4"/>
    <w:rsid w:val="0049745F"/>
  </w:style>
  <w:style w:type="character" w:customStyle="1" w:styleId="WW8Num16z5">
    <w:name w:val="WW8Num16z5"/>
    <w:rsid w:val="0049745F"/>
  </w:style>
  <w:style w:type="character" w:customStyle="1" w:styleId="WW8Num16z6">
    <w:name w:val="WW8Num16z6"/>
    <w:rsid w:val="0049745F"/>
  </w:style>
  <w:style w:type="character" w:customStyle="1" w:styleId="WW8Num16z7">
    <w:name w:val="WW8Num16z7"/>
    <w:rsid w:val="0049745F"/>
  </w:style>
  <w:style w:type="character" w:customStyle="1" w:styleId="WW8Num16z8">
    <w:name w:val="WW8Num16z8"/>
    <w:rsid w:val="0049745F"/>
  </w:style>
  <w:style w:type="character" w:customStyle="1" w:styleId="WW8Num17z0">
    <w:name w:val="WW8Num17z0"/>
    <w:rsid w:val="0049745F"/>
    <w:rPr>
      <w:rFonts w:eastAsia="Calibri"/>
      <w:lang w:eastAsia="en-US"/>
    </w:rPr>
  </w:style>
  <w:style w:type="character" w:customStyle="1" w:styleId="WW8Num17z1">
    <w:name w:val="WW8Num17z1"/>
    <w:rsid w:val="0049745F"/>
  </w:style>
  <w:style w:type="character" w:customStyle="1" w:styleId="WW8Num17z2">
    <w:name w:val="WW8Num17z2"/>
    <w:rsid w:val="0049745F"/>
  </w:style>
  <w:style w:type="character" w:customStyle="1" w:styleId="WW8Num17z3">
    <w:name w:val="WW8Num17z3"/>
    <w:rsid w:val="0049745F"/>
  </w:style>
  <w:style w:type="character" w:customStyle="1" w:styleId="WW8Num17z4">
    <w:name w:val="WW8Num17z4"/>
    <w:rsid w:val="0049745F"/>
  </w:style>
  <w:style w:type="character" w:customStyle="1" w:styleId="WW8Num17z5">
    <w:name w:val="WW8Num17z5"/>
    <w:rsid w:val="0049745F"/>
  </w:style>
  <w:style w:type="character" w:customStyle="1" w:styleId="WW8Num17z6">
    <w:name w:val="WW8Num17z6"/>
    <w:rsid w:val="0049745F"/>
  </w:style>
  <w:style w:type="character" w:customStyle="1" w:styleId="WW8Num17z7">
    <w:name w:val="WW8Num17z7"/>
    <w:rsid w:val="0049745F"/>
  </w:style>
  <w:style w:type="character" w:customStyle="1" w:styleId="WW8Num17z8">
    <w:name w:val="WW8Num17z8"/>
    <w:rsid w:val="0049745F"/>
  </w:style>
  <w:style w:type="character" w:customStyle="1" w:styleId="WW8Num18z0">
    <w:name w:val="WW8Num18z0"/>
    <w:rsid w:val="0049745F"/>
    <w:rPr>
      <w:b/>
    </w:rPr>
  </w:style>
  <w:style w:type="character" w:customStyle="1" w:styleId="WW8Num18z1">
    <w:name w:val="WW8Num18z1"/>
    <w:rsid w:val="0049745F"/>
  </w:style>
  <w:style w:type="character" w:customStyle="1" w:styleId="WW8Num18z2">
    <w:name w:val="WW8Num18z2"/>
    <w:rsid w:val="0049745F"/>
    <w:rPr>
      <w:b w:val="0"/>
    </w:rPr>
  </w:style>
  <w:style w:type="character" w:customStyle="1" w:styleId="WW8Num18z3">
    <w:name w:val="WW8Num18z3"/>
    <w:rsid w:val="0049745F"/>
  </w:style>
  <w:style w:type="character" w:customStyle="1" w:styleId="WW8Num18z4">
    <w:name w:val="WW8Num18z4"/>
    <w:rsid w:val="0049745F"/>
  </w:style>
  <w:style w:type="character" w:customStyle="1" w:styleId="WW8Num18z5">
    <w:name w:val="WW8Num18z5"/>
    <w:rsid w:val="0049745F"/>
  </w:style>
  <w:style w:type="character" w:customStyle="1" w:styleId="WW8Num18z6">
    <w:name w:val="WW8Num18z6"/>
    <w:rsid w:val="0049745F"/>
  </w:style>
  <w:style w:type="character" w:customStyle="1" w:styleId="WW8Num18z7">
    <w:name w:val="WW8Num18z7"/>
    <w:rsid w:val="0049745F"/>
  </w:style>
  <w:style w:type="character" w:customStyle="1" w:styleId="WW8Num18z8">
    <w:name w:val="WW8Num18z8"/>
    <w:rsid w:val="0049745F"/>
  </w:style>
  <w:style w:type="character" w:customStyle="1" w:styleId="WW8Num19z0">
    <w:name w:val="WW8Num19z0"/>
    <w:rsid w:val="0049745F"/>
    <w:rPr>
      <w:rFonts w:ascii="Symbol" w:eastAsia="Calibri" w:hAnsi="Symbol" w:cs="Symbol" w:hint="default"/>
      <w:b/>
      <w:lang w:eastAsia="en-US"/>
    </w:rPr>
  </w:style>
  <w:style w:type="character" w:customStyle="1" w:styleId="WW8Num19z1">
    <w:name w:val="WW8Num19z1"/>
    <w:rsid w:val="0049745F"/>
    <w:rPr>
      <w:rFonts w:ascii="Courier New" w:hAnsi="Courier New" w:cs="Courier New" w:hint="default"/>
    </w:rPr>
  </w:style>
  <w:style w:type="character" w:customStyle="1" w:styleId="WW8Num19z2">
    <w:name w:val="WW8Num19z2"/>
    <w:rsid w:val="0049745F"/>
    <w:rPr>
      <w:rFonts w:ascii="Wingdings" w:hAnsi="Wingdings" w:cs="Wingdings" w:hint="default"/>
    </w:rPr>
  </w:style>
  <w:style w:type="character" w:customStyle="1" w:styleId="WW8Num19z3">
    <w:name w:val="WW8Num19z3"/>
    <w:rsid w:val="0049745F"/>
    <w:rPr>
      <w:rFonts w:ascii="Symbol" w:hAnsi="Symbol" w:cs="Symbol" w:hint="default"/>
    </w:rPr>
  </w:style>
  <w:style w:type="character" w:customStyle="1" w:styleId="WW8Num20z0">
    <w:name w:val="WW8Num20z0"/>
    <w:rsid w:val="0049745F"/>
    <w:rPr>
      <w:rFonts w:hint="default"/>
    </w:rPr>
  </w:style>
  <w:style w:type="character" w:customStyle="1" w:styleId="WW8Num21z0">
    <w:name w:val="WW8Num21z0"/>
    <w:rsid w:val="0049745F"/>
    <w:rPr>
      <w:rFonts w:ascii="Symbol" w:hAnsi="Symbol" w:cs="Symbol" w:hint="default"/>
    </w:rPr>
  </w:style>
  <w:style w:type="character" w:customStyle="1" w:styleId="WW8Num21z1">
    <w:name w:val="WW8Num21z1"/>
    <w:rsid w:val="0049745F"/>
    <w:rPr>
      <w:rFonts w:ascii="Courier New" w:hAnsi="Courier New" w:cs="Courier New" w:hint="default"/>
    </w:rPr>
  </w:style>
  <w:style w:type="character" w:customStyle="1" w:styleId="WW8Num21z2">
    <w:name w:val="WW8Num21z2"/>
    <w:rsid w:val="0049745F"/>
    <w:rPr>
      <w:rFonts w:ascii="Wingdings" w:hAnsi="Wingdings" w:cs="Wingdings" w:hint="default"/>
    </w:rPr>
  </w:style>
  <w:style w:type="character" w:customStyle="1" w:styleId="WW8Num22z0">
    <w:name w:val="WW8Num22z0"/>
    <w:rsid w:val="0049745F"/>
    <w:rPr>
      <w:rFonts w:ascii="Symbol" w:hAnsi="Symbol" w:cs="Symbol" w:hint="default"/>
    </w:rPr>
  </w:style>
  <w:style w:type="character" w:customStyle="1" w:styleId="WW8Num22z1">
    <w:name w:val="WW8Num22z1"/>
    <w:rsid w:val="0049745F"/>
    <w:rPr>
      <w:rFonts w:ascii="Courier New" w:hAnsi="Courier New" w:cs="Courier New" w:hint="default"/>
    </w:rPr>
  </w:style>
  <w:style w:type="character" w:customStyle="1" w:styleId="WW8Num22z2">
    <w:name w:val="WW8Num22z2"/>
    <w:rsid w:val="0049745F"/>
    <w:rPr>
      <w:rFonts w:ascii="Wingdings" w:hAnsi="Wingdings" w:cs="Wingdings" w:hint="default"/>
    </w:rPr>
  </w:style>
  <w:style w:type="character" w:customStyle="1" w:styleId="WW8Num23z0">
    <w:name w:val="WW8Num23z0"/>
    <w:rsid w:val="0049745F"/>
    <w:rPr>
      <w:color w:val="auto"/>
    </w:rPr>
  </w:style>
  <w:style w:type="character" w:customStyle="1" w:styleId="WW8Num23z1">
    <w:name w:val="WW8Num23z1"/>
    <w:rsid w:val="0049745F"/>
  </w:style>
  <w:style w:type="character" w:customStyle="1" w:styleId="WW8Num23z2">
    <w:name w:val="WW8Num23z2"/>
    <w:rsid w:val="0049745F"/>
  </w:style>
  <w:style w:type="character" w:customStyle="1" w:styleId="WW8Num23z3">
    <w:name w:val="WW8Num23z3"/>
    <w:rsid w:val="0049745F"/>
  </w:style>
  <w:style w:type="character" w:customStyle="1" w:styleId="WW8Num23z4">
    <w:name w:val="WW8Num23z4"/>
    <w:rsid w:val="0049745F"/>
  </w:style>
  <w:style w:type="character" w:customStyle="1" w:styleId="WW8Num23z5">
    <w:name w:val="WW8Num23z5"/>
    <w:rsid w:val="0049745F"/>
  </w:style>
  <w:style w:type="character" w:customStyle="1" w:styleId="WW8Num23z6">
    <w:name w:val="WW8Num23z6"/>
    <w:rsid w:val="0049745F"/>
  </w:style>
  <w:style w:type="character" w:customStyle="1" w:styleId="WW8Num23z7">
    <w:name w:val="WW8Num23z7"/>
    <w:rsid w:val="0049745F"/>
  </w:style>
  <w:style w:type="character" w:customStyle="1" w:styleId="WW8Num23z8">
    <w:name w:val="WW8Num23z8"/>
    <w:rsid w:val="0049745F"/>
  </w:style>
  <w:style w:type="character" w:customStyle="1" w:styleId="WW8Num24z0">
    <w:name w:val="WW8Num24z0"/>
    <w:rsid w:val="0049745F"/>
  </w:style>
  <w:style w:type="character" w:customStyle="1" w:styleId="WW8Num24z1">
    <w:name w:val="WW8Num24z1"/>
    <w:rsid w:val="0049745F"/>
  </w:style>
  <w:style w:type="character" w:customStyle="1" w:styleId="WW8Num24z2">
    <w:name w:val="WW8Num24z2"/>
    <w:rsid w:val="0049745F"/>
  </w:style>
  <w:style w:type="character" w:customStyle="1" w:styleId="WW8Num24z3">
    <w:name w:val="WW8Num24z3"/>
    <w:rsid w:val="0049745F"/>
  </w:style>
  <w:style w:type="character" w:customStyle="1" w:styleId="WW8Num24z4">
    <w:name w:val="WW8Num24z4"/>
    <w:rsid w:val="0049745F"/>
  </w:style>
  <w:style w:type="character" w:customStyle="1" w:styleId="WW8Num24z5">
    <w:name w:val="WW8Num24z5"/>
    <w:rsid w:val="0049745F"/>
  </w:style>
  <w:style w:type="character" w:customStyle="1" w:styleId="WW8Num24z6">
    <w:name w:val="WW8Num24z6"/>
    <w:rsid w:val="0049745F"/>
  </w:style>
  <w:style w:type="character" w:customStyle="1" w:styleId="WW8Num24z7">
    <w:name w:val="WW8Num24z7"/>
    <w:rsid w:val="0049745F"/>
  </w:style>
  <w:style w:type="character" w:customStyle="1" w:styleId="WW8Num24z8">
    <w:name w:val="WW8Num24z8"/>
    <w:rsid w:val="0049745F"/>
  </w:style>
  <w:style w:type="character" w:customStyle="1" w:styleId="WW8Num25z0">
    <w:name w:val="WW8Num25z0"/>
    <w:rsid w:val="0049745F"/>
    <w:rPr>
      <w:rFonts w:ascii="Symbol" w:hAnsi="Symbol" w:cs="Symbol" w:hint="default"/>
    </w:rPr>
  </w:style>
  <w:style w:type="character" w:customStyle="1" w:styleId="WW8Num25z1">
    <w:name w:val="WW8Num25z1"/>
    <w:rsid w:val="0049745F"/>
    <w:rPr>
      <w:rFonts w:ascii="Courier New" w:hAnsi="Courier New" w:cs="Courier New" w:hint="default"/>
    </w:rPr>
  </w:style>
  <w:style w:type="character" w:customStyle="1" w:styleId="WW8Num25z2">
    <w:name w:val="WW8Num25z2"/>
    <w:rsid w:val="0049745F"/>
    <w:rPr>
      <w:rFonts w:ascii="Wingdings" w:hAnsi="Wingdings" w:cs="Wingdings" w:hint="default"/>
    </w:rPr>
  </w:style>
  <w:style w:type="character" w:customStyle="1" w:styleId="WW8Num26z0">
    <w:name w:val="WW8Num26z0"/>
    <w:rsid w:val="0049745F"/>
  </w:style>
  <w:style w:type="character" w:customStyle="1" w:styleId="WW8Num26z1">
    <w:name w:val="WW8Num26z1"/>
    <w:rsid w:val="0049745F"/>
  </w:style>
  <w:style w:type="character" w:customStyle="1" w:styleId="WW8Num26z2">
    <w:name w:val="WW8Num26z2"/>
    <w:rsid w:val="0049745F"/>
  </w:style>
  <w:style w:type="character" w:customStyle="1" w:styleId="WW8Num26z3">
    <w:name w:val="WW8Num26z3"/>
    <w:rsid w:val="0049745F"/>
  </w:style>
  <w:style w:type="character" w:customStyle="1" w:styleId="WW8Num26z4">
    <w:name w:val="WW8Num26z4"/>
    <w:rsid w:val="0049745F"/>
  </w:style>
  <w:style w:type="character" w:customStyle="1" w:styleId="WW8Num26z5">
    <w:name w:val="WW8Num26z5"/>
    <w:rsid w:val="0049745F"/>
  </w:style>
  <w:style w:type="character" w:customStyle="1" w:styleId="WW8Num26z6">
    <w:name w:val="WW8Num26z6"/>
    <w:rsid w:val="0049745F"/>
  </w:style>
  <w:style w:type="character" w:customStyle="1" w:styleId="WW8Num26z7">
    <w:name w:val="WW8Num26z7"/>
    <w:rsid w:val="0049745F"/>
  </w:style>
  <w:style w:type="character" w:customStyle="1" w:styleId="WW8Num26z8">
    <w:name w:val="WW8Num26z8"/>
    <w:rsid w:val="0049745F"/>
  </w:style>
  <w:style w:type="character" w:customStyle="1" w:styleId="WW8Num27z0">
    <w:name w:val="WW8Num27z0"/>
    <w:rsid w:val="0049745F"/>
    <w:rPr>
      <w:szCs w:val="24"/>
    </w:rPr>
  </w:style>
  <w:style w:type="character" w:customStyle="1" w:styleId="WW8Num27z1">
    <w:name w:val="WW8Num27z1"/>
    <w:rsid w:val="0049745F"/>
  </w:style>
  <w:style w:type="character" w:customStyle="1" w:styleId="WW8Num27z2">
    <w:name w:val="WW8Num27z2"/>
    <w:rsid w:val="0049745F"/>
  </w:style>
  <w:style w:type="character" w:customStyle="1" w:styleId="WW8Num27z3">
    <w:name w:val="WW8Num27z3"/>
    <w:rsid w:val="0049745F"/>
    <w:rPr>
      <w:b/>
    </w:rPr>
  </w:style>
  <w:style w:type="character" w:customStyle="1" w:styleId="WW8Num27z4">
    <w:name w:val="WW8Num27z4"/>
    <w:rsid w:val="0049745F"/>
  </w:style>
  <w:style w:type="character" w:customStyle="1" w:styleId="WW8Num27z5">
    <w:name w:val="WW8Num27z5"/>
    <w:rsid w:val="0049745F"/>
  </w:style>
  <w:style w:type="character" w:customStyle="1" w:styleId="WW8Num27z6">
    <w:name w:val="WW8Num27z6"/>
    <w:rsid w:val="0049745F"/>
  </w:style>
  <w:style w:type="character" w:customStyle="1" w:styleId="WW8Num27z7">
    <w:name w:val="WW8Num27z7"/>
    <w:rsid w:val="0049745F"/>
  </w:style>
  <w:style w:type="character" w:customStyle="1" w:styleId="WW8Num27z8">
    <w:name w:val="WW8Num27z8"/>
    <w:rsid w:val="0049745F"/>
  </w:style>
  <w:style w:type="character" w:customStyle="1" w:styleId="WW8Num28z0">
    <w:name w:val="WW8Num28z0"/>
    <w:rsid w:val="0049745F"/>
    <w:rPr>
      <w:rFonts w:ascii="Times New Roman" w:eastAsia="Times New Roman" w:hAnsi="Times New Roman" w:cs="Times New Roman" w:hint="default"/>
      <w:sz w:val="24"/>
      <w:szCs w:val="24"/>
      <w:lang w:eastAsia="ar-SA"/>
    </w:rPr>
  </w:style>
  <w:style w:type="character" w:customStyle="1" w:styleId="WW8Num28z1">
    <w:name w:val="WW8Num28z1"/>
    <w:rsid w:val="0049745F"/>
  </w:style>
  <w:style w:type="character" w:customStyle="1" w:styleId="WW8Num28z2">
    <w:name w:val="WW8Num28z2"/>
    <w:rsid w:val="0049745F"/>
  </w:style>
  <w:style w:type="character" w:customStyle="1" w:styleId="WW8Num28z3">
    <w:name w:val="WW8Num28z3"/>
    <w:rsid w:val="0049745F"/>
  </w:style>
  <w:style w:type="character" w:customStyle="1" w:styleId="WW8Num28z4">
    <w:name w:val="WW8Num28z4"/>
    <w:rsid w:val="0049745F"/>
  </w:style>
  <w:style w:type="character" w:customStyle="1" w:styleId="WW8Num28z5">
    <w:name w:val="WW8Num28z5"/>
    <w:rsid w:val="0049745F"/>
  </w:style>
  <w:style w:type="character" w:customStyle="1" w:styleId="WW8Num28z6">
    <w:name w:val="WW8Num28z6"/>
    <w:rsid w:val="0049745F"/>
  </w:style>
  <w:style w:type="character" w:customStyle="1" w:styleId="WW8Num28z7">
    <w:name w:val="WW8Num28z7"/>
    <w:rsid w:val="0049745F"/>
  </w:style>
  <w:style w:type="character" w:customStyle="1" w:styleId="WW8Num28z8">
    <w:name w:val="WW8Num28z8"/>
    <w:rsid w:val="0049745F"/>
  </w:style>
  <w:style w:type="character" w:customStyle="1" w:styleId="WW8Num29z0">
    <w:name w:val="WW8Num29z0"/>
    <w:rsid w:val="0049745F"/>
  </w:style>
  <w:style w:type="character" w:customStyle="1" w:styleId="WW8Num29z1">
    <w:name w:val="WW8Num29z1"/>
    <w:rsid w:val="0049745F"/>
  </w:style>
  <w:style w:type="character" w:customStyle="1" w:styleId="WW8Num29z2">
    <w:name w:val="WW8Num29z2"/>
    <w:rsid w:val="0049745F"/>
  </w:style>
  <w:style w:type="character" w:customStyle="1" w:styleId="WW8Num29z3">
    <w:name w:val="WW8Num29z3"/>
    <w:rsid w:val="0049745F"/>
  </w:style>
  <w:style w:type="character" w:customStyle="1" w:styleId="WW8Num29z4">
    <w:name w:val="WW8Num29z4"/>
    <w:rsid w:val="0049745F"/>
  </w:style>
  <w:style w:type="character" w:customStyle="1" w:styleId="WW8Num29z5">
    <w:name w:val="WW8Num29z5"/>
    <w:rsid w:val="0049745F"/>
  </w:style>
  <w:style w:type="character" w:customStyle="1" w:styleId="WW8Num29z6">
    <w:name w:val="WW8Num29z6"/>
    <w:rsid w:val="0049745F"/>
  </w:style>
  <w:style w:type="character" w:customStyle="1" w:styleId="WW8Num29z7">
    <w:name w:val="WW8Num29z7"/>
    <w:rsid w:val="0049745F"/>
  </w:style>
  <w:style w:type="character" w:customStyle="1" w:styleId="WW8Num29z8">
    <w:name w:val="WW8Num29z8"/>
    <w:rsid w:val="0049745F"/>
  </w:style>
  <w:style w:type="character" w:customStyle="1" w:styleId="WW8Num30z0">
    <w:name w:val="WW8Num30z0"/>
    <w:rsid w:val="0049745F"/>
    <w:rPr>
      <w:rFonts w:eastAsia="Calibri"/>
      <w:b/>
      <w:lang w:val="it-IT" w:eastAsia="en-US"/>
    </w:rPr>
  </w:style>
  <w:style w:type="character" w:customStyle="1" w:styleId="WW8Num31z0">
    <w:name w:val="WW8Num31z0"/>
    <w:rsid w:val="0049745F"/>
    <w:rPr>
      <w:rFonts w:hint="default"/>
    </w:rPr>
  </w:style>
  <w:style w:type="character" w:customStyle="1" w:styleId="WW8Num31z1">
    <w:name w:val="WW8Num31z1"/>
    <w:rsid w:val="0049745F"/>
  </w:style>
  <w:style w:type="character" w:customStyle="1" w:styleId="WW8Num31z2">
    <w:name w:val="WW8Num31z2"/>
    <w:rsid w:val="0049745F"/>
  </w:style>
  <w:style w:type="character" w:customStyle="1" w:styleId="WW8Num31z3">
    <w:name w:val="WW8Num31z3"/>
    <w:rsid w:val="0049745F"/>
  </w:style>
  <w:style w:type="character" w:customStyle="1" w:styleId="WW8Num31z4">
    <w:name w:val="WW8Num31z4"/>
    <w:rsid w:val="0049745F"/>
  </w:style>
  <w:style w:type="character" w:customStyle="1" w:styleId="WW8Num31z5">
    <w:name w:val="WW8Num31z5"/>
    <w:rsid w:val="0049745F"/>
  </w:style>
  <w:style w:type="character" w:customStyle="1" w:styleId="WW8Num31z6">
    <w:name w:val="WW8Num31z6"/>
    <w:rsid w:val="0049745F"/>
  </w:style>
  <w:style w:type="character" w:customStyle="1" w:styleId="WW8Num31z7">
    <w:name w:val="WW8Num31z7"/>
    <w:rsid w:val="0049745F"/>
  </w:style>
  <w:style w:type="character" w:customStyle="1" w:styleId="WW8Num31z8">
    <w:name w:val="WW8Num31z8"/>
    <w:rsid w:val="0049745F"/>
  </w:style>
  <w:style w:type="character" w:customStyle="1" w:styleId="WW8Num32z0">
    <w:name w:val="WW8Num32z0"/>
    <w:rsid w:val="0049745F"/>
    <w:rPr>
      <w:rFonts w:hint="default"/>
    </w:rPr>
  </w:style>
  <w:style w:type="character" w:customStyle="1" w:styleId="WW8Num32z1">
    <w:name w:val="WW8Num32z1"/>
    <w:rsid w:val="0049745F"/>
    <w:rPr>
      <w:rFonts w:hint="default"/>
      <w:b w:val="0"/>
      <w:color w:val="auto"/>
    </w:rPr>
  </w:style>
  <w:style w:type="character" w:customStyle="1" w:styleId="WW8Num33z0">
    <w:name w:val="WW8Num33z0"/>
    <w:rsid w:val="0049745F"/>
    <w:rPr>
      <w:rFonts w:ascii="Times New Roman" w:hAnsi="Times New Roman" w:cs="Times New Roman" w:hint="default"/>
      <w:szCs w:val="24"/>
    </w:rPr>
  </w:style>
  <w:style w:type="character" w:customStyle="1" w:styleId="WW8Num34z0">
    <w:name w:val="WW8Num34z0"/>
    <w:rsid w:val="0049745F"/>
  </w:style>
  <w:style w:type="character" w:customStyle="1" w:styleId="WW8Num34z1">
    <w:name w:val="WW8Num34z1"/>
    <w:rsid w:val="0049745F"/>
  </w:style>
  <w:style w:type="character" w:customStyle="1" w:styleId="WW8Num34z2">
    <w:name w:val="WW8Num34z2"/>
    <w:rsid w:val="0049745F"/>
  </w:style>
  <w:style w:type="character" w:customStyle="1" w:styleId="WW8Num34z3">
    <w:name w:val="WW8Num34z3"/>
    <w:rsid w:val="0049745F"/>
  </w:style>
  <w:style w:type="character" w:customStyle="1" w:styleId="WW8Num34z4">
    <w:name w:val="WW8Num34z4"/>
    <w:rsid w:val="0049745F"/>
  </w:style>
  <w:style w:type="character" w:customStyle="1" w:styleId="WW8Num34z5">
    <w:name w:val="WW8Num34z5"/>
    <w:rsid w:val="0049745F"/>
  </w:style>
  <w:style w:type="character" w:customStyle="1" w:styleId="WW8Num34z6">
    <w:name w:val="WW8Num34z6"/>
    <w:rsid w:val="0049745F"/>
  </w:style>
  <w:style w:type="character" w:customStyle="1" w:styleId="WW8Num34z7">
    <w:name w:val="WW8Num34z7"/>
    <w:rsid w:val="0049745F"/>
  </w:style>
  <w:style w:type="character" w:customStyle="1" w:styleId="WW8Num34z8">
    <w:name w:val="WW8Num34z8"/>
    <w:rsid w:val="0049745F"/>
  </w:style>
  <w:style w:type="character" w:customStyle="1" w:styleId="WW8Num35z0">
    <w:name w:val="WW8Num35z0"/>
    <w:rsid w:val="0049745F"/>
    <w:rPr>
      <w:rFonts w:hint="default"/>
    </w:rPr>
  </w:style>
  <w:style w:type="character" w:customStyle="1" w:styleId="WW8Num36z0">
    <w:name w:val="WW8Num36z0"/>
    <w:rsid w:val="0049745F"/>
    <w:rPr>
      <w:rFonts w:hint="default"/>
    </w:rPr>
  </w:style>
  <w:style w:type="character" w:customStyle="1" w:styleId="WW8Num36z1">
    <w:name w:val="WW8Num36z1"/>
    <w:rsid w:val="0049745F"/>
  </w:style>
  <w:style w:type="character" w:customStyle="1" w:styleId="WW8Num36z2">
    <w:name w:val="WW8Num36z2"/>
    <w:rsid w:val="0049745F"/>
  </w:style>
  <w:style w:type="character" w:customStyle="1" w:styleId="WW8Num36z3">
    <w:name w:val="WW8Num36z3"/>
    <w:rsid w:val="0049745F"/>
  </w:style>
  <w:style w:type="character" w:customStyle="1" w:styleId="WW8Num36z4">
    <w:name w:val="WW8Num36z4"/>
    <w:rsid w:val="0049745F"/>
  </w:style>
  <w:style w:type="character" w:customStyle="1" w:styleId="WW8Num36z5">
    <w:name w:val="WW8Num36z5"/>
    <w:rsid w:val="0049745F"/>
  </w:style>
  <w:style w:type="character" w:customStyle="1" w:styleId="WW8Num36z6">
    <w:name w:val="WW8Num36z6"/>
    <w:rsid w:val="0049745F"/>
  </w:style>
  <w:style w:type="character" w:customStyle="1" w:styleId="WW8Num36z7">
    <w:name w:val="WW8Num36z7"/>
    <w:rsid w:val="0049745F"/>
  </w:style>
  <w:style w:type="character" w:customStyle="1" w:styleId="WW8Num36z8">
    <w:name w:val="WW8Num36z8"/>
    <w:rsid w:val="0049745F"/>
  </w:style>
  <w:style w:type="character" w:customStyle="1" w:styleId="WW8Num37z0">
    <w:name w:val="WW8Num37z0"/>
    <w:rsid w:val="0049745F"/>
  </w:style>
  <w:style w:type="character" w:customStyle="1" w:styleId="WW8Num37z1">
    <w:name w:val="WW8Num37z1"/>
    <w:rsid w:val="0049745F"/>
  </w:style>
  <w:style w:type="character" w:customStyle="1" w:styleId="WW8Num37z2">
    <w:name w:val="WW8Num37z2"/>
    <w:rsid w:val="0049745F"/>
  </w:style>
  <w:style w:type="character" w:customStyle="1" w:styleId="WW8Num37z3">
    <w:name w:val="WW8Num37z3"/>
    <w:rsid w:val="0049745F"/>
  </w:style>
  <w:style w:type="character" w:customStyle="1" w:styleId="WW8Num37z4">
    <w:name w:val="WW8Num37z4"/>
    <w:rsid w:val="0049745F"/>
  </w:style>
  <w:style w:type="character" w:customStyle="1" w:styleId="WW8Num37z5">
    <w:name w:val="WW8Num37z5"/>
    <w:rsid w:val="0049745F"/>
  </w:style>
  <w:style w:type="character" w:customStyle="1" w:styleId="WW8Num37z6">
    <w:name w:val="WW8Num37z6"/>
    <w:rsid w:val="0049745F"/>
  </w:style>
  <w:style w:type="character" w:customStyle="1" w:styleId="WW8Num37z7">
    <w:name w:val="WW8Num37z7"/>
    <w:rsid w:val="0049745F"/>
  </w:style>
  <w:style w:type="character" w:customStyle="1" w:styleId="WW8Num37z8">
    <w:name w:val="WW8Num37z8"/>
    <w:rsid w:val="0049745F"/>
  </w:style>
  <w:style w:type="character" w:customStyle="1" w:styleId="WW8Num38z0">
    <w:name w:val="WW8Num38z0"/>
    <w:rsid w:val="0049745F"/>
    <w:rPr>
      <w:rFonts w:ascii="Times New Roman" w:hAnsi="Times New Roman" w:cs="Times New Roman" w:hint="default"/>
      <w:sz w:val="24"/>
    </w:rPr>
  </w:style>
  <w:style w:type="character" w:customStyle="1" w:styleId="WW8Num38z1">
    <w:name w:val="WW8Num38z1"/>
    <w:rsid w:val="0049745F"/>
  </w:style>
  <w:style w:type="character" w:customStyle="1" w:styleId="WW8Num38z2">
    <w:name w:val="WW8Num38z2"/>
    <w:rsid w:val="0049745F"/>
  </w:style>
  <w:style w:type="character" w:customStyle="1" w:styleId="WW8Num38z3">
    <w:name w:val="WW8Num38z3"/>
    <w:rsid w:val="0049745F"/>
  </w:style>
  <w:style w:type="character" w:customStyle="1" w:styleId="WW8Num38z4">
    <w:name w:val="WW8Num38z4"/>
    <w:rsid w:val="0049745F"/>
  </w:style>
  <w:style w:type="character" w:customStyle="1" w:styleId="WW8Num38z5">
    <w:name w:val="WW8Num38z5"/>
    <w:rsid w:val="0049745F"/>
  </w:style>
  <w:style w:type="character" w:customStyle="1" w:styleId="WW8Num38z6">
    <w:name w:val="WW8Num38z6"/>
    <w:rsid w:val="0049745F"/>
  </w:style>
  <w:style w:type="character" w:customStyle="1" w:styleId="WW8Num38z7">
    <w:name w:val="WW8Num38z7"/>
    <w:rsid w:val="0049745F"/>
  </w:style>
  <w:style w:type="character" w:customStyle="1" w:styleId="WW8Num38z8">
    <w:name w:val="WW8Num38z8"/>
    <w:rsid w:val="0049745F"/>
  </w:style>
  <w:style w:type="character" w:customStyle="1" w:styleId="WW8Num39z0">
    <w:name w:val="WW8Num39z0"/>
    <w:rsid w:val="0049745F"/>
  </w:style>
  <w:style w:type="character" w:customStyle="1" w:styleId="WW8Num39z1">
    <w:name w:val="WW8Num39z1"/>
    <w:rsid w:val="0049745F"/>
  </w:style>
  <w:style w:type="character" w:customStyle="1" w:styleId="WW8Num39z2">
    <w:name w:val="WW8Num39z2"/>
    <w:rsid w:val="0049745F"/>
  </w:style>
  <w:style w:type="character" w:customStyle="1" w:styleId="WW8Num39z3">
    <w:name w:val="WW8Num39z3"/>
    <w:rsid w:val="0049745F"/>
  </w:style>
  <w:style w:type="character" w:customStyle="1" w:styleId="WW8Num39z4">
    <w:name w:val="WW8Num39z4"/>
    <w:rsid w:val="0049745F"/>
  </w:style>
  <w:style w:type="character" w:customStyle="1" w:styleId="WW8Num39z5">
    <w:name w:val="WW8Num39z5"/>
    <w:rsid w:val="0049745F"/>
  </w:style>
  <w:style w:type="character" w:customStyle="1" w:styleId="WW8Num39z6">
    <w:name w:val="WW8Num39z6"/>
    <w:rsid w:val="0049745F"/>
  </w:style>
  <w:style w:type="character" w:customStyle="1" w:styleId="WW8Num39z7">
    <w:name w:val="WW8Num39z7"/>
    <w:rsid w:val="0049745F"/>
  </w:style>
  <w:style w:type="character" w:customStyle="1" w:styleId="WW8Num39z8">
    <w:name w:val="WW8Num39z8"/>
    <w:rsid w:val="0049745F"/>
  </w:style>
  <w:style w:type="character" w:customStyle="1" w:styleId="WW8Num40z0">
    <w:name w:val="WW8Num40z0"/>
    <w:rsid w:val="0049745F"/>
    <w:rPr>
      <w:rFonts w:ascii="Symbol" w:hAnsi="Symbol" w:cs="Symbol" w:hint="default"/>
    </w:rPr>
  </w:style>
  <w:style w:type="character" w:customStyle="1" w:styleId="WW8Num40z1">
    <w:name w:val="WW8Num40z1"/>
    <w:rsid w:val="0049745F"/>
    <w:rPr>
      <w:rFonts w:ascii="Courier New" w:hAnsi="Courier New" w:cs="Courier New" w:hint="default"/>
    </w:rPr>
  </w:style>
  <w:style w:type="character" w:customStyle="1" w:styleId="WW8Num40z2">
    <w:name w:val="WW8Num40z2"/>
    <w:rsid w:val="0049745F"/>
    <w:rPr>
      <w:rFonts w:ascii="Wingdings" w:hAnsi="Wingdings" w:cs="Wingdings" w:hint="default"/>
    </w:rPr>
  </w:style>
  <w:style w:type="character" w:customStyle="1" w:styleId="WW8Num41z0">
    <w:name w:val="WW8Num41z0"/>
    <w:rsid w:val="0049745F"/>
    <w:rPr>
      <w:rFonts w:hint="default"/>
      <w:b/>
    </w:rPr>
  </w:style>
  <w:style w:type="character" w:customStyle="1" w:styleId="WW8Num41z1">
    <w:name w:val="WW8Num41z1"/>
    <w:rsid w:val="0049745F"/>
    <w:rPr>
      <w:rFonts w:ascii="Times New Roman" w:hAnsi="Times New Roman" w:cs="Times New Roman" w:hint="default"/>
      <w:b w:val="0"/>
      <w:color w:val="auto"/>
    </w:rPr>
  </w:style>
  <w:style w:type="character" w:customStyle="1" w:styleId="WW8Num41z2">
    <w:name w:val="WW8Num41z2"/>
    <w:rsid w:val="0049745F"/>
    <w:rPr>
      <w:b w:val="0"/>
    </w:rPr>
  </w:style>
  <w:style w:type="character" w:customStyle="1" w:styleId="WW8Num41z4">
    <w:name w:val="WW8Num41z4"/>
    <w:rsid w:val="0049745F"/>
  </w:style>
  <w:style w:type="character" w:customStyle="1" w:styleId="WW8Num41z5">
    <w:name w:val="WW8Num41z5"/>
    <w:rsid w:val="0049745F"/>
  </w:style>
  <w:style w:type="character" w:customStyle="1" w:styleId="WW8Num41z6">
    <w:name w:val="WW8Num41z6"/>
    <w:rsid w:val="0049745F"/>
  </w:style>
  <w:style w:type="character" w:customStyle="1" w:styleId="WW8Num41z7">
    <w:name w:val="WW8Num41z7"/>
    <w:rsid w:val="0049745F"/>
  </w:style>
  <w:style w:type="character" w:customStyle="1" w:styleId="WW8Num41z8">
    <w:name w:val="WW8Num41z8"/>
    <w:rsid w:val="0049745F"/>
  </w:style>
  <w:style w:type="character" w:customStyle="1" w:styleId="WW8Num42z0">
    <w:name w:val="WW8Num42z0"/>
    <w:rsid w:val="0049745F"/>
    <w:rPr>
      <w:rFonts w:hint="default"/>
    </w:rPr>
  </w:style>
  <w:style w:type="character" w:customStyle="1" w:styleId="WW8Num42z1">
    <w:name w:val="WW8Num42z1"/>
    <w:rsid w:val="0049745F"/>
  </w:style>
  <w:style w:type="character" w:customStyle="1" w:styleId="WW8Num42z2">
    <w:name w:val="WW8Num42z2"/>
    <w:rsid w:val="0049745F"/>
  </w:style>
  <w:style w:type="character" w:customStyle="1" w:styleId="WW8Num42z3">
    <w:name w:val="WW8Num42z3"/>
    <w:rsid w:val="0049745F"/>
  </w:style>
  <w:style w:type="character" w:customStyle="1" w:styleId="WW8Num42z4">
    <w:name w:val="WW8Num42z4"/>
    <w:rsid w:val="0049745F"/>
  </w:style>
  <w:style w:type="character" w:customStyle="1" w:styleId="WW8Num42z5">
    <w:name w:val="WW8Num42z5"/>
    <w:rsid w:val="0049745F"/>
  </w:style>
  <w:style w:type="character" w:customStyle="1" w:styleId="WW8Num42z6">
    <w:name w:val="WW8Num42z6"/>
    <w:rsid w:val="0049745F"/>
  </w:style>
  <w:style w:type="character" w:customStyle="1" w:styleId="WW8Num42z7">
    <w:name w:val="WW8Num42z7"/>
    <w:rsid w:val="0049745F"/>
  </w:style>
  <w:style w:type="character" w:customStyle="1" w:styleId="WW8Num42z8">
    <w:name w:val="WW8Num42z8"/>
    <w:rsid w:val="0049745F"/>
  </w:style>
  <w:style w:type="character" w:customStyle="1" w:styleId="WW8Num43z0">
    <w:name w:val="WW8Num43z0"/>
    <w:rsid w:val="0049745F"/>
  </w:style>
  <w:style w:type="character" w:customStyle="1" w:styleId="WW8Num43z1">
    <w:name w:val="WW8Num43z1"/>
    <w:rsid w:val="0049745F"/>
  </w:style>
  <w:style w:type="character" w:customStyle="1" w:styleId="WW8Num43z2">
    <w:name w:val="WW8Num43z2"/>
    <w:rsid w:val="0049745F"/>
  </w:style>
  <w:style w:type="character" w:customStyle="1" w:styleId="WW8Num43z3">
    <w:name w:val="WW8Num43z3"/>
    <w:rsid w:val="0049745F"/>
    <w:rPr>
      <w:rFonts w:eastAsia="Calibri"/>
      <w:lang w:eastAsia="en-US"/>
    </w:rPr>
  </w:style>
  <w:style w:type="character" w:customStyle="1" w:styleId="WW8Num43z4">
    <w:name w:val="WW8Num43z4"/>
    <w:rsid w:val="0049745F"/>
  </w:style>
  <w:style w:type="character" w:customStyle="1" w:styleId="WW8Num43z5">
    <w:name w:val="WW8Num43z5"/>
    <w:rsid w:val="0049745F"/>
  </w:style>
  <w:style w:type="character" w:customStyle="1" w:styleId="WW8Num43z6">
    <w:name w:val="WW8Num43z6"/>
    <w:rsid w:val="0049745F"/>
  </w:style>
  <w:style w:type="character" w:customStyle="1" w:styleId="WW8Num43z7">
    <w:name w:val="WW8Num43z7"/>
    <w:rsid w:val="0049745F"/>
  </w:style>
  <w:style w:type="character" w:customStyle="1" w:styleId="WW8Num43z8">
    <w:name w:val="WW8Num43z8"/>
    <w:rsid w:val="0049745F"/>
  </w:style>
  <w:style w:type="character" w:customStyle="1" w:styleId="WW8Num44z0">
    <w:name w:val="WW8Num44z0"/>
    <w:rsid w:val="0049745F"/>
    <w:rPr>
      <w:rFonts w:ascii="Symbol" w:hAnsi="Symbol" w:cs="Symbol" w:hint="default"/>
    </w:rPr>
  </w:style>
  <w:style w:type="character" w:customStyle="1" w:styleId="WW8Num44z1">
    <w:name w:val="WW8Num44z1"/>
    <w:rsid w:val="0049745F"/>
    <w:rPr>
      <w:rFonts w:ascii="Courier New" w:hAnsi="Courier New" w:cs="Courier New" w:hint="default"/>
    </w:rPr>
  </w:style>
  <w:style w:type="character" w:customStyle="1" w:styleId="WW8Num44z2">
    <w:name w:val="WW8Num44z2"/>
    <w:rsid w:val="0049745F"/>
    <w:rPr>
      <w:rFonts w:ascii="Wingdings" w:hAnsi="Wingdings" w:cs="Wingdings" w:hint="default"/>
    </w:rPr>
  </w:style>
  <w:style w:type="character" w:customStyle="1" w:styleId="WW8Num45z0">
    <w:name w:val="WW8Num45z0"/>
    <w:rsid w:val="0049745F"/>
    <w:rPr>
      <w:rFonts w:hint="default"/>
    </w:rPr>
  </w:style>
  <w:style w:type="character" w:customStyle="1" w:styleId="WW8Num45z1">
    <w:name w:val="WW8Num45z1"/>
    <w:rsid w:val="0049745F"/>
    <w:rPr>
      <w:rFonts w:hint="default"/>
      <w:b w:val="0"/>
      <w:color w:val="auto"/>
    </w:rPr>
  </w:style>
  <w:style w:type="character" w:customStyle="1" w:styleId="WW8Num45z3">
    <w:name w:val="WW8Num45z3"/>
    <w:rsid w:val="0049745F"/>
    <w:rPr>
      <w:rFonts w:hint="default"/>
      <w:b/>
    </w:rPr>
  </w:style>
  <w:style w:type="character" w:customStyle="1" w:styleId="WW8Num46z0">
    <w:name w:val="WW8Num46z0"/>
    <w:rsid w:val="0049745F"/>
    <w:rPr>
      <w:rFonts w:hint="default"/>
      <w:color w:val="auto"/>
    </w:rPr>
  </w:style>
  <w:style w:type="character" w:customStyle="1" w:styleId="WW8Num46z1">
    <w:name w:val="WW8Num46z1"/>
    <w:rsid w:val="0049745F"/>
    <w:rPr>
      <w:rFonts w:hint="default"/>
      <w:b w:val="0"/>
      <w:color w:val="auto"/>
    </w:rPr>
  </w:style>
  <w:style w:type="character" w:customStyle="1" w:styleId="WW8Num46z2">
    <w:name w:val="WW8Num46z2"/>
    <w:rsid w:val="0049745F"/>
    <w:rPr>
      <w:rFonts w:ascii="Times New Roman" w:hAnsi="Times New Roman" w:cs="Times New Roman" w:hint="default"/>
      <w:b w:val="0"/>
      <w:color w:val="auto"/>
    </w:rPr>
  </w:style>
  <w:style w:type="character" w:customStyle="1" w:styleId="WW8Num46z3">
    <w:name w:val="WW8Num46z3"/>
    <w:rsid w:val="0049745F"/>
    <w:rPr>
      <w:rFonts w:hint="default"/>
      <w:b w:val="0"/>
    </w:rPr>
  </w:style>
  <w:style w:type="character" w:customStyle="1" w:styleId="WW8Num46z4">
    <w:name w:val="WW8Num46z4"/>
    <w:rsid w:val="0049745F"/>
    <w:rPr>
      <w:rFonts w:hint="default"/>
    </w:rPr>
  </w:style>
  <w:style w:type="character" w:customStyle="1" w:styleId="WW8Num47z0">
    <w:name w:val="WW8Num47z0"/>
    <w:rsid w:val="0049745F"/>
    <w:rPr>
      <w:rFonts w:hint="default"/>
      <w:b/>
      <w:sz w:val="24"/>
    </w:rPr>
  </w:style>
  <w:style w:type="character" w:customStyle="1" w:styleId="WW8Num47z1">
    <w:name w:val="WW8Num47z1"/>
    <w:rsid w:val="0049745F"/>
  </w:style>
  <w:style w:type="character" w:customStyle="1" w:styleId="WW8Num47z2">
    <w:name w:val="WW8Num47z2"/>
    <w:rsid w:val="0049745F"/>
  </w:style>
  <w:style w:type="character" w:customStyle="1" w:styleId="WW8Num47z3">
    <w:name w:val="WW8Num47z3"/>
    <w:rsid w:val="0049745F"/>
  </w:style>
  <w:style w:type="character" w:customStyle="1" w:styleId="WW8Num47z4">
    <w:name w:val="WW8Num47z4"/>
    <w:rsid w:val="0049745F"/>
  </w:style>
  <w:style w:type="character" w:customStyle="1" w:styleId="WW8Num47z5">
    <w:name w:val="WW8Num47z5"/>
    <w:rsid w:val="0049745F"/>
  </w:style>
  <w:style w:type="character" w:customStyle="1" w:styleId="WW8Num47z6">
    <w:name w:val="WW8Num47z6"/>
    <w:rsid w:val="0049745F"/>
  </w:style>
  <w:style w:type="character" w:customStyle="1" w:styleId="WW8Num47z7">
    <w:name w:val="WW8Num47z7"/>
    <w:rsid w:val="0049745F"/>
  </w:style>
  <w:style w:type="character" w:customStyle="1" w:styleId="WW8Num47z8">
    <w:name w:val="WW8Num47z8"/>
    <w:rsid w:val="0049745F"/>
  </w:style>
  <w:style w:type="character" w:customStyle="1" w:styleId="WW8Num48z0">
    <w:name w:val="WW8Num48z0"/>
    <w:rsid w:val="0049745F"/>
  </w:style>
  <w:style w:type="character" w:customStyle="1" w:styleId="WW8Num48z1">
    <w:name w:val="WW8Num48z1"/>
    <w:rsid w:val="0049745F"/>
  </w:style>
  <w:style w:type="character" w:customStyle="1" w:styleId="WW8Num48z2">
    <w:name w:val="WW8Num48z2"/>
    <w:rsid w:val="0049745F"/>
  </w:style>
  <w:style w:type="character" w:customStyle="1" w:styleId="WW8Num48z3">
    <w:name w:val="WW8Num48z3"/>
    <w:rsid w:val="0049745F"/>
  </w:style>
  <w:style w:type="character" w:customStyle="1" w:styleId="WW8Num48z4">
    <w:name w:val="WW8Num48z4"/>
    <w:rsid w:val="0049745F"/>
  </w:style>
  <w:style w:type="character" w:customStyle="1" w:styleId="WW8Num48z5">
    <w:name w:val="WW8Num48z5"/>
    <w:rsid w:val="0049745F"/>
  </w:style>
  <w:style w:type="character" w:customStyle="1" w:styleId="WW8Num48z6">
    <w:name w:val="WW8Num48z6"/>
    <w:rsid w:val="0049745F"/>
  </w:style>
  <w:style w:type="character" w:customStyle="1" w:styleId="WW8Num48z7">
    <w:name w:val="WW8Num48z7"/>
    <w:rsid w:val="0049745F"/>
  </w:style>
  <w:style w:type="character" w:customStyle="1" w:styleId="WW8Num48z8">
    <w:name w:val="WW8Num48z8"/>
    <w:rsid w:val="0049745F"/>
  </w:style>
  <w:style w:type="character" w:customStyle="1" w:styleId="WW8Num49z0">
    <w:name w:val="WW8Num49z0"/>
    <w:rsid w:val="0049745F"/>
    <w:rPr>
      <w:rFonts w:ascii="Symbol" w:hAnsi="Symbol" w:cs="Symbol" w:hint="default"/>
    </w:rPr>
  </w:style>
  <w:style w:type="character" w:customStyle="1" w:styleId="WW8Num49z1">
    <w:name w:val="WW8Num49z1"/>
    <w:rsid w:val="0049745F"/>
    <w:rPr>
      <w:rFonts w:ascii="Courier New" w:hAnsi="Courier New" w:cs="Courier New" w:hint="default"/>
    </w:rPr>
  </w:style>
  <w:style w:type="character" w:customStyle="1" w:styleId="WW8Num49z2">
    <w:name w:val="WW8Num49z2"/>
    <w:rsid w:val="0049745F"/>
    <w:rPr>
      <w:rFonts w:ascii="Wingdings" w:hAnsi="Wingdings" w:cs="Wingdings" w:hint="default"/>
    </w:rPr>
  </w:style>
  <w:style w:type="character" w:customStyle="1" w:styleId="WW8Num50z0">
    <w:name w:val="WW8Num50z0"/>
    <w:rsid w:val="0049745F"/>
    <w:rPr>
      <w:rFonts w:eastAsia="Calibri" w:hint="default"/>
      <w:lang w:eastAsia="en-US"/>
    </w:rPr>
  </w:style>
  <w:style w:type="character" w:customStyle="1" w:styleId="WW8Num50z1">
    <w:name w:val="WW8Num50z1"/>
    <w:rsid w:val="0049745F"/>
  </w:style>
  <w:style w:type="character" w:customStyle="1" w:styleId="WW8Num50z2">
    <w:name w:val="WW8Num50z2"/>
    <w:rsid w:val="0049745F"/>
  </w:style>
  <w:style w:type="character" w:customStyle="1" w:styleId="WW8Num50z3">
    <w:name w:val="WW8Num50z3"/>
    <w:rsid w:val="0049745F"/>
  </w:style>
  <w:style w:type="character" w:customStyle="1" w:styleId="WW8Num50z4">
    <w:name w:val="WW8Num50z4"/>
    <w:rsid w:val="0049745F"/>
  </w:style>
  <w:style w:type="character" w:customStyle="1" w:styleId="WW8Num50z5">
    <w:name w:val="WW8Num50z5"/>
    <w:rsid w:val="0049745F"/>
  </w:style>
  <w:style w:type="character" w:customStyle="1" w:styleId="WW8Num50z6">
    <w:name w:val="WW8Num50z6"/>
    <w:rsid w:val="0049745F"/>
  </w:style>
  <w:style w:type="character" w:customStyle="1" w:styleId="WW8Num50z7">
    <w:name w:val="WW8Num50z7"/>
    <w:rsid w:val="0049745F"/>
  </w:style>
  <w:style w:type="character" w:customStyle="1" w:styleId="WW8Num50z8">
    <w:name w:val="WW8Num50z8"/>
    <w:rsid w:val="0049745F"/>
  </w:style>
  <w:style w:type="character" w:customStyle="1" w:styleId="WW8Num51z0">
    <w:name w:val="WW8Num51z0"/>
    <w:rsid w:val="0049745F"/>
    <w:rPr>
      <w:rFonts w:hint="default"/>
    </w:rPr>
  </w:style>
  <w:style w:type="character" w:customStyle="1" w:styleId="WW8Num51z1">
    <w:name w:val="WW8Num51z1"/>
    <w:rsid w:val="0049745F"/>
  </w:style>
  <w:style w:type="character" w:customStyle="1" w:styleId="WW8Num51z2">
    <w:name w:val="WW8Num51z2"/>
    <w:rsid w:val="0049745F"/>
  </w:style>
  <w:style w:type="character" w:customStyle="1" w:styleId="WW8Num51z3">
    <w:name w:val="WW8Num51z3"/>
    <w:rsid w:val="0049745F"/>
  </w:style>
  <w:style w:type="character" w:customStyle="1" w:styleId="WW8Num51z4">
    <w:name w:val="WW8Num51z4"/>
    <w:rsid w:val="0049745F"/>
  </w:style>
  <w:style w:type="character" w:customStyle="1" w:styleId="WW8Num51z5">
    <w:name w:val="WW8Num51z5"/>
    <w:rsid w:val="0049745F"/>
  </w:style>
  <w:style w:type="character" w:customStyle="1" w:styleId="WW8Num51z6">
    <w:name w:val="WW8Num51z6"/>
    <w:rsid w:val="0049745F"/>
  </w:style>
  <w:style w:type="character" w:customStyle="1" w:styleId="WW8Num51z7">
    <w:name w:val="WW8Num51z7"/>
    <w:rsid w:val="0049745F"/>
  </w:style>
  <w:style w:type="character" w:customStyle="1" w:styleId="WW8Num51z8">
    <w:name w:val="WW8Num51z8"/>
    <w:rsid w:val="0049745F"/>
  </w:style>
  <w:style w:type="character" w:customStyle="1" w:styleId="WW8Num52z0">
    <w:name w:val="WW8Num52z0"/>
    <w:rsid w:val="0049745F"/>
  </w:style>
  <w:style w:type="character" w:customStyle="1" w:styleId="WW8Num52z1">
    <w:name w:val="WW8Num52z1"/>
    <w:rsid w:val="0049745F"/>
  </w:style>
  <w:style w:type="character" w:customStyle="1" w:styleId="WW8Num52z2">
    <w:name w:val="WW8Num52z2"/>
    <w:rsid w:val="0049745F"/>
    <w:rPr>
      <w:rFonts w:hint="default"/>
    </w:rPr>
  </w:style>
  <w:style w:type="character" w:customStyle="1" w:styleId="WW8Num52z5">
    <w:name w:val="WW8Num52z5"/>
    <w:rsid w:val="0049745F"/>
  </w:style>
  <w:style w:type="character" w:customStyle="1" w:styleId="WW8Num52z6">
    <w:name w:val="WW8Num52z6"/>
    <w:rsid w:val="0049745F"/>
  </w:style>
  <w:style w:type="character" w:customStyle="1" w:styleId="WW8Num52z7">
    <w:name w:val="WW8Num52z7"/>
    <w:rsid w:val="0049745F"/>
  </w:style>
  <w:style w:type="character" w:customStyle="1" w:styleId="WW8Num52z8">
    <w:name w:val="WW8Num52z8"/>
    <w:rsid w:val="0049745F"/>
  </w:style>
  <w:style w:type="character" w:customStyle="1" w:styleId="WW8Num53z0">
    <w:name w:val="WW8Num53z0"/>
    <w:rsid w:val="0049745F"/>
  </w:style>
  <w:style w:type="character" w:customStyle="1" w:styleId="WW8Num53z1">
    <w:name w:val="WW8Num53z1"/>
    <w:rsid w:val="0049745F"/>
  </w:style>
  <w:style w:type="character" w:customStyle="1" w:styleId="WW8Num53z2">
    <w:name w:val="WW8Num53z2"/>
    <w:rsid w:val="0049745F"/>
  </w:style>
  <w:style w:type="character" w:customStyle="1" w:styleId="WW8Num53z3">
    <w:name w:val="WW8Num53z3"/>
    <w:rsid w:val="0049745F"/>
  </w:style>
  <w:style w:type="character" w:customStyle="1" w:styleId="WW8Num53z4">
    <w:name w:val="WW8Num53z4"/>
    <w:rsid w:val="0049745F"/>
  </w:style>
  <w:style w:type="character" w:customStyle="1" w:styleId="WW8Num53z5">
    <w:name w:val="WW8Num53z5"/>
    <w:rsid w:val="0049745F"/>
  </w:style>
  <w:style w:type="character" w:customStyle="1" w:styleId="WW8Num53z6">
    <w:name w:val="WW8Num53z6"/>
    <w:rsid w:val="0049745F"/>
  </w:style>
  <w:style w:type="character" w:customStyle="1" w:styleId="WW8Num53z7">
    <w:name w:val="WW8Num53z7"/>
    <w:rsid w:val="0049745F"/>
  </w:style>
  <w:style w:type="character" w:customStyle="1" w:styleId="WW8Num53z8">
    <w:name w:val="WW8Num53z8"/>
    <w:rsid w:val="0049745F"/>
  </w:style>
  <w:style w:type="character" w:customStyle="1" w:styleId="WW8Num54z0">
    <w:name w:val="WW8Num54z0"/>
    <w:rsid w:val="0049745F"/>
    <w:rPr>
      <w:rFonts w:hint="default"/>
    </w:rPr>
  </w:style>
  <w:style w:type="character" w:customStyle="1" w:styleId="WW8Num54z1">
    <w:name w:val="WW8Num54z1"/>
    <w:rsid w:val="0049745F"/>
  </w:style>
  <w:style w:type="character" w:customStyle="1" w:styleId="WW8Num54z2">
    <w:name w:val="WW8Num54z2"/>
    <w:rsid w:val="0049745F"/>
  </w:style>
  <w:style w:type="character" w:customStyle="1" w:styleId="WW8Num54z3">
    <w:name w:val="WW8Num54z3"/>
    <w:rsid w:val="0049745F"/>
  </w:style>
  <w:style w:type="character" w:customStyle="1" w:styleId="WW8Num54z4">
    <w:name w:val="WW8Num54z4"/>
    <w:rsid w:val="0049745F"/>
  </w:style>
  <w:style w:type="character" w:customStyle="1" w:styleId="WW8Num54z5">
    <w:name w:val="WW8Num54z5"/>
    <w:rsid w:val="0049745F"/>
  </w:style>
  <w:style w:type="character" w:customStyle="1" w:styleId="WW8Num54z6">
    <w:name w:val="WW8Num54z6"/>
    <w:rsid w:val="0049745F"/>
  </w:style>
  <w:style w:type="character" w:customStyle="1" w:styleId="WW8Num54z7">
    <w:name w:val="WW8Num54z7"/>
    <w:rsid w:val="0049745F"/>
  </w:style>
  <w:style w:type="character" w:customStyle="1" w:styleId="WW8Num54z8">
    <w:name w:val="WW8Num54z8"/>
    <w:rsid w:val="0049745F"/>
  </w:style>
  <w:style w:type="character" w:customStyle="1" w:styleId="WW8Num55z0">
    <w:name w:val="WW8Num55z0"/>
    <w:rsid w:val="0049745F"/>
  </w:style>
  <w:style w:type="character" w:customStyle="1" w:styleId="WW8Num55z1">
    <w:name w:val="WW8Num55z1"/>
    <w:rsid w:val="0049745F"/>
  </w:style>
  <w:style w:type="character" w:customStyle="1" w:styleId="WW8Num55z2">
    <w:name w:val="WW8Num55z2"/>
    <w:rsid w:val="0049745F"/>
  </w:style>
  <w:style w:type="character" w:customStyle="1" w:styleId="WW8Num55z3">
    <w:name w:val="WW8Num55z3"/>
    <w:rsid w:val="0049745F"/>
  </w:style>
  <w:style w:type="character" w:customStyle="1" w:styleId="WW8Num55z4">
    <w:name w:val="WW8Num55z4"/>
    <w:rsid w:val="0049745F"/>
  </w:style>
  <w:style w:type="character" w:customStyle="1" w:styleId="WW8Num55z5">
    <w:name w:val="WW8Num55z5"/>
    <w:rsid w:val="0049745F"/>
  </w:style>
  <w:style w:type="character" w:customStyle="1" w:styleId="WW8Num55z6">
    <w:name w:val="WW8Num55z6"/>
    <w:rsid w:val="0049745F"/>
  </w:style>
  <w:style w:type="character" w:customStyle="1" w:styleId="WW8Num55z7">
    <w:name w:val="WW8Num55z7"/>
    <w:rsid w:val="0049745F"/>
  </w:style>
  <w:style w:type="character" w:customStyle="1" w:styleId="WW8Num55z8">
    <w:name w:val="WW8Num55z8"/>
    <w:rsid w:val="0049745F"/>
  </w:style>
  <w:style w:type="character" w:customStyle="1" w:styleId="WW8Num56z0">
    <w:name w:val="WW8Num56z0"/>
    <w:rsid w:val="0049745F"/>
    <w:rPr>
      <w:rFonts w:hint="default"/>
    </w:rPr>
  </w:style>
  <w:style w:type="character" w:customStyle="1" w:styleId="WW8Num56z1">
    <w:name w:val="WW8Num56z1"/>
    <w:rsid w:val="0049745F"/>
  </w:style>
  <w:style w:type="character" w:customStyle="1" w:styleId="WW8Num56z2">
    <w:name w:val="WW8Num56z2"/>
    <w:rsid w:val="0049745F"/>
  </w:style>
  <w:style w:type="character" w:customStyle="1" w:styleId="WW8Num56z3">
    <w:name w:val="WW8Num56z3"/>
    <w:rsid w:val="0049745F"/>
  </w:style>
  <w:style w:type="character" w:customStyle="1" w:styleId="WW8Num56z4">
    <w:name w:val="WW8Num56z4"/>
    <w:rsid w:val="0049745F"/>
  </w:style>
  <w:style w:type="character" w:customStyle="1" w:styleId="WW8Num56z5">
    <w:name w:val="WW8Num56z5"/>
    <w:rsid w:val="0049745F"/>
  </w:style>
  <w:style w:type="character" w:customStyle="1" w:styleId="WW8Num56z6">
    <w:name w:val="WW8Num56z6"/>
    <w:rsid w:val="0049745F"/>
  </w:style>
  <w:style w:type="character" w:customStyle="1" w:styleId="WW8Num56z7">
    <w:name w:val="WW8Num56z7"/>
    <w:rsid w:val="0049745F"/>
  </w:style>
  <w:style w:type="character" w:customStyle="1" w:styleId="WW8Num56z8">
    <w:name w:val="WW8Num56z8"/>
    <w:rsid w:val="0049745F"/>
  </w:style>
  <w:style w:type="character" w:customStyle="1" w:styleId="WW8NumSt1z0">
    <w:name w:val="WW8NumSt1z0"/>
    <w:rsid w:val="0049745F"/>
    <w:rPr>
      <w:b/>
    </w:rPr>
  </w:style>
  <w:style w:type="character" w:customStyle="1" w:styleId="WW8NumSt1z1">
    <w:name w:val="WW8NumSt1z1"/>
    <w:rsid w:val="0049745F"/>
    <w:rPr>
      <w:rFonts w:eastAsia="Calibri"/>
      <w:b w:val="0"/>
      <w:color w:val="auto"/>
      <w:szCs w:val="24"/>
      <w:lang w:val="pt-BR" w:eastAsia="en-US"/>
    </w:rPr>
  </w:style>
  <w:style w:type="character" w:customStyle="1" w:styleId="WW8NumSt1z2">
    <w:name w:val="WW8NumSt1z2"/>
    <w:rsid w:val="0049745F"/>
    <w:rPr>
      <w:rFonts w:ascii="Times New Roman" w:eastAsia="Calibri" w:hAnsi="Times New Roman" w:cs="Times New Roman" w:hint="default"/>
      <w:b w:val="0"/>
      <w:color w:val="auto"/>
      <w:sz w:val="24"/>
      <w:szCs w:val="24"/>
      <w:lang w:eastAsia="en-US"/>
    </w:rPr>
  </w:style>
  <w:style w:type="character" w:customStyle="1" w:styleId="WW8NumSt1z3">
    <w:name w:val="WW8NumSt1z3"/>
    <w:rsid w:val="0049745F"/>
    <w:rPr>
      <w:rFonts w:eastAsia="Calibri"/>
      <w:b w:val="0"/>
      <w:bCs/>
      <w:szCs w:val="24"/>
      <w:lang w:val="pt-BR" w:eastAsia="en-US"/>
    </w:rPr>
  </w:style>
  <w:style w:type="character" w:customStyle="1" w:styleId="WW8NumSt1z4">
    <w:name w:val="WW8NumSt1z4"/>
    <w:rsid w:val="0049745F"/>
    <w:rPr>
      <w:rFonts w:ascii="Times New Roman" w:hAnsi="Times New Roman" w:cs="Times New Roman"/>
      <w:bCs/>
      <w:iCs/>
      <w:color w:val="auto"/>
      <w:sz w:val="24"/>
      <w:szCs w:val="24"/>
    </w:rPr>
  </w:style>
  <w:style w:type="character" w:customStyle="1" w:styleId="Fontepargpadro1">
    <w:name w:val="Fonte parág. padrão1"/>
    <w:rsid w:val="0049745F"/>
  </w:style>
  <w:style w:type="character" w:styleId="Nmerodepgina">
    <w:name w:val="page number"/>
    <w:basedOn w:val="Fontepargpadro1"/>
    <w:rsid w:val="0049745F"/>
  </w:style>
  <w:style w:type="character" w:customStyle="1" w:styleId="TextosemFormataoChar">
    <w:name w:val="Texto sem Formatação Char"/>
    <w:rsid w:val="0049745F"/>
    <w:rPr>
      <w:rFonts w:ascii="Courier New" w:eastAsia="Times New Roman" w:hAnsi="Courier New" w:cs="Times New Roman"/>
      <w:sz w:val="20"/>
      <w:szCs w:val="20"/>
    </w:rPr>
  </w:style>
  <w:style w:type="character" w:styleId="Forte">
    <w:name w:val="Strong"/>
    <w:qFormat/>
    <w:rsid w:val="0049745F"/>
    <w:rPr>
      <w:b/>
      <w:bCs/>
    </w:rPr>
  </w:style>
  <w:style w:type="character" w:customStyle="1" w:styleId="highlightedsearchterm">
    <w:name w:val="highlightedsearchterm"/>
    <w:rsid w:val="0049745F"/>
  </w:style>
  <w:style w:type="paragraph" w:customStyle="1" w:styleId="Ttulo10">
    <w:name w:val="Título1"/>
    <w:basedOn w:val="Normal"/>
    <w:next w:val="Corpodetexto"/>
    <w:rsid w:val="0049745F"/>
    <w:pPr>
      <w:keepNext/>
      <w:suppressAutoHyphens/>
      <w:spacing w:line="360" w:lineRule="auto"/>
      <w:jc w:val="left"/>
    </w:pPr>
    <w:rPr>
      <w:rFonts w:ascii="Times New Roman" w:eastAsia="Times New Roman" w:hAnsi="Times New Roman" w:cs="Times New Roman"/>
      <w:b/>
      <w:caps/>
      <w:sz w:val="26"/>
      <w:szCs w:val="20"/>
      <w:lang w:eastAsia="zh-CN"/>
    </w:rPr>
  </w:style>
  <w:style w:type="paragraph" w:customStyle="1" w:styleId="Numerada1">
    <w:name w:val="Numerada1"/>
    <w:basedOn w:val="Normal"/>
    <w:rsid w:val="0049745F"/>
    <w:pPr>
      <w:keepNext/>
      <w:widowControl w:val="0"/>
      <w:suppressAutoHyphens/>
      <w:spacing w:before="120" w:after="60" w:line="360" w:lineRule="atLeast"/>
      <w:ind w:left="1474" w:hanging="459"/>
      <w:textAlignment w:val="baseline"/>
    </w:pPr>
    <w:rPr>
      <w:rFonts w:ascii="Times New Roman" w:eastAsia="Times New Roman" w:hAnsi="Times New Roman" w:cs="Times New Roman"/>
      <w:sz w:val="24"/>
      <w:szCs w:val="20"/>
      <w:lang w:eastAsia="zh-CN"/>
    </w:rPr>
  </w:style>
  <w:style w:type="paragraph" w:customStyle="1" w:styleId="western">
    <w:name w:val="western"/>
    <w:basedOn w:val="Normal"/>
    <w:rsid w:val="0049745F"/>
    <w:pPr>
      <w:suppressAutoHyphens/>
      <w:spacing w:before="280" w:after="119"/>
      <w:jc w:val="left"/>
    </w:pPr>
    <w:rPr>
      <w:rFonts w:ascii="Times New Roman" w:eastAsia="Times New Roman" w:hAnsi="Times New Roman" w:cs="Times New Roman"/>
      <w:sz w:val="24"/>
      <w:lang w:eastAsia="zh-CN"/>
    </w:rPr>
  </w:style>
  <w:style w:type="paragraph" w:customStyle="1" w:styleId="Recuodecorpodetexto21">
    <w:name w:val="Recuo de corpo de texto 21"/>
    <w:basedOn w:val="Normal"/>
    <w:rsid w:val="0049745F"/>
    <w:pPr>
      <w:suppressAutoHyphens/>
      <w:spacing w:after="120" w:line="480" w:lineRule="auto"/>
      <w:ind w:left="283"/>
      <w:jc w:val="left"/>
    </w:pPr>
    <w:rPr>
      <w:rFonts w:ascii="Times New Roman" w:eastAsia="Times New Roman" w:hAnsi="Times New Roman" w:cs="Times New Roman"/>
      <w:sz w:val="24"/>
      <w:lang w:eastAsia="zh-CN"/>
    </w:rPr>
  </w:style>
  <w:style w:type="paragraph" w:customStyle="1" w:styleId="Recuodecorpodetexto31">
    <w:name w:val="Recuo de corpo de texto 31"/>
    <w:basedOn w:val="Normal"/>
    <w:rsid w:val="0049745F"/>
    <w:pPr>
      <w:suppressAutoHyphens/>
      <w:ind w:left="1134" w:hanging="851"/>
    </w:pPr>
    <w:rPr>
      <w:rFonts w:ascii="Times New Roman" w:eastAsia="Times New Roman" w:hAnsi="Times New Roman" w:cs="Times New Roman"/>
      <w:sz w:val="24"/>
      <w:szCs w:val="20"/>
      <w:lang w:eastAsia="zh-CN"/>
    </w:rPr>
  </w:style>
  <w:style w:type="paragraph" w:customStyle="1" w:styleId="Incluso">
    <w:name w:val="Inclusão"/>
    <w:basedOn w:val="Corpodetexto"/>
    <w:next w:val="Normal"/>
    <w:rsid w:val="0049745F"/>
    <w:pPr>
      <w:keepNext/>
      <w:jc w:val="left"/>
    </w:pPr>
    <w:rPr>
      <w:rFonts w:ascii="Courier New" w:hAnsi="Courier New" w:cs="Courier New"/>
      <w:b w:val="0"/>
      <w:i w:val="0"/>
      <w:color w:val="auto"/>
      <w:sz w:val="24"/>
      <w:lang w:val="pt-BR" w:eastAsia="zh-CN"/>
    </w:rPr>
  </w:style>
  <w:style w:type="paragraph" w:customStyle="1" w:styleId="Corpodetexto21">
    <w:name w:val="Corpo de texto 21"/>
    <w:basedOn w:val="Normal"/>
    <w:rsid w:val="0049745F"/>
    <w:pPr>
      <w:suppressAutoHyphens/>
    </w:pPr>
    <w:rPr>
      <w:rFonts w:eastAsia="Times New Roman"/>
      <w:sz w:val="24"/>
      <w:szCs w:val="20"/>
      <w:lang w:eastAsia="zh-CN"/>
    </w:rPr>
  </w:style>
  <w:style w:type="paragraph" w:customStyle="1" w:styleId="adutora">
    <w:name w:val="adutora"/>
    <w:basedOn w:val="Normal"/>
    <w:rsid w:val="0049745F"/>
    <w:pPr>
      <w:suppressAutoHyphens/>
      <w:ind w:left="360" w:hanging="360"/>
      <w:jc w:val="left"/>
    </w:pPr>
    <w:rPr>
      <w:rFonts w:eastAsia="Times New Roman"/>
      <w:b/>
      <w:sz w:val="24"/>
      <w:lang w:eastAsia="zh-CN"/>
    </w:rPr>
  </w:style>
  <w:style w:type="paragraph" w:styleId="CabealhodoSumrio">
    <w:name w:val="TOC Heading"/>
    <w:basedOn w:val="Ttulo1"/>
    <w:next w:val="Normal"/>
    <w:uiPriority w:val="39"/>
    <w:semiHidden/>
    <w:unhideWhenUsed/>
    <w:qFormat/>
    <w:rsid w:val="0049745F"/>
    <w:pPr>
      <w:keepNext/>
      <w:keepLines/>
      <w:numPr>
        <w:numId w:val="0"/>
      </w:numPr>
      <w:spacing w:before="480" w:line="276" w:lineRule="auto"/>
      <w:contextualSpacing w:val="0"/>
      <w:jc w:val="left"/>
      <w:outlineLvl w:val="9"/>
    </w:pPr>
    <w:rPr>
      <w:rFonts w:ascii="Cambria" w:eastAsia="Times New Roman" w:hAnsi="Cambria" w:cs="Times New Roman"/>
      <w:bCs/>
      <w:color w:val="365F91"/>
      <w:sz w:val="28"/>
      <w:szCs w:val="28"/>
      <w:lang w:eastAsia="pt-BR"/>
    </w:rPr>
  </w:style>
  <w:style w:type="numbering" w:styleId="111111">
    <w:name w:val="Outline List 2"/>
    <w:aliases w:val="4."/>
    <w:basedOn w:val="Semlista"/>
    <w:rsid w:val="0049745F"/>
    <w:pPr>
      <w:numPr>
        <w:numId w:val="28"/>
      </w:numPr>
    </w:pPr>
  </w:style>
  <w:style w:type="paragraph" w:customStyle="1" w:styleId="Estilo1">
    <w:name w:val="Estilo1"/>
    <w:basedOn w:val="Ttulo1"/>
    <w:link w:val="Estilo1Char"/>
    <w:qFormat/>
    <w:rsid w:val="0049745F"/>
    <w:pPr>
      <w:keepNext/>
      <w:numPr>
        <w:numId w:val="0"/>
      </w:numPr>
      <w:suppressAutoHyphens/>
      <w:spacing w:before="240" w:after="60" w:line="276" w:lineRule="auto"/>
      <w:ind w:left="792" w:hanging="432"/>
      <w:contextualSpacing w:val="0"/>
    </w:pPr>
    <w:rPr>
      <w:rFonts w:ascii="Times New Roman" w:eastAsia="Times New Roman" w:hAnsi="Times New Roman" w:cs="Times New Roman"/>
      <w:b w:val="0"/>
      <w:bCs/>
      <w:kern w:val="1"/>
      <w:sz w:val="24"/>
      <w:lang w:eastAsia="zh-CN"/>
    </w:rPr>
  </w:style>
  <w:style w:type="paragraph" w:customStyle="1" w:styleId="Estilo2">
    <w:name w:val="Estilo2"/>
    <w:basedOn w:val="Estilo1"/>
    <w:qFormat/>
    <w:rsid w:val="0049745F"/>
    <w:pPr>
      <w:ind w:left="1224" w:hanging="504"/>
    </w:pPr>
  </w:style>
  <w:style w:type="character" w:customStyle="1" w:styleId="Estilo1Char">
    <w:name w:val="Estilo1 Char"/>
    <w:link w:val="Estilo1"/>
    <w:rsid w:val="0049745F"/>
    <w:rPr>
      <w:rFonts w:ascii="Times New Roman" w:eastAsia="Times New Roman" w:hAnsi="Times New Roman" w:cs="Times New Roman"/>
      <w:bCs/>
      <w:kern w:val="1"/>
      <w:sz w:val="24"/>
      <w:szCs w:val="24"/>
      <w:lang w:eastAsia="zh-CN"/>
    </w:rPr>
  </w:style>
  <w:style w:type="character" w:customStyle="1" w:styleId="Recuodecorpodetexto2Char1">
    <w:name w:val="Recuo de corpo de texto 2 Char1"/>
    <w:uiPriority w:val="99"/>
    <w:semiHidden/>
    <w:rsid w:val="0049745F"/>
    <w:rPr>
      <w:sz w:val="24"/>
      <w:szCs w:val="24"/>
      <w:lang w:eastAsia="zh-CN"/>
    </w:rPr>
  </w:style>
  <w:style w:type="paragraph" w:styleId="Corpodetexto2">
    <w:name w:val="Body Text 2"/>
    <w:basedOn w:val="Normal"/>
    <w:link w:val="Corpodetexto2Char"/>
    <w:semiHidden/>
    <w:rsid w:val="0049745F"/>
    <w:pPr>
      <w:autoSpaceDE w:val="0"/>
      <w:autoSpaceDN w:val="0"/>
      <w:spacing w:after="120" w:line="480" w:lineRule="auto"/>
      <w:jc w:val="left"/>
    </w:pPr>
    <w:rPr>
      <w:rFonts w:ascii="Times New Roman" w:eastAsia="Times New Roman" w:hAnsi="Times New Roman" w:cs="Times New Roman"/>
      <w:szCs w:val="20"/>
      <w:lang w:eastAsia="pt-BR"/>
    </w:rPr>
  </w:style>
  <w:style w:type="character" w:customStyle="1" w:styleId="Corpodetexto2Char">
    <w:name w:val="Corpo de texto 2 Char"/>
    <w:basedOn w:val="Fontepargpadro"/>
    <w:link w:val="Corpodetexto2"/>
    <w:semiHidden/>
    <w:rsid w:val="0049745F"/>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548225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05721395">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84964889">
      <w:bodyDiv w:val="1"/>
      <w:marLeft w:val="0"/>
      <w:marRight w:val="0"/>
      <w:marTop w:val="0"/>
      <w:marBottom w:val="0"/>
      <w:divBdr>
        <w:top w:val="none" w:sz="0" w:space="0" w:color="auto"/>
        <w:left w:val="none" w:sz="0" w:space="0" w:color="auto"/>
        <w:bottom w:val="none" w:sz="0" w:space="0" w:color="auto"/>
        <w:right w:val="none" w:sz="0" w:space="0" w:color="auto"/>
      </w:divBdr>
    </w:div>
    <w:div w:id="111984006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378511583">
      <w:bodyDiv w:val="1"/>
      <w:marLeft w:val="0"/>
      <w:marRight w:val="0"/>
      <w:marTop w:val="0"/>
      <w:marBottom w:val="0"/>
      <w:divBdr>
        <w:top w:val="none" w:sz="0" w:space="0" w:color="auto"/>
        <w:left w:val="none" w:sz="0" w:space="0" w:color="auto"/>
        <w:bottom w:val="none" w:sz="0" w:space="0" w:color="auto"/>
        <w:right w:val="none" w:sz="0" w:space="0" w:color="auto"/>
      </w:divBdr>
    </w:div>
    <w:div w:id="1502888506">
      <w:bodyDiv w:val="1"/>
      <w:marLeft w:val="0"/>
      <w:marRight w:val="0"/>
      <w:marTop w:val="0"/>
      <w:marBottom w:val="0"/>
      <w:divBdr>
        <w:top w:val="none" w:sz="0" w:space="0" w:color="auto"/>
        <w:left w:val="none" w:sz="0" w:space="0" w:color="auto"/>
        <w:bottom w:val="none" w:sz="0" w:space="0" w:color="auto"/>
        <w:right w:val="none" w:sz="0" w:space="0" w:color="auto"/>
      </w:divBdr>
    </w:div>
    <w:div w:id="1584415602">
      <w:bodyDiv w:val="1"/>
      <w:marLeft w:val="0"/>
      <w:marRight w:val="0"/>
      <w:marTop w:val="0"/>
      <w:marBottom w:val="0"/>
      <w:divBdr>
        <w:top w:val="none" w:sz="0" w:space="0" w:color="auto"/>
        <w:left w:val="none" w:sz="0" w:space="0" w:color="auto"/>
        <w:bottom w:val="none" w:sz="0" w:space="0" w:color="auto"/>
        <w:right w:val="none" w:sz="0" w:space="0" w:color="auto"/>
      </w:divBdr>
    </w:div>
    <w:div w:id="1682077539">
      <w:bodyDiv w:val="1"/>
      <w:marLeft w:val="0"/>
      <w:marRight w:val="0"/>
      <w:marTop w:val="0"/>
      <w:marBottom w:val="0"/>
      <w:divBdr>
        <w:top w:val="none" w:sz="0" w:space="0" w:color="auto"/>
        <w:left w:val="none" w:sz="0" w:space="0" w:color="auto"/>
        <w:bottom w:val="none" w:sz="0" w:space="0" w:color="auto"/>
        <w:right w:val="none" w:sz="0" w:space="0" w:color="auto"/>
      </w:divBdr>
    </w:div>
    <w:div w:id="179185059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3329045">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 w:id="214218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DE31F-9A66-44DB-80FF-721991665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33</Pages>
  <Words>14398</Words>
  <Characters>77753</Characters>
  <Application>Microsoft Office Word</Application>
  <DocSecurity>0</DocSecurity>
  <Lines>647</Lines>
  <Paragraphs>183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Augusto Bezerra de Assis Junior</cp:lastModifiedBy>
  <cp:revision>13</cp:revision>
  <cp:lastPrinted>2019-05-30T21:48:00Z</cp:lastPrinted>
  <dcterms:created xsi:type="dcterms:W3CDTF">2019-12-02T14:11:00Z</dcterms:created>
  <dcterms:modified xsi:type="dcterms:W3CDTF">2019-12-09T16:13:00Z</dcterms:modified>
</cp:coreProperties>
</file>