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757" w:rsidRPr="00032078" w:rsidRDefault="006F2AE0" w:rsidP="00E95757">
      <w:pPr>
        <w:pStyle w:val="Incluso"/>
        <w:keepNext w:val="0"/>
        <w:rPr>
          <w:rFonts w:ascii="Times New Roman" w:hAnsi="Times New Roman"/>
          <w:b/>
          <w:szCs w:val="24"/>
        </w:rPr>
      </w:pPr>
      <w:r>
        <w:rPr>
          <w:rFonts w:ascii="Times New Roman" w:hAnsi="Times New Roman"/>
          <w:noProof/>
          <w:szCs w:val="24"/>
        </w:rPr>
        <w:pict>
          <v:shape id="Forma livre 119" o:spid="_x0000_s1026" style="position:absolute;margin-left:19.1pt;margin-top:39.35pt;width:11.45pt;height:9.35pt;flip:x;z-index:2516725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rFonts w:ascii="Times New Roman" w:hAnsi="Times New Roman"/>
          <w:noProof/>
          <w:szCs w:val="24"/>
        </w:rPr>
        <w:pict>
          <v:shape id="Forma livre 115" o:spid="_x0000_s1050" style="position:absolute;margin-left:5pt;margin-top:35.15pt;width:19.85pt;height:15.65pt;flip:x;z-index:2516776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rFonts w:ascii="Times New Roman" w:hAnsi="Times New Roman"/>
          <w:noProof/>
          <w:szCs w:val="24"/>
        </w:rPr>
        <w:pict>
          <v:shape id="Forma livre 114" o:spid="_x0000_s1049" style="position:absolute;margin-left:11.9pt;margin-top:37.25pt;width:15.65pt;height:11.45pt;flip:x;z-index:2516756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rFonts w:ascii="Times New Roman" w:hAnsi="Times New Roman"/>
          <w:noProof/>
          <w:szCs w:val="24"/>
        </w:rPr>
        <w:pict>
          <v:shape id="Forma livre 100" o:spid="_x0000_s1048" style="position:absolute;margin-left:7.7pt;margin-top:35.15pt;width:18.05pt;height:15.65pt;flip:x;z-index:2516766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rFonts w:ascii="Times New Roman" w:hAnsi="Times New Roman"/>
          <w:noProof/>
          <w:szCs w:val="24"/>
        </w:rPr>
        <w:pict>
          <v:shape id="Forma livre 99" o:spid="_x0000_s1047" style="position:absolute;margin-left:14.6pt;margin-top:37.25pt;width:12.65pt;height:11.15pt;flip:x;z-index:2516746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rFonts w:ascii="Times New Roman" w:hAnsi="Times New Roman"/>
          <w:noProof/>
          <w:szCs w:val="24"/>
        </w:rPr>
        <w:pict>
          <v:shape id="Forma livre 98" o:spid="_x0000_s1046" style="position:absolute;margin-left:21.5pt;margin-top:39.35pt;width:10.55pt;height:9.95pt;flip:x;z-index:2516736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rFonts w:ascii="Times New Roman" w:hAnsi="Times New Roman"/>
          <w:noProof/>
          <w:szCs w:val="24"/>
        </w:rPr>
        <w:pict>
          <v:line id="Conector reto 97" o:spid="_x0000_s1045" style="position:absolute;z-index:251671552;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" o:allowincell="f" strokeweight=".25pt">
            <v:stroke startarrowwidth="narrow" startarrowlength="short" endarrowwidth="narrow" endarrowlength="short"/>
          </v:line>
        </w:pict>
      </w:r>
      <w:r>
        <w:rPr>
          <w:rFonts w:ascii="Times New Roman" w:hAnsi="Times New Roman"/>
          <w:noProof/>
          <w:szCs w:val="24"/>
        </w:rPr>
        <w:pict>
          <v:line id="Conector reto 96" o:spid="_x0000_s1044" style="position:absolute;flip:y;z-index:251670528;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" o:allowincell="f" strokeweight=".25pt">
            <v:stroke startarrowwidth="narrow" startarrowlength="short" endarrowwidth="narrow" endarrowlength="short"/>
          </v:line>
        </w:pict>
      </w:r>
      <w:r>
        <w:rPr>
          <w:rFonts w:ascii="Times New Roman" w:hAnsi="Times New Roman"/>
          <w:noProof/>
          <w:szCs w:val="24"/>
        </w:rPr>
        <w:pict>
          <v:line id="Conector reto 95" o:spid="_x0000_s1043" style="position:absolute;z-index:251669504;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" o:allowincell="f" strokeweight=".25pt">
            <v:stroke startarrowwidth="narrow" startarrowlength="short" endarrowwidth="narrow" endarrowlength="short"/>
          </v:line>
        </w:pict>
      </w:r>
      <w:r>
        <w:rPr>
          <w:rFonts w:ascii="Times New Roman" w:hAnsi="Times New Roman"/>
          <w:noProof/>
          <w:szCs w:val="24"/>
        </w:rPr>
        <w:pict>
          <v:rect id="Retângulo 10" o:spid="_x0000_s1042" style="position:absolute;margin-left:108.9pt;margin-top:4.7pt;width:380.45pt;height: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" o:allowincell="f" filled="f" stroked="f" strokeweight="1pt">
            <v:textbox style="mso-next-textbox:#Retângulo 10" inset="1pt,1pt,1pt,1pt">
              <w:txbxContent>
                <w:p w:rsidR="00CF1589" w:rsidRDefault="00CF1589" w:rsidP="00E95757"/>
              </w:txbxContent>
            </v:textbox>
          </v:rect>
        </w:pict>
      </w:r>
    </w:p>
    <w:p w:rsidR="00E95757" w:rsidRPr="00032078" w:rsidRDefault="00E95757" w:rsidP="00E95757">
      <w:pPr>
        <w:spacing w:before="120" w:after="120"/>
        <w:ind w:right="-171"/>
        <w:jc w:val="center"/>
        <w:rPr>
          <w:b/>
          <w:szCs w:val="24"/>
        </w:rPr>
      </w:pPr>
    </w:p>
    <w:p w:rsidR="00E95757" w:rsidRPr="00032078" w:rsidRDefault="006F2AE0" w:rsidP="00E95757">
      <w:pPr>
        <w:tabs>
          <w:tab w:val="left" w:pos="6660"/>
        </w:tabs>
        <w:spacing w:before="120" w:after="120"/>
        <w:ind w:right="-171"/>
        <w:rPr>
          <w:b/>
          <w:szCs w:val="24"/>
        </w:rPr>
      </w:pPr>
      <w:r>
        <w:rPr>
          <w:noProof/>
          <w:szCs w:val="24"/>
        </w:rPr>
        <w:pict>
          <v:line id="Conector reto 109" o:spid="_x0000_s1041" style="position:absolute;z-index:251682816;visibility:visible" from="19.2pt,11.2pt" to="19.2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0hpA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" o:allowincell="f" strokeweight=".25pt">
            <v:stroke startarrowwidth="narrow" startarrowlength="short" endarrowwidth="narrow" endarrowlength="short"/>
          </v:line>
        </w:pict>
      </w:r>
      <w:r>
        <w:rPr>
          <w:noProof/>
          <w:szCs w:val="24"/>
        </w:rPr>
        <w:pict>
          <v:line id="Conector reto 108" o:spid="_x0000_s1040" style="position:absolute;z-index:251681792;visibility:visible" from="14.7pt,11.2pt" to="14.7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RHow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" o:allowincell="f" strokeweight=".25pt">
            <v:stroke startarrowwidth="narrow" startarrowlength="short" endarrowwidth="narrow" endarrowlength="short"/>
          </v:line>
        </w:pict>
      </w:r>
      <w:r>
        <w:rPr>
          <w:noProof/>
          <w:szCs w:val="24"/>
        </w:rPr>
        <w:pict>
          <v:line id="Conector reto 105" o:spid="_x0000_s1039" style="position:absolute;z-index:251680768;visibility:visible" from="12.05pt,11.2pt" to="12.05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" o:allowincell="f" strokeweight=".25pt">
            <v:stroke startarrowwidth="narrow" startarrowlength="short" endarrowwidth="narrow" endarrowlength="short"/>
          </v:line>
        </w:pict>
      </w:r>
      <w:r>
        <w:rPr>
          <w:noProof/>
          <w:szCs w:val="24"/>
        </w:rPr>
        <w:pict>
          <v:line id="Conector reto 107" o:spid="_x0000_s1038" style="position:absolute;z-index:251679744;visibility:visible" from="7.95pt,13.8pt" to="8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" o:allowincell="f" strokeweight=".25pt">
            <v:stroke startarrowwidth="narrow" startarrowlength="short" endarrowwidth="narrow" endarrowlength="short"/>
          </v:line>
        </w:pict>
      </w:r>
      <w:r>
        <w:rPr>
          <w:noProof/>
          <w:szCs w:val="24"/>
        </w:rPr>
        <w:pict>
          <v:line id="Conector reto 106" o:spid="_x0000_s1037" style="position:absolute;z-index:251678720;visibility:visible" from="4.95pt,12.4pt" to="4.95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" o:allowincell="f" strokeweight=".25pt">
            <v:stroke startarrowwidth="narrow" startarrowlength="short" endarrowwidth="narrow" endarrowlength="short"/>
          </v:line>
        </w:pict>
      </w:r>
      <w:r>
        <w:rPr>
          <w:noProof/>
          <w:szCs w:val="24"/>
        </w:rPr>
        <w:pict>
          <v:line id="Conector reto 110" o:spid="_x0000_s1036" style="position:absolute;z-index:251683840;visibility:visible" from="21.45pt,12.25pt" to="21.45pt,6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" o:allowincell="f" strokeweight=".25pt">
            <v:stroke startarrowwidth="narrow" startarrowlength="short" endarrowwidth="narrow" endarrowlength="short"/>
          </v:line>
        </w:pict>
      </w:r>
      <w:r w:rsidR="00E95757" w:rsidRPr="00032078">
        <w:rPr>
          <w:b/>
          <w:szCs w:val="24"/>
        </w:rPr>
        <w:tab/>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6F2AE0" w:rsidP="00E95757">
      <w:pPr>
        <w:spacing w:before="120" w:after="120"/>
        <w:ind w:right="-171"/>
        <w:jc w:val="center"/>
        <w:rPr>
          <w:b/>
          <w:szCs w:val="24"/>
        </w:rPr>
      </w:pPr>
      <w:r>
        <w:rPr>
          <w:noProof/>
          <w:szCs w:val="24"/>
        </w:rPr>
        <w:pict>
          <v:line id="Conector reto 9" o:spid="_x0000_s1035" style="position:absolute;left:0;text-align:left;z-index:251666432;visibility:visible" from="154.2pt,10pt" to="40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" o:allowincell="f">
            <v:stroke startarrowwidth="narrow" startarrowlength="short" endarrowwidth="narrow" endarrowlength="short"/>
          </v:line>
        </w:pict>
      </w:r>
      <w:r>
        <w:rPr>
          <w:noProof/>
          <w:szCs w:val="24"/>
        </w:rPr>
        <w:pict>
          <v:shape id="Forma livre 121" o:spid="_x0000_s1034" style="position:absolute;left:0;text-align:left;margin-left:406.75pt;margin-top:10.6pt;width:46.05pt;height:48.05pt;z-index:25169612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" o:allowincell="f" adj="0,,0" path="m-1,nfc11929,,21600,9670,21600,21600em-1,nsc11929,,21600,9670,21600,21600l,21600,-1,xe">
            <v:stroke joinstyle="round"/>
            <v:formulas/>
            <v:path arrowok="t" o:extrusionok="f" o:connecttype="custom" o:connectlocs="0,0;584835,610235;0,610235" o:connectangles="0,0,0"/>
          </v:shape>
        </w:pict>
      </w:r>
      <w:r>
        <w:rPr>
          <w:noProof/>
          <w:szCs w:val="24"/>
        </w:rPr>
        <w:pict>
          <v:shape id="Forma livre 7" o:spid="_x0000_s1033" style="position:absolute;left:0;text-align:left;margin-left:103.4pt;margin-top:10.45pt;width:51.05pt;height:39.05pt;flip:x;z-index:2516602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" o:allowincell="f" adj="0,,0" path="m-1,nfc11929,,21600,9670,21600,21600em-1,nsc11929,,21600,9670,21600,21600l,21600,-1,xe">
            <v:stroke joinstyle="round"/>
            <v:formulas/>
            <v:path arrowok="t" o:extrusionok="f" o:connecttype="custom" o:connectlocs="0,0;648335,495935;0,495935" o:connectangles="0,0,0"/>
          </v:shape>
        </w:pict>
      </w:r>
    </w:p>
    <w:p w:rsidR="00E95757" w:rsidRPr="00032078" w:rsidRDefault="006F2AE0" w:rsidP="00E95757">
      <w:pPr>
        <w:spacing w:before="120" w:after="120"/>
        <w:ind w:right="-171"/>
        <w:jc w:val="center"/>
        <w:rPr>
          <w:b/>
          <w:szCs w:val="24"/>
        </w:rPr>
      </w:pPr>
      <w:r>
        <w:rPr>
          <w:noProof/>
          <w:szCs w:val="24"/>
        </w:rPr>
        <w:pict>
          <v:rect id="Retângulo 8" o:spid="_x0000_s1027" style="position:absolute;left:0;text-align:left;margin-left:119.7pt;margin-top:9.7pt;width:318.2pt;height:191.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" stroked="f" strokeweight=".25pt">
            <v:textbox style="mso-next-textbox:#Retângulo 8" inset="1pt,1pt,1pt,1pt">
              <w:txbxContent>
                <w:p w:rsidR="00CF1589" w:rsidRPr="00BA2059" w:rsidRDefault="00CF1589" w:rsidP="00E95757">
                  <w:pPr>
                    <w:jc w:val="center"/>
                    <w:rPr>
                      <w:b/>
                      <w:bCs/>
                      <w:sz w:val="28"/>
                      <w:szCs w:val="28"/>
                    </w:rPr>
                  </w:pPr>
                  <w:r w:rsidRPr="00BA2059">
                    <w:rPr>
                      <w:b/>
                      <w:bCs/>
                      <w:sz w:val="28"/>
                      <w:szCs w:val="28"/>
                    </w:rPr>
                    <w:t>ESPECIFICAÇÕES TÉCNICAS</w:t>
                  </w:r>
                </w:p>
                <w:p w:rsidR="00CF1589" w:rsidRDefault="00CF1589" w:rsidP="00E95757">
                  <w:pPr>
                    <w:jc w:val="both"/>
                    <w:rPr>
                      <w:b/>
                      <w:bCs/>
                      <w:szCs w:val="24"/>
                    </w:rPr>
                  </w:pPr>
                </w:p>
                <w:p w:rsidR="00CF1589" w:rsidRDefault="00CF1589" w:rsidP="00E95757">
                  <w:pPr>
                    <w:jc w:val="both"/>
                    <w:rPr>
                      <w:b/>
                      <w:bCs/>
                      <w:sz w:val="24"/>
                      <w:szCs w:val="24"/>
                    </w:rPr>
                  </w:pPr>
                </w:p>
                <w:p w:rsidR="00CF1589" w:rsidRPr="00BA2059" w:rsidRDefault="00CF1589" w:rsidP="00E95757">
                  <w:pPr>
                    <w:jc w:val="both"/>
                    <w:rPr>
                      <w:b/>
                      <w:bCs/>
                      <w:sz w:val="24"/>
                      <w:szCs w:val="24"/>
                    </w:rPr>
                  </w:pPr>
                </w:p>
                <w:p w:rsidR="00032078" w:rsidRDefault="00032078" w:rsidP="00032078">
                  <w:pPr>
                    <w:pStyle w:val="Corpodetexto31"/>
                    <w:tabs>
                      <w:tab w:val="left" w:pos="6096"/>
                    </w:tabs>
                    <w:spacing w:line="360" w:lineRule="auto"/>
                    <w:ind w:right="39"/>
                  </w:pPr>
                  <w:r>
                    <w:rPr>
                      <w:b/>
                      <w:sz w:val="24"/>
                    </w:rPr>
                    <w:t xml:space="preserve">PARA A PERFURAÇÃO E INSTALAÇÃO DE POÇOS TUBULARES EM ÁREAS DE ROCHAS </w:t>
                  </w:r>
                  <w:r w:rsidR="005E0058">
                    <w:rPr>
                      <w:b/>
                      <w:sz w:val="24"/>
                    </w:rPr>
                    <w:t>SEDIMENTARES</w:t>
                  </w:r>
                  <w:r>
                    <w:rPr>
                      <w:b/>
                      <w:sz w:val="24"/>
                    </w:rPr>
                    <w:t>, LOCALIZADAS EM MUNICÍPIOS DO ESTADO DE PERNAMBUCO, INSERIDOS NA ÁREA DE ATUAÇÃO DA 3ª SUPERINTENDÊNCIA REGIONAL DA CODEVASF.</w:t>
                  </w:r>
                </w:p>
                <w:p w:rsidR="00CF1589" w:rsidRPr="00BA2059" w:rsidRDefault="00CF1589" w:rsidP="00032078">
                  <w:pPr>
                    <w:jc w:val="both"/>
                    <w:rPr>
                      <w:rFonts w:ascii="Arial" w:hAnsi="Arial" w:cs="Arial"/>
                      <w:b/>
                      <w:bCs/>
                      <w:sz w:val="24"/>
                      <w:szCs w:val="24"/>
                    </w:rPr>
                  </w:pPr>
                </w:p>
              </w:txbxContent>
            </v:textbox>
          </v:rect>
        </w:pict>
      </w:r>
    </w:p>
    <w:p w:rsidR="00E95757" w:rsidRPr="00032078" w:rsidRDefault="006F2AE0" w:rsidP="00E95757">
      <w:pPr>
        <w:spacing w:before="120" w:after="120"/>
        <w:ind w:right="-171"/>
        <w:rPr>
          <w:b/>
          <w:szCs w:val="24"/>
        </w:rPr>
      </w:pPr>
      <w:r>
        <w:rPr>
          <w:noProof/>
          <w:szCs w:val="24"/>
        </w:rPr>
        <w:pict>
          <v:line id="Conector reto 6" o:spid="_x0000_s1032" style="position:absolute;flip:y;z-index:251665408;visibility:visible" from="102.85pt,12.2pt" to="103.6pt,1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" o:allowincell="f">
            <v:stroke startarrowwidth="narrow" startarrowlength="short" endarrowwidth="narrow" endarrowlength="short"/>
          </v:line>
        </w:pict>
      </w:r>
      <w:r>
        <w:rPr>
          <w:noProof/>
          <w:szCs w:val="24"/>
        </w:rPr>
        <w:pict>
          <v:line id="Conector reto 5" o:spid="_x0000_s1031" style="position:absolute;flip:y;z-index:251663360;visibility:visible" from="452pt,20.05pt" to="452.7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" o:allowincell="f">
            <v:stroke startarrowwidth="narrow" startarrowlength="short" endarrowwidth="narrow" endarrowlength="short"/>
          </v:line>
        </w:pict>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6F2AE0" w:rsidP="00E95757">
      <w:pPr>
        <w:spacing w:before="120" w:after="120"/>
        <w:ind w:right="-171"/>
        <w:jc w:val="center"/>
        <w:rPr>
          <w:b/>
          <w:szCs w:val="24"/>
        </w:rPr>
      </w:pPr>
      <w:r>
        <w:rPr>
          <w:noProof/>
          <w:szCs w:val="24"/>
        </w:rPr>
        <w:pict>
          <v:shape id="Forma livre 3" o:spid="_x0000_s1030" style="position:absolute;left:0;text-align:left;margin-left:397.95pt;margin-top:19.85pt;width:54.05pt;height:41.05pt;flip:y;z-index:2516613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" o:allowincell="f" adj="0,,0" path="m-1,nfc11929,,21600,9670,21600,21600em-1,nsc11929,,21600,9670,21600,21600l,21600,-1,xe">
            <v:stroke joinstyle="round"/>
            <v:formulas/>
            <v:path arrowok="t" o:extrusionok="f" o:connecttype="custom" o:connectlocs="0,0;686435,521335;0,521335" o:connectangles="0,0,0"/>
          </v:shape>
        </w:pict>
      </w:r>
      <w:r>
        <w:rPr>
          <w:noProof/>
          <w:szCs w:val="24"/>
        </w:rPr>
        <w:pict>
          <v:shape id="Forma livre 4" o:spid="_x0000_s1029" style="position:absolute;left:0;text-align:left;margin-left:102.95pt;margin-top:16.15pt;width:51.8pt;height:45.45pt;flip:x y;z-index:2516623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" o:allowincell="f" adj="0,,0" path="m-1,nfc11929,,21600,9670,21600,21600em-1,nsc11929,,21600,9670,21600,21600l,21600,-1,xe">
            <v:stroke joinstyle="round"/>
            <v:formulas/>
            <v:path arrowok="t" o:extrusionok="f" o:connecttype="custom" o:connectlocs="0,0;657860,577215;0,577215" o:connectangles="0,0,0"/>
          </v:shape>
        </w:pict>
      </w:r>
    </w:p>
    <w:p w:rsidR="00E95757" w:rsidRPr="00032078" w:rsidRDefault="00E95757" w:rsidP="00E95757">
      <w:pPr>
        <w:spacing w:before="120" w:after="120"/>
        <w:ind w:right="-171"/>
        <w:jc w:val="center"/>
        <w:rPr>
          <w:b/>
          <w:szCs w:val="24"/>
        </w:rPr>
      </w:pPr>
    </w:p>
    <w:p w:rsidR="00BA2059" w:rsidRPr="00032078" w:rsidRDefault="00BA2059" w:rsidP="00E95757">
      <w:pPr>
        <w:spacing w:before="120" w:after="120"/>
        <w:ind w:right="-171"/>
        <w:jc w:val="center"/>
        <w:rPr>
          <w:b/>
          <w:szCs w:val="24"/>
        </w:rPr>
      </w:pPr>
    </w:p>
    <w:p w:rsidR="00E95757" w:rsidRPr="00032078" w:rsidRDefault="006F2AE0" w:rsidP="00E95757">
      <w:pPr>
        <w:spacing w:before="120" w:after="120"/>
        <w:ind w:right="-171"/>
        <w:jc w:val="center"/>
        <w:rPr>
          <w:b/>
          <w:szCs w:val="24"/>
        </w:rPr>
      </w:pPr>
      <w:r>
        <w:rPr>
          <w:noProof/>
          <w:szCs w:val="24"/>
        </w:rPr>
        <w:pict>
          <v:line id="Conector reto 2" o:spid="_x0000_s1028" style="position:absolute;left:0;text-align:left;flip:x;z-index:251664384;visibility:visible" from="154.2pt,8.3pt" to="399.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" o:allowincell="f">
            <v:stroke startarrowwidth="narrow" startarrowlength="short" endarrowwidth="narrow" endarrowlength="short"/>
          </v:line>
        </w:pict>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032078" w:rsidRPr="00032078" w:rsidRDefault="00032078" w:rsidP="00032078">
      <w:pPr>
        <w:ind w:left="426" w:right="-171"/>
        <w:jc w:val="center"/>
        <w:rPr>
          <w:b/>
          <w:sz w:val="24"/>
          <w:szCs w:val="24"/>
        </w:rPr>
      </w:pPr>
      <w:bookmarkStart w:id="0" w:name="_Toc8065731"/>
      <w:bookmarkStart w:id="1" w:name="_Toc8074648"/>
      <w:bookmarkStart w:id="2" w:name="_Toc8076436"/>
      <w:bookmarkStart w:id="3" w:name="_Toc10797928"/>
      <w:bookmarkStart w:id="4" w:name="_Toc22096908"/>
      <w:bookmarkStart w:id="5" w:name="_Toc24791417"/>
      <w:r w:rsidRPr="00032078">
        <w:rPr>
          <w:b/>
          <w:sz w:val="24"/>
          <w:szCs w:val="24"/>
        </w:rPr>
        <w:t>Agosto/2015</w:t>
      </w:r>
    </w:p>
    <w:p w:rsidR="002D0D1D" w:rsidRPr="00032078" w:rsidRDefault="002D0D1D" w:rsidP="002D0D1D">
      <w:pPr>
        <w:pStyle w:val="Ttulo"/>
        <w:keepNext w:val="0"/>
        <w:pageBreakBefore w:val="0"/>
        <w:jc w:val="center"/>
        <w:rPr>
          <w:sz w:val="24"/>
          <w:szCs w:val="24"/>
        </w:rPr>
      </w:pPr>
    </w:p>
    <w:p w:rsidR="002D0D1D" w:rsidRPr="00032078" w:rsidRDefault="002D0D1D" w:rsidP="002D0D1D">
      <w:pPr>
        <w:pStyle w:val="Ttulo"/>
        <w:keepNext w:val="0"/>
        <w:pageBreakBefore w:val="0"/>
        <w:jc w:val="center"/>
        <w:rPr>
          <w:sz w:val="24"/>
          <w:szCs w:val="24"/>
        </w:rPr>
      </w:pPr>
    </w:p>
    <w:p w:rsidR="002D0D1D" w:rsidRPr="00032078" w:rsidRDefault="002D0D1D" w:rsidP="002D0D1D">
      <w:pPr>
        <w:pStyle w:val="Ttulo"/>
        <w:keepNext w:val="0"/>
        <w:pageBreakBefore w:val="0"/>
        <w:jc w:val="center"/>
        <w:rPr>
          <w:sz w:val="24"/>
          <w:szCs w:val="24"/>
        </w:rPr>
      </w:pPr>
    </w:p>
    <w:p w:rsidR="00E95757" w:rsidRPr="00ED0AAD" w:rsidRDefault="00E95757" w:rsidP="00ED0AAD">
      <w:pPr>
        <w:suppressAutoHyphens/>
        <w:jc w:val="center"/>
        <w:rPr>
          <w:b/>
          <w:sz w:val="24"/>
        </w:rPr>
      </w:pPr>
      <w:r w:rsidRPr="00ED0AAD">
        <w:rPr>
          <w:b/>
          <w:sz w:val="24"/>
        </w:rPr>
        <w:t>SUMÁRI</w:t>
      </w:r>
      <w:bookmarkEnd w:id="0"/>
      <w:bookmarkEnd w:id="1"/>
      <w:bookmarkEnd w:id="2"/>
      <w:bookmarkEnd w:id="3"/>
      <w:bookmarkEnd w:id="4"/>
      <w:bookmarkEnd w:id="5"/>
      <w:r w:rsidRPr="00ED0AAD">
        <w:rPr>
          <w:b/>
          <w:sz w:val="24"/>
        </w:rPr>
        <w:t>O</w:t>
      </w:r>
    </w:p>
    <w:p w:rsidR="00E95757" w:rsidRPr="00032078" w:rsidRDefault="00E95757" w:rsidP="002D0D1D">
      <w:pPr>
        <w:jc w:val="both"/>
        <w:rPr>
          <w:b/>
          <w:bCs/>
          <w:color w:val="FF0000"/>
          <w:szCs w:val="24"/>
        </w:rPr>
      </w:pPr>
    </w:p>
    <w:p w:rsidR="00E95757" w:rsidRPr="00032078" w:rsidRDefault="00E95757" w:rsidP="002D0D1D">
      <w:pPr>
        <w:jc w:val="both"/>
        <w:rPr>
          <w:b/>
          <w:bCs/>
          <w:color w:val="FF0000"/>
          <w:szCs w:val="24"/>
        </w:rPr>
      </w:pPr>
    </w:p>
    <w:p w:rsidR="00E95757" w:rsidRPr="00032078" w:rsidRDefault="00E95757" w:rsidP="002D0D1D">
      <w:pPr>
        <w:jc w:val="both"/>
        <w:rPr>
          <w:b/>
          <w:bCs/>
          <w:color w:val="FF0000"/>
          <w:szCs w:val="24"/>
        </w:rPr>
      </w:pPr>
    </w:p>
    <w:p w:rsidR="00ED0AAD" w:rsidRPr="00907132" w:rsidRDefault="00ED0AAD">
      <w:pPr>
        <w:pStyle w:val="Sumrio1"/>
        <w:tabs>
          <w:tab w:val="left" w:pos="440"/>
          <w:tab w:val="right" w:leader="dot" w:pos="8494"/>
        </w:tabs>
        <w:rPr>
          <w:rStyle w:val="Hyperlink"/>
          <w:noProof/>
          <w:sz w:val="24"/>
        </w:rPr>
      </w:pPr>
      <w:r>
        <w:rPr>
          <w:b/>
          <w:bCs/>
          <w:color w:val="FF0000"/>
          <w:szCs w:val="24"/>
        </w:rPr>
        <w:fldChar w:fldCharType="begin"/>
      </w:r>
      <w:r>
        <w:rPr>
          <w:b/>
          <w:bCs/>
          <w:color w:val="FF0000"/>
          <w:szCs w:val="24"/>
        </w:rPr>
        <w:instrText xml:space="preserve"> TOC \o "1-1" \h \z \u </w:instrText>
      </w:r>
      <w:r>
        <w:rPr>
          <w:b/>
          <w:bCs/>
          <w:color w:val="FF0000"/>
          <w:szCs w:val="24"/>
        </w:rPr>
        <w:fldChar w:fldCharType="separate"/>
      </w:r>
      <w:hyperlink w:anchor="_Toc428183349" w:history="1">
        <w:r w:rsidRPr="00907132">
          <w:rPr>
            <w:rStyle w:val="Hyperlink"/>
            <w:noProof/>
            <w:sz w:val="24"/>
            <w:lang w:val="x-none" w:eastAsia="ar-SA"/>
          </w:rPr>
          <w:t>1.</w:t>
        </w:r>
        <w:r w:rsidRPr="00907132">
          <w:rPr>
            <w:rFonts w:asciiTheme="minorHAnsi" w:eastAsiaTheme="minorEastAsia" w:hAnsiTheme="minorHAnsi" w:cstheme="minorBidi"/>
            <w:noProof/>
            <w:sz w:val="28"/>
            <w:szCs w:val="22"/>
          </w:rPr>
          <w:tab/>
        </w:r>
        <w:r w:rsidRPr="00907132">
          <w:rPr>
            <w:rStyle w:val="Hyperlink"/>
            <w:noProof/>
            <w:sz w:val="24"/>
            <w:lang w:val="x-none" w:eastAsia="ar-SA"/>
          </w:rPr>
          <w:t>INTRODUÇÃO</w:t>
        </w:r>
        <w:r w:rsidRPr="00907132">
          <w:rPr>
            <w:noProof/>
            <w:webHidden/>
            <w:sz w:val="24"/>
          </w:rPr>
          <w:tab/>
        </w:r>
        <w:r w:rsidRPr="00907132">
          <w:rPr>
            <w:noProof/>
            <w:webHidden/>
            <w:sz w:val="24"/>
          </w:rPr>
          <w:fldChar w:fldCharType="begin"/>
        </w:r>
        <w:r w:rsidRPr="00907132">
          <w:rPr>
            <w:noProof/>
            <w:webHidden/>
            <w:sz w:val="24"/>
          </w:rPr>
          <w:instrText xml:space="preserve"> PAGEREF _Toc428183349 \h </w:instrText>
        </w:r>
        <w:r w:rsidRPr="00907132">
          <w:rPr>
            <w:noProof/>
            <w:webHidden/>
            <w:sz w:val="24"/>
          </w:rPr>
        </w:r>
        <w:r w:rsidRPr="00907132">
          <w:rPr>
            <w:noProof/>
            <w:webHidden/>
            <w:sz w:val="24"/>
          </w:rPr>
          <w:fldChar w:fldCharType="separate"/>
        </w:r>
        <w:r w:rsidR="00362E52">
          <w:rPr>
            <w:noProof/>
            <w:webHidden/>
            <w:sz w:val="24"/>
          </w:rPr>
          <w:t>3</w:t>
        </w:r>
        <w:r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6F2AE0">
      <w:pPr>
        <w:pStyle w:val="Sumrio1"/>
        <w:tabs>
          <w:tab w:val="left" w:pos="440"/>
          <w:tab w:val="right" w:leader="dot" w:pos="8494"/>
        </w:tabs>
        <w:rPr>
          <w:rStyle w:val="Hyperlink"/>
          <w:noProof/>
          <w:sz w:val="24"/>
        </w:rPr>
      </w:pPr>
      <w:hyperlink w:anchor="_Toc428183350" w:history="1">
        <w:r w:rsidR="00ED0AAD" w:rsidRPr="00907132">
          <w:rPr>
            <w:rStyle w:val="Hyperlink"/>
            <w:noProof/>
            <w:sz w:val="24"/>
            <w:lang w:val="x-none" w:eastAsia="ar-SA"/>
          </w:rPr>
          <w:t>2.</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DO OBJETO</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_Toc428183350 \h </w:instrText>
        </w:r>
        <w:r w:rsidR="00ED0AAD" w:rsidRPr="00907132">
          <w:rPr>
            <w:noProof/>
            <w:webHidden/>
            <w:sz w:val="24"/>
          </w:rPr>
        </w:r>
        <w:r w:rsidR="00ED0AAD" w:rsidRPr="00907132">
          <w:rPr>
            <w:noProof/>
            <w:webHidden/>
            <w:sz w:val="24"/>
          </w:rPr>
          <w:fldChar w:fldCharType="separate"/>
        </w:r>
        <w:r w:rsidR="00362E52">
          <w:rPr>
            <w:noProof/>
            <w:webHidden/>
            <w:sz w:val="24"/>
          </w:rPr>
          <w:t>3</w:t>
        </w:r>
        <w:r w:rsidR="00ED0AAD"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6F2AE0">
      <w:pPr>
        <w:pStyle w:val="Sumrio1"/>
        <w:tabs>
          <w:tab w:val="left" w:pos="440"/>
          <w:tab w:val="right" w:leader="dot" w:pos="8494"/>
        </w:tabs>
        <w:rPr>
          <w:rStyle w:val="Hyperlink"/>
          <w:noProof/>
          <w:sz w:val="24"/>
        </w:rPr>
      </w:pPr>
      <w:hyperlink w:anchor="_Toc428183351" w:history="1">
        <w:r w:rsidR="00ED0AAD" w:rsidRPr="00907132">
          <w:rPr>
            <w:rStyle w:val="Hyperlink"/>
            <w:noProof/>
            <w:sz w:val="24"/>
            <w:lang w:val="x-none" w:eastAsia="ar-SA"/>
          </w:rPr>
          <w:t>3.</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NORMAS TÉCNICAS E DISPOSIÇÕES PARTICULARES</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_Toc428183351 \h </w:instrText>
        </w:r>
        <w:r w:rsidR="00ED0AAD" w:rsidRPr="00907132">
          <w:rPr>
            <w:noProof/>
            <w:webHidden/>
            <w:sz w:val="24"/>
          </w:rPr>
        </w:r>
        <w:r w:rsidR="00ED0AAD" w:rsidRPr="00907132">
          <w:rPr>
            <w:noProof/>
            <w:webHidden/>
            <w:sz w:val="24"/>
          </w:rPr>
          <w:fldChar w:fldCharType="separate"/>
        </w:r>
        <w:r w:rsidR="00362E52">
          <w:rPr>
            <w:noProof/>
            <w:webHidden/>
            <w:sz w:val="24"/>
          </w:rPr>
          <w:t>3</w:t>
        </w:r>
        <w:r w:rsidR="00ED0AAD"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6F2AE0">
      <w:pPr>
        <w:pStyle w:val="Sumrio1"/>
        <w:tabs>
          <w:tab w:val="left" w:pos="440"/>
          <w:tab w:val="right" w:leader="dot" w:pos="8494"/>
        </w:tabs>
        <w:rPr>
          <w:rStyle w:val="Hyperlink"/>
          <w:noProof/>
          <w:sz w:val="24"/>
        </w:rPr>
      </w:pPr>
      <w:hyperlink w:anchor="_Toc428183352" w:history="1">
        <w:r w:rsidR="00ED0AAD" w:rsidRPr="00907132">
          <w:rPr>
            <w:rStyle w:val="Hyperlink"/>
            <w:bCs/>
            <w:noProof/>
            <w:sz w:val="24"/>
          </w:rPr>
          <w:t>4.</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ESPECIFICAÇÕES TÉCNICAS DOS SERVIÇOS DE PERFURAÇÃO</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_Toc428183352 \h </w:instrText>
        </w:r>
        <w:r w:rsidR="00ED0AAD" w:rsidRPr="00907132">
          <w:rPr>
            <w:noProof/>
            <w:webHidden/>
            <w:sz w:val="24"/>
          </w:rPr>
        </w:r>
        <w:r w:rsidR="00ED0AAD" w:rsidRPr="00907132">
          <w:rPr>
            <w:noProof/>
            <w:webHidden/>
            <w:sz w:val="24"/>
          </w:rPr>
          <w:fldChar w:fldCharType="separate"/>
        </w:r>
        <w:r w:rsidR="00362E52">
          <w:rPr>
            <w:noProof/>
            <w:webHidden/>
            <w:sz w:val="24"/>
          </w:rPr>
          <w:t>8</w:t>
        </w:r>
        <w:r w:rsidR="00ED0AAD"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6F2AE0">
      <w:pPr>
        <w:pStyle w:val="Sumrio1"/>
        <w:tabs>
          <w:tab w:val="left" w:pos="440"/>
          <w:tab w:val="right" w:leader="dot" w:pos="8494"/>
        </w:tabs>
        <w:rPr>
          <w:rStyle w:val="Hyperlink"/>
          <w:noProof/>
          <w:sz w:val="24"/>
        </w:rPr>
      </w:pPr>
      <w:hyperlink w:anchor="_Toc428183353" w:history="1">
        <w:r w:rsidR="00ED0AAD" w:rsidRPr="00907132">
          <w:rPr>
            <w:rStyle w:val="Hyperlink"/>
            <w:noProof/>
            <w:sz w:val="24"/>
            <w:lang w:val="x-none" w:eastAsia="ar-SA"/>
          </w:rPr>
          <w:t>5.</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RELATÓRIO</w:t>
        </w:r>
        <w:r w:rsidR="00ED0AAD" w:rsidRPr="00907132">
          <w:rPr>
            <w:rStyle w:val="Hyperlink"/>
            <w:noProof/>
            <w:sz w:val="24"/>
            <w:lang w:val="x-none" w:eastAsia="ar-SA"/>
          </w:rPr>
          <w:t xml:space="preserve"> </w:t>
        </w:r>
        <w:r w:rsidR="00ED0AAD" w:rsidRPr="00907132">
          <w:rPr>
            <w:rStyle w:val="Hyperlink"/>
            <w:noProof/>
            <w:sz w:val="24"/>
            <w:lang w:val="x-none" w:eastAsia="ar-SA"/>
          </w:rPr>
          <w:t>FINAL</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_Toc428183353 \h </w:instrText>
        </w:r>
        <w:r w:rsidR="00ED0AAD" w:rsidRPr="00907132">
          <w:rPr>
            <w:noProof/>
            <w:webHidden/>
            <w:sz w:val="24"/>
          </w:rPr>
        </w:r>
        <w:r w:rsidR="00ED0AAD" w:rsidRPr="00907132">
          <w:rPr>
            <w:noProof/>
            <w:webHidden/>
            <w:sz w:val="24"/>
          </w:rPr>
          <w:fldChar w:fldCharType="separate"/>
        </w:r>
        <w:r w:rsidR="00362E52">
          <w:rPr>
            <w:noProof/>
            <w:webHidden/>
            <w:sz w:val="24"/>
          </w:rPr>
          <w:t>24</w:t>
        </w:r>
        <w:r w:rsidR="00ED0AAD"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6F2AE0">
      <w:pPr>
        <w:pStyle w:val="Sumrio1"/>
        <w:tabs>
          <w:tab w:val="left" w:pos="440"/>
          <w:tab w:val="right" w:leader="dot" w:pos="8494"/>
        </w:tabs>
        <w:rPr>
          <w:rFonts w:asciiTheme="minorHAnsi" w:eastAsiaTheme="minorEastAsia" w:hAnsiTheme="minorHAnsi" w:cstheme="minorBidi"/>
          <w:noProof/>
          <w:sz w:val="28"/>
          <w:szCs w:val="22"/>
        </w:rPr>
      </w:pPr>
      <w:hyperlink w:anchor="_Toc428183354" w:history="1">
        <w:r w:rsidR="00ED0AAD" w:rsidRPr="00907132">
          <w:rPr>
            <w:rStyle w:val="Hyperlink"/>
            <w:bCs/>
            <w:noProof/>
            <w:sz w:val="24"/>
          </w:rPr>
          <w:t>6.</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CRITÉRIOS TÉCNICOS PARA A ACEITAÇÃO DA OBRA</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_Toc428183354 \h </w:instrText>
        </w:r>
        <w:r w:rsidR="00ED0AAD" w:rsidRPr="00907132">
          <w:rPr>
            <w:noProof/>
            <w:webHidden/>
            <w:sz w:val="24"/>
          </w:rPr>
        </w:r>
        <w:r w:rsidR="00ED0AAD" w:rsidRPr="00907132">
          <w:rPr>
            <w:noProof/>
            <w:webHidden/>
            <w:sz w:val="24"/>
          </w:rPr>
          <w:fldChar w:fldCharType="separate"/>
        </w:r>
        <w:r w:rsidR="00362E52">
          <w:rPr>
            <w:noProof/>
            <w:webHidden/>
            <w:sz w:val="24"/>
          </w:rPr>
          <w:t>25</w:t>
        </w:r>
        <w:r w:rsidR="00ED0AAD" w:rsidRPr="00907132">
          <w:rPr>
            <w:noProof/>
            <w:webHidden/>
            <w:sz w:val="24"/>
          </w:rPr>
          <w:fldChar w:fldCharType="end"/>
        </w:r>
      </w:hyperlink>
    </w:p>
    <w:p w:rsidR="00E95757" w:rsidRPr="00032078" w:rsidRDefault="00ED0AAD" w:rsidP="002D0D1D">
      <w:pPr>
        <w:ind w:firstLine="180"/>
        <w:jc w:val="both"/>
        <w:rPr>
          <w:b/>
          <w:bCs/>
          <w:color w:val="FF0000"/>
          <w:szCs w:val="24"/>
        </w:rPr>
      </w:pPr>
      <w:r>
        <w:rPr>
          <w:b/>
          <w:bCs/>
          <w:color w:val="FF0000"/>
          <w:szCs w:val="24"/>
        </w:rPr>
        <w:fldChar w:fldCharType="end"/>
      </w:r>
    </w:p>
    <w:p w:rsidR="00E95757" w:rsidRPr="00032078" w:rsidRDefault="00E95757"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E95757" w:rsidRPr="00032078" w:rsidRDefault="00E95757" w:rsidP="002D0D1D">
      <w:pPr>
        <w:jc w:val="both"/>
        <w:rPr>
          <w:b/>
          <w:bCs/>
          <w:szCs w:val="24"/>
        </w:rPr>
      </w:pPr>
      <w:bookmarkStart w:id="6" w:name="_GoBack"/>
      <w:bookmarkEnd w:id="6"/>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pStyle w:val="Ttulo"/>
        <w:keepNext w:val="0"/>
        <w:pageBreakBefore w:val="0"/>
        <w:jc w:val="center"/>
        <w:rPr>
          <w:sz w:val="24"/>
          <w:szCs w:val="24"/>
        </w:rPr>
      </w:pPr>
    </w:p>
    <w:p w:rsidR="00E95757" w:rsidRPr="00032078" w:rsidRDefault="00E95757" w:rsidP="002D0D1D">
      <w:pPr>
        <w:ind w:left="150"/>
        <w:jc w:val="center"/>
        <w:rPr>
          <w:b/>
          <w:bCs/>
          <w:spacing w:val="20"/>
          <w:sz w:val="24"/>
          <w:szCs w:val="24"/>
        </w:rPr>
      </w:pPr>
    </w:p>
    <w:p w:rsidR="00E95757" w:rsidRPr="00032078" w:rsidRDefault="00E95757" w:rsidP="002D0D1D">
      <w:pPr>
        <w:ind w:left="150"/>
        <w:jc w:val="center"/>
        <w:rPr>
          <w:b/>
          <w:bCs/>
          <w:spacing w:val="20"/>
          <w:sz w:val="24"/>
          <w:szCs w:val="24"/>
        </w:rPr>
      </w:pPr>
    </w:p>
    <w:p w:rsidR="008863CE" w:rsidRPr="00032078" w:rsidRDefault="008863CE" w:rsidP="002D0D1D">
      <w:pPr>
        <w:ind w:left="150"/>
        <w:jc w:val="center"/>
        <w:rPr>
          <w:b/>
          <w:bCs/>
          <w:spacing w:val="20"/>
          <w:sz w:val="24"/>
          <w:szCs w:val="24"/>
        </w:rPr>
      </w:pPr>
    </w:p>
    <w:p w:rsidR="008863CE" w:rsidRPr="00032078" w:rsidRDefault="008863CE" w:rsidP="002D0D1D">
      <w:pPr>
        <w:ind w:left="150"/>
        <w:jc w:val="center"/>
        <w:rPr>
          <w:b/>
          <w:bCs/>
          <w:spacing w:val="20"/>
          <w:sz w:val="24"/>
          <w:szCs w:val="24"/>
        </w:rPr>
      </w:pPr>
    </w:p>
    <w:p w:rsidR="00032078" w:rsidRPr="00032078" w:rsidRDefault="00032078">
      <w:pPr>
        <w:spacing w:after="200" w:line="276" w:lineRule="auto"/>
        <w:rPr>
          <w:b/>
          <w:bCs/>
          <w:spacing w:val="20"/>
          <w:sz w:val="24"/>
          <w:szCs w:val="24"/>
        </w:rPr>
      </w:pPr>
      <w:r w:rsidRPr="00032078">
        <w:rPr>
          <w:b/>
          <w:bCs/>
          <w:spacing w:val="20"/>
          <w:sz w:val="24"/>
          <w:szCs w:val="24"/>
        </w:rPr>
        <w:br w:type="page"/>
      </w:r>
    </w:p>
    <w:p w:rsidR="00BA2059" w:rsidRPr="00032078" w:rsidRDefault="00BA2059" w:rsidP="002D0D1D">
      <w:pPr>
        <w:ind w:left="150"/>
        <w:jc w:val="center"/>
        <w:rPr>
          <w:b/>
          <w:bCs/>
          <w:spacing w:val="20"/>
          <w:sz w:val="24"/>
          <w:szCs w:val="24"/>
        </w:rPr>
      </w:pPr>
    </w:p>
    <w:p w:rsidR="00032078" w:rsidRPr="006B282C" w:rsidRDefault="00032078" w:rsidP="00032078">
      <w:pPr>
        <w:ind w:left="567" w:right="-1"/>
        <w:jc w:val="both"/>
      </w:pPr>
      <w:r w:rsidRPr="006B282C">
        <w:rPr>
          <w:b/>
          <w:bCs/>
          <w:sz w:val="24"/>
          <w:szCs w:val="24"/>
        </w:rPr>
        <w:t xml:space="preserve">ESPECIFICAÇÔES TÉCNICAS PARA </w:t>
      </w:r>
      <w:r w:rsidRPr="00B16C0B">
        <w:rPr>
          <w:b/>
          <w:bCs/>
          <w:sz w:val="24"/>
          <w:szCs w:val="24"/>
        </w:rPr>
        <w:t xml:space="preserve">A PERFURAÇÃO E INSTALAÇÃO DE POÇOS TUBULARES </w:t>
      </w:r>
      <w:r>
        <w:rPr>
          <w:b/>
          <w:bCs/>
          <w:sz w:val="24"/>
          <w:szCs w:val="24"/>
        </w:rPr>
        <w:t>EM ÁREAS DE ROCHAS SEDIMENTARES,</w:t>
      </w:r>
      <w:r w:rsidRPr="00B16C0B">
        <w:rPr>
          <w:b/>
          <w:bCs/>
          <w:sz w:val="24"/>
          <w:szCs w:val="24"/>
        </w:rPr>
        <w:t xml:space="preserve"> </w:t>
      </w:r>
      <w:r>
        <w:rPr>
          <w:b/>
          <w:bCs/>
          <w:sz w:val="24"/>
          <w:szCs w:val="24"/>
        </w:rPr>
        <w:t>LOCALIZADAS EM</w:t>
      </w:r>
      <w:r w:rsidRPr="00B16C0B">
        <w:rPr>
          <w:b/>
          <w:bCs/>
          <w:sz w:val="24"/>
          <w:szCs w:val="24"/>
        </w:rPr>
        <w:t xml:space="preserve"> MUNICÍPIOS DO ESTADO DE PERNAMBUCO, INSERIDOS NA ÁREA DE ATUAÇÃO DA 3ª SUPERINTENDÊNCIA REGIONAL DA CODEVASF.</w:t>
      </w:r>
    </w:p>
    <w:p w:rsidR="00F27490" w:rsidRPr="00032078" w:rsidRDefault="00F27490" w:rsidP="00F27490">
      <w:pPr>
        <w:ind w:left="859" w:hanging="709"/>
        <w:jc w:val="both"/>
        <w:rPr>
          <w:b/>
          <w:bCs/>
          <w:sz w:val="24"/>
          <w:szCs w:val="24"/>
        </w:rPr>
      </w:pPr>
    </w:p>
    <w:p w:rsidR="00FF7AA0" w:rsidRPr="00032078" w:rsidRDefault="00FF7AA0" w:rsidP="00F27490">
      <w:pPr>
        <w:ind w:left="859" w:hanging="709"/>
        <w:jc w:val="both"/>
        <w:rPr>
          <w:b/>
          <w:bCs/>
          <w:sz w:val="24"/>
          <w:szCs w:val="24"/>
        </w:rPr>
      </w:pPr>
    </w:p>
    <w:p w:rsidR="00F27490" w:rsidRPr="003D5118" w:rsidRDefault="00F27490" w:rsidP="003D5118">
      <w:pPr>
        <w:pStyle w:val="Ttulo"/>
        <w:pageBreakBefore w:val="0"/>
        <w:numPr>
          <w:ilvl w:val="0"/>
          <w:numId w:val="9"/>
        </w:numPr>
        <w:suppressAutoHyphens/>
        <w:ind w:left="928"/>
        <w:rPr>
          <w:sz w:val="24"/>
          <w:lang w:val="x-none" w:eastAsia="ar-SA"/>
        </w:rPr>
      </w:pPr>
      <w:bookmarkStart w:id="7" w:name="_Toc428183349"/>
      <w:r w:rsidRPr="003D5118">
        <w:rPr>
          <w:sz w:val="24"/>
          <w:lang w:val="x-none" w:eastAsia="ar-SA"/>
        </w:rPr>
        <w:t>INTRODUÇÃO</w:t>
      </w:r>
      <w:bookmarkEnd w:id="7"/>
    </w:p>
    <w:p w:rsidR="00F27490" w:rsidRPr="00032078" w:rsidRDefault="00F27490" w:rsidP="00F27490">
      <w:pPr>
        <w:ind w:left="150"/>
        <w:jc w:val="both"/>
        <w:rPr>
          <w:sz w:val="24"/>
          <w:szCs w:val="24"/>
        </w:rPr>
      </w:pPr>
    </w:p>
    <w:p w:rsidR="00F27490" w:rsidRDefault="00F27490" w:rsidP="00F27490">
      <w:pPr>
        <w:pStyle w:val="PargrafodaLista"/>
        <w:numPr>
          <w:ilvl w:val="1"/>
          <w:numId w:val="10"/>
        </w:numPr>
        <w:ind w:left="1276" w:hanging="709"/>
        <w:jc w:val="both"/>
        <w:rPr>
          <w:sz w:val="24"/>
          <w:szCs w:val="24"/>
        </w:rPr>
      </w:pPr>
      <w:r w:rsidRPr="00032078">
        <w:rPr>
          <w:sz w:val="24"/>
          <w:szCs w:val="24"/>
        </w:rPr>
        <w:t xml:space="preserve">As seguintes </w:t>
      </w:r>
      <w:r w:rsidRPr="009C567F">
        <w:rPr>
          <w:sz w:val="24"/>
          <w:szCs w:val="24"/>
        </w:rPr>
        <w:t>Especificações</w:t>
      </w:r>
      <w:r w:rsidRPr="00032078">
        <w:rPr>
          <w:sz w:val="24"/>
          <w:szCs w:val="24"/>
        </w:rPr>
        <w:t xml:space="preserve"> </w:t>
      </w:r>
      <w:r w:rsidR="009C567F">
        <w:rPr>
          <w:sz w:val="24"/>
          <w:szCs w:val="24"/>
        </w:rPr>
        <w:t xml:space="preserve">Técnicas </w:t>
      </w:r>
      <w:r w:rsidRPr="00032078">
        <w:rPr>
          <w:sz w:val="24"/>
          <w:szCs w:val="24"/>
        </w:rPr>
        <w:t xml:space="preserve">estabelecem diretrizes de ordem técnica e orientações de anteprojeto, para execução dos serviços de perfuração e </w:t>
      </w:r>
      <w:r w:rsidR="003A152B" w:rsidRPr="00032078">
        <w:rPr>
          <w:sz w:val="24"/>
          <w:szCs w:val="24"/>
        </w:rPr>
        <w:t>complementação</w:t>
      </w:r>
      <w:r w:rsidRPr="00032078">
        <w:rPr>
          <w:sz w:val="24"/>
          <w:szCs w:val="24"/>
        </w:rPr>
        <w:t xml:space="preserve"> de poço tubular profundo</w:t>
      </w:r>
      <w:r w:rsidR="002704D3" w:rsidRPr="00032078">
        <w:rPr>
          <w:sz w:val="24"/>
          <w:szCs w:val="24"/>
        </w:rPr>
        <w:t xml:space="preserve"> em região de rocha sedimentar</w:t>
      </w:r>
      <w:r w:rsidRPr="00032078">
        <w:rPr>
          <w:sz w:val="24"/>
          <w:szCs w:val="24"/>
        </w:rPr>
        <w:t xml:space="preserve">, destinado </w:t>
      </w:r>
      <w:r w:rsidR="00C33FC5" w:rsidRPr="00032078">
        <w:rPr>
          <w:sz w:val="24"/>
          <w:szCs w:val="24"/>
        </w:rPr>
        <w:t>à</w:t>
      </w:r>
      <w:r w:rsidRPr="00032078">
        <w:rPr>
          <w:sz w:val="24"/>
          <w:szCs w:val="24"/>
        </w:rPr>
        <w:t xml:space="preserve"> prospecção de água subterrânea na </w:t>
      </w:r>
      <w:r w:rsidR="00BD0CBC" w:rsidRPr="00032078">
        <w:rPr>
          <w:sz w:val="24"/>
          <w:szCs w:val="24"/>
        </w:rPr>
        <w:t>área de atuação da 3ª Superintendência R</w:t>
      </w:r>
      <w:r w:rsidRPr="00032078">
        <w:rPr>
          <w:sz w:val="24"/>
          <w:szCs w:val="24"/>
        </w:rPr>
        <w:t>egião d</w:t>
      </w:r>
      <w:r w:rsidR="00BD0CBC" w:rsidRPr="00032078">
        <w:rPr>
          <w:sz w:val="24"/>
          <w:szCs w:val="24"/>
        </w:rPr>
        <w:t xml:space="preserve">a </w:t>
      </w:r>
      <w:proofErr w:type="spellStart"/>
      <w:r w:rsidR="00A61BCB" w:rsidRPr="00032078">
        <w:rPr>
          <w:sz w:val="24"/>
          <w:szCs w:val="24"/>
        </w:rPr>
        <w:t>Codevasf</w:t>
      </w:r>
      <w:proofErr w:type="spellEnd"/>
      <w:r w:rsidR="00A61BCB" w:rsidRPr="00032078">
        <w:rPr>
          <w:sz w:val="24"/>
          <w:szCs w:val="24"/>
        </w:rPr>
        <w:t xml:space="preserve"> em Petrolina/PE</w:t>
      </w:r>
      <w:r w:rsidR="00223AEB">
        <w:rPr>
          <w:sz w:val="24"/>
          <w:szCs w:val="24"/>
        </w:rPr>
        <w:t xml:space="preserve">, </w:t>
      </w:r>
      <w:r w:rsidR="00223AEB" w:rsidRPr="00223AEB">
        <w:rPr>
          <w:b/>
          <w:sz w:val="24"/>
          <w:szCs w:val="24"/>
        </w:rPr>
        <w:t>conforme quantitativo</w:t>
      </w:r>
      <w:r w:rsidR="00223AEB">
        <w:rPr>
          <w:b/>
          <w:sz w:val="24"/>
          <w:szCs w:val="24"/>
        </w:rPr>
        <w:t>s</w:t>
      </w:r>
      <w:r w:rsidR="00223AEB" w:rsidRPr="00223AEB">
        <w:rPr>
          <w:b/>
          <w:sz w:val="24"/>
          <w:szCs w:val="24"/>
        </w:rPr>
        <w:t xml:space="preserve"> apresentado</w:t>
      </w:r>
      <w:r w:rsidR="00223AEB">
        <w:rPr>
          <w:b/>
          <w:sz w:val="24"/>
          <w:szCs w:val="24"/>
        </w:rPr>
        <w:t>s</w:t>
      </w:r>
      <w:r w:rsidR="00223AEB" w:rsidRPr="00223AEB">
        <w:rPr>
          <w:b/>
          <w:sz w:val="24"/>
          <w:szCs w:val="24"/>
        </w:rPr>
        <w:t xml:space="preserve"> na</w:t>
      </w:r>
      <w:r w:rsidR="00223AEB">
        <w:rPr>
          <w:b/>
          <w:sz w:val="24"/>
          <w:szCs w:val="24"/>
        </w:rPr>
        <w:t>s</w:t>
      </w:r>
      <w:r w:rsidR="00223AEB" w:rsidRPr="00223AEB">
        <w:rPr>
          <w:b/>
          <w:sz w:val="24"/>
          <w:szCs w:val="24"/>
        </w:rPr>
        <w:t xml:space="preserve"> planilha</w:t>
      </w:r>
      <w:r w:rsidR="00223AEB">
        <w:rPr>
          <w:b/>
          <w:sz w:val="24"/>
          <w:szCs w:val="24"/>
        </w:rPr>
        <w:t>s</w:t>
      </w:r>
      <w:r w:rsidR="00223AEB" w:rsidRPr="00223AEB">
        <w:rPr>
          <w:b/>
          <w:sz w:val="24"/>
          <w:szCs w:val="24"/>
        </w:rPr>
        <w:t xml:space="preserve"> orçamentária</w:t>
      </w:r>
      <w:r w:rsidR="00223AEB">
        <w:rPr>
          <w:b/>
          <w:sz w:val="24"/>
          <w:szCs w:val="24"/>
        </w:rPr>
        <w:t>s</w:t>
      </w:r>
      <w:r w:rsidR="00A61BCB" w:rsidRPr="00032078">
        <w:rPr>
          <w:sz w:val="24"/>
          <w:szCs w:val="24"/>
        </w:rPr>
        <w:t>.</w:t>
      </w:r>
      <w:r w:rsidRPr="00032078">
        <w:rPr>
          <w:sz w:val="24"/>
          <w:szCs w:val="24"/>
        </w:rPr>
        <w:t xml:space="preserve"> </w:t>
      </w:r>
    </w:p>
    <w:p w:rsidR="00223AEB" w:rsidRPr="00032078" w:rsidRDefault="00223AEB" w:rsidP="00223AEB">
      <w:pPr>
        <w:pStyle w:val="PargrafodaLista"/>
        <w:ind w:left="1276"/>
        <w:jc w:val="both"/>
        <w:rPr>
          <w:sz w:val="24"/>
          <w:szCs w:val="24"/>
        </w:rPr>
      </w:pPr>
    </w:p>
    <w:p w:rsidR="00F27490" w:rsidRPr="00032078" w:rsidRDefault="00F27490" w:rsidP="00F27490">
      <w:pPr>
        <w:ind w:left="150"/>
        <w:jc w:val="both"/>
        <w:rPr>
          <w:sz w:val="24"/>
          <w:szCs w:val="24"/>
        </w:rPr>
      </w:pPr>
    </w:p>
    <w:p w:rsidR="00F27490" w:rsidRPr="003D5118" w:rsidRDefault="00F27490" w:rsidP="003D5118">
      <w:pPr>
        <w:pStyle w:val="Ttulo"/>
        <w:pageBreakBefore w:val="0"/>
        <w:numPr>
          <w:ilvl w:val="0"/>
          <w:numId w:val="9"/>
        </w:numPr>
        <w:suppressAutoHyphens/>
        <w:ind w:left="928"/>
        <w:rPr>
          <w:sz w:val="24"/>
          <w:lang w:val="x-none" w:eastAsia="ar-SA"/>
        </w:rPr>
      </w:pPr>
      <w:bookmarkStart w:id="8" w:name="_Toc428183350"/>
      <w:r w:rsidRPr="003D5118">
        <w:rPr>
          <w:sz w:val="24"/>
          <w:lang w:val="x-none" w:eastAsia="ar-SA"/>
        </w:rPr>
        <w:t>DO OBJETO</w:t>
      </w:r>
      <w:bookmarkEnd w:id="8"/>
    </w:p>
    <w:p w:rsidR="00F27490" w:rsidRPr="00032078" w:rsidRDefault="00F27490" w:rsidP="00F27490">
      <w:pPr>
        <w:pStyle w:val="Body2Text232"/>
        <w:widowControl/>
        <w:tabs>
          <w:tab w:val="clear" w:pos="360"/>
          <w:tab w:val="left" w:pos="2160"/>
        </w:tabs>
        <w:spacing w:before="0"/>
        <w:ind w:left="150"/>
        <w:rPr>
          <w:rFonts w:ascii="Times New Roman" w:hAnsi="Times New Roman"/>
          <w:sz w:val="24"/>
          <w:szCs w:val="24"/>
        </w:rPr>
      </w:pPr>
    </w:p>
    <w:p w:rsidR="002704D3" w:rsidRPr="00032078" w:rsidRDefault="00F27490" w:rsidP="00F27490">
      <w:pPr>
        <w:pStyle w:val="PargrafodaLista"/>
        <w:numPr>
          <w:ilvl w:val="1"/>
          <w:numId w:val="9"/>
        </w:numPr>
        <w:ind w:left="1276" w:hanging="709"/>
        <w:jc w:val="both"/>
        <w:rPr>
          <w:color w:val="000000"/>
          <w:sz w:val="24"/>
          <w:szCs w:val="24"/>
        </w:rPr>
      </w:pPr>
      <w:r w:rsidRPr="00032078">
        <w:rPr>
          <w:sz w:val="24"/>
          <w:szCs w:val="24"/>
        </w:rPr>
        <w:t xml:space="preserve">A presente licitação tem por objetivo a contratação de empresa </w:t>
      </w:r>
      <w:r w:rsidR="00A61BCB" w:rsidRPr="00032078">
        <w:rPr>
          <w:sz w:val="24"/>
          <w:szCs w:val="24"/>
        </w:rPr>
        <w:t>do ramo da</w:t>
      </w:r>
      <w:r w:rsidRPr="00032078">
        <w:rPr>
          <w:sz w:val="24"/>
          <w:szCs w:val="24"/>
        </w:rPr>
        <w:t xml:space="preserve"> engenharia para</w:t>
      </w:r>
      <w:r w:rsidR="00A61BCB" w:rsidRPr="00032078">
        <w:rPr>
          <w:sz w:val="24"/>
          <w:szCs w:val="24"/>
        </w:rPr>
        <w:t xml:space="preserve"> a</w:t>
      </w:r>
      <w:r w:rsidRPr="00032078">
        <w:rPr>
          <w:sz w:val="24"/>
          <w:szCs w:val="24"/>
        </w:rPr>
        <w:t xml:space="preserve"> execução d</w:t>
      </w:r>
      <w:r w:rsidR="00A61BCB" w:rsidRPr="00032078">
        <w:rPr>
          <w:sz w:val="24"/>
          <w:szCs w:val="24"/>
        </w:rPr>
        <w:t>as obras e dos</w:t>
      </w:r>
      <w:r w:rsidRPr="00032078">
        <w:rPr>
          <w:sz w:val="24"/>
          <w:szCs w:val="24"/>
        </w:rPr>
        <w:t xml:space="preserve"> serviço</w:t>
      </w:r>
      <w:r w:rsidR="00A61BCB" w:rsidRPr="00032078">
        <w:rPr>
          <w:sz w:val="24"/>
          <w:szCs w:val="24"/>
        </w:rPr>
        <w:t>s</w:t>
      </w:r>
      <w:r w:rsidRPr="00032078">
        <w:rPr>
          <w:sz w:val="24"/>
          <w:szCs w:val="24"/>
        </w:rPr>
        <w:t xml:space="preserve"> </w:t>
      </w:r>
      <w:r w:rsidR="00A61BCB" w:rsidRPr="00032078">
        <w:rPr>
          <w:sz w:val="24"/>
          <w:szCs w:val="24"/>
        </w:rPr>
        <w:t xml:space="preserve">necessários </w:t>
      </w:r>
      <w:r w:rsidR="00C33FC5" w:rsidRPr="00032078">
        <w:rPr>
          <w:sz w:val="24"/>
          <w:szCs w:val="24"/>
        </w:rPr>
        <w:t>à</w:t>
      </w:r>
      <w:r w:rsidR="00A61BCB" w:rsidRPr="00032078">
        <w:rPr>
          <w:sz w:val="24"/>
          <w:szCs w:val="24"/>
        </w:rPr>
        <w:t xml:space="preserve"> </w:t>
      </w:r>
      <w:r w:rsidR="00F53607" w:rsidRPr="00032078">
        <w:rPr>
          <w:sz w:val="24"/>
          <w:szCs w:val="24"/>
        </w:rPr>
        <w:t xml:space="preserve">perfuração </w:t>
      </w:r>
      <w:r w:rsidRPr="00032078">
        <w:rPr>
          <w:sz w:val="24"/>
          <w:szCs w:val="24"/>
        </w:rPr>
        <w:t xml:space="preserve">e instalação de </w:t>
      </w:r>
      <w:r w:rsidR="00C7543B">
        <w:rPr>
          <w:sz w:val="24"/>
          <w:szCs w:val="24"/>
        </w:rPr>
        <w:t xml:space="preserve">01 (um) </w:t>
      </w:r>
      <w:r w:rsidRPr="00032078">
        <w:rPr>
          <w:sz w:val="24"/>
          <w:szCs w:val="24"/>
        </w:rPr>
        <w:t xml:space="preserve">poço tubular para prospecção de água subterrânea </w:t>
      </w:r>
      <w:r w:rsidR="00A61BCB" w:rsidRPr="00032078">
        <w:rPr>
          <w:sz w:val="24"/>
          <w:szCs w:val="24"/>
        </w:rPr>
        <w:t xml:space="preserve">em </w:t>
      </w:r>
      <w:r w:rsidR="002704D3" w:rsidRPr="00032078">
        <w:rPr>
          <w:sz w:val="24"/>
          <w:szCs w:val="24"/>
        </w:rPr>
        <w:t xml:space="preserve">área de rocha sedimentar, </w:t>
      </w:r>
      <w:r w:rsidR="00C7543B">
        <w:rPr>
          <w:sz w:val="24"/>
          <w:szCs w:val="24"/>
        </w:rPr>
        <w:t>na zona rural de Ipubi</w:t>
      </w:r>
      <w:r w:rsidR="008231C1">
        <w:rPr>
          <w:sz w:val="24"/>
          <w:szCs w:val="24"/>
        </w:rPr>
        <w:t xml:space="preserve"> (LOTE III)</w:t>
      </w:r>
      <w:r w:rsidR="00C7543B">
        <w:rPr>
          <w:sz w:val="24"/>
          <w:szCs w:val="24"/>
        </w:rPr>
        <w:t>,</w:t>
      </w:r>
      <w:r w:rsidR="00A61BCB" w:rsidRPr="00032078">
        <w:rPr>
          <w:sz w:val="24"/>
          <w:szCs w:val="24"/>
        </w:rPr>
        <w:t xml:space="preserve"> município do </w:t>
      </w:r>
      <w:r w:rsidR="00701589" w:rsidRPr="00032078">
        <w:rPr>
          <w:sz w:val="24"/>
          <w:szCs w:val="24"/>
        </w:rPr>
        <w:t>Estado de Pernambuco</w:t>
      </w:r>
      <w:r w:rsidR="00C7543B">
        <w:rPr>
          <w:sz w:val="24"/>
          <w:szCs w:val="24"/>
        </w:rPr>
        <w:t>.</w:t>
      </w:r>
    </w:p>
    <w:p w:rsidR="002704D3" w:rsidRPr="00032078" w:rsidRDefault="002704D3" w:rsidP="002704D3">
      <w:pPr>
        <w:pStyle w:val="PargrafodaLista"/>
        <w:ind w:left="1276"/>
        <w:jc w:val="both"/>
        <w:rPr>
          <w:color w:val="000000"/>
          <w:sz w:val="24"/>
          <w:szCs w:val="24"/>
        </w:rPr>
      </w:pPr>
    </w:p>
    <w:p w:rsidR="00F27490" w:rsidRPr="00032078" w:rsidRDefault="000057D0" w:rsidP="00F27490">
      <w:pPr>
        <w:pStyle w:val="PargrafodaLista"/>
        <w:numPr>
          <w:ilvl w:val="1"/>
          <w:numId w:val="9"/>
        </w:numPr>
        <w:ind w:left="1276" w:hanging="709"/>
        <w:jc w:val="both"/>
        <w:rPr>
          <w:color w:val="000000"/>
          <w:sz w:val="24"/>
          <w:szCs w:val="24"/>
        </w:rPr>
      </w:pPr>
      <w:r w:rsidRPr="00032078">
        <w:rPr>
          <w:sz w:val="24"/>
          <w:szCs w:val="24"/>
        </w:rPr>
        <w:t>A</w:t>
      </w:r>
      <w:r w:rsidR="00F27490" w:rsidRPr="00032078">
        <w:rPr>
          <w:color w:val="000000"/>
          <w:sz w:val="24"/>
          <w:szCs w:val="24"/>
        </w:rPr>
        <w:t xml:space="preserve"> profundidade do poço está </w:t>
      </w:r>
      <w:r w:rsidR="00F53607" w:rsidRPr="00032078">
        <w:rPr>
          <w:color w:val="000000"/>
          <w:sz w:val="24"/>
          <w:szCs w:val="24"/>
        </w:rPr>
        <w:t>estimada/</w:t>
      </w:r>
      <w:r w:rsidR="00F27490" w:rsidRPr="00032078">
        <w:rPr>
          <w:color w:val="000000"/>
          <w:sz w:val="24"/>
          <w:szCs w:val="24"/>
        </w:rPr>
        <w:t xml:space="preserve">prevista para </w:t>
      </w:r>
      <w:r w:rsidR="002704D3" w:rsidRPr="00032078">
        <w:rPr>
          <w:color w:val="000000"/>
          <w:sz w:val="24"/>
          <w:szCs w:val="24"/>
        </w:rPr>
        <w:t>18</w:t>
      </w:r>
      <w:r w:rsidRPr="00032078">
        <w:rPr>
          <w:color w:val="000000"/>
          <w:sz w:val="24"/>
          <w:szCs w:val="24"/>
        </w:rPr>
        <w:t>0</w:t>
      </w:r>
      <w:r w:rsidR="00F27490" w:rsidRPr="00032078">
        <w:rPr>
          <w:color w:val="000000"/>
          <w:sz w:val="24"/>
          <w:szCs w:val="24"/>
        </w:rPr>
        <w:t xml:space="preserve"> (</w:t>
      </w:r>
      <w:r w:rsidRPr="00032078">
        <w:rPr>
          <w:color w:val="000000"/>
          <w:sz w:val="24"/>
          <w:szCs w:val="24"/>
        </w:rPr>
        <w:t xml:space="preserve">Cento e </w:t>
      </w:r>
      <w:r w:rsidR="002704D3" w:rsidRPr="00032078">
        <w:rPr>
          <w:color w:val="000000"/>
          <w:sz w:val="24"/>
          <w:szCs w:val="24"/>
        </w:rPr>
        <w:t>oitenta)</w:t>
      </w:r>
      <w:r w:rsidR="00F27490" w:rsidRPr="00032078">
        <w:rPr>
          <w:color w:val="000000"/>
          <w:sz w:val="24"/>
          <w:szCs w:val="24"/>
        </w:rPr>
        <w:t xml:space="preserve"> metros, com expectativa de se registrar nível estático em torno de </w:t>
      </w:r>
      <w:r w:rsidR="002704D3" w:rsidRPr="00032078">
        <w:rPr>
          <w:color w:val="000000"/>
          <w:sz w:val="24"/>
          <w:szCs w:val="24"/>
        </w:rPr>
        <w:t>12</w:t>
      </w:r>
      <w:r w:rsidR="00F27490" w:rsidRPr="00032078">
        <w:rPr>
          <w:color w:val="000000"/>
          <w:sz w:val="24"/>
          <w:szCs w:val="24"/>
        </w:rPr>
        <w:t xml:space="preserve">0 m e nível dinâmico em torno de </w:t>
      </w:r>
      <w:r w:rsidRPr="00032078">
        <w:rPr>
          <w:color w:val="000000"/>
          <w:sz w:val="24"/>
          <w:szCs w:val="24"/>
        </w:rPr>
        <w:t>1</w:t>
      </w:r>
      <w:r w:rsidR="002704D3" w:rsidRPr="00032078">
        <w:rPr>
          <w:color w:val="000000"/>
          <w:sz w:val="24"/>
          <w:szCs w:val="24"/>
        </w:rPr>
        <w:t>30</w:t>
      </w:r>
      <w:r w:rsidR="00F27490" w:rsidRPr="00032078">
        <w:rPr>
          <w:color w:val="000000"/>
          <w:sz w:val="24"/>
          <w:szCs w:val="24"/>
        </w:rPr>
        <w:t xml:space="preserve"> m, para uma vazão de </w:t>
      </w:r>
      <w:r w:rsidR="00CF1589" w:rsidRPr="00032078">
        <w:rPr>
          <w:color w:val="000000"/>
          <w:sz w:val="24"/>
          <w:szCs w:val="24"/>
        </w:rPr>
        <w:t>10</w:t>
      </w:r>
      <w:r w:rsidR="00F27490" w:rsidRPr="00032078">
        <w:rPr>
          <w:color w:val="000000"/>
          <w:sz w:val="24"/>
          <w:szCs w:val="24"/>
        </w:rPr>
        <w:t>.000 litros por hora</w:t>
      </w:r>
      <w:r w:rsidR="00F53607" w:rsidRPr="00032078">
        <w:rPr>
          <w:color w:val="000000"/>
          <w:sz w:val="24"/>
          <w:szCs w:val="24"/>
        </w:rPr>
        <w:t xml:space="preserve"> (</w:t>
      </w:r>
      <w:r w:rsidR="00CF1589" w:rsidRPr="00032078">
        <w:rPr>
          <w:color w:val="000000"/>
          <w:sz w:val="24"/>
          <w:szCs w:val="24"/>
        </w:rPr>
        <w:t>10</w:t>
      </w:r>
      <w:r w:rsidR="00FF7AA0" w:rsidRPr="00032078">
        <w:rPr>
          <w:color w:val="000000"/>
          <w:sz w:val="24"/>
          <w:szCs w:val="24"/>
        </w:rPr>
        <w:t xml:space="preserve"> m³/h)</w:t>
      </w:r>
      <w:r w:rsidR="00F27490" w:rsidRPr="00032078">
        <w:rPr>
          <w:color w:val="000000"/>
          <w:sz w:val="24"/>
          <w:szCs w:val="24"/>
        </w:rPr>
        <w:t>.</w:t>
      </w:r>
    </w:p>
    <w:p w:rsidR="00F27490" w:rsidRPr="00032078" w:rsidRDefault="00F27490" w:rsidP="00F27490">
      <w:pPr>
        <w:ind w:left="150"/>
        <w:rPr>
          <w:sz w:val="24"/>
          <w:szCs w:val="24"/>
        </w:rPr>
      </w:pPr>
    </w:p>
    <w:p w:rsidR="00F27490" w:rsidRPr="00032078" w:rsidRDefault="00F27490" w:rsidP="00F27490">
      <w:pPr>
        <w:ind w:left="150"/>
        <w:jc w:val="both"/>
        <w:rPr>
          <w:sz w:val="24"/>
          <w:szCs w:val="24"/>
        </w:rPr>
      </w:pPr>
    </w:p>
    <w:p w:rsidR="00F27490" w:rsidRPr="00ED0AAD" w:rsidRDefault="00F27490" w:rsidP="003D5118">
      <w:pPr>
        <w:pStyle w:val="Ttulo"/>
        <w:pageBreakBefore w:val="0"/>
        <w:numPr>
          <w:ilvl w:val="0"/>
          <w:numId w:val="9"/>
        </w:numPr>
        <w:suppressAutoHyphens/>
        <w:ind w:left="928"/>
        <w:rPr>
          <w:sz w:val="24"/>
          <w:lang w:val="x-none" w:eastAsia="ar-SA"/>
        </w:rPr>
      </w:pPr>
      <w:bookmarkStart w:id="9" w:name="_Toc428183351"/>
      <w:r w:rsidRPr="003D5118">
        <w:rPr>
          <w:sz w:val="24"/>
          <w:lang w:val="x-none" w:eastAsia="ar-SA"/>
        </w:rPr>
        <w:t>Normas Técnicas e Disposições Particulares</w:t>
      </w:r>
      <w:bookmarkEnd w:id="9"/>
    </w:p>
    <w:p w:rsidR="00F27490" w:rsidRPr="00032078" w:rsidRDefault="00F27490" w:rsidP="00F27490">
      <w:pPr>
        <w:ind w:left="150"/>
        <w:jc w:val="both"/>
        <w:rPr>
          <w:sz w:val="24"/>
          <w:szCs w:val="24"/>
        </w:rPr>
      </w:pPr>
    </w:p>
    <w:p w:rsidR="000057D0" w:rsidRPr="00032078" w:rsidRDefault="00F27490" w:rsidP="003D5118">
      <w:pPr>
        <w:pStyle w:val="PargrafodaLista"/>
        <w:numPr>
          <w:ilvl w:val="1"/>
          <w:numId w:val="9"/>
        </w:numPr>
        <w:ind w:left="1276" w:hanging="709"/>
        <w:jc w:val="both"/>
        <w:rPr>
          <w:sz w:val="24"/>
          <w:szCs w:val="24"/>
        </w:rPr>
      </w:pPr>
      <w:r w:rsidRPr="00032078">
        <w:rPr>
          <w:sz w:val="24"/>
          <w:szCs w:val="24"/>
        </w:rPr>
        <w:t xml:space="preserve">Para execução das obras, a Contratada deverá observar as normas vigentes da ABNT (NBR 12.212 e 12.244) que tratam, respectivamente, de </w:t>
      </w:r>
      <w:r w:rsidRPr="00865ECE">
        <w:rPr>
          <w:sz w:val="24"/>
          <w:szCs w:val="24"/>
        </w:rPr>
        <w:t xml:space="preserve">“Projetos de poços e captações de águas subterrâneas” e “Construção de poços para captação de águas subterrâneas”, </w:t>
      </w:r>
      <w:r w:rsidR="000057D0" w:rsidRPr="00865ECE">
        <w:rPr>
          <w:sz w:val="24"/>
          <w:szCs w:val="24"/>
        </w:rPr>
        <w:t xml:space="preserve">o Caderno de Encargo da </w:t>
      </w:r>
      <w:proofErr w:type="spellStart"/>
      <w:r w:rsidR="000057D0" w:rsidRPr="00865ECE">
        <w:rPr>
          <w:sz w:val="24"/>
          <w:szCs w:val="24"/>
        </w:rPr>
        <w:t>Codevasf</w:t>
      </w:r>
      <w:proofErr w:type="spellEnd"/>
      <w:r w:rsidR="000057D0" w:rsidRPr="00865ECE">
        <w:rPr>
          <w:sz w:val="24"/>
          <w:szCs w:val="24"/>
        </w:rPr>
        <w:t xml:space="preserve"> </w:t>
      </w:r>
      <w:r w:rsidRPr="00865ECE">
        <w:rPr>
          <w:sz w:val="24"/>
          <w:szCs w:val="24"/>
        </w:rPr>
        <w:t>e as disposições particulares estabelecidas nestas Especificações Técnicas, além das instruções que venham a receber da Contr</w:t>
      </w:r>
      <w:r w:rsidR="000057D0" w:rsidRPr="00865ECE">
        <w:rPr>
          <w:sz w:val="24"/>
          <w:szCs w:val="24"/>
        </w:rPr>
        <w:t>atante em cada caso específico.</w:t>
      </w:r>
    </w:p>
    <w:p w:rsidR="000057D0" w:rsidRPr="00032078" w:rsidRDefault="000057D0" w:rsidP="000057D0">
      <w:pPr>
        <w:pStyle w:val="PargrafodaLista"/>
        <w:ind w:left="1985"/>
        <w:jc w:val="both"/>
        <w:rPr>
          <w:sz w:val="24"/>
          <w:szCs w:val="24"/>
        </w:rPr>
      </w:pPr>
    </w:p>
    <w:p w:rsidR="00F27490" w:rsidRPr="00032078" w:rsidRDefault="00F27490" w:rsidP="003D5118">
      <w:pPr>
        <w:pStyle w:val="PargrafodaLista"/>
        <w:numPr>
          <w:ilvl w:val="1"/>
          <w:numId w:val="9"/>
        </w:numPr>
        <w:ind w:left="1276" w:hanging="709"/>
        <w:jc w:val="both"/>
        <w:rPr>
          <w:sz w:val="24"/>
          <w:szCs w:val="24"/>
        </w:rPr>
      </w:pPr>
      <w:r w:rsidRPr="00032078">
        <w:rPr>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F27490" w:rsidRPr="00032078" w:rsidRDefault="00F27490" w:rsidP="00F27490">
      <w:pPr>
        <w:ind w:left="1568" w:hanging="709"/>
        <w:jc w:val="both"/>
        <w:rPr>
          <w:sz w:val="24"/>
          <w:szCs w:val="24"/>
        </w:rPr>
      </w:pPr>
    </w:p>
    <w:p w:rsidR="006B76A7" w:rsidRPr="00032078" w:rsidRDefault="006B76A7">
      <w:pPr>
        <w:spacing w:after="200" w:line="276" w:lineRule="auto"/>
        <w:rPr>
          <w:b/>
          <w:bCs/>
          <w:sz w:val="24"/>
          <w:szCs w:val="24"/>
        </w:rPr>
      </w:pPr>
      <w:r w:rsidRPr="00032078">
        <w:rPr>
          <w:b/>
          <w:bCs/>
          <w:sz w:val="24"/>
          <w:szCs w:val="24"/>
        </w:rPr>
        <w:br w:type="page"/>
      </w:r>
    </w:p>
    <w:p w:rsidR="00F27490" w:rsidRPr="003D5118" w:rsidRDefault="003D5118" w:rsidP="003D5118">
      <w:pPr>
        <w:pStyle w:val="Recuodecorpodetexto"/>
        <w:numPr>
          <w:ilvl w:val="1"/>
          <w:numId w:val="9"/>
        </w:numPr>
        <w:suppressAutoHyphens/>
        <w:ind w:left="1418" w:right="30" w:hanging="425"/>
        <w:jc w:val="both"/>
        <w:rPr>
          <w:bCs/>
          <w:sz w:val="24"/>
          <w:szCs w:val="24"/>
        </w:rPr>
      </w:pPr>
      <w:r>
        <w:rPr>
          <w:bCs/>
          <w:sz w:val="24"/>
          <w:szCs w:val="24"/>
        </w:rPr>
        <w:lastRenderedPageBreak/>
        <w:t>PESSOAL</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 xml:space="preserve">Contratada </w:t>
      </w:r>
      <w:r w:rsidRPr="00032078">
        <w:rPr>
          <w:sz w:val="24"/>
          <w:szCs w:val="24"/>
        </w:rPr>
        <w:t>deverá empregar operários devidamente treinados e habilitados para realização dos trabalhos contratados, os quais serão supervisionados direta e permanentemente por sondador de comprovada experiência.</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b/>
          <w:bCs/>
          <w:sz w:val="24"/>
          <w:szCs w:val="24"/>
        </w:rPr>
      </w:pPr>
      <w:r w:rsidRPr="00032078">
        <w:rPr>
          <w:sz w:val="24"/>
          <w:szCs w:val="24"/>
        </w:rPr>
        <w:t xml:space="preserve">Caberá à </w:t>
      </w:r>
      <w:r w:rsidRPr="00032078">
        <w:rPr>
          <w:bCs/>
          <w:sz w:val="24"/>
          <w:szCs w:val="24"/>
        </w:rPr>
        <w:t xml:space="preserve">Contratada </w:t>
      </w:r>
      <w:r w:rsidRPr="00032078">
        <w:rPr>
          <w:sz w:val="24"/>
          <w:szCs w:val="24"/>
        </w:rPr>
        <w:t>fornecer a todos os s</w:t>
      </w:r>
      <w:r w:rsidR="000057D0" w:rsidRPr="00032078">
        <w:rPr>
          <w:sz w:val="24"/>
          <w:szCs w:val="24"/>
        </w:rPr>
        <w:t>eus empregados</w:t>
      </w:r>
      <w:r w:rsidRPr="00032078">
        <w:rPr>
          <w:sz w:val="24"/>
          <w:szCs w:val="24"/>
        </w:rPr>
        <w:t xml:space="preserve">, os </w:t>
      </w:r>
      <w:r w:rsidRPr="00032078">
        <w:rPr>
          <w:bCs/>
          <w:sz w:val="24"/>
          <w:szCs w:val="24"/>
        </w:rPr>
        <w:t>Equipamentos de Proteção Individual</w:t>
      </w:r>
      <w:r w:rsidRPr="00032078">
        <w:rPr>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Será de inteira responsabilidade da </w:t>
      </w:r>
      <w:r w:rsidRPr="00032078">
        <w:rPr>
          <w:bCs/>
          <w:sz w:val="24"/>
          <w:szCs w:val="24"/>
        </w:rPr>
        <w:t>Contratada</w:t>
      </w:r>
      <w:r w:rsidRPr="00032078">
        <w:rPr>
          <w:sz w:val="24"/>
          <w:szCs w:val="24"/>
        </w:rPr>
        <w:t xml:space="preserve">, o treinamento de seus empregados quanto ao uso e conservação tanto dos </w:t>
      </w:r>
      <w:proofErr w:type="spellStart"/>
      <w:r w:rsidRPr="00032078">
        <w:rPr>
          <w:bCs/>
          <w:sz w:val="24"/>
          <w:szCs w:val="24"/>
        </w:rPr>
        <w:t>EPI’s</w:t>
      </w:r>
      <w:proofErr w:type="spellEnd"/>
      <w:r w:rsidRPr="00032078">
        <w:rPr>
          <w:bCs/>
          <w:sz w:val="24"/>
          <w:szCs w:val="24"/>
        </w:rPr>
        <w:t xml:space="preserve"> - Equipamentos de Proteção Individual</w:t>
      </w:r>
      <w:r w:rsidRPr="00032078">
        <w:rPr>
          <w:sz w:val="24"/>
          <w:szCs w:val="24"/>
        </w:rPr>
        <w:t xml:space="preserve">, quanto aos </w:t>
      </w:r>
      <w:proofErr w:type="spellStart"/>
      <w:r w:rsidRPr="00032078">
        <w:rPr>
          <w:bCs/>
          <w:sz w:val="24"/>
          <w:szCs w:val="24"/>
        </w:rPr>
        <w:t>EPC’s</w:t>
      </w:r>
      <w:proofErr w:type="spellEnd"/>
      <w:r w:rsidRPr="00032078">
        <w:rPr>
          <w:sz w:val="24"/>
          <w:szCs w:val="24"/>
        </w:rPr>
        <w:t xml:space="preserve"> -</w:t>
      </w:r>
      <w:r w:rsidRPr="00032078">
        <w:rPr>
          <w:bCs/>
          <w:sz w:val="24"/>
          <w:szCs w:val="24"/>
        </w:rPr>
        <w:t xml:space="preserve"> Equipamentos de Proteção Coletiva</w:t>
      </w:r>
      <w:r w:rsidRPr="00032078">
        <w:rPr>
          <w:sz w:val="24"/>
          <w:szCs w:val="24"/>
        </w:rPr>
        <w:t xml:space="preserve">, em estrita obediência às </w:t>
      </w:r>
      <w:r w:rsidRPr="00032078">
        <w:rPr>
          <w:bCs/>
          <w:sz w:val="24"/>
          <w:szCs w:val="24"/>
        </w:rPr>
        <w:t xml:space="preserve">Normas </w:t>
      </w:r>
      <w:r w:rsidRPr="00032078">
        <w:rPr>
          <w:sz w:val="24"/>
          <w:szCs w:val="24"/>
        </w:rPr>
        <w:t xml:space="preserve">que regulam a matéria </w:t>
      </w:r>
      <w:r w:rsidRPr="00032078">
        <w:rPr>
          <w:bCs/>
          <w:sz w:val="24"/>
          <w:szCs w:val="24"/>
        </w:rPr>
        <w:t xml:space="preserve">(PCMAT, PPRA, </w:t>
      </w:r>
      <w:proofErr w:type="spellStart"/>
      <w:r w:rsidRPr="00032078">
        <w:rPr>
          <w:bCs/>
          <w:sz w:val="24"/>
          <w:szCs w:val="24"/>
        </w:rPr>
        <w:t>ASO’s</w:t>
      </w:r>
      <w:proofErr w:type="spellEnd"/>
      <w:r w:rsidRPr="00032078">
        <w:rPr>
          <w:bCs/>
          <w:sz w:val="24"/>
          <w:szCs w:val="24"/>
        </w:rPr>
        <w:t xml:space="preserve"> e CIPA).</w:t>
      </w:r>
    </w:p>
    <w:p w:rsidR="00F27490" w:rsidRPr="00032078" w:rsidRDefault="00F27490" w:rsidP="00F27490">
      <w:pPr>
        <w:ind w:left="1568" w:hanging="709"/>
        <w:jc w:val="both"/>
        <w:rPr>
          <w:sz w:val="24"/>
          <w:szCs w:val="24"/>
        </w:rPr>
      </w:pPr>
    </w:p>
    <w:p w:rsidR="00F27490" w:rsidRPr="00865ECE" w:rsidRDefault="00F27490" w:rsidP="00F27490">
      <w:pPr>
        <w:pStyle w:val="PargrafodaLista"/>
        <w:numPr>
          <w:ilvl w:val="2"/>
          <w:numId w:val="9"/>
        </w:numPr>
        <w:ind w:left="1985" w:hanging="709"/>
        <w:jc w:val="both"/>
        <w:rPr>
          <w:sz w:val="24"/>
          <w:szCs w:val="24"/>
        </w:rPr>
      </w:pPr>
      <w:r w:rsidRPr="00865ECE">
        <w:rPr>
          <w:sz w:val="24"/>
          <w:szCs w:val="24"/>
        </w:rPr>
        <w:t xml:space="preserve">A </w:t>
      </w:r>
      <w:r w:rsidRPr="00865ECE">
        <w:rPr>
          <w:bCs/>
          <w:sz w:val="24"/>
          <w:szCs w:val="24"/>
        </w:rPr>
        <w:t xml:space="preserve">Contratada </w:t>
      </w:r>
      <w:r w:rsidRPr="00865ECE">
        <w:rPr>
          <w:sz w:val="24"/>
          <w:szCs w:val="24"/>
        </w:rPr>
        <w:t>estará obrigada a substituir</w:t>
      </w:r>
      <w:r w:rsidR="008629EF" w:rsidRPr="00865ECE">
        <w:rPr>
          <w:sz w:val="24"/>
          <w:szCs w:val="24"/>
        </w:rPr>
        <w:t>,</w:t>
      </w:r>
      <w:r w:rsidRPr="00865ECE">
        <w:rPr>
          <w:sz w:val="24"/>
          <w:szCs w:val="24"/>
        </w:rPr>
        <w:t xml:space="preserve"> </w:t>
      </w:r>
      <w:r w:rsidR="008629EF" w:rsidRPr="00865ECE">
        <w:rPr>
          <w:sz w:val="24"/>
          <w:szCs w:val="24"/>
        </w:rPr>
        <w:t xml:space="preserve">em no máximo 24 horas, </w:t>
      </w:r>
      <w:r w:rsidRPr="00865ECE">
        <w:rPr>
          <w:sz w:val="24"/>
          <w:szCs w:val="24"/>
        </w:rPr>
        <w:t>as pessoas que venham a ser indicadas pela fiscalização e não poderá efetuar mudanças no pessoal sem prévia autorização da mesma.</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 xml:space="preserve">Contratada </w:t>
      </w:r>
      <w:r w:rsidRPr="00032078">
        <w:rPr>
          <w:sz w:val="24"/>
          <w:szCs w:val="24"/>
        </w:rPr>
        <w:t xml:space="preserve">deverá manter em regime de supervisão diária na obra, durante sua execução, </w:t>
      </w:r>
      <w:r w:rsidR="00865ECE">
        <w:rPr>
          <w:bCs/>
          <w:sz w:val="24"/>
          <w:szCs w:val="24"/>
        </w:rPr>
        <w:t>um Geólogo ou Engenheiro</w:t>
      </w:r>
      <w:r w:rsidRPr="00032078">
        <w:rPr>
          <w:b/>
          <w:bCs/>
          <w:sz w:val="24"/>
          <w:szCs w:val="24"/>
        </w:rPr>
        <w:t xml:space="preserve">, </w:t>
      </w:r>
      <w:r w:rsidRPr="00032078">
        <w:rPr>
          <w:sz w:val="24"/>
          <w:szCs w:val="24"/>
        </w:rPr>
        <w:t>com experiência comprovada através de certidões de acervo técnico de obras com características similares</w:t>
      </w:r>
      <w:r w:rsidRPr="00032078">
        <w:rPr>
          <w:b/>
          <w:bCs/>
          <w:sz w:val="24"/>
          <w:szCs w:val="24"/>
        </w:rPr>
        <w:t xml:space="preserve">, </w:t>
      </w:r>
      <w:r w:rsidRPr="00032078">
        <w:rPr>
          <w:bCs/>
          <w:sz w:val="24"/>
          <w:szCs w:val="24"/>
        </w:rPr>
        <w:t xml:space="preserve">aptos a </w:t>
      </w:r>
      <w:r w:rsidRPr="00032078">
        <w:rPr>
          <w:sz w:val="24"/>
          <w:szCs w:val="24"/>
        </w:rPr>
        <w:t xml:space="preserve">receber e atender qualquer instrução ou comunicação que venha a ser feita por parte da </w:t>
      </w:r>
      <w:r w:rsidRPr="00032078">
        <w:rPr>
          <w:bCs/>
          <w:sz w:val="24"/>
          <w:szCs w:val="24"/>
        </w:rPr>
        <w:t>Contratante</w:t>
      </w:r>
      <w:r w:rsidRPr="00032078">
        <w:rPr>
          <w:sz w:val="24"/>
          <w:szCs w:val="24"/>
        </w:rPr>
        <w:t>, objetivando o bom desenvolvimento dos trabalhos de campo.</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supervisão do referido técnico será verificada mediante constatação da sua rubrica diária no </w:t>
      </w:r>
      <w:r w:rsidRPr="00032078">
        <w:rPr>
          <w:bCs/>
          <w:sz w:val="24"/>
          <w:szCs w:val="24"/>
        </w:rPr>
        <w:t>Livro de Ocorrência</w:t>
      </w:r>
      <w:r w:rsidR="008B2C7D" w:rsidRPr="00032078">
        <w:rPr>
          <w:bCs/>
          <w:sz w:val="24"/>
          <w:szCs w:val="24"/>
        </w:rPr>
        <w:t xml:space="preserve"> (Diário de Obras)</w:t>
      </w:r>
      <w:r w:rsidRPr="00032078">
        <w:rPr>
          <w:b/>
          <w:bCs/>
          <w:sz w:val="24"/>
          <w:szCs w:val="24"/>
        </w:rPr>
        <w:t xml:space="preserve">, </w:t>
      </w:r>
      <w:r w:rsidRPr="00032078">
        <w:rPr>
          <w:sz w:val="24"/>
          <w:szCs w:val="24"/>
        </w:rPr>
        <w:t>na rubrica nos boletins de perfuração e demais fichas de preenchimento diário</w:t>
      </w:r>
      <w:r w:rsidRPr="00032078">
        <w:rPr>
          <w:b/>
          <w:bCs/>
          <w:sz w:val="24"/>
          <w:szCs w:val="24"/>
        </w:rPr>
        <w:t>.</w:t>
      </w:r>
    </w:p>
    <w:p w:rsidR="00F27490" w:rsidRPr="00032078" w:rsidRDefault="00F27490" w:rsidP="00F27490">
      <w:pPr>
        <w:ind w:left="150"/>
        <w:jc w:val="both"/>
        <w:rPr>
          <w:sz w:val="24"/>
          <w:szCs w:val="24"/>
        </w:rPr>
      </w:pPr>
    </w:p>
    <w:p w:rsidR="00F27490" w:rsidRPr="003D5118" w:rsidRDefault="003D5118" w:rsidP="003D5118">
      <w:pPr>
        <w:pStyle w:val="Recuodecorpodetexto"/>
        <w:numPr>
          <w:ilvl w:val="1"/>
          <w:numId w:val="9"/>
        </w:numPr>
        <w:suppressAutoHyphens/>
        <w:ind w:left="1418" w:right="30" w:hanging="425"/>
        <w:jc w:val="both"/>
        <w:rPr>
          <w:bCs/>
          <w:sz w:val="24"/>
          <w:szCs w:val="24"/>
        </w:rPr>
      </w:pPr>
      <w:r w:rsidRPr="003D5118">
        <w:rPr>
          <w:bCs/>
          <w:sz w:val="24"/>
          <w:szCs w:val="24"/>
        </w:rPr>
        <w:t>SERVIÇOS DE PERFURAÇÃO</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bCs/>
          <w:sz w:val="24"/>
          <w:szCs w:val="24"/>
        </w:rPr>
      </w:pPr>
      <w:r w:rsidRPr="00032078">
        <w:rPr>
          <w:sz w:val="24"/>
          <w:szCs w:val="24"/>
        </w:rPr>
        <w:t xml:space="preserve">Os equipamentos de perfuração propostos deverão ter capacidade suficiente para alcançar, </w:t>
      </w:r>
      <w:r w:rsidRPr="00865ECE">
        <w:rPr>
          <w:sz w:val="24"/>
          <w:szCs w:val="24"/>
        </w:rPr>
        <w:t xml:space="preserve">nos diâmetros estipulados, as profundidades previstas no </w:t>
      </w:r>
      <w:r w:rsidRPr="003D5118">
        <w:rPr>
          <w:b/>
          <w:bCs/>
          <w:sz w:val="24"/>
          <w:szCs w:val="24"/>
        </w:rPr>
        <w:t xml:space="preserve">item </w:t>
      </w:r>
      <w:r w:rsidR="00CA7975" w:rsidRPr="003D5118">
        <w:rPr>
          <w:b/>
          <w:sz w:val="24"/>
          <w:szCs w:val="24"/>
        </w:rPr>
        <w:t>2.2</w:t>
      </w:r>
      <w:r w:rsidRPr="00032078">
        <w:rPr>
          <w:b/>
          <w:bCs/>
          <w:sz w:val="24"/>
          <w:szCs w:val="24"/>
        </w:rPr>
        <w:t xml:space="preserve"> </w:t>
      </w:r>
      <w:r w:rsidR="00CA7975" w:rsidRPr="00032078">
        <w:rPr>
          <w:sz w:val="24"/>
          <w:szCs w:val="24"/>
        </w:rPr>
        <w:t>da presente</w:t>
      </w:r>
      <w:r w:rsidRPr="00032078">
        <w:rPr>
          <w:sz w:val="24"/>
          <w:szCs w:val="24"/>
        </w:rPr>
        <w:t xml:space="preserve"> </w:t>
      </w:r>
      <w:r w:rsidRPr="00032078">
        <w:rPr>
          <w:bCs/>
          <w:sz w:val="24"/>
          <w:szCs w:val="24"/>
        </w:rPr>
        <w:t>Especificações Técnicas.</w:t>
      </w:r>
    </w:p>
    <w:p w:rsidR="00F27490" w:rsidRPr="00032078" w:rsidRDefault="00F27490" w:rsidP="00F27490">
      <w:pPr>
        <w:ind w:left="150"/>
        <w:jc w:val="both"/>
        <w:rPr>
          <w:bCs/>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Contratada deverá dispor, no mínimo, </w:t>
      </w:r>
      <w:r w:rsidR="00826E31" w:rsidRPr="00032078">
        <w:rPr>
          <w:sz w:val="24"/>
          <w:szCs w:val="24"/>
        </w:rPr>
        <w:t>do</w:t>
      </w:r>
      <w:r w:rsidRPr="00032078">
        <w:rPr>
          <w:sz w:val="24"/>
          <w:szCs w:val="24"/>
        </w:rPr>
        <w:t xml:space="preserve"> seguinte</w:t>
      </w:r>
      <w:r w:rsidR="00826E31" w:rsidRPr="00032078">
        <w:rPr>
          <w:sz w:val="24"/>
          <w:szCs w:val="24"/>
        </w:rPr>
        <w:t xml:space="preserve"> grupo</w:t>
      </w:r>
      <w:r w:rsidRPr="00032078">
        <w:rPr>
          <w:sz w:val="24"/>
          <w:szCs w:val="24"/>
        </w:rPr>
        <w:t xml:space="preserve"> equipamentos e materiais para execução dos serviços e apresentar documentos comprobatórios de propriedade dos mesmos ou de aluguel ou consórcio:</w:t>
      </w:r>
    </w:p>
    <w:p w:rsidR="00F27490" w:rsidRPr="00032078" w:rsidRDefault="00F27490" w:rsidP="00F27490">
      <w:pPr>
        <w:numPr>
          <w:ilvl w:val="0"/>
          <w:numId w:val="2"/>
        </w:numPr>
        <w:tabs>
          <w:tab w:val="clear" w:pos="720"/>
          <w:tab w:val="num" w:pos="2694"/>
        </w:tabs>
        <w:ind w:left="2694" w:hanging="709"/>
        <w:jc w:val="both"/>
        <w:rPr>
          <w:sz w:val="24"/>
          <w:szCs w:val="24"/>
        </w:rPr>
      </w:pPr>
      <w:proofErr w:type="gramStart"/>
      <w:r w:rsidRPr="00032078">
        <w:rPr>
          <w:sz w:val="24"/>
          <w:szCs w:val="24"/>
        </w:rPr>
        <w:lastRenderedPageBreak/>
        <w:t xml:space="preserve">01 (uma) perfuratriz rotativa, em perfeitas condições operacionais, com capacidade para atingir, no </w:t>
      </w:r>
      <w:r w:rsidR="00691E2E" w:rsidRPr="00032078">
        <w:rPr>
          <w:sz w:val="24"/>
          <w:szCs w:val="24"/>
        </w:rPr>
        <w:t>mínimo, as</w:t>
      </w:r>
      <w:r w:rsidR="008B2C7D" w:rsidRPr="00032078">
        <w:rPr>
          <w:sz w:val="24"/>
          <w:szCs w:val="24"/>
        </w:rPr>
        <w:t xml:space="preserve"> profundidad</w:t>
      </w:r>
      <w:r w:rsidR="006B76A7" w:rsidRPr="00032078">
        <w:rPr>
          <w:sz w:val="24"/>
          <w:szCs w:val="24"/>
        </w:rPr>
        <w:t>es de 5</w:t>
      </w:r>
      <w:r w:rsidRPr="00032078">
        <w:rPr>
          <w:sz w:val="24"/>
          <w:szCs w:val="24"/>
        </w:rPr>
        <w:t>0 (</w:t>
      </w:r>
      <w:r w:rsidR="006B76A7" w:rsidRPr="00032078">
        <w:rPr>
          <w:sz w:val="24"/>
          <w:szCs w:val="24"/>
        </w:rPr>
        <w:t>cinquenta</w:t>
      </w:r>
      <w:r w:rsidRPr="00032078">
        <w:rPr>
          <w:sz w:val="24"/>
          <w:szCs w:val="24"/>
        </w:rPr>
        <w:t xml:space="preserve">) metros </w:t>
      </w:r>
      <w:r w:rsidR="00691E2E" w:rsidRPr="00032078">
        <w:rPr>
          <w:sz w:val="24"/>
          <w:szCs w:val="24"/>
        </w:rPr>
        <w:t>no diâmetro de 16</w:t>
      </w:r>
      <w:r w:rsidRPr="00032078">
        <w:rPr>
          <w:sz w:val="24"/>
          <w:szCs w:val="24"/>
        </w:rPr>
        <w:t>”</w:t>
      </w:r>
      <w:proofErr w:type="gramEnd"/>
      <w:r w:rsidRPr="00032078">
        <w:rPr>
          <w:sz w:val="24"/>
          <w:szCs w:val="24"/>
        </w:rPr>
        <w:t xml:space="preserve"> e </w:t>
      </w:r>
      <w:r w:rsidR="0021370B">
        <w:rPr>
          <w:sz w:val="24"/>
          <w:szCs w:val="24"/>
        </w:rPr>
        <w:t>3</w:t>
      </w:r>
      <w:r w:rsidRPr="00032078">
        <w:rPr>
          <w:sz w:val="24"/>
          <w:szCs w:val="24"/>
        </w:rPr>
        <w:t>00 (</w:t>
      </w:r>
      <w:r w:rsidR="0021370B">
        <w:rPr>
          <w:sz w:val="24"/>
          <w:szCs w:val="24"/>
        </w:rPr>
        <w:t>t</w:t>
      </w:r>
      <w:r w:rsidR="008B2C7D" w:rsidRPr="00032078">
        <w:rPr>
          <w:sz w:val="24"/>
          <w:szCs w:val="24"/>
        </w:rPr>
        <w:t>rezentos</w:t>
      </w:r>
      <w:r w:rsidR="00691E2E" w:rsidRPr="00032078">
        <w:rPr>
          <w:sz w:val="24"/>
          <w:szCs w:val="24"/>
        </w:rPr>
        <w:t>) metros no diâmetro de 12 1/4</w:t>
      </w:r>
      <w:r w:rsidRPr="00032078">
        <w:rPr>
          <w:sz w:val="24"/>
          <w:szCs w:val="24"/>
        </w:rPr>
        <w:t>”;</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Hastes, brocas e demais equipamentos, ferramentas e acessórios de perfuração necessários para construção do poço nos diâmetros exigidos;</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Um compressor de ar com capacidade para ser utilizado na limpeza, e desenvolvimento do poço;</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Bomba de lama com capacidade compatível com a profundidade e os diâmetros exigidos nestas especificações.</w:t>
      </w:r>
    </w:p>
    <w:p w:rsidR="008B2C7D"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Conjunto completo de bombeamento submerso para testes de vazão compatíveis com a produção do poço (bomba, quadro de proteção elét</w:t>
      </w:r>
      <w:r w:rsidR="008B2C7D" w:rsidRPr="00032078">
        <w:rPr>
          <w:sz w:val="24"/>
          <w:szCs w:val="24"/>
        </w:rPr>
        <w:t>rica, tubulações e motor etc.);</w:t>
      </w:r>
    </w:p>
    <w:p w:rsidR="008B2C7D" w:rsidRPr="00032078" w:rsidRDefault="008B2C7D" w:rsidP="00F27490">
      <w:pPr>
        <w:numPr>
          <w:ilvl w:val="0"/>
          <w:numId w:val="2"/>
        </w:numPr>
        <w:tabs>
          <w:tab w:val="clear" w:pos="720"/>
          <w:tab w:val="num" w:pos="2694"/>
        </w:tabs>
        <w:ind w:left="2694" w:hanging="709"/>
        <w:jc w:val="both"/>
        <w:rPr>
          <w:sz w:val="24"/>
          <w:szCs w:val="24"/>
        </w:rPr>
      </w:pPr>
      <w:r w:rsidRPr="00032078">
        <w:rPr>
          <w:sz w:val="24"/>
          <w:szCs w:val="24"/>
        </w:rPr>
        <w:t>D</w:t>
      </w:r>
      <w:r w:rsidR="00F27490" w:rsidRPr="00032078">
        <w:rPr>
          <w:sz w:val="24"/>
          <w:szCs w:val="24"/>
        </w:rPr>
        <w:t>ispo</w:t>
      </w:r>
      <w:r w:rsidRPr="00032078">
        <w:rPr>
          <w:sz w:val="24"/>
          <w:szCs w:val="24"/>
        </w:rPr>
        <w:t>sitivos para medição de vazões;</w:t>
      </w:r>
    </w:p>
    <w:p w:rsidR="00F27490" w:rsidRPr="00032078" w:rsidRDefault="008B2C7D" w:rsidP="00F27490">
      <w:pPr>
        <w:numPr>
          <w:ilvl w:val="0"/>
          <w:numId w:val="2"/>
        </w:numPr>
        <w:tabs>
          <w:tab w:val="clear" w:pos="720"/>
          <w:tab w:val="num" w:pos="2694"/>
        </w:tabs>
        <w:ind w:left="2694" w:hanging="709"/>
        <w:jc w:val="both"/>
        <w:rPr>
          <w:sz w:val="24"/>
          <w:szCs w:val="24"/>
        </w:rPr>
      </w:pPr>
      <w:r w:rsidRPr="00032078">
        <w:rPr>
          <w:sz w:val="24"/>
          <w:szCs w:val="24"/>
        </w:rPr>
        <w:t>Grupo gerador</w:t>
      </w:r>
      <w:r w:rsidR="00F27490" w:rsidRPr="00032078">
        <w:rPr>
          <w:sz w:val="24"/>
          <w:szCs w:val="24"/>
        </w:rPr>
        <w:t>;</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Medidores de nível d’água elétricos</w:t>
      </w:r>
      <w:r w:rsidR="008B2C7D" w:rsidRPr="00032078">
        <w:rPr>
          <w:sz w:val="24"/>
          <w:szCs w:val="24"/>
        </w:rPr>
        <w:t>;</w:t>
      </w:r>
      <w:r w:rsidRPr="00032078">
        <w:rPr>
          <w:sz w:val="24"/>
          <w:szCs w:val="24"/>
        </w:rPr>
        <w:t xml:space="preserve"> </w:t>
      </w:r>
    </w:p>
    <w:p w:rsidR="00F27490" w:rsidRPr="00032078" w:rsidRDefault="00F27490" w:rsidP="008B2C7D">
      <w:pPr>
        <w:numPr>
          <w:ilvl w:val="0"/>
          <w:numId w:val="2"/>
        </w:numPr>
        <w:tabs>
          <w:tab w:val="clear" w:pos="720"/>
          <w:tab w:val="num" w:pos="2694"/>
        </w:tabs>
        <w:ind w:left="2694" w:hanging="709"/>
        <w:jc w:val="both"/>
        <w:rPr>
          <w:sz w:val="24"/>
          <w:szCs w:val="24"/>
        </w:rPr>
      </w:pPr>
      <w:r w:rsidRPr="00032078">
        <w:rPr>
          <w:sz w:val="24"/>
          <w:szCs w:val="24"/>
        </w:rPr>
        <w:t>Cronômetros e relógios digitais.</w:t>
      </w:r>
    </w:p>
    <w:p w:rsidR="00F27490" w:rsidRPr="00032078" w:rsidRDefault="00F27490" w:rsidP="00F27490">
      <w:pPr>
        <w:ind w:left="1795" w:hanging="227"/>
        <w:jc w:val="both"/>
        <w:rPr>
          <w:sz w:val="24"/>
          <w:szCs w:val="24"/>
        </w:rPr>
      </w:pPr>
    </w:p>
    <w:p w:rsidR="00406593" w:rsidRPr="00032078" w:rsidRDefault="00F27490" w:rsidP="008B2C7D">
      <w:pPr>
        <w:pStyle w:val="PargrafodaLista"/>
        <w:numPr>
          <w:ilvl w:val="2"/>
          <w:numId w:val="9"/>
        </w:numPr>
        <w:ind w:left="1985" w:hanging="709"/>
        <w:jc w:val="both"/>
        <w:rPr>
          <w:b/>
          <w:sz w:val="24"/>
          <w:szCs w:val="24"/>
        </w:rPr>
      </w:pPr>
      <w:r w:rsidRPr="00032078">
        <w:rPr>
          <w:b/>
          <w:sz w:val="24"/>
          <w:szCs w:val="24"/>
        </w:rPr>
        <w:t>Se por algum motivo</w:t>
      </w:r>
      <w:r w:rsidR="00CF1589" w:rsidRPr="00032078">
        <w:rPr>
          <w:b/>
          <w:sz w:val="24"/>
          <w:szCs w:val="24"/>
        </w:rPr>
        <w:t xml:space="preserve"> de responsabilidade da</w:t>
      </w:r>
      <w:r w:rsidRPr="00032078">
        <w:rPr>
          <w:b/>
          <w:sz w:val="24"/>
          <w:szCs w:val="24"/>
        </w:rPr>
        <w:t xml:space="preserve"> </w:t>
      </w:r>
      <w:r w:rsidRPr="00032078">
        <w:rPr>
          <w:b/>
          <w:bCs/>
          <w:sz w:val="24"/>
          <w:szCs w:val="24"/>
        </w:rPr>
        <w:t>Contratada</w:t>
      </w:r>
      <w:r w:rsidR="00CF1589" w:rsidRPr="00032078">
        <w:rPr>
          <w:b/>
          <w:bCs/>
          <w:sz w:val="24"/>
          <w:szCs w:val="24"/>
        </w:rPr>
        <w:t>, esta</w:t>
      </w:r>
      <w:r w:rsidRPr="00032078">
        <w:rPr>
          <w:b/>
          <w:bCs/>
          <w:sz w:val="24"/>
          <w:szCs w:val="24"/>
        </w:rPr>
        <w:t xml:space="preserve"> </w:t>
      </w:r>
      <w:r w:rsidRPr="00032078">
        <w:rPr>
          <w:b/>
          <w:sz w:val="24"/>
          <w:szCs w:val="24"/>
        </w:rPr>
        <w:t>não conseguir concluir o poço conforme os p</w:t>
      </w:r>
      <w:r w:rsidR="00406593" w:rsidRPr="00032078">
        <w:rPr>
          <w:b/>
          <w:sz w:val="24"/>
          <w:szCs w:val="24"/>
        </w:rPr>
        <w:t>rincípios estabelecidos nestas</w:t>
      </w:r>
      <w:r w:rsidR="008B2C7D" w:rsidRPr="00032078">
        <w:rPr>
          <w:b/>
          <w:sz w:val="24"/>
          <w:szCs w:val="24"/>
        </w:rPr>
        <w:t xml:space="preserve"> E</w:t>
      </w:r>
      <w:r w:rsidRPr="00032078">
        <w:rPr>
          <w:b/>
          <w:sz w:val="24"/>
          <w:szCs w:val="24"/>
        </w:rPr>
        <w:t>specificações</w:t>
      </w:r>
      <w:r w:rsidR="008B2C7D" w:rsidRPr="00032078">
        <w:rPr>
          <w:b/>
          <w:sz w:val="24"/>
          <w:szCs w:val="24"/>
        </w:rPr>
        <w:t xml:space="preserve"> Técnicas</w:t>
      </w:r>
      <w:proofErr w:type="gramStart"/>
      <w:r w:rsidR="00406593" w:rsidRPr="00032078">
        <w:rPr>
          <w:b/>
          <w:sz w:val="24"/>
          <w:szCs w:val="24"/>
        </w:rPr>
        <w:t>,</w:t>
      </w:r>
      <w:r w:rsidR="008B2C7D" w:rsidRPr="00032078">
        <w:rPr>
          <w:b/>
          <w:sz w:val="24"/>
          <w:szCs w:val="24"/>
        </w:rPr>
        <w:t xml:space="preserve"> estará</w:t>
      </w:r>
      <w:proofErr w:type="gramEnd"/>
      <w:r w:rsidRPr="00032078">
        <w:rPr>
          <w:b/>
          <w:sz w:val="24"/>
          <w:szCs w:val="24"/>
        </w:rPr>
        <w:t xml:space="preserve"> obrigada a fazer outro</w:t>
      </w:r>
      <w:r w:rsidR="00D3012D" w:rsidRPr="00032078">
        <w:rPr>
          <w:b/>
          <w:sz w:val="24"/>
          <w:szCs w:val="24"/>
        </w:rPr>
        <w:t xml:space="preserve"> poço na </w:t>
      </w:r>
      <w:r w:rsidR="000311BB" w:rsidRPr="00032078">
        <w:rPr>
          <w:b/>
          <w:sz w:val="24"/>
          <w:szCs w:val="24"/>
        </w:rPr>
        <w:t xml:space="preserve">mesma </w:t>
      </w:r>
      <w:r w:rsidR="00D3012D" w:rsidRPr="00032078">
        <w:rPr>
          <w:b/>
          <w:sz w:val="24"/>
          <w:szCs w:val="24"/>
        </w:rPr>
        <w:t>região do primeiro</w:t>
      </w:r>
      <w:r w:rsidRPr="00032078">
        <w:rPr>
          <w:b/>
          <w:sz w:val="24"/>
          <w:szCs w:val="24"/>
        </w:rPr>
        <w:t>, com a profundidade exigida</w:t>
      </w:r>
      <w:r w:rsidR="00D3012D" w:rsidRPr="00032078">
        <w:rPr>
          <w:b/>
          <w:sz w:val="24"/>
          <w:szCs w:val="24"/>
        </w:rPr>
        <w:t xml:space="preserve"> em contrato</w:t>
      </w:r>
      <w:r w:rsidRPr="00032078">
        <w:rPr>
          <w:b/>
          <w:sz w:val="24"/>
          <w:szCs w:val="24"/>
        </w:rPr>
        <w:t>, sem nenhuma compensação econômica relativ</w:t>
      </w:r>
      <w:r w:rsidR="008B2C7D" w:rsidRPr="00032078">
        <w:rPr>
          <w:b/>
          <w:sz w:val="24"/>
          <w:szCs w:val="24"/>
        </w:rPr>
        <w:t xml:space="preserve">a à execução do poço </w:t>
      </w:r>
      <w:r w:rsidR="00406593" w:rsidRPr="00032078">
        <w:rPr>
          <w:b/>
          <w:sz w:val="24"/>
          <w:szCs w:val="24"/>
        </w:rPr>
        <w:t>frustrado.</w:t>
      </w:r>
    </w:p>
    <w:p w:rsidR="00406593" w:rsidRPr="00032078" w:rsidRDefault="00406593" w:rsidP="00406593">
      <w:pPr>
        <w:pStyle w:val="PargrafodaLista"/>
        <w:ind w:left="1985"/>
        <w:jc w:val="both"/>
        <w:rPr>
          <w:b/>
          <w:sz w:val="24"/>
          <w:szCs w:val="24"/>
        </w:rPr>
      </w:pPr>
    </w:p>
    <w:p w:rsidR="008B2C7D" w:rsidRPr="00032078" w:rsidRDefault="00406593" w:rsidP="008B2C7D">
      <w:pPr>
        <w:pStyle w:val="PargrafodaLista"/>
        <w:numPr>
          <w:ilvl w:val="2"/>
          <w:numId w:val="9"/>
        </w:numPr>
        <w:ind w:left="1985" w:hanging="709"/>
        <w:jc w:val="both"/>
        <w:rPr>
          <w:b/>
          <w:sz w:val="24"/>
          <w:szCs w:val="24"/>
        </w:rPr>
      </w:pPr>
      <w:proofErr w:type="gramStart"/>
      <w:r w:rsidRPr="00032078">
        <w:rPr>
          <w:b/>
          <w:sz w:val="24"/>
          <w:szCs w:val="24"/>
        </w:rPr>
        <w:t>Por ser a locação do poço responsabilidade exclusiva da Contratada, se o poço perfurado for considerado improdutivo (vazão menor que 300l/h), será aplicado um deságio de 50% do valor do</w:t>
      </w:r>
      <w:r w:rsidR="00CF1589" w:rsidRPr="00032078">
        <w:rPr>
          <w:b/>
          <w:sz w:val="24"/>
          <w:szCs w:val="24"/>
        </w:rPr>
        <w:t>s</w:t>
      </w:r>
      <w:r w:rsidRPr="00032078">
        <w:rPr>
          <w:b/>
          <w:sz w:val="24"/>
          <w:szCs w:val="24"/>
        </w:rPr>
        <w:t xml:space="preserve"> serviço</w:t>
      </w:r>
      <w:r w:rsidR="00CF1589" w:rsidRPr="00032078">
        <w:rPr>
          <w:b/>
          <w:sz w:val="24"/>
          <w:szCs w:val="24"/>
        </w:rPr>
        <w:t>s</w:t>
      </w:r>
      <w:r w:rsidR="004573C0" w:rsidRPr="00032078">
        <w:rPr>
          <w:b/>
          <w:sz w:val="24"/>
          <w:szCs w:val="24"/>
        </w:rPr>
        <w:t xml:space="preserve"> de</w:t>
      </w:r>
      <w:r w:rsidR="00CF1589" w:rsidRPr="00032078">
        <w:rPr>
          <w:b/>
          <w:sz w:val="24"/>
          <w:szCs w:val="24"/>
        </w:rPr>
        <w:t xml:space="preserve"> instalação e desinstalação de sonda (perfuratriz) (</w:t>
      </w:r>
      <w:r w:rsidR="004573C0" w:rsidRPr="00032078">
        <w:rPr>
          <w:b/>
          <w:sz w:val="24"/>
          <w:szCs w:val="24"/>
        </w:rPr>
        <w:t xml:space="preserve">item </w:t>
      </w:r>
      <w:r w:rsidR="0021370B">
        <w:rPr>
          <w:b/>
          <w:sz w:val="24"/>
          <w:szCs w:val="24"/>
        </w:rPr>
        <w:t>3.3</w:t>
      </w:r>
      <w:r w:rsidR="00CF1589" w:rsidRPr="00032078">
        <w:rPr>
          <w:b/>
          <w:sz w:val="24"/>
          <w:szCs w:val="24"/>
        </w:rPr>
        <w:t>) e de perf</w:t>
      </w:r>
      <w:r w:rsidR="004573C0" w:rsidRPr="00032078">
        <w:rPr>
          <w:b/>
          <w:sz w:val="24"/>
          <w:szCs w:val="24"/>
        </w:rPr>
        <w:t>uração do po</w:t>
      </w:r>
      <w:r w:rsidR="0021370B">
        <w:rPr>
          <w:b/>
          <w:sz w:val="24"/>
          <w:szCs w:val="24"/>
        </w:rPr>
        <w:t>ço com diâmetro de 16”</w:t>
      </w:r>
      <w:proofErr w:type="gramEnd"/>
      <w:r w:rsidR="0021370B">
        <w:rPr>
          <w:b/>
          <w:sz w:val="24"/>
          <w:szCs w:val="24"/>
        </w:rPr>
        <w:t xml:space="preserve"> (item 3.4</w:t>
      </w:r>
      <w:r w:rsidR="004573C0" w:rsidRPr="00032078">
        <w:rPr>
          <w:b/>
          <w:sz w:val="24"/>
          <w:szCs w:val="24"/>
        </w:rPr>
        <w:t xml:space="preserve">) e 12 ¼” (item </w:t>
      </w:r>
      <w:r w:rsidR="0021370B">
        <w:rPr>
          <w:b/>
          <w:sz w:val="24"/>
          <w:szCs w:val="24"/>
        </w:rPr>
        <w:t>3.5</w:t>
      </w:r>
      <w:r w:rsidR="00CF1589" w:rsidRPr="00032078">
        <w:rPr>
          <w:b/>
          <w:sz w:val="24"/>
          <w:szCs w:val="24"/>
        </w:rPr>
        <w:t>).</w:t>
      </w:r>
      <w:r w:rsidRPr="00032078">
        <w:rPr>
          <w:b/>
          <w:sz w:val="24"/>
          <w:szCs w:val="24"/>
        </w:rPr>
        <w:t xml:space="preserve"> </w:t>
      </w:r>
    </w:p>
    <w:p w:rsidR="00CF1589" w:rsidRPr="00032078" w:rsidRDefault="00CF1589" w:rsidP="00CF1589">
      <w:pPr>
        <w:jc w:val="both"/>
        <w:rPr>
          <w:b/>
          <w:sz w:val="24"/>
          <w:szCs w:val="24"/>
        </w:rPr>
      </w:pPr>
    </w:p>
    <w:p w:rsidR="007020CA" w:rsidRPr="00032078" w:rsidRDefault="00CF1589" w:rsidP="007020CA">
      <w:pPr>
        <w:pStyle w:val="PargrafodaLista"/>
        <w:numPr>
          <w:ilvl w:val="3"/>
          <w:numId w:val="9"/>
        </w:numPr>
        <w:ind w:left="3119" w:hanging="992"/>
        <w:jc w:val="both"/>
        <w:rPr>
          <w:b/>
          <w:sz w:val="24"/>
          <w:szCs w:val="24"/>
        </w:rPr>
      </w:pPr>
      <w:r w:rsidRPr="00032078">
        <w:rPr>
          <w:b/>
          <w:sz w:val="24"/>
          <w:szCs w:val="24"/>
        </w:rPr>
        <w:t>Quanto aos demais serviços</w:t>
      </w:r>
      <w:r w:rsidR="007020CA" w:rsidRPr="00032078">
        <w:rPr>
          <w:b/>
          <w:sz w:val="24"/>
          <w:szCs w:val="24"/>
        </w:rPr>
        <w:t xml:space="preserve"> contidos na planilha </w:t>
      </w:r>
      <w:r w:rsidR="003015AC" w:rsidRPr="00032078">
        <w:rPr>
          <w:b/>
          <w:sz w:val="24"/>
          <w:szCs w:val="24"/>
        </w:rPr>
        <w:t>orçamentária</w:t>
      </w:r>
      <w:r w:rsidRPr="00032078">
        <w:rPr>
          <w:b/>
          <w:sz w:val="24"/>
          <w:szCs w:val="24"/>
        </w:rPr>
        <w:t>, os mesmo não serão passiveis de remuneração, medição ou faturamento.</w:t>
      </w:r>
    </w:p>
    <w:p w:rsidR="00CF1589" w:rsidRPr="00032078" w:rsidRDefault="007020CA" w:rsidP="007020CA">
      <w:pPr>
        <w:jc w:val="both"/>
        <w:rPr>
          <w:b/>
          <w:sz w:val="24"/>
          <w:szCs w:val="24"/>
        </w:rPr>
      </w:pPr>
      <w:r w:rsidRPr="00032078">
        <w:rPr>
          <w:b/>
          <w:sz w:val="24"/>
          <w:szCs w:val="24"/>
        </w:rPr>
        <w:t xml:space="preserve"> </w:t>
      </w:r>
    </w:p>
    <w:p w:rsidR="00CF1589" w:rsidRPr="00032078" w:rsidRDefault="00CF1589" w:rsidP="00CF1589">
      <w:pPr>
        <w:pStyle w:val="PargrafodaLista"/>
        <w:numPr>
          <w:ilvl w:val="2"/>
          <w:numId w:val="9"/>
        </w:numPr>
        <w:ind w:left="1985" w:hanging="709"/>
        <w:jc w:val="both"/>
        <w:rPr>
          <w:b/>
          <w:sz w:val="24"/>
          <w:szCs w:val="24"/>
        </w:rPr>
      </w:pPr>
      <w:r w:rsidRPr="00032078">
        <w:rPr>
          <w:b/>
          <w:sz w:val="24"/>
          <w:szCs w:val="24"/>
        </w:rPr>
        <w:t>Em caso de realização de nova tentativa, este poço será remunerado de acordo com o resultado que atingir; se for considerado produtivo será pago os serviços nele realizados, se for considerado seco ser</w:t>
      </w:r>
      <w:r w:rsidR="008231C1">
        <w:rPr>
          <w:b/>
          <w:sz w:val="24"/>
          <w:szCs w:val="24"/>
        </w:rPr>
        <w:t>á pago conforme o item 3.4</w:t>
      </w:r>
      <w:r w:rsidR="007020CA" w:rsidRPr="00032078">
        <w:rPr>
          <w:b/>
          <w:sz w:val="24"/>
          <w:szCs w:val="24"/>
        </w:rPr>
        <w:t>.4</w:t>
      </w:r>
      <w:r w:rsidRPr="00032078">
        <w:rPr>
          <w:b/>
          <w:sz w:val="24"/>
          <w:szCs w:val="24"/>
        </w:rPr>
        <w:t>.</w:t>
      </w:r>
    </w:p>
    <w:p w:rsidR="00CF1589" w:rsidRPr="00032078" w:rsidRDefault="00CF1589" w:rsidP="00CF1589">
      <w:pPr>
        <w:jc w:val="both"/>
        <w:rPr>
          <w:b/>
          <w:sz w:val="24"/>
          <w:szCs w:val="24"/>
        </w:rPr>
      </w:pPr>
    </w:p>
    <w:p w:rsidR="00FF7AA0" w:rsidRPr="00032078" w:rsidRDefault="00F27490" w:rsidP="000311BB">
      <w:pPr>
        <w:pStyle w:val="PargrafodaLista"/>
        <w:numPr>
          <w:ilvl w:val="2"/>
          <w:numId w:val="9"/>
        </w:numPr>
        <w:ind w:left="1985" w:hanging="709"/>
        <w:jc w:val="both"/>
        <w:rPr>
          <w:sz w:val="24"/>
          <w:szCs w:val="24"/>
        </w:rPr>
      </w:pPr>
      <w:r w:rsidRPr="00032078">
        <w:rPr>
          <w:sz w:val="24"/>
          <w:szCs w:val="24"/>
        </w:rPr>
        <w:t xml:space="preserve">Considerar-se-á um poço concluído </w:t>
      </w:r>
      <w:r w:rsidR="00CF1589" w:rsidRPr="00032078">
        <w:rPr>
          <w:sz w:val="24"/>
          <w:szCs w:val="24"/>
        </w:rPr>
        <w:t xml:space="preserve">e passivo de faturamento </w:t>
      </w:r>
      <w:r w:rsidRPr="00032078">
        <w:rPr>
          <w:sz w:val="24"/>
          <w:szCs w:val="24"/>
        </w:rPr>
        <w:t>se</w:t>
      </w:r>
      <w:r w:rsidR="00FF7AA0" w:rsidRPr="00032078">
        <w:rPr>
          <w:sz w:val="24"/>
          <w:szCs w:val="24"/>
        </w:rPr>
        <w:t>:</w:t>
      </w:r>
    </w:p>
    <w:p w:rsidR="00FF7AA0" w:rsidRPr="00032078" w:rsidRDefault="00FF7AA0" w:rsidP="00FF7AA0">
      <w:pPr>
        <w:pStyle w:val="PargrafodaLista"/>
        <w:ind w:left="3119"/>
        <w:jc w:val="both"/>
        <w:rPr>
          <w:sz w:val="24"/>
          <w:szCs w:val="24"/>
        </w:rPr>
      </w:pPr>
    </w:p>
    <w:p w:rsidR="00FF7AA0" w:rsidRPr="00032078" w:rsidRDefault="00FF7AA0" w:rsidP="00691E2E">
      <w:pPr>
        <w:numPr>
          <w:ilvl w:val="0"/>
          <w:numId w:val="2"/>
        </w:numPr>
        <w:tabs>
          <w:tab w:val="clear" w:pos="720"/>
          <w:tab w:val="num" w:pos="3828"/>
        </w:tabs>
        <w:ind w:left="3828" w:hanging="426"/>
        <w:jc w:val="both"/>
        <w:rPr>
          <w:sz w:val="24"/>
          <w:szCs w:val="24"/>
        </w:rPr>
      </w:pPr>
      <w:r w:rsidRPr="00032078">
        <w:rPr>
          <w:sz w:val="24"/>
          <w:szCs w:val="24"/>
        </w:rPr>
        <w:t>F</w:t>
      </w:r>
      <w:r w:rsidR="00F27490" w:rsidRPr="00032078">
        <w:rPr>
          <w:sz w:val="24"/>
          <w:szCs w:val="24"/>
        </w:rPr>
        <w:t>orem alcançadas nos diâmetros indicados, as profundidades estabelecidas no item 2.</w:t>
      </w:r>
      <w:r w:rsidR="00AE1381" w:rsidRPr="00032078">
        <w:rPr>
          <w:sz w:val="24"/>
          <w:szCs w:val="24"/>
        </w:rPr>
        <w:t>2</w:t>
      </w:r>
      <w:r w:rsidRPr="00032078">
        <w:rPr>
          <w:sz w:val="24"/>
          <w:szCs w:val="24"/>
        </w:rPr>
        <w:t>;</w:t>
      </w:r>
    </w:p>
    <w:p w:rsidR="00BF49E2" w:rsidRPr="00032078" w:rsidRDefault="00BF49E2" w:rsidP="00691E2E">
      <w:pPr>
        <w:tabs>
          <w:tab w:val="num" w:pos="3828"/>
        </w:tabs>
        <w:ind w:left="3828" w:hanging="426"/>
        <w:jc w:val="both"/>
        <w:rPr>
          <w:sz w:val="24"/>
          <w:szCs w:val="24"/>
        </w:rPr>
      </w:pPr>
    </w:p>
    <w:p w:rsidR="000311BB" w:rsidRPr="00032078" w:rsidRDefault="00FF7AA0" w:rsidP="00691E2E">
      <w:pPr>
        <w:numPr>
          <w:ilvl w:val="0"/>
          <w:numId w:val="2"/>
        </w:numPr>
        <w:tabs>
          <w:tab w:val="clear" w:pos="720"/>
          <w:tab w:val="num" w:pos="3828"/>
        </w:tabs>
        <w:ind w:left="3828" w:hanging="426"/>
        <w:jc w:val="both"/>
        <w:rPr>
          <w:sz w:val="24"/>
          <w:szCs w:val="24"/>
        </w:rPr>
      </w:pPr>
      <w:r w:rsidRPr="00032078">
        <w:rPr>
          <w:sz w:val="24"/>
          <w:szCs w:val="24"/>
        </w:rPr>
        <w:t xml:space="preserve">Forem </w:t>
      </w:r>
      <w:r w:rsidR="00F27490" w:rsidRPr="00032078">
        <w:rPr>
          <w:sz w:val="24"/>
          <w:szCs w:val="24"/>
        </w:rPr>
        <w:t>instalados os revestimentos</w:t>
      </w:r>
      <w:r w:rsidR="00BF49E2" w:rsidRPr="00032078">
        <w:rPr>
          <w:sz w:val="24"/>
          <w:szCs w:val="24"/>
        </w:rPr>
        <w:t>, pré-filtro</w:t>
      </w:r>
      <w:r w:rsidR="00F27490" w:rsidRPr="00032078">
        <w:rPr>
          <w:sz w:val="24"/>
          <w:szCs w:val="24"/>
        </w:rPr>
        <w:t xml:space="preserve"> e filtr</w:t>
      </w:r>
      <w:r w:rsidR="000311BB" w:rsidRPr="00032078">
        <w:rPr>
          <w:sz w:val="24"/>
          <w:szCs w:val="24"/>
        </w:rPr>
        <w:t>os nas profundidades definidas;</w:t>
      </w:r>
    </w:p>
    <w:p w:rsidR="000311BB" w:rsidRPr="00032078" w:rsidRDefault="000311BB" w:rsidP="000311BB">
      <w:pPr>
        <w:pStyle w:val="PargrafodaLista"/>
        <w:rPr>
          <w:sz w:val="24"/>
          <w:szCs w:val="24"/>
        </w:rPr>
      </w:pPr>
    </w:p>
    <w:p w:rsidR="000311BB" w:rsidRPr="00032078" w:rsidRDefault="000311BB" w:rsidP="00691E2E">
      <w:pPr>
        <w:numPr>
          <w:ilvl w:val="0"/>
          <w:numId w:val="2"/>
        </w:numPr>
        <w:tabs>
          <w:tab w:val="clear" w:pos="720"/>
          <w:tab w:val="num" w:pos="3828"/>
        </w:tabs>
        <w:ind w:left="3828" w:hanging="426"/>
        <w:jc w:val="both"/>
        <w:rPr>
          <w:sz w:val="24"/>
          <w:szCs w:val="24"/>
        </w:rPr>
      </w:pPr>
      <w:r w:rsidRPr="00032078">
        <w:rPr>
          <w:sz w:val="24"/>
          <w:szCs w:val="24"/>
        </w:rPr>
        <w:lastRenderedPageBreak/>
        <w:t>Forem realizadas a cimentação, construção de laje de proteção sanitária,</w:t>
      </w:r>
      <w:r w:rsidR="007970DB" w:rsidRPr="00032078">
        <w:rPr>
          <w:sz w:val="24"/>
          <w:szCs w:val="24"/>
        </w:rPr>
        <w:t xml:space="preserve"> montagens</w:t>
      </w:r>
      <w:r w:rsidR="00691E2E" w:rsidRPr="00032078">
        <w:rPr>
          <w:sz w:val="24"/>
          <w:szCs w:val="24"/>
        </w:rPr>
        <w:t xml:space="preserve"> e test</w:t>
      </w:r>
      <w:r w:rsidR="007970DB" w:rsidRPr="00032078">
        <w:rPr>
          <w:sz w:val="24"/>
          <w:szCs w:val="24"/>
        </w:rPr>
        <w:t>es do</w:t>
      </w:r>
      <w:r w:rsidRPr="00032078">
        <w:rPr>
          <w:sz w:val="24"/>
          <w:szCs w:val="24"/>
        </w:rPr>
        <w:t xml:space="preserve"> sistema de bombeamento;</w:t>
      </w:r>
    </w:p>
    <w:p w:rsidR="000311BB" w:rsidRPr="00032078" w:rsidRDefault="000311BB" w:rsidP="000311BB">
      <w:pPr>
        <w:pStyle w:val="PargrafodaLista"/>
        <w:rPr>
          <w:sz w:val="24"/>
          <w:szCs w:val="24"/>
        </w:rPr>
      </w:pPr>
    </w:p>
    <w:p w:rsidR="00F27490" w:rsidRPr="00032078" w:rsidRDefault="000311BB" w:rsidP="00691E2E">
      <w:pPr>
        <w:numPr>
          <w:ilvl w:val="0"/>
          <w:numId w:val="2"/>
        </w:numPr>
        <w:tabs>
          <w:tab w:val="clear" w:pos="720"/>
          <w:tab w:val="num" w:pos="3828"/>
        </w:tabs>
        <w:ind w:left="3828" w:hanging="426"/>
        <w:jc w:val="both"/>
        <w:rPr>
          <w:sz w:val="24"/>
          <w:szCs w:val="24"/>
        </w:rPr>
      </w:pPr>
      <w:r w:rsidRPr="00032078">
        <w:rPr>
          <w:sz w:val="24"/>
          <w:szCs w:val="24"/>
        </w:rPr>
        <w:t>Atendidas</w:t>
      </w:r>
      <w:r w:rsidR="005E5AE6" w:rsidRPr="00032078">
        <w:rPr>
          <w:sz w:val="24"/>
          <w:szCs w:val="24"/>
        </w:rPr>
        <w:t xml:space="preserve"> toda</w:t>
      </w:r>
      <w:r w:rsidR="00691E2E" w:rsidRPr="00032078">
        <w:rPr>
          <w:sz w:val="24"/>
          <w:szCs w:val="24"/>
        </w:rPr>
        <w:t xml:space="preserve">s </w:t>
      </w:r>
      <w:r w:rsidRPr="00032078">
        <w:rPr>
          <w:sz w:val="24"/>
          <w:szCs w:val="24"/>
        </w:rPr>
        <w:t xml:space="preserve">as exigências </w:t>
      </w:r>
      <w:r w:rsidR="00691E2E" w:rsidRPr="00032078">
        <w:rPr>
          <w:sz w:val="24"/>
          <w:szCs w:val="24"/>
        </w:rPr>
        <w:t xml:space="preserve">conforme </w:t>
      </w:r>
      <w:r w:rsidR="00F27490" w:rsidRPr="00032078">
        <w:rPr>
          <w:sz w:val="24"/>
          <w:szCs w:val="24"/>
        </w:rPr>
        <w:t>os critérios de aceitação da obra est</w:t>
      </w:r>
      <w:r w:rsidR="00691E2E" w:rsidRPr="00032078">
        <w:rPr>
          <w:sz w:val="24"/>
          <w:szCs w:val="24"/>
        </w:rPr>
        <w:t xml:space="preserve">abelecidos no item </w:t>
      </w:r>
      <w:proofErr w:type="gramStart"/>
      <w:r w:rsidR="00691E2E" w:rsidRPr="00032078">
        <w:rPr>
          <w:sz w:val="24"/>
          <w:szCs w:val="24"/>
        </w:rPr>
        <w:t>4</w:t>
      </w:r>
      <w:proofErr w:type="gramEnd"/>
      <w:r w:rsidR="00F27490" w:rsidRPr="00032078">
        <w:rPr>
          <w:sz w:val="24"/>
          <w:szCs w:val="24"/>
        </w:rPr>
        <w:t xml:space="preserve"> destas Especificações Técnicas. </w:t>
      </w:r>
    </w:p>
    <w:p w:rsidR="00691E2E" w:rsidRPr="00032078" w:rsidRDefault="00691E2E">
      <w:pPr>
        <w:spacing w:after="200" w:line="276" w:lineRule="auto"/>
        <w:rPr>
          <w:b/>
          <w:bCs/>
          <w:sz w:val="24"/>
          <w:szCs w:val="24"/>
        </w:rPr>
      </w:pPr>
    </w:p>
    <w:p w:rsidR="00F27490" w:rsidRPr="00032078" w:rsidRDefault="003D5118" w:rsidP="003D5118">
      <w:pPr>
        <w:pStyle w:val="Recuodecorpodetexto"/>
        <w:numPr>
          <w:ilvl w:val="1"/>
          <w:numId w:val="9"/>
        </w:numPr>
        <w:suppressAutoHyphens/>
        <w:ind w:left="1418" w:right="30" w:hanging="425"/>
        <w:jc w:val="both"/>
        <w:rPr>
          <w:b/>
          <w:bCs/>
          <w:sz w:val="24"/>
          <w:szCs w:val="24"/>
        </w:rPr>
      </w:pPr>
      <w:r w:rsidRPr="003D5118">
        <w:rPr>
          <w:bCs/>
          <w:sz w:val="24"/>
          <w:szCs w:val="24"/>
        </w:rPr>
        <w:t>FORNECIMENTOS POR PARTE DA CONTRATADA</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deverá fornecer toda mão de obra, materiais, transporte, energia, água, limpeza permanente da obra, vigilância, análises ou ensaios inerentes às especificações, equipamentos e acessórios que sejam </w:t>
      </w:r>
      <w:proofErr w:type="gramStart"/>
      <w:r w:rsidRPr="00032078">
        <w:rPr>
          <w:sz w:val="24"/>
          <w:szCs w:val="24"/>
        </w:rPr>
        <w:t xml:space="preserve">necessários para a construção completa e satisfatória do poço, assim como para as operações de </w:t>
      </w:r>
      <w:proofErr w:type="spellStart"/>
      <w:r w:rsidRPr="00032078">
        <w:rPr>
          <w:sz w:val="24"/>
          <w:szCs w:val="24"/>
        </w:rPr>
        <w:t>perfilagem</w:t>
      </w:r>
      <w:proofErr w:type="spellEnd"/>
      <w:r w:rsidRPr="00032078">
        <w:rPr>
          <w:sz w:val="24"/>
          <w:szCs w:val="24"/>
        </w:rPr>
        <w:t xml:space="preserve"> geofísica, cimentações</w:t>
      </w:r>
      <w:proofErr w:type="gramEnd"/>
      <w:r w:rsidRPr="00032078">
        <w:rPr>
          <w:sz w:val="24"/>
          <w:szCs w:val="24"/>
        </w:rPr>
        <w:t xml:space="preserve">, limpeza e estimulação do </w:t>
      </w:r>
      <w:r w:rsidR="00C33FC5" w:rsidRPr="00032078">
        <w:rPr>
          <w:sz w:val="24"/>
          <w:szCs w:val="24"/>
        </w:rPr>
        <w:t>aquífero</w:t>
      </w:r>
      <w:r w:rsidRPr="00032078">
        <w:rPr>
          <w:sz w:val="24"/>
          <w:szCs w:val="24"/>
        </w:rPr>
        <w:t xml:space="preserve">, desenvolvimento e testes de bombeamentos programados, além de quaisquer outras atividades inerentes à execução dos serviços contratados. Estão previstos também o fornecimento dos serviços, equipamentos e materiais conforme </w:t>
      </w:r>
      <w:r w:rsidRPr="00B71870">
        <w:rPr>
          <w:sz w:val="24"/>
          <w:szCs w:val="24"/>
        </w:rPr>
        <w:t xml:space="preserve">definido no </w:t>
      </w:r>
      <w:r w:rsidRPr="00B71870">
        <w:rPr>
          <w:bCs/>
          <w:sz w:val="24"/>
          <w:szCs w:val="24"/>
        </w:rPr>
        <w:t>item 3.3.2.</w:t>
      </w:r>
    </w:p>
    <w:p w:rsidR="00F27490" w:rsidRPr="00032078" w:rsidRDefault="00F27490" w:rsidP="00F27490">
      <w:pPr>
        <w:ind w:left="150"/>
        <w:jc w:val="both"/>
        <w:rPr>
          <w:sz w:val="24"/>
          <w:szCs w:val="24"/>
        </w:rPr>
      </w:pPr>
    </w:p>
    <w:p w:rsidR="00F27490" w:rsidRPr="003D5118" w:rsidRDefault="003D5118" w:rsidP="003D5118">
      <w:pPr>
        <w:pStyle w:val="Recuodecorpodetexto"/>
        <w:numPr>
          <w:ilvl w:val="1"/>
          <w:numId w:val="9"/>
        </w:numPr>
        <w:suppressAutoHyphens/>
        <w:ind w:left="1418" w:right="30" w:hanging="425"/>
        <w:jc w:val="both"/>
        <w:rPr>
          <w:bCs/>
          <w:sz w:val="24"/>
          <w:szCs w:val="24"/>
        </w:rPr>
      </w:pPr>
      <w:r w:rsidRPr="003D5118">
        <w:rPr>
          <w:bCs/>
          <w:sz w:val="24"/>
          <w:szCs w:val="24"/>
        </w:rPr>
        <w:t>TRANSFERÊNCIAS DE TRABALHO</w:t>
      </w:r>
    </w:p>
    <w:p w:rsidR="00F27490" w:rsidRPr="00032078" w:rsidRDefault="00F27490" w:rsidP="00F27490">
      <w:pPr>
        <w:ind w:left="150"/>
        <w:jc w:val="both"/>
        <w:rPr>
          <w:sz w:val="24"/>
          <w:szCs w:val="24"/>
        </w:rPr>
      </w:pPr>
    </w:p>
    <w:p w:rsidR="00BF49E2"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somente poderá transferir eventual e parcialmente a terceiros os trabalhos a realizar, sendo para isso necessária a prévia autorização escrita por parte da </w:t>
      </w:r>
      <w:r w:rsidRPr="00032078">
        <w:rPr>
          <w:bCs/>
          <w:sz w:val="24"/>
          <w:szCs w:val="24"/>
        </w:rPr>
        <w:t>Contratante</w:t>
      </w:r>
      <w:r w:rsidR="00BF49E2" w:rsidRPr="00032078">
        <w:rPr>
          <w:sz w:val="24"/>
          <w:szCs w:val="24"/>
        </w:rPr>
        <w:t>.</w:t>
      </w:r>
    </w:p>
    <w:p w:rsidR="00BF49E2" w:rsidRPr="00032078" w:rsidRDefault="00BF49E2" w:rsidP="00BF49E2">
      <w:pPr>
        <w:pStyle w:val="PargrafodaLista"/>
        <w:ind w:left="1985"/>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Qualquer caso de transferência de trabalho, não exime, entretanto a </w:t>
      </w:r>
      <w:r w:rsidRPr="00032078">
        <w:rPr>
          <w:bCs/>
          <w:sz w:val="24"/>
          <w:szCs w:val="24"/>
        </w:rPr>
        <w:t>Contratada</w:t>
      </w:r>
      <w:r w:rsidRPr="00032078">
        <w:rPr>
          <w:b/>
          <w:bCs/>
          <w:sz w:val="24"/>
          <w:szCs w:val="24"/>
        </w:rPr>
        <w:t xml:space="preserve"> </w:t>
      </w:r>
      <w:r w:rsidRPr="00032078">
        <w:rPr>
          <w:sz w:val="24"/>
          <w:szCs w:val="24"/>
        </w:rPr>
        <w:t xml:space="preserve">das responsabilidades assumidas perante a </w:t>
      </w:r>
      <w:r w:rsidRPr="00032078">
        <w:rPr>
          <w:bCs/>
          <w:sz w:val="24"/>
          <w:szCs w:val="24"/>
        </w:rPr>
        <w:t>Contratante</w:t>
      </w:r>
      <w:r w:rsidRPr="00032078">
        <w:rPr>
          <w:sz w:val="24"/>
          <w:szCs w:val="24"/>
        </w:rPr>
        <w:t xml:space="preserve">, definidas no </w:t>
      </w:r>
      <w:r w:rsidRPr="00032078">
        <w:rPr>
          <w:bCs/>
          <w:sz w:val="24"/>
          <w:szCs w:val="24"/>
        </w:rPr>
        <w:t>Edital de Licitação</w:t>
      </w:r>
      <w:r w:rsidRPr="00032078">
        <w:rPr>
          <w:b/>
          <w:bCs/>
          <w:sz w:val="24"/>
          <w:szCs w:val="24"/>
        </w:rPr>
        <w:t xml:space="preserve"> </w:t>
      </w:r>
      <w:r w:rsidR="00761C1B" w:rsidRPr="00032078">
        <w:rPr>
          <w:sz w:val="24"/>
          <w:szCs w:val="24"/>
        </w:rPr>
        <w:t>e na legislação vigente</w:t>
      </w:r>
      <w:r w:rsidRPr="00032078">
        <w:rPr>
          <w:sz w:val="24"/>
          <w:szCs w:val="24"/>
        </w:rPr>
        <w:t xml:space="preserve">. </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Os possíveis subempreiteiros deverão possuir a devida experiência e capacidade para realizar os serviços objeto da transferência, devendo demonstrar satisfatoriamente estas condições perante a </w:t>
      </w:r>
      <w:r w:rsidRPr="00032078">
        <w:rPr>
          <w:bCs/>
          <w:sz w:val="24"/>
          <w:szCs w:val="24"/>
        </w:rPr>
        <w:t>Contratante</w:t>
      </w:r>
      <w:r w:rsidRPr="00032078">
        <w:rPr>
          <w:sz w:val="24"/>
          <w:szCs w:val="24"/>
        </w:rPr>
        <w:t>, na forma que vier a ser exigida.</w:t>
      </w:r>
    </w:p>
    <w:p w:rsidR="00F27490" w:rsidRPr="00032078" w:rsidRDefault="00F27490" w:rsidP="00F27490">
      <w:pPr>
        <w:ind w:left="1568" w:hanging="709"/>
        <w:jc w:val="both"/>
        <w:rPr>
          <w:sz w:val="24"/>
          <w:szCs w:val="24"/>
        </w:rPr>
      </w:pPr>
    </w:p>
    <w:p w:rsidR="00F27490" w:rsidRPr="006F314A" w:rsidRDefault="006F314A" w:rsidP="006F314A">
      <w:pPr>
        <w:pStyle w:val="Recuodecorpodetexto"/>
        <w:numPr>
          <w:ilvl w:val="1"/>
          <w:numId w:val="9"/>
        </w:numPr>
        <w:suppressAutoHyphens/>
        <w:ind w:left="1418" w:right="30" w:hanging="425"/>
        <w:jc w:val="both"/>
        <w:rPr>
          <w:bCs/>
          <w:sz w:val="24"/>
          <w:szCs w:val="24"/>
        </w:rPr>
      </w:pPr>
      <w:r w:rsidRPr="006F314A">
        <w:rPr>
          <w:bCs/>
          <w:sz w:val="24"/>
          <w:szCs w:val="24"/>
        </w:rPr>
        <w:t xml:space="preserve">PERMISSÕES, CERTIFICADOS, REGULAMENTOS E ANÁLISES A SEREM EXECUTADAS PELA </w:t>
      </w:r>
      <w:proofErr w:type="gramStart"/>
      <w:r w:rsidRPr="006F314A">
        <w:rPr>
          <w:bCs/>
          <w:sz w:val="24"/>
          <w:szCs w:val="24"/>
        </w:rPr>
        <w:t>CONTRATADA</w:t>
      </w:r>
      <w:proofErr w:type="gramEnd"/>
    </w:p>
    <w:p w:rsidR="00F27490" w:rsidRPr="00032078" w:rsidRDefault="00F27490" w:rsidP="00F27490">
      <w:pPr>
        <w:ind w:left="150"/>
        <w:jc w:val="both"/>
        <w:rPr>
          <w:sz w:val="24"/>
          <w:szCs w:val="24"/>
        </w:rPr>
      </w:pPr>
    </w:p>
    <w:p w:rsidR="00F27490" w:rsidRPr="00B71870" w:rsidRDefault="00F27490" w:rsidP="00F27490">
      <w:pPr>
        <w:pStyle w:val="PargrafodaLista"/>
        <w:numPr>
          <w:ilvl w:val="2"/>
          <w:numId w:val="9"/>
        </w:numPr>
        <w:ind w:left="1985" w:hanging="709"/>
        <w:jc w:val="both"/>
        <w:rPr>
          <w:sz w:val="24"/>
          <w:szCs w:val="24"/>
        </w:rPr>
      </w:pPr>
      <w:r w:rsidRPr="00B71870">
        <w:rPr>
          <w:sz w:val="24"/>
          <w:szCs w:val="24"/>
        </w:rPr>
        <w:t xml:space="preserve">A </w:t>
      </w:r>
      <w:r w:rsidRPr="00B71870">
        <w:rPr>
          <w:bCs/>
          <w:sz w:val="24"/>
          <w:szCs w:val="24"/>
        </w:rPr>
        <w:t xml:space="preserve">Contratada </w:t>
      </w:r>
      <w:r w:rsidRPr="00B71870">
        <w:rPr>
          <w:sz w:val="24"/>
          <w:szCs w:val="24"/>
        </w:rPr>
        <w:t xml:space="preserve">deverá, às suas expensas, dispor de todas as permissões, certificados e licenças requeridos por lei, </w:t>
      </w:r>
      <w:r w:rsidRPr="00B71870">
        <w:rPr>
          <w:bCs/>
          <w:sz w:val="24"/>
          <w:szCs w:val="24"/>
        </w:rPr>
        <w:t xml:space="preserve">inclusive a obtenção das </w:t>
      </w:r>
      <w:r w:rsidRPr="00B71870">
        <w:rPr>
          <w:bCs/>
          <w:iCs/>
          <w:sz w:val="24"/>
          <w:szCs w:val="24"/>
        </w:rPr>
        <w:t xml:space="preserve">Licenças de Instalação </w:t>
      </w:r>
      <w:r w:rsidRPr="00B71870">
        <w:rPr>
          <w:bCs/>
          <w:sz w:val="24"/>
          <w:szCs w:val="24"/>
        </w:rPr>
        <w:t>dos equipamentos junto aos</w:t>
      </w:r>
      <w:r w:rsidRPr="00B71870">
        <w:rPr>
          <w:sz w:val="24"/>
          <w:szCs w:val="24"/>
        </w:rPr>
        <w:t xml:space="preserve"> órgãos estaduais e </w:t>
      </w:r>
      <w:r w:rsidRPr="00B71870">
        <w:rPr>
          <w:bCs/>
          <w:iCs/>
          <w:sz w:val="24"/>
          <w:szCs w:val="24"/>
        </w:rPr>
        <w:t>Anotações de Responsabilidade Técnica – ART,</w:t>
      </w:r>
      <w:r w:rsidRPr="00B71870">
        <w:rPr>
          <w:sz w:val="24"/>
          <w:szCs w:val="24"/>
        </w:rPr>
        <w:t xml:space="preserve"> </w:t>
      </w:r>
      <w:r w:rsidR="007C2F16" w:rsidRPr="00B71870">
        <w:rPr>
          <w:bCs/>
          <w:sz w:val="24"/>
          <w:szCs w:val="24"/>
        </w:rPr>
        <w:t>fornecidas pelo CREA</w:t>
      </w:r>
      <w:r w:rsidRPr="00B71870">
        <w:rPr>
          <w:bCs/>
          <w:sz w:val="24"/>
          <w:szCs w:val="24"/>
        </w:rPr>
        <w:t xml:space="preserve">, </w:t>
      </w:r>
      <w:r w:rsidRPr="00B71870">
        <w:rPr>
          <w:sz w:val="24"/>
          <w:szCs w:val="24"/>
        </w:rPr>
        <w:t>antes de iniciar a execução dos servi</w:t>
      </w:r>
      <w:r w:rsidR="00BF49E2" w:rsidRPr="00B71870">
        <w:rPr>
          <w:sz w:val="24"/>
          <w:szCs w:val="24"/>
        </w:rPr>
        <w:t>ços objeto da presente Especificações Técnicas</w:t>
      </w:r>
      <w:r w:rsidRPr="00B71870">
        <w:rPr>
          <w:sz w:val="24"/>
          <w:szCs w:val="24"/>
        </w:rPr>
        <w:t>, devendo as referidas docume</w:t>
      </w:r>
      <w:r w:rsidR="00BF49E2" w:rsidRPr="00B71870">
        <w:rPr>
          <w:sz w:val="24"/>
          <w:szCs w:val="24"/>
        </w:rPr>
        <w:t>ntações serem encaminhada ao fiscal indicado pela</w:t>
      </w:r>
      <w:r w:rsidR="007C2F16" w:rsidRPr="00B71870">
        <w:rPr>
          <w:sz w:val="24"/>
          <w:szCs w:val="24"/>
        </w:rPr>
        <w:t xml:space="preserve"> 3ª Superintendência Regional da </w:t>
      </w:r>
      <w:proofErr w:type="spellStart"/>
      <w:r w:rsidR="007C2F16" w:rsidRPr="00B71870">
        <w:rPr>
          <w:sz w:val="24"/>
          <w:szCs w:val="24"/>
        </w:rPr>
        <w:t>Codevasf</w:t>
      </w:r>
      <w:proofErr w:type="spellEnd"/>
      <w:r w:rsidRPr="00B71870">
        <w:rPr>
          <w:sz w:val="24"/>
          <w:szCs w:val="24"/>
        </w:rPr>
        <w:t>.</w:t>
      </w:r>
    </w:p>
    <w:p w:rsidR="00F27490" w:rsidRPr="00032078" w:rsidRDefault="00F27490" w:rsidP="00F27490">
      <w:pPr>
        <w:ind w:left="1568" w:hanging="709"/>
        <w:jc w:val="both"/>
        <w:rPr>
          <w:sz w:val="24"/>
          <w:szCs w:val="24"/>
        </w:rPr>
      </w:pPr>
    </w:p>
    <w:p w:rsidR="00F27490" w:rsidRPr="006F314A" w:rsidRDefault="00F27490" w:rsidP="009A7405">
      <w:pPr>
        <w:pStyle w:val="PargrafodaLista"/>
        <w:numPr>
          <w:ilvl w:val="2"/>
          <w:numId w:val="9"/>
        </w:numPr>
        <w:ind w:left="1985" w:hanging="709"/>
        <w:jc w:val="both"/>
        <w:rPr>
          <w:bCs/>
          <w:sz w:val="24"/>
          <w:szCs w:val="24"/>
        </w:rPr>
      </w:pPr>
      <w:r w:rsidRPr="006F314A">
        <w:rPr>
          <w:bCs/>
          <w:sz w:val="24"/>
          <w:szCs w:val="24"/>
        </w:rPr>
        <w:lastRenderedPageBreak/>
        <w:t>Documentação nec</w:t>
      </w:r>
      <w:r w:rsidR="003D5118" w:rsidRPr="006F314A">
        <w:rPr>
          <w:bCs/>
          <w:sz w:val="24"/>
          <w:szCs w:val="24"/>
        </w:rPr>
        <w:t>essária e providências diversas</w:t>
      </w:r>
    </w:p>
    <w:p w:rsidR="00F27490" w:rsidRPr="00032078" w:rsidRDefault="00F27490" w:rsidP="00F27490">
      <w:pPr>
        <w:ind w:left="150"/>
        <w:jc w:val="both"/>
        <w:rPr>
          <w:sz w:val="24"/>
          <w:szCs w:val="24"/>
        </w:rPr>
      </w:pP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Requerimento da ART junto ao CREA;</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Requerimento junto ao órgão estadual da licença de instalação do poço;</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Relatório Final de Conclusão do poço;</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Execução do poço conforme especificações;</w:t>
      </w:r>
    </w:p>
    <w:p w:rsidR="00F27490" w:rsidRPr="00032078" w:rsidRDefault="00F27490" w:rsidP="00F27490">
      <w:pPr>
        <w:ind w:left="1568" w:hanging="709"/>
        <w:jc w:val="both"/>
        <w:rPr>
          <w:sz w:val="24"/>
          <w:szCs w:val="24"/>
        </w:rPr>
      </w:pPr>
    </w:p>
    <w:p w:rsidR="00F27490" w:rsidRPr="00032078" w:rsidRDefault="00F27490" w:rsidP="009A7405">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deverá cumprir as leis nacionais, estaduais e municipais e todos os regulamentos que afetem as obras a realizar. Em particular, o trabalho deverá ser realizado com a máxima segurança </w:t>
      </w:r>
      <w:r w:rsidRPr="00B71870">
        <w:rPr>
          <w:sz w:val="24"/>
          <w:szCs w:val="24"/>
        </w:rPr>
        <w:t xml:space="preserve">para o pessoal que o execute, devendo ser cumpridas rigorosamente as normas vigentes, relativas </w:t>
      </w:r>
      <w:r w:rsidR="00C33FC5" w:rsidRPr="00B71870">
        <w:rPr>
          <w:sz w:val="24"/>
          <w:szCs w:val="24"/>
        </w:rPr>
        <w:t>à</w:t>
      </w:r>
      <w:r w:rsidRPr="00B71870">
        <w:rPr>
          <w:sz w:val="24"/>
          <w:szCs w:val="24"/>
        </w:rPr>
        <w:t xml:space="preserve"> segurança e higiene de trabalho.</w:t>
      </w:r>
    </w:p>
    <w:p w:rsidR="00F27490" w:rsidRPr="00032078" w:rsidRDefault="00F27490" w:rsidP="00F27490">
      <w:pPr>
        <w:ind w:left="1568" w:hanging="709"/>
        <w:jc w:val="both"/>
        <w:rPr>
          <w:sz w:val="24"/>
          <w:szCs w:val="24"/>
        </w:rPr>
      </w:pPr>
    </w:p>
    <w:p w:rsidR="00F27490" w:rsidRPr="006F314A" w:rsidRDefault="006F314A" w:rsidP="006F314A">
      <w:pPr>
        <w:pStyle w:val="Recuodecorpodetexto"/>
        <w:numPr>
          <w:ilvl w:val="1"/>
          <w:numId w:val="9"/>
        </w:numPr>
        <w:suppressAutoHyphens/>
        <w:ind w:left="1418" w:right="30" w:hanging="425"/>
        <w:jc w:val="both"/>
        <w:rPr>
          <w:bCs/>
          <w:sz w:val="24"/>
          <w:szCs w:val="24"/>
        </w:rPr>
      </w:pPr>
      <w:r w:rsidRPr="006F314A">
        <w:rPr>
          <w:bCs/>
          <w:sz w:val="24"/>
          <w:szCs w:val="24"/>
        </w:rPr>
        <w:t>RESPONSABILIDADES SOBRE EQUIPAMENTOS E MATERIAIS</w:t>
      </w:r>
    </w:p>
    <w:p w:rsidR="00F27490" w:rsidRPr="00032078" w:rsidRDefault="00F27490" w:rsidP="00F27490">
      <w:pPr>
        <w:ind w:left="150"/>
        <w:jc w:val="both"/>
        <w:rPr>
          <w:sz w:val="24"/>
          <w:szCs w:val="24"/>
        </w:rPr>
      </w:pPr>
    </w:p>
    <w:p w:rsidR="00F27490" w:rsidRPr="00032078" w:rsidRDefault="00F27490" w:rsidP="009A7405">
      <w:pPr>
        <w:pStyle w:val="PargrafodaLista"/>
        <w:numPr>
          <w:ilvl w:val="2"/>
          <w:numId w:val="9"/>
        </w:numPr>
        <w:ind w:left="1985" w:hanging="709"/>
        <w:jc w:val="both"/>
        <w:rPr>
          <w:sz w:val="24"/>
          <w:szCs w:val="24"/>
        </w:rPr>
      </w:pPr>
      <w:r w:rsidRPr="00032078">
        <w:rPr>
          <w:sz w:val="24"/>
          <w:szCs w:val="24"/>
        </w:rPr>
        <w:t xml:space="preserve">A </w:t>
      </w:r>
      <w:proofErr w:type="spellStart"/>
      <w:r w:rsidRPr="00032078">
        <w:rPr>
          <w:sz w:val="24"/>
          <w:szCs w:val="24"/>
        </w:rPr>
        <w:t>C</w:t>
      </w:r>
      <w:r w:rsidR="007C2F16" w:rsidRPr="00032078">
        <w:rPr>
          <w:sz w:val="24"/>
          <w:szCs w:val="24"/>
        </w:rPr>
        <w:t>odevasf</w:t>
      </w:r>
      <w:proofErr w:type="spellEnd"/>
      <w:proofErr w:type="gramStart"/>
      <w:r w:rsidRPr="00032078">
        <w:rPr>
          <w:b/>
          <w:bCs/>
          <w:sz w:val="24"/>
          <w:szCs w:val="24"/>
        </w:rPr>
        <w:t xml:space="preserve"> </w:t>
      </w:r>
      <w:r w:rsidR="00591AD7">
        <w:rPr>
          <w:b/>
          <w:bCs/>
          <w:sz w:val="24"/>
          <w:szCs w:val="24"/>
        </w:rPr>
        <w:t xml:space="preserve"> </w:t>
      </w:r>
      <w:proofErr w:type="gramEnd"/>
      <w:r w:rsidRPr="00032078">
        <w:rPr>
          <w:sz w:val="24"/>
          <w:szCs w:val="24"/>
        </w:rPr>
        <w:t xml:space="preserve">não se responsabilizará por roubos, subtrações ou atos de vandalismo que venham a ocorrer no canteiro de obras durante a execução dos serviços, ficando a cargo da </w:t>
      </w:r>
      <w:r w:rsidRPr="00032078">
        <w:rPr>
          <w:bCs/>
          <w:sz w:val="24"/>
          <w:szCs w:val="24"/>
        </w:rPr>
        <w:t>Contratada</w:t>
      </w:r>
      <w:r w:rsidRPr="00032078">
        <w:rPr>
          <w:b/>
          <w:bCs/>
          <w:sz w:val="24"/>
          <w:szCs w:val="24"/>
        </w:rPr>
        <w:t xml:space="preserve"> </w:t>
      </w:r>
      <w:r w:rsidRPr="00032078">
        <w:rPr>
          <w:sz w:val="24"/>
          <w:szCs w:val="24"/>
        </w:rPr>
        <w:t xml:space="preserve">exercer a vigilância que considere necessária a esse respeito, inclusive sobre materiais eventualmente fornecidos pela </w:t>
      </w:r>
      <w:r w:rsidRPr="00032078">
        <w:rPr>
          <w:bCs/>
          <w:sz w:val="24"/>
          <w:szCs w:val="24"/>
        </w:rPr>
        <w:t>Contratante</w:t>
      </w:r>
      <w:r w:rsidRPr="00032078">
        <w:rPr>
          <w:sz w:val="24"/>
          <w:szCs w:val="24"/>
        </w:rPr>
        <w:t>.</w:t>
      </w:r>
    </w:p>
    <w:p w:rsidR="00F27490" w:rsidRPr="00032078" w:rsidRDefault="00F27490" w:rsidP="00F27490">
      <w:pPr>
        <w:ind w:left="1568" w:hanging="709"/>
        <w:jc w:val="both"/>
        <w:rPr>
          <w:sz w:val="24"/>
          <w:szCs w:val="24"/>
        </w:rPr>
      </w:pPr>
    </w:p>
    <w:p w:rsidR="00F27490" w:rsidRPr="00591AD7" w:rsidRDefault="00591AD7" w:rsidP="00591AD7">
      <w:pPr>
        <w:pStyle w:val="Recuodecorpodetexto"/>
        <w:numPr>
          <w:ilvl w:val="1"/>
          <w:numId w:val="9"/>
        </w:numPr>
        <w:suppressAutoHyphens/>
        <w:ind w:left="1418" w:right="30" w:hanging="425"/>
        <w:jc w:val="both"/>
        <w:rPr>
          <w:bCs/>
          <w:sz w:val="24"/>
          <w:szCs w:val="24"/>
        </w:rPr>
      </w:pPr>
      <w:r w:rsidRPr="00591AD7">
        <w:rPr>
          <w:bCs/>
          <w:sz w:val="24"/>
          <w:szCs w:val="24"/>
        </w:rPr>
        <w:t>ACESSO E LOCALIZAÇÃO DO POÇO</w:t>
      </w:r>
    </w:p>
    <w:p w:rsidR="00F27490" w:rsidRPr="00032078" w:rsidRDefault="00F27490" w:rsidP="00F27490">
      <w:pPr>
        <w:ind w:left="150"/>
        <w:jc w:val="both"/>
        <w:rPr>
          <w:sz w:val="24"/>
          <w:szCs w:val="24"/>
        </w:rPr>
      </w:pPr>
    </w:p>
    <w:p w:rsidR="00DE0142" w:rsidRPr="00032078" w:rsidRDefault="009F2C62" w:rsidP="009A7405">
      <w:pPr>
        <w:pStyle w:val="PargrafodaLista"/>
        <w:numPr>
          <w:ilvl w:val="2"/>
          <w:numId w:val="9"/>
        </w:numPr>
        <w:ind w:left="1985" w:hanging="709"/>
        <w:jc w:val="both"/>
        <w:rPr>
          <w:sz w:val="24"/>
          <w:szCs w:val="24"/>
        </w:rPr>
      </w:pPr>
      <w:r w:rsidRPr="00032078">
        <w:rPr>
          <w:sz w:val="24"/>
          <w:szCs w:val="24"/>
        </w:rPr>
        <w:t>A localização</w:t>
      </w:r>
      <w:r w:rsidR="007C2F16" w:rsidRPr="00032078">
        <w:rPr>
          <w:sz w:val="24"/>
          <w:szCs w:val="24"/>
        </w:rPr>
        <w:t xml:space="preserve"> dos poços encontra descrita em relação de localidades anexo</w:t>
      </w:r>
      <w:r w:rsidR="00BF49E2" w:rsidRPr="00032078">
        <w:rPr>
          <w:sz w:val="24"/>
          <w:szCs w:val="24"/>
        </w:rPr>
        <w:t xml:space="preserve"> ao Edital.</w:t>
      </w:r>
    </w:p>
    <w:p w:rsidR="00DE0142" w:rsidRPr="00032078" w:rsidRDefault="00DE0142" w:rsidP="00DE0142">
      <w:pPr>
        <w:pStyle w:val="PargrafodaLista"/>
        <w:ind w:left="1985"/>
        <w:jc w:val="both"/>
        <w:rPr>
          <w:sz w:val="24"/>
          <w:szCs w:val="24"/>
        </w:rPr>
      </w:pPr>
    </w:p>
    <w:p w:rsidR="0067609F" w:rsidRPr="00032078" w:rsidRDefault="0067609F" w:rsidP="0067609F">
      <w:pPr>
        <w:pStyle w:val="PargrafodaLista"/>
        <w:numPr>
          <w:ilvl w:val="2"/>
          <w:numId w:val="9"/>
        </w:numPr>
        <w:ind w:left="1985" w:hanging="709"/>
        <w:jc w:val="both"/>
        <w:rPr>
          <w:sz w:val="24"/>
          <w:szCs w:val="24"/>
        </w:rPr>
      </w:pPr>
      <w:r w:rsidRPr="00032078">
        <w:rPr>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67609F" w:rsidRPr="00032078" w:rsidRDefault="0067609F" w:rsidP="0067609F">
      <w:pPr>
        <w:jc w:val="both"/>
        <w:rPr>
          <w:sz w:val="24"/>
          <w:szCs w:val="24"/>
        </w:rPr>
      </w:pPr>
    </w:p>
    <w:p w:rsidR="0067609F" w:rsidRPr="00032078" w:rsidRDefault="0067609F" w:rsidP="0067609F">
      <w:pPr>
        <w:pStyle w:val="PargrafodaLista"/>
        <w:numPr>
          <w:ilvl w:val="3"/>
          <w:numId w:val="9"/>
        </w:numPr>
        <w:ind w:left="3119" w:hanging="992"/>
        <w:jc w:val="both"/>
        <w:rPr>
          <w:sz w:val="24"/>
          <w:szCs w:val="24"/>
        </w:rPr>
      </w:pPr>
      <w:r w:rsidRPr="00032078">
        <w:rPr>
          <w:sz w:val="24"/>
          <w:szCs w:val="24"/>
        </w:rPr>
        <w:t>Os custos desses serviços serão de inteira responsabilidade da contratada devendo os mesmos estar diluídos no custo do poço perfurado.</w:t>
      </w:r>
    </w:p>
    <w:p w:rsidR="00F27490" w:rsidRPr="003A2DF2" w:rsidRDefault="00F27490" w:rsidP="00F27490">
      <w:pPr>
        <w:ind w:left="150"/>
        <w:jc w:val="both"/>
        <w:rPr>
          <w:sz w:val="24"/>
          <w:szCs w:val="24"/>
        </w:rPr>
      </w:pPr>
    </w:p>
    <w:p w:rsidR="00F27490" w:rsidRPr="003A2DF2" w:rsidRDefault="00F27490" w:rsidP="009A7405">
      <w:pPr>
        <w:pStyle w:val="PargrafodaLista"/>
        <w:numPr>
          <w:ilvl w:val="2"/>
          <w:numId w:val="9"/>
        </w:numPr>
        <w:ind w:left="1985" w:hanging="709"/>
        <w:jc w:val="both"/>
        <w:rPr>
          <w:bCs/>
          <w:sz w:val="24"/>
          <w:szCs w:val="24"/>
        </w:rPr>
      </w:pPr>
      <w:r w:rsidRPr="003A2DF2">
        <w:rPr>
          <w:sz w:val="24"/>
          <w:szCs w:val="24"/>
        </w:rPr>
        <w:t>A Contratada se responsabilizará também pela preparação do</w:t>
      </w:r>
      <w:r w:rsidRPr="003A2DF2">
        <w:rPr>
          <w:bCs/>
          <w:sz w:val="24"/>
          <w:szCs w:val="24"/>
        </w:rPr>
        <w:t xml:space="preserve"> acesso e limpeza do canteiro de obra para assentamento dos equipamentos e materiais necessários à realização dos serviços. </w:t>
      </w:r>
    </w:p>
    <w:p w:rsidR="00F27490" w:rsidRPr="00032078" w:rsidRDefault="00F27490" w:rsidP="00F27490">
      <w:pPr>
        <w:ind w:left="150"/>
        <w:jc w:val="both"/>
        <w:rPr>
          <w:sz w:val="24"/>
          <w:szCs w:val="24"/>
        </w:rPr>
      </w:pPr>
    </w:p>
    <w:p w:rsidR="00F27490" w:rsidRPr="003A2DF2" w:rsidRDefault="00F27490" w:rsidP="009A7405">
      <w:pPr>
        <w:pStyle w:val="PargrafodaLista"/>
        <w:numPr>
          <w:ilvl w:val="2"/>
          <w:numId w:val="9"/>
        </w:numPr>
        <w:ind w:left="1985" w:hanging="709"/>
        <w:jc w:val="both"/>
        <w:rPr>
          <w:sz w:val="24"/>
          <w:szCs w:val="24"/>
        </w:rPr>
      </w:pPr>
      <w:r w:rsidRPr="003A2DF2">
        <w:rPr>
          <w:bCs/>
          <w:sz w:val="24"/>
          <w:szCs w:val="24"/>
        </w:rPr>
        <w:t>Ao</w:t>
      </w:r>
      <w:r w:rsidRPr="003A2DF2">
        <w:rPr>
          <w:sz w:val="24"/>
          <w:szCs w:val="24"/>
        </w:rPr>
        <w:t xml:space="preserve"> </w:t>
      </w:r>
      <w:r w:rsidRPr="003A2DF2">
        <w:rPr>
          <w:bCs/>
          <w:sz w:val="24"/>
          <w:szCs w:val="24"/>
        </w:rPr>
        <w:t>término da construção do poço a Contratada deverá promover a recuperação da área e/ou</w:t>
      </w:r>
      <w:r w:rsidRPr="003A2DF2">
        <w:rPr>
          <w:sz w:val="24"/>
          <w:szCs w:val="24"/>
        </w:rPr>
        <w:t xml:space="preserve"> </w:t>
      </w:r>
      <w:r w:rsidRPr="003A2DF2">
        <w:rPr>
          <w:bCs/>
          <w:sz w:val="24"/>
          <w:szCs w:val="24"/>
        </w:rPr>
        <w:t xml:space="preserve">instalação eventualmente danificada para a execução da obra </w:t>
      </w:r>
      <w:r w:rsidRPr="003A2DF2">
        <w:rPr>
          <w:sz w:val="24"/>
          <w:szCs w:val="24"/>
        </w:rPr>
        <w:t>(aterro dos tanques de lama, reconstrução de muros, calçamento, etc.).</w:t>
      </w:r>
    </w:p>
    <w:p w:rsidR="009A7405" w:rsidRPr="00032078" w:rsidRDefault="009A7405" w:rsidP="009A7405">
      <w:pPr>
        <w:jc w:val="both"/>
        <w:rPr>
          <w:sz w:val="24"/>
          <w:szCs w:val="24"/>
        </w:rPr>
      </w:pPr>
    </w:p>
    <w:p w:rsidR="00F27490" w:rsidRPr="00032078" w:rsidRDefault="00F27490" w:rsidP="009A7405">
      <w:pPr>
        <w:pStyle w:val="PargrafodaLista"/>
        <w:numPr>
          <w:ilvl w:val="2"/>
          <w:numId w:val="9"/>
        </w:numPr>
        <w:ind w:left="1985" w:hanging="709"/>
        <w:jc w:val="both"/>
        <w:rPr>
          <w:bCs/>
          <w:sz w:val="24"/>
          <w:szCs w:val="24"/>
        </w:rPr>
      </w:pPr>
      <w:r w:rsidRPr="00032078">
        <w:rPr>
          <w:bCs/>
          <w:sz w:val="24"/>
          <w:szCs w:val="24"/>
        </w:rPr>
        <w:t xml:space="preserve">A Contratada deverá prover o canteiro de depósito adequado (aprovado pela fiscalização), para acondicionamento dos materiais </w:t>
      </w:r>
      <w:r w:rsidRPr="00032078">
        <w:rPr>
          <w:bCs/>
          <w:sz w:val="24"/>
          <w:szCs w:val="24"/>
        </w:rPr>
        <w:lastRenderedPageBreak/>
        <w:t xml:space="preserve">utilizados na perfuração do poço, bem como seu posterior bota-fora, de acordo com as exigências do órgão </w:t>
      </w:r>
      <w:r w:rsidR="007C2F16" w:rsidRPr="00032078">
        <w:rPr>
          <w:bCs/>
          <w:sz w:val="24"/>
          <w:szCs w:val="24"/>
        </w:rPr>
        <w:t>ambiental do Estado de Pernambuco</w:t>
      </w:r>
      <w:r w:rsidRPr="00032078">
        <w:rPr>
          <w:bCs/>
          <w:sz w:val="24"/>
          <w:szCs w:val="24"/>
        </w:rPr>
        <w:t>.</w:t>
      </w:r>
    </w:p>
    <w:p w:rsidR="009A7405" w:rsidRPr="00032078" w:rsidRDefault="009A7405" w:rsidP="009A7405">
      <w:pPr>
        <w:jc w:val="both"/>
        <w:rPr>
          <w:bCs/>
          <w:sz w:val="24"/>
          <w:szCs w:val="24"/>
        </w:rPr>
      </w:pPr>
    </w:p>
    <w:p w:rsidR="00F27490" w:rsidRPr="00032078" w:rsidRDefault="00F27490" w:rsidP="009A7405">
      <w:pPr>
        <w:pStyle w:val="PargrafodaLista"/>
        <w:numPr>
          <w:ilvl w:val="2"/>
          <w:numId w:val="9"/>
        </w:numPr>
        <w:ind w:left="1985" w:hanging="709"/>
        <w:jc w:val="both"/>
        <w:rPr>
          <w:bCs/>
          <w:sz w:val="24"/>
          <w:szCs w:val="24"/>
        </w:rPr>
      </w:pPr>
      <w:r w:rsidRPr="00032078">
        <w:rPr>
          <w:bCs/>
          <w:sz w:val="24"/>
          <w:szCs w:val="24"/>
        </w:rPr>
        <w:t>Os valores necessários à cobertura dos gastos com a instalação da obra, vigilância, suprimento de energia e água, deverão estar inclusos nos itens de serviço constantes da planilha orçamentária.</w:t>
      </w:r>
    </w:p>
    <w:p w:rsidR="00F27490" w:rsidRPr="00032078" w:rsidRDefault="00F27490" w:rsidP="00F27490">
      <w:pPr>
        <w:ind w:left="150"/>
        <w:jc w:val="both"/>
        <w:rPr>
          <w:sz w:val="24"/>
          <w:szCs w:val="24"/>
        </w:rPr>
      </w:pPr>
    </w:p>
    <w:p w:rsidR="00F27490" w:rsidRPr="00591AD7" w:rsidRDefault="00591AD7" w:rsidP="00591AD7">
      <w:pPr>
        <w:pStyle w:val="Recuodecorpodetexto"/>
        <w:numPr>
          <w:ilvl w:val="1"/>
          <w:numId w:val="9"/>
        </w:numPr>
        <w:suppressAutoHyphens/>
        <w:ind w:left="1418" w:right="30" w:hanging="425"/>
        <w:jc w:val="both"/>
        <w:rPr>
          <w:bCs/>
          <w:sz w:val="24"/>
          <w:szCs w:val="24"/>
        </w:rPr>
      </w:pPr>
      <w:r w:rsidRPr="00591AD7">
        <w:rPr>
          <w:bCs/>
          <w:sz w:val="24"/>
          <w:szCs w:val="24"/>
        </w:rPr>
        <w:t>ACESSO AOS TRABALHOS</w:t>
      </w:r>
    </w:p>
    <w:p w:rsidR="00F27490" w:rsidRPr="00032078" w:rsidRDefault="00F27490" w:rsidP="00F27490">
      <w:pPr>
        <w:ind w:left="150"/>
        <w:jc w:val="both"/>
        <w:rPr>
          <w:sz w:val="24"/>
          <w:szCs w:val="24"/>
        </w:rPr>
      </w:pPr>
    </w:p>
    <w:p w:rsidR="00F27490" w:rsidRPr="00032078" w:rsidRDefault="00F27490" w:rsidP="009A7405">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permitirá a qualquer momento o livre acesso da </w:t>
      </w:r>
      <w:r w:rsidRPr="00032078">
        <w:rPr>
          <w:bCs/>
          <w:sz w:val="24"/>
          <w:szCs w:val="24"/>
        </w:rPr>
        <w:t>Fiscalização da</w:t>
      </w:r>
      <w:r w:rsidRPr="00032078">
        <w:rPr>
          <w:b/>
          <w:bCs/>
          <w:sz w:val="24"/>
          <w:szCs w:val="24"/>
        </w:rPr>
        <w:t xml:space="preserve"> </w:t>
      </w:r>
      <w:proofErr w:type="spellStart"/>
      <w:r w:rsidRPr="00032078">
        <w:rPr>
          <w:bCs/>
          <w:sz w:val="24"/>
          <w:szCs w:val="24"/>
        </w:rPr>
        <w:t>C</w:t>
      </w:r>
      <w:r w:rsidR="007C2F16" w:rsidRPr="00032078">
        <w:rPr>
          <w:bCs/>
          <w:sz w:val="24"/>
          <w:szCs w:val="24"/>
        </w:rPr>
        <w:t>odevasf</w:t>
      </w:r>
      <w:proofErr w:type="spellEnd"/>
      <w:r w:rsidR="007C2F16" w:rsidRPr="00032078">
        <w:rPr>
          <w:bCs/>
          <w:sz w:val="24"/>
          <w:szCs w:val="24"/>
        </w:rPr>
        <w:t xml:space="preserve"> </w:t>
      </w:r>
      <w:r w:rsidRPr="00032078">
        <w:rPr>
          <w:sz w:val="24"/>
          <w:szCs w:val="24"/>
        </w:rPr>
        <w:t>aos trabalhos e o proibirá rigorosamente a toda pessoa que não tenha sido expressamente autorizada, por esta última, em documento por escrito.</w:t>
      </w:r>
    </w:p>
    <w:p w:rsidR="00F27490" w:rsidRPr="00032078" w:rsidRDefault="00F27490" w:rsidP="00F27490">
      <w:pPr>
        <w:ind w:left="150"/>
        <w:jc w:val="both"/>
        <w:rPr>
          <w:b/>
          <w:bCs/>
          <w:sz w:val="24"/>
          <w:szCs w:val="24"/>
        </w:rPr>
      </w:pPr>
    </w:p>
    <w:p w:rsidR="00F27490" w:rsidRPr="00591AD7" w:rsidRDefault="00591AD7" w:rsidP="00591AD7">
      <w:pPr>
        <w:pStyle w:val="Recuodecorpodetexto"/>
        <w:numPr>
          <w:ilvl w:val="1"/>
          <w:numId w:val="9"/>
        </w:numPr>
        <w:suppressAutoHyphens/>
        <w:ind w:left="1418" w:right="30" w:hanging="425"/>
        <w:jc w:val="both"/>
        <w:rPr>
          <w:bCs/>
          <w:sz w:val="24"/>
          <w:szCs w:val="24"/>
        </w:rPr>
      </w:pPr>
      <w:r w:rsidRPr="00591AD7">
        <w:rPr>
          <w:bCs/>
          <w:sz w:val="24"/>
          <w:szCs w:val="24"/>
        </w:rPr>
        <w:t>PRAZO PARA INICIO DA OBRA</w:t>
      </w:r>
    </w:p>
    <w:p w:rsidR="00F27490" w:rsidRPr="00032078" w:rsidRDefault="00F27490" w:rsidP="00F27490">
      <w:pPr>
        <w:ind w:left="150"/>
        <w:jc w:val="both"/>
        <w:rPr>
          <w:b/>
          <w:bCs/>
          <w:sz w:val="24"/>
          <w:szCs w:val="24"/>
        </w:rPr>
      </w:pPr>
    </w:p>
    <w:p w:rsidR="0067609F" w:rsidRPr="003A2DF2" w:rsidRDefault="00F27490" w:rsidP="005E5AE6">
      <w:pPr>
        <w:pStyle w:val="PargrafodaLista"/>
        <w:numPr>
          <w:ilvl w:val="2"/>
          <w:numId w:val="9"/>
        </w:numPr>
        <w:ind w:left="1985" w:hanging="709"/>
        <w:jc w:val="both"/>
        <w:rPr>
          <w:b/>
          <w:bCs/>
          <w:sz w:val="24"/>
          <w:szCs w:val="24"/>
        </w:rPr>
      </w:pPr>
      <w:r w:rsidRPr="00032078">
        <w:rPr>
          <w:sz w:val="24"/>
          <w:szCs w:val="24"/>
        </w:rPr>
        <w:t xml:space="preserve">O prazo para </w:t>
      </w:r>
      <w:r w:rsidR="00AC69A2" w:rsidRPr="00032078">
        <w:rPr>
          <w:sz w:val="24"/>
          <w:szCs w:val="24"/>
        </w:rPr>
        <w:t xml:space="preserve">a Contratada iniciar a realização das </w:t>
      </w:r>
      <w:r w:rsidRPr="00032078">
        <w:rPr>
          <w:sz w:val="24"/>
          <w:szCs w:val="24"/>
        </w:rPr>
        <w:t>obra</w:t>
      </w:r>
      <w:r w:rsidR="00AC69A2" w:rsidRPr="00032078">
        <w:rPr>
          <w:sz w:val="24"/>
          <w:szCs w:val="24"/>
        </w:rPr>
        <w:t>s e serviços objetos destas Especificações Técnicas será de 3</w:t>
      </w:r>
      <w:r w:rsidRPr="00032078">
        <w:rPr>
          <w:sz w:val="24"/>
          <w:szCs w:val="24"/>
        </w:rPr>
        <w:t>0 (</w:t>
      </w:r>
      <w:r w:rsidR="00AC69A2" w:rsidRPr="00032078">
        <w:rPr>
          <w:sz w:val="24"/>
          <w:szCs w:val="24"/>
        </w:rPr>
        <w:t>trinta</w:t>
      </w:r>
      <w:r w:rsidRPr="00032078">
        <w:rPr>
          <w:sz w:val="24"/>
          <w:szCs w:val="24"/>
        </w:rPr>
        <w:t>) dias corridos, contados a partir</w:t>
      </w:r>
      <w:r w:rsidR="000A3BCF" w:rsidRPr="00032078">
        <w:rPr>
          <w:sz w:val="24"/>
          <w:szCs w:val="24"/>
        </w:rPr>
        <w:t xml:space="preserve"> da Assinatura do Contrato</w:t>
      </w:r>
      <w:r w:rsidR="003A2DF2" w:rsidRPr="003A2DF2">
        <w:rPr>
          <w:sz w:val="24"/>
          <w:szCs w:val="24"/>
        </w:rPr>
        <w:t xml:space="preserve"> </w:t>
      </w:r>
      <w:r w:rsidR="003A2DF2">
        <w:rPr>
          <w:sz w:val="24"/>
          <w:szCs w:val="24"/>
        </w:rPr>
        <w:t>e emissão da Ordem de Serviço</w:t>
      </w:r>
      <w:r w:rsidRPr="00032078">
        <w:rPr>
          <w:sz w:val="24"/>
          <w:szCs w:val="24"/>
        </w:rPr>
        <w:t>.</w:t>
      </w:r>
    </w:p>
    <w:p w:rsidR="003A2DF2" w:rsidRPr="00032078" w:rsidRDefault="003A2DF2" w:rsidP="003A2DF2">
      <w:pPr>
        <w:pStyle w:val="PargrafodaLista"/>
        <w:ind w:left="1985"/>
        <w:jc w:val="both"/>
        <w:rPr>
          <w:b/>
          <w:bCs/>
          <w:sz w:val="24"/>
          <w:szCs w:val="24"/>
        </w:rPr>
      </w:pPr>
    </w:p>
    <w:p w:rsidR="005E5AE6" w:rsidRPr="00032078" w:rsidRDefault="005E5AE6" w:rsidP="005E5AE6">
      <w:pPr>
        <w:pStyle w:val="PargrafodaLista"/>
        <w:ind w:left="1985"/>
        <w:jc w:val="both"/>
        <w:rPr>
          <w:b/>
          <w:bCs/>
          <w:sz w:val="24"/>
          <w:szCs w:val="24"/>
        </w:rPr>
      </w:pPr>
    </w:p>
    <w:p w:rsidR="00F27490" w:rsidRPr="00032078" w:rsidRDefault="00F27490" w:rsidP="00ED0AAD">
      <w:pPr>
        <w:pStyle w:val="Ttulo"/>
        <w:pageBreakBefore w:val="0"/>
        <w:numPr>
          <w:ilvl w:val="0"/>
          <w:numId w:val="9"/>
        </w:numPr>
        <w:suppressAutoHyphens/>
        <w:ind w:left="928"/>
        <w:rPr>
          <w:b w:val="0"/>
          <w:bCs/>
          <w:sz w:val="24"/>
          <w:szCs w:val="24"/>
        </w:rPr>
      </w:pPr>
      <w:bookmarkStart w:id="10" w:name="_Toc428183352"/>
      <w:r w:rsidRPr="00ED0AAD">
        <w:rPr>
          <w:sz w:val="24"/>
          <w:lang w:val="x-none" w:eastAsia="ar-SA"/>
        </w:rPr>
        <w:t>ESPECIFICAÇÕES TÉCNICAS DOS SERVIÇOS DE PERFURAÇÃO</w:t>
      </w:r>
      <w:bookmarkEnd w:id="10"/>
    </w:p>
    <w:p w:rsidR="00F27490" w:rsidRDefault="00F27490" w:rsidP="00F27490">
      <w:pPr>
        <w:ind w:left="150"/>
        <w:jc w:val="both"/>
        <w:rPr>
          <w:sz w:val="24"/>
          <w:szCs w:val="24"/>
        </w:rPr>
      </w:pPr>
    </w:p>
    <w:p w:rsidR="00A25EFA" w:rsidRPr="00032078" w:rsidRDefault="00A25EFA" w:rsidP="00F27490">
      <w:pPr>
        <w:ind w:left="150"/>
        <w:jc w:val="both"/>
        <w:rPr>
          <w:sz w:val="24"/>
          <w:szCs w:val="24"/>
        </w:rPr>
      </w:pPr>
    </w:p>
    <w:p w:rsidR="00F27490" w:rsidRPr="00A25EFA" w:rsidRDefault="00A25EFA" w:rsidP="00A25EFA">
      <w:pPr>
        <w:pStyle w:val="Recuodecorpodetexto"/>
        <w:numPr>
          <w:ilvl w:val="1"/>
          <w:numId w:val="9"/>
        </w:numPr>
        <w:suppressAutoHyphens/>
        <w:ind w:left="1418" w:right="30" w:hanging="425"/>
        <w:jc w:val="both"/>
        <w:rPr>
          <w:bCs/>
          <w:sz w:val="24"/>
          <w:szCs w:val="24"/>
        </w:rPr>
      </w:pPr>
      <w:r>
        <w:rPr>
          <w:bCs/>
          <w:sz w:val="24"/>
          <w:szCs w:val="24"/>
        </w:rPr>
        <w:t>INSTALAÇÃO DO CANTEIRO DE OBRAS</w:t>
      </w:r>
    </w:p>
    <w:p w:rsidR="00F27490" w:rsidRPr="00032078" w:rsidRDefault="00F27490" w:rsidP="00F27490">
      <w:pPr>
        <w:ind w:left="150"/>
        <w:jc w:val="both"/>
        <w:rPr>
          <w:sz w:val="24"/>
          <w:szCs w:val="24"/>
        </w:rPr>
      </w:pPr>
    </w:p>
    <w:p w:rsidR="00C80B9D" w:rsidRPr="00B2082A" w:rsidRDefault="00C80B9D" w:rsidP="00C80B9D">
      <w:pPr>
        <w:pStyle w:val="PargrafodaLista"/>
        <w:numPr>
          <w:ilvl w:val="2"/>
          <w:numId w:val="9"/>
        </w:numPr>
        <w:ind w:left="2127" w:hanging="851"/>
        <w:jc w:val="both"/>
        <w:rPr>
          <w:sz w:val="24"/>
          <w:szCs w:val="24"/>
        </w:rPr>
      </w:pPr>
      <w:r w:rsidRPr="00B2082A">
        <w:rPr>
          <w:sz w:val="24"/>
          <w:szCs w:val="24"/>
        </w:rPr>
        <w:t>A instalação do</w:t>
      </w:r>
      <w:r>
        <w:rPr>
          <w:sz w:val="24"/>
          <w:szCs w:val="24"/>
        </w:rPr>
        <w:t>s</w:t>
      </w:r>
      <w:r w:rsidRPr="00B2082A">
        <w:rPr>
          <w:sz w:val="24"/>
          <w:szCs w:val="24"/>
        </w:rPr>
        <w:t xml:space="preserve"> </w:t>
      </w:r>
      <w:r>
        <w:rPr>
          <w:sz w:val="24"/>
          <w:szCs w:val="24"/>
        </w:rPr>
        <w:t>equipamentos para a perfuração e instalação dos poços deverá</w:t>
      </w:r>
      <w:r w:rsidRPr="00B2082A">
        <w:rPr>
          <w:sz w:val="24"/>
          <w:szCs w:val="24"/>
        </w:rPr>
        <w:t xml:space="preserve">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w:t>
      </w:r>
      <w:r>
        <w:rPr>
          <w:sz w:val="24"/>
          <w:szCs w:val="24"/>
        </w:rPr>
        <w:t>(</w:t>
      </w:r>
      <w:r w:rsidRPr="00B2082A">
        <w:rPr>
          <w:sz w:val="24"/>
          <w:szCs w:val="24"/>
        </w:rPr>
        <w:t>se aplicáve</w:t>
      </w:r>
      <w:r>
        <w:rPr>
          <w:sz w:val="24"/>
          <w:szCs w:val="24"/>
        </w:rPr>
        <w:t>is)</w:t>
      </w:r>
      <w:r w:rsidRPr="00B2082A">
        <w:rPr>
          <w:sz w:val="24"/>
          <w:szCs w:val="24"/>
        </w:rPr>
        <w:t>, e tudo mais que se fizer necessário em função do tipo e porte do equipamento utilizado.</w:t>
      </w:r>
    </w:p>
    <w:p w:rsidR="00F27490" w:rsidRPr="00032078" w:rsidRDefault="00F27490" w:rsidP="00F27490">
      <w:pPr>
        <w:ind w:left="1568" w:hanging="709"/>
        <w:jc w:val="both"/>
        <w:rPr>
          <w:sz w:val="24"/>
          <w:szCs w:val="24"/>
        </w:rPr>
      </w:pPr>
    </w:p>
    <w:p w:rsidR="00F27490" w:rsidRPr="00032078" w:rsidRDefault="00C80B9D" w:rsidP="009A7405">
      <w:pPr>
        <w:pStyle w:val="PargrafodaLista"/>
        <w:numPr>
          <w:ilvl w:val="2"/>
          <w:numId w:val="9"/>
        </w:numPr>
        <w:ind w:left="2127" w:hanging="851"/>
        <w:jc w:val="both"/>
        <w:rPr>
          <w:sz w:val="24"/>
          <w:szCs w:val="24"/>
        </w:rPr>
      </w:pPr>
      <w:r>
        <w:rPr>
          <w:sz w:val="24"/>
          <w:szCs w:val="24"/>
        </w:rPr>
        <w:t>D</w:t>
      </w:r>
      <w:r w:rsidR="00F27490" w:rsidRPr="00C80B9D">
        <w:rPr>
          <w:sz w:val="24"/>
          <w:szCs w:val="24"/>
        </w:rPr>
        <w:t xml:space="preserve">everá ser aberto pelo </w:t>
      </w:r>
      <w:r w:rsidR="00F27490" w:rsidRPr="00C80B9D">
        <w:rPr>
          <w:bCs/>
          <w:sz w:val="24"/>
          <w:szCs w:val="24"/>
        </w:rPr>
        <w:t xml:space="preserve">Geólogo ou Engenheiro da Contratada, juntamente com a Fiscalização da </w:t>
      </w:r>
      <w:proofErr w:type="spellStart"/>
      <w:r w:rsidR="00F27490" w:rsidRPr="00C80B9D">
        <w:rPr>
          <w:bCs/>
          <w:sz w:val="24"/>
          <w:szCs w:val="24"/>
        </w:rPr>
        <w:t>C</w:t>
      </w:r>
      <w:r w:rsidR="00111C18" w:rsidRPr="00C80B9D">
        <w:rPr>
          <w:bCs/>
          <w:sz w:val="24"/>
          <w:szCs w:val="24"/>
        </w:rPr>
        <w:t>odevasf</w:t>
      </w:r>
      <w:proofErr w:type="spellEnd"/>
      <w:r w:rsidR="00F27490" w:rsidRPr="00C80B9D">
        <w:rPr>
          <w:sz w:val="24"/>
          <w:szCs w:val="24"/>
        </w:rPr>
        <w:t xml:space="preserve">, um </w:t>
      </w:r>
      <w:r w:rsidR="00F27490" w:rsidRPr="00C80B9D">
        <w:rPr>
          <w:bCs/>
          <w:sz w:val="24"/>
          <w:szCs w:val="24"/>
        </w:rPr>
        <w:t>Livro de Ocorrências</w:t>
      </w:r>
      <w:r w:rsidR="00111C18" w:rsidRPr="00C80B9D">
        <w:rPr>
          <w:bCs/>
          <w:sz w:val="24"/>
          <w:szCs w:val="24"/>
        </w:rPr>
        <w:t xml:space="preserve"> (Diário de Obras)</w:t>
      </w:r>
      <w:r w:rsidR="00F27490" w:rsidRPr="00C80B9D">
        <w:rPr>
          <w:bCs/>
          <w:sz w:val="24"/>
          <w:szCs w:val="24"/>
        </w:rPr>
        <w:t xml:space="preserve"> </w:t>
      </w:r>
      <w:r w:rsidR="00F27490" w:rsidRPr="00C80B9D">
        <w:rPr>
          <w:sz w:val="24"/>
          <w:szCs w:val="24"/>
        </w:rPr>
        <w:t xml:space="preserve">com páginas numeradas e </w:t>
      </w:r>
      <w:r w:rsidR="00111C18" w:rsidRPr="00C80B9D">
        <w:rPr>
          <w:sz w:val="24"/>
          <w:szCs w:val="24"/>
        </w:rPr>
        <w:t>sequenciadas</w:t>
      </w:r>
      <w:r w:rsidR="00F27490" w:rsidRPr="00C80B9D">
        <w:rPr>
          <w:sz w:val="24"/>
          <w:szCs w:val="24"/>
        </w:rPr>
        <w:t xml:space="preserve">, onde serão anotadas todas as ocorrências diárias, informações sobre o andamento dos serviços, comunicação entre a </w:t>
      </w:r>
      <w:r w:rsidR="00F27490" w:rsidRPr="00C80B9D">
        <w:rPr>
          <w:bCs/>
          <w:sz w:val="24"/>
          <w:szCs w:val="24"/>
        </w:rPr>
        <w:t>Contratada e a</w:t>
      </w:r>
      <w:r w:rsidR="00F27490" w:rsidRPr="00C80B9D">
        <w:rPr>
          <w:sz w:val="24"/>
          <w:szCs w:val="24"/>
        </w:rPr>
        <w:t xml:space="preserve"> </w:t>
      </w:r>
      <w:r w:rsidR="00111C18" w:rsidRPr="00C80B9D">
        <w:rPr>
          <w:bCs/>
          <w:sz w:val="24"/>
          <w:szCs w:val="24"/>
        </w:rPr>
        <w:t xml:space="preserve">Fiscalização da </w:t>
      </w:r>
      <w:proofErr w:type="spellStart"/>
      <w:r w:rsidR="00111C18" w:rsidRPr="00C80B9D">
        <w:rPr>
          <w:bCs/>
          <w:sz w:val="24"/>
          <w:szCs w:val="24"/>
        </w:rPr>
        <w:t>Codevasf</w:t>
      </w:r>
      <w:proofErr w:type="spellEnd"/>
      <w:r w:rsidR="00F27490" w:rsidRPr="00C80B9D">
        <w:rPr>
          <w:sz w:val="24"/>
          <w:szCs w:val="24"/>
        </w:rPr>
        <w:t>, além das instr</w:t>
      </w:r>
      <w:r w:rsidR="009A7405" w:rsidRPr="00C80B9D">
        <w:rPr>
          <w:sz w:val="24"/>
          <w:szCs w:val="24"/>
        </w:rPr>
        <w:t>uções emitidas por esta última.</w:t>
      </w:r>
    </w:p>
    <w:p w:rsidR="009A7405" w:rsidRPr="00032078" w:rsidRDefault="009A7405" w:rsidP="009A7405">
      <w:pPr>
        <w:jc w:val="both"/>
        <w:rPr>
          <w:sz w:val="24"/>
          <w:szCs w:val="24"/>
        </w:rPr>
      </w:pPr>
    </w:p>
    <w:p w:rsidR="00F27490" w:rsidRPr="00032078" w:rsidRDefault="009A7405" w:rsidP="009A7405">
      <w:pPr>
        <w:pStyle w:val="PargrafodaLista"/>
        <w:numPr>
          <w:ilvl w:val="2"/>
          <w:numId w:val="9"/>
        </w:numPr>
        <w:ind w:left="2127" w:hanging="851"/>
        <w:jc w:val="both"/>
        <w:rPr>
          <w:sz w:val="24"/>
          <w:szCs w:val="24"/>
        </w:rPr>
      </w:pPr>
      <w:r w:rsidRPr="00032078">
        <w:rPr>
          <w:sz w:val="24"/>
          <w:szCs w:val="24"/>
        </w:rPr>
        <w:t>N</w:t>
      </w:r>
      <w:r w:rsidR="00F27490" w:rsidRPr="00032078">
        <w:rPr>
          <w:sz w:val="24"/>
          <w:szCs w:val="24"/>
        </w:rPr>
        <w:t>o Livro de Ocorrências</w:t>
      </w:r>
      <w:r w:rsidR="00B96708" w:rsidRPr="00032078">
        <w:rPr>
          <w:sz w:val="24"/>
          <w:szCs w:val="24"/>
        </w:rPr>
        <w:t xml:space="preserve"> (Diário de Obras)</w:t>
      </w:r>
      <w:r w:rsidR="00F27490" w:rsidRPr="00032078">
        <w:rPr>
          <w:sz w:val="24"/>
          <w:szCs w:val="24"/>
        </w:rPr>
        <w:t>, atualizado diariamente pela Contratada, deverão constar, no mínimo, os seguintes dados:</w:t>
      </w:r>
    </w:p>
    <w:p w:rsidR="00F27490" w:rsidRPr="00032078" w:rsidRDefault="00F27490" w:rsidP="00F27490">
      <w:pPr>
        <w:ind w:left="150"/>
        <w:jc w:val="both"/>
        <w:rPr>
          <w:sz w:val="24"/>
          <w:szCs w:val="24"/>
        </w:rPr>
      </w:pPr>
    </w:p>
    <w:p w:rsidR="00F27490" w:rsidRPr="00032078" w:rsidRDefault="00F27490" w:rsidP="009A7405">
      <w:pPr>
        <w:pStyle w:val="PargrafodaLista"/>
        <w:numPr>
          <w:ilvl w:val="0"/>
          <w:numId w:val="13"/>
        </w:numPr>
        <w:jc w:val="both"/>
        <w:rPr>
          <w:sz w:val="24"/>
          <w:szCs w:val="24"/>
        </w:rPr>
      </w:pPr>
      <w:r w:rsidRPr="00032078">
        <w:rPr>
          <w:sz w:val="24"/>
          <w:szCs w:val="24"/>
        </w:rPr>
        <w:t>Profundidade inicial e final diária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Vazão da bomba de lama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Diâmetro da perfuração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 xml:space="preserve">Características físicas da lama: densidade, viscosidade, teor de areia, </w:t>
      </w:r>
      <w:proofErr w:type="gramStart"/>
      <w:r w:rsidRPr="00032078">
        <w:rPr>
          <w:sz w:val="24"/>
          <w:szCs w:val="24"/>
        </w:rPr>
        <w:t>pH</w:t>
      </w:r>
      <w:proofErr w:type="gramEnd"/>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Composição da coluna de perfuração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Tempo de penetração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Descrição das amostras de calha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Vazões específicas durante o desenvolvimento do poço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 xml:space="preserve">Cimentações efetuadas, intervalos </w:t>
      </w:r>
      <w:r w:rsidR="00B96708" w:rsidRPr="00032078">
        <w:rPr>
          <w:sz w:val="24"/>
          <w:szCs w:val="24"/>
        </w:rPr>
        <w:t>e densidade da pasta de cimento;</w:t>
      </w:r>
    </w:p>
    <w:p w:rsidR="00F27490" w:rsidRPr="00032078" w:rsidRDefault="00F27490" w:rsidP="009A7405">
      <w:pPr>
        <w:pStyle w:val="PargrafodaLista"/>
        <w:numPr>
          <w:ilvl w:val="0"/>
          <w:numId w:val="13"/>
        </w:numPr>
        <w:jc w:val="both"/>
        <w:rPr>
          <w:sz w:val="24"/>
          <w:szCs w:val="24"/>
        </w:rPr>
      </w:pPr>
      <w:r w:rsidRPr="00032078">
        <w:rPr>
          <w:sz w:val="24"/>
          <w:szCs w:val="24"/>
        </w:rPr>
        <w:t>Perdas de circulação, intervalos de ocorrência/medidas de controle adotadas.</w:t>
      </w:r>
    </w:p>
    <w:p w:rsidR="00F27490" w:rsidRPr="00032078" w:rsidRDefault="00F27490" w:rsidP="00F27490">
      <w:pPr>
        <w:ind w:left="150"/>
        <w:jc w:val="both"/>
        <w:rPr>
          <w:sz w:val="24"/>
          <w:szCs w:val="24"/>
        </w:rPr>
      </w:pPr>
    </w:p>
    <w:p w:rsidR="00F27490" w:rsidRPr="00DA3AA0" w:rsidRDefault="00F27490" w:rsidP="009A7405">
      <w:pPr>
        <w:pStyle w:val="PargrafodaLista"/>
        <w:numPr>
          <w:ilvl w:val="2"/>
          <w:numId w:val="9"/>
        </w:numPr>
        <w:ind w:left="2127" w:hanging="851"/>
        <w:jc w:val="both"/>
        <w:rPr>
          <w:sz w:val="24"/>
          <w:szCs w:val="24"/>
        </w:rPr>
      </w:pPr>
      <w:r w:rsidRPr="00DA3AA0">
        <w:rPr>
          <w:sz w:val="24"/>
          <w:szCs w:val="24"/>
        </w:rPr>
        <w:t xml:space="preserve">A falta de tais informações </w:t>
      </w:r>
      <w:r w:rsidR="00B96708" w:rsidRPr="00DA3AA0">
        <w:rPr>
          <w:sz w:val="24"/>
          <w:szCs w:val="24"/>
        </w:rPr>
        <w:t xml:space="preserve">nos </w:t>
      </w:r>
      <w:r w:rsidRPr="00DA3AA0">
        <w:rPr>
          <w:sz w:val="24"/>
          <w:szCs w:val="24"/>
        </w:rPr>
        <w:t>diárias no Livro de Ocorrências</w:t>
      </w:r>
      <w:r w:rsidR="00B96708" w:rsidRPr="00DA3AA0">
        <w:rPr>
          <w:sz w:val="24"/>
          <w:szCs w:val="24"/>
        </w:rPr>
        <w:t xml:space="preserve"> (Diário de Obras)</w:t>
      </w:r>
      <w:r w:rsidRPr="00DA3AA0">
        <w:rPr>
          <w:sz w:val="24"/>
          <w:szCs w:val="24"/>
        </w:rPr>
        <w:t xml:space="preserve"> determinará a suspensão dos trabalhos pela Fiscalização, até que sejam cumpridas as exigências destas Especificações Técnicas. </w:t>
      </w:r>
    </w:p>
    <w:p w:rsidR="00F27490" w:rsidRPr="00032078" w:rsidRDefault="00F27490" w:rsidP="00F27490">
      <w:pPr>
        <w:ind w:left="150"/>
        <w:jc w:val="both"/>
        <w:rPr>
          <w:sz w:val="24"/>
          <w:szCs w:val="24"/>
        </w:rPr>
      </w:pPr>
    </w:p>
    <w:p w:rsidR="00F27490" w:rsidRPr="002F3546" w:rsidRDefault="002F3546" w:rsidP="002F3546">
      <w:pPr>
        <w:pStyle w:val="Recuodecorpodetexto"/>
        <w:numPr>
          <w:ilvl w:val="1"/>
          <w:numId w:val="9"/>
        </w:numPr>
        <w:suppressAutoHyphens/>
        <w:ind w:left="1418" w:right="30" w:hanging="425"/>
        <w:jc w:val="both"/>
        <w:rPr>
          <w:bCs/>
          <w:sz w:val="24"/>
          <w:szCs w:val="24"/>
        </w:rPr>
      </w:pPr>
      <w:r w:rsidRPr="002F3546">
        <w:rPr>
          <w:bCs/>
          <w:sz w:val="24"/>
          <w:szCs w:val="24"/>
        </w:rPr>
        <w:t>AMOSTRAS</w:t>
      </w:r>
      <w:r>
        <w:rPr>
          <w:bCs/>
          <w:sz w:val="24"/>
          <w:szCs w:val="24"/>
        </w:rPr>
        <w:t xml:space="preserve"> DE CALHA E TEMPO DE PENETRAÇÃO</w:t>
      </w:r>
    </w:p>
    <w:p w:rsidR="00F27490" w:rsidRPr="00032078" w:rsidRDefault="00F27490" w:rsidP="00F27490">
      <w:pPr>
        <w:ind w:left="150"/>
        <w:jc w:val="both"/>
        <w:rPr>
          <w:sz w:val="24"/>
          <w:szCs w:val="24"/>
        </w:rPr>
      </w:pPr>
    </w:p>
    <w:p w:rsidR="00B96708" w:rsidRPr="00C93E32" w:rsidRDefault="009A7405" w:rsidP="009A7405">
      <w:pPr>
        <w:pStyle w:val="PargrafodaLista"/>
        <w:numPr>
          <w:ilvl w:val="2"/>
          <w:numId w:val="9"/>
        </w:numPr>
        <w:ind w:left="2127" w:hanging="851"/>
        <w:jc w:val="both"/>
        <w:rPr>
          <w:bCs/>
          <w:sz w:val="24"/>
          <w:szCs w:val="24"/>
        </w:rPr>
      </w:pPr>
      <w:r w:rsidRPr="00C93E32">
        <w:rPr>
          <w:bCs/>
          <w:sz w:val="24"/>
          <w:szCs w:val="24"/>
        </w:rPr>
        <w:t>A</w:t>
      </w:r>
      <w:r w:rsidR="00F27490" w:rsidRPr="00C93E32">
        <w:rPr>
          <w:bCs/>
          <w:sz w:val="24"/>
          <w:szCs w:val="24"/>
        </w:rPr>
        <w:t xml:space="preserve"> amostragem do material perfurado será efetuada de </w:t>
      </w:r>
      <w:smartTag w:uri="urn:schemas-microsoft-com:office:smarttags" w:element="metricconverter">
        <w:smartTagPr>
          <w:attr w:name="ProductID" w:val="2,0 m"/>
        </w:smartTagPr>
        <w:r w:rsidR="00F27490" w:rsidRPr="00C93E32">
          <w:rPr>
            <w:bCs/>
            <w:sz w:val="24"/>
            <w:szCs w:val="24"/>
          </w:rPr>
          <w:t>2,0 m</w:t>
        </w:r>
      </w:smartTag>
      <w:r w:rsidR="00F27490" w:rsidRPr="00C93E32">
        <w:rPr>
          <w:bCs/>
          <w:sz w:val="24"/>
          <w:szCs w:val="24"/>
        </w:rPr>
        <w:t xml:space="preserve"> em </w:t>
      </w:r>
      <w:smartTag w:uri="urn:schemas-microsoft-com:office:smarttags" w:element="metricconverter">
        <w:smartTagPr>
          <w:attr w:name="ProductID" w:val="2,0 metros"/>
        </w:smartTagPr>
        <w:r w:rsidR="00F27490" w:rsidRPr="00C93E32">
          <w:rPr>
            <w:bCs/>
            <w:sz w:val="24"/>
            <w:szCs w:val="24"/>
          </w:rPr>
          <w:t>2,0 metros</w:t>
        </w:r>
      </w:smartTag>
      <w:r w:rsidR="00B96708" w:rsidRPr="00C93E32">
        <w:rPr>
          <w:bCs/>
          <w:sz w:val="24"/>
          <w:szCs w:val="24"/>
        </w:rPr>
        <w:t>, ou a cada mudança litológica.</w:t>
      </w:r>
    </w:p>
    <w:p w:rsidR="00B96708" w:rsidRPr="00032078" w:rsidRDefault="00B96708" w:rsidP="00B96708">
      <w:pPr>
        <w:pStyle w:val="PargrafodaLista"/>
        <w:ind w:left="2127"/>
        <w:jc w:val="both"/>
        <w:rPr>
          <w:bCs/>
          <w:sz w:val="24"/>
          <w:szCs w:val="24"/>
        </w:rPr>
      </w:pPr>
    </w:p>
    <w:p w:rsidR="00B96708" w:rsidRPr="00032078" w:rsidRDefault="00F27490" w:rsidP="009A7405">
      <w:pPr>
        <w:pStyle w:val="PargrafodaLista"/>
        <w:numPr>
          <w:ilvl w:val="2"/>
          <w:numId w:val="9"/>
        </w:numPr>
        <w:ind w:left="2127" w:hanging="851"/>
        <w:jc w:val="both"/>
        <w:rPr>
          <w:bCs/>
          <w:sz w:val="24"/>
          <w:szCs w:val="24"/>
        </w:rPr>
      </w:pPr>
      <w:r w:rsidRPr="00032078">
        <w:rPr>
          <w:bCs/>
          <w:sz w:val="24"/>
          <w:szCs w:val="24"/>
        </w:rPr>
        <w:t>As amostras coletadas deverão ser secadas e dispostas em ordem crescente de profundidade, armazenadas em caixas numeradas, com os respecti</w:t>
      </w:r>
      <w:r w:rsidR="00B96708" w:rsidRPr="00032078">
        <w:rPr>
          <w:bCs/>
          <w:sz w:val="24"/>
          <w:szCs w:val="24"/>
        </w:rPr>
        <w:t>vos intervalos de profundidade.</w:t>
      </w:r>
    </w:p>
    <w:p w:rsidR="00B96708" w:rsidRPr="00032078" w:rsidRDefault="00B96708" w:rsidP="00B96708">
      <w:pPr>
        <w:pStyle w:val="PargrafodaLista"/>
        <w:rPr>
          <w:bCs/>
          <w:sz w:val="24"/>
          <w:szCs w:val="24"/>
        </w:rPr>
      </w:pPr>
    </w:p>
    <w:p w:rsidR="00F27490" w:rsidRPr="00032078" w:rsidRDefault="00F27490" w:rsidP="009A7405">
      <w:pPr>
        <w:pStyle w:val="PargrafodaLista"/>
        <w:numPr>
          <w:ilvl w:val="2"/>
          <w:numId w:val="9"/>
        </w:numPr>
        <w:ind w:left="2127" w:hanging="851"/>
        <w:jc w:val="both"/>
        <w:rPr>
          <w:bCs/>
          <w:sz w:val="24"/>
          <w:szCs w:val="24"/>
        </w:rPr>
      </w:pPr>
      <w:r w:rsidRPr="00032078">
        <w:rPr>
          <w:bCs/>
          <w:sz w:val="24"/>
          <w:szCs w:val="24"/>
        </w:rPr>
        <w:t xml:space="preserve">As amostras de calha deverão ser diariamente descritas, bem como registrados os tempos de penetração a cada </w:t>
      </w:r>
      <w:r w:rsidR="00AC69A2" w:rsidRPr="00032078">
        <w:rPr>
          <w:bCs/>
          <w:sz w:val="24"/>
          <w:szCs w:val="24"/>
        </w:rPr>
        <w:t>2,0 (</w:t>
      </w:r>
      <w:r w:rsidRPr="00032078">
        <w:rPr>
          <w:bCs/>
          <w:sz w:val="24"/>
          <w:szCs w:val="24"/>
        </w:rPr>
        <w:t>dois</w:t>
      </w:r>
      <w:r w:rsidR="00AC69A2" w:rsidRPr="00032078">
        <w:rPr>
          <w:bCs/>
          <w:sz w:val="24"/>
          <w:szCs w:val="24"/>
        </w:rPr>
        <w:t>)</w:t>
      </w:r>
      <w:r w:rsidRPr="00032078">
        <w:rPr>
          <w:bCs/>
          <w:sz w:val="24"/>
          <w:szCs w:val="24"/>
        </w:rPr>
        <w:t xml:space="preserve"> metros perfurados, cujas anotações deverão constar no</w:t>
      </w:r>
      <w:r w:rsidRPr="00032078">
        <w:rPr>
          <w:b/>
          <w:bCs/>
          <w:sz w:val="24"/>
          <w:szCs w:val="24"/>
        </w:rPr>
        <w:t xml:space="preserve"> </w:t>
      </w:r>
      <w:r w:rsidRPr="00032078">
        <w:rPr>
          <w:bCs/>
          <w:sz w:val="24"/>
          <w:szCs w:val="24"/>
        </w:rPr>
        <w:t>Livro de Ocorrências</w:t>
      </w:r>
      <w:r w:rsidR="00B96708" w:rsidRPr="00032078">
        <w:rPr>
          <w:bCs/>
          <w:sz w:val="24"/>
          <w:szCs w:val="24"/>
        </w:rPr>
        <w:t xml:space="preserve"> (Diário de Obras).</w:t>
      </w:r>
    </w:p>
    <w:p w:rsidR="00F27490" w:rsidRPr="00032078" w:rsidRDefault="00F27490" w:rsidP="00F27490">
      <w:pPr>
        <w:ind w:left="859" w:hanging="709"/>
        <w:jc w:val="both"/>
        <w:rPr>
          <w:b/>
          <w:bCs/>
          <w:sz w:val="24"/>
          <w:szCs w:val="24"/>
        </w:rPr>
      </w:pPr>
    </w:p>
    <w:p w:rsidR="00F27490" w:rsidRPr="002F3546" w:rsidRDefault="002F3546" w:rsidP="002F3546">
      <w:pPr>
        <w:pStyle w:val="Recuodecorpodetexto"/>
        <w:numPr>
          <w:ilvl w:val="1"/>
          <w:numId w:val="9"/>
        </w:numPr>
        <w:suppressAutoHyphens/>
        <w:ind w:left="1418" w:right="30" w:hanging="425"/>
        <w:jc w:val="both"/>
        <w:rPr>
          <w:bCs/>
          <w:sz w:val="24"/>
          <w:szCs w:val="24"/>
        </w:rPr>
      </w:pPr>
      <w:r w:rsidRPr="002F3546">
        <w:rPr>
          <w:bCs/>
          <w:sz w:val="24"/>
          <w:szCs w:val="24"/>
        </w:rPr>
        <w:t>C</w:t>
      </w:r>
      <w:r>
        <w:rPr>
          <w:bCs/>
          <w:sz w:val="24"/>
          <w:szCs w:val="24"/>
        </w:rPr>
        <w:t>ARACTERÍSTICAS TÉCNICAS DO POÇO</w:t>
      </w:r>
    </w:p>
    <w:p w:rsidR="00F27490" w:rsidRPr="00032078" w:rsidRDefault="00F27490" w:rsidP="00F27490">
      <w:pPr>
        <w:ind w:left="150"/>
        <w:jc w:val="both"/>
        <w:rPr>
          <w:sz w:val="24"/>
          <w:szCs w:val="24"/>
        </w:rPr>
      </w:pPr>
    </w:p>
    <w:p w:rsidR="00F27490" w:rsidRPr="00032078" w:rsidRDefault="00F27490" w:rsidP="009A7405">
      <w:pPr>
        <w:pStyle w:val="PargrafodaLista"/>
        <w:numPr>
          <w:ilvl w:val="2"/>
          <w:numId w:val="9"/>
        </w:numPr>
        <w:ind w:left="2127" w:hanging="851"/>
        <w:jc w:val="both"/>
        <w:rPr>
          <w:b/>
          <w:bCs/>
          <w:sz w:val="24"/>
          <w:szCs w:val="24"/>
        </w:rPr>
      </w:pPr>
      <w:r w:rsidRPr="00032078">
        <w:rPr>
          <w:b/>
          <w:bCs/>
          <w:sz w:val="24"/>
          <w:szCs w:val="24"/>
        </w:rPr>
        <w:t>Projeto Executivo do Poço</w:t>
      </w:r>
    </w:p>
    <w:p w:rsidR="00F27490" w:rsidRPr="00032078" w:rsidRDefault="00F27490" w:rsidP="00F27490">
      <w:pPr>
        <w:ind w:left="150"/>
        <w:jc w:val="both"/>
        <w:rPr>
          <w:sz w:val="24"/>
          <w:szCs w:val="24"/>
        </w:rPr>
      </w:pPr>
    </w:p>
    <w:p w:rsidR="00F27490" w:rsidRPr="00032078" w:rsidRDefault="00F27490" w:rsidP="009A7405">
      <w:pPr>
        <w:pStyle w:val="PargrafodaLista"/>
        <w:numPr>
          <w:ilvl w:val="3"/>
          <w:numId w:val="9"/>
        </w:numPr>
        <w:ind w:left="3119" w:hanging="992"/>
        <w:jc w:val="both"/>
        <w:rPr>
          <w:sz w:val="24"/>
          <w:szCs w:val="24"/>
        </w:rPr>
      </w:pPr>
      <w:r w:rsidRPr="00032078">
        <w:rPr>
          <w:sz w:val="24"/>
          <w:szCs w:val="24"/>
        </w:rPr>
        <w:t xml:space="preserve">Em função do posicionamento topográfico, das condicionantes geológicas dos locais do poço e das variações dos níveis estáticos regionais, admite-se um Projeto </w:t>
      </w:r>
      <w:r w:rsidR="00600391" w:rsidRPr="00032078">
        <w:rPr>
          <w:sz w:val="24"/>
          <w:szCs w:val="24"/>
        </w:rPr>
        <w:t>Básico</w:t>
      </w:r>
      <w:r w:rsidRPr="00032078">
        <w:rPr>
          <w:sz w:val="24"/>
          <w:szCs w:val="24"/>
        </w:rPr>
        <w:t xml:space="preserve"> Padrão para construção do poço, conforme descrito abaixo:</w:t>
      </w:r>
    </w:p>
    <w:p w:rsidR="00F27490" w:rsidRPr="00032078" w:rsidRDefault="00F27490" w:rsidP="00F27490">
      <w:pPr>
        <w:ind w:left="2418" w:hanging="850"/>
        <w:jc w:val="both"/>
        <w:rPr>
          <w:sz w:val="24"/>
          <w:szCs w:val="24"/>
        </w:rPr>
      </w:pPr>
      <w:r w:rsidRPr="00032078">
        <w:rPr>
          <w:sz w:val="24"/>
          <w:szCs w:val="24"/>
        </w:rPr>
        <w:t xml:space="preserve"> </w:t>
      </w:r>
    </w:p>
    <w:p w:rsidR="00F27490" w:rsidRPr="00032078" w:rsidRDefault="00AC69A2" w:rsidP="007550EB">
      <w:pPr>
        <w:numPr>
          <w:ilvl w:val="0"/>
          <w:numId w:val="5"/>
        </w:numPr>
        <w:ind w:left="3544" w:hanging="425"/>
        <w:jc w:val="both"/>
        <w:rPr>
          <w:b/>
          <w:sz w:val="24"/>
          <w:szCs w:val="24"/>
        </w:rPr>
      </w:pPr>
      <w:r w:rsidRPr="00032078">
        <w:rPr>
          <w:b/>
          <w:sz w:val="24"/>
          <w:szCs w:val="24"/>
        </w:rPr>
        <w:t>Profundidade básica estimada: 18</w:t>
      </w:r>
      <w:r w:rsidR="00F27490" w:rsidRPr="00032078">
        <w:rPr>
          <w:b/>
          <w:sz w:val="24"/>
          <w:szCs w:val="24"/>
        </w:rPr>
        <w:t>0,00 metros</w:t>
      </w:r>
    </w:p>
    <w:p w:rsidR="00F27490" w:rsidRPr="00032078" w:rsidRDefault="00F27490" w:rsidP="007550EB">
      <w:pPr>
        <w:ind w:left="3544" w:hanging="425"/>
        <w:jc w:val="both"/>
        <w:rPr>
          <w:sz w:val="24"/>
          <w:szCs w:val="24"/>
        </w:rPr>
      </w:pPr>
      <w:r w:rsidRPr="00032078">
        <w:rPr>
          <w:sz w:val="24"/>
          <w:szCs w:val="24"/>
        </w:rPr>
        <w:t xml:space="preserve"> </w:t>
      </w:r>
    </w:p>
    <w:p w:rsidR="00F27490" w:rsidRPr="00032078" w:rsidRDefault="00F27490" w:rsidP="007550EB">
      <w:pPr>
        <w:numPr>
          <w:ilvl w:val="0"/>
          <w:numId w:val="3"/>
        </w:numPr>
        <w:tabs>
          <w:tab w:val="clear" w:pos="720"/>
          <w:tab w:val="num" w:pos="1020"/>
        </w:tabs>
        <w:ind w:left="3544" w:hanging="425"/>
        <w:jc w:val="both"/>
        <w:rPr>
          <w:sz w:val="24"/>
          <w:szCs w:val="24"/>
        </w:rPr>
      </w:pPr>
      <w:r w:rsidRPr="00032078">
        <w:rPr>
          <w:sz w:val="24"/>
          <w:szCs w:val="24"/>
        </w:rPr>
        <w:t xml:space="preserve">Diâmetros de Perfuração: </w:t>
      </w:r>
    </w:p>
    <w:p w:rsidR="007550EB" w:rsidRPr="00032078" w:rsidRDefault="007550EB" w:rsidP="007550EB">
      <w:pPr>
        <w:ind w:left="3544"/>
        <w:jc w:val="both"/>
        <w:rPr>
          <w:sz w:val="24"/>
          <w:szCs w:val="24"/>
        </w:rPr>
      </w:pPr>
    </w:p>
    <w:p w:rsidR="007550EB" w:rsidRPr="00032078" w:rsidRDefault="005B15B2" w:rsidP="007550EB">
      <w:pPr>
        <w:numPr>
          <w:ilvl w:val="5"/>
          <w:numId w:val="3"/>
        </w:numPr>
        <w:jc w:val="both"/>
        <w:rPr>
          <w:sz w:val="24"/>
          <w:szCs w:val="24"/>
        </w:rPr>
      </w:pPr>
      <w:r w:rsidRPr="00032078">
        <w:rPr>
          <w:sz w:val="24"/>
          <w:szCs w:val="24"/>
        </w:rPr>
        <w:t>16</w:t>
      </w:r>
      <w:r w:rsidR="007550EB" w:rsidRPr="00032078">
        <w:rPr>
          <w:sz w:val="24"/>
          <w:szCs w:val="24"/>
        </w:rPr>
        <w:t>” no</w:t>
      </w:r>
      <w:r w:rsidR="00F27490" w:rsidRPr="00032078">
        <w:rPr>
          <w:sz w:val="24"/>
          <w:szCs w:val="24"/>
        </w:rPr>
        <w:t xml:space="preserve"> intervalo de 00,00 – 20,00 metros;</w:t>
      </w:r>
    </w:p>
    <w:p w:rsidR="007550EB" w:rsidRPr="00032078" w:rsidRDefault="007550EB" w:rsidP="007550EB">
      <w:pPr>
        <w:numPr>
          <w:ilvl w:val="5"/>
          <w:numId w:val="3"/>
        </w:numPr>
        <w:jc w:val="both"/>
        <w:rPr>
          <w:sz w:val="24"/>
          <w:szCs w:val="24"/>
        </w:rPr>
      </w:pPr>
      <w:r w:rsidRPr="00032078">
        <w:rPr>
          <w:sz w:val="24"/>
          <w:szCs w:val="24"/>
        </w:rPr>
        <w:lastRenderedPageBreak/>
        <w:t>12.1</w:t>
      </w:r>
      <w:proofErr w:type="gramStart"/>
      <w:r w:rsidRPr="00032078">
        <w:rPr>
          <w:sz w:val="24"/>
          <w:szCs w:val="24"/>
        </w:rPr>
        <w:t>/4”</w:t>
      </w:r>
      <w:proofErr w:type="gramEnd"/>
      <w:r w:rsidRPr="00032078">
        <w:rPr>
          <w:sz w:val="24"/>
          <w:szCs w:val="24"/>
        </w:rPr>
        <w:t xml:space="preserve"> no </w:t>
      </w:r>
      <w:r w:rsidR="00F27490" w:rsidRPr="00032078">
        <w:rPr>
          <w:sz w:val="24"/>
          <w:szCs w:val="24"/>
        </w:rPr>
        <w:t>inte</w:t>
      </w:r>
      <w:r w:rsidR="00BE72E9" w:rsidRPr="00032078">
        <w:rPr>
          <w:sz w:val="24"/>
          <w:szCs w:val="24"/>
        </w:rPr>
        <w:t xml:space="preserve">rvalo de 20,00 – </w:t>
      </w:r>
      <w:r w:rsidR="00830FCC">
        <w:rPr>
          <w:sz w:val="24"/>
          <w:szCs w:val="24"/>
        </w:rPr>
        <w:t>18</w:t>
      </w:r>
      <w:r w:rsidRPr="00032078">
        <w:rPr>
          <w:sz w:val="24"/>
          <w:szCs w:val="24"/>
        </w:rPr>
        <w:t>0,00 metros;</w:t>
      </w:r>
    </w:p>
    <w:p w:rsidR="00F27490" w:rsidRPr="00032078" w:rsidRDefault="00F27490" w:rsidP="007550EB">
      <w:pPr>
        <w:ind w:left="3544" w:hanging="425"/>
        <w:jc w:val="both"/>
        <w:rPr>
          <w:sz w:val="24"/>
          <w:szCs w:val="24"/>
        </w:rPr>
      </w:pPr>
    </w:p>
    <w:p w:rsidR="00F27490" w:rsidRPr="00032078" w:rsidRDefault="007550EB" w:rsidP="007550EB">
      <w:pPr>
        <w:numPr>
          <w:ilvl w:val="0"/>
          <w:numId w:val="4"/>
        </w:numPr>
        <w:ind w:left="3544" w:hanging="425"/>
        <w:jc w:val="both"/>
        <w:rPr>
          <w:sz w:val="24"/>
          <w:szCs w:val="24"/>
        </w:rPr>
      </w:pPr>
      <w:r w:rsidRPr="00032078">
        <w:rPr>
          <w:sz w:val="24"/>
          <w:szCs w:val="24"/>
        </w:rPr>
        <w:t>Litologia</w:t>
      </w:r>
      <w:r w:rsidR="00AC69A2" w:rsidRPr="00032078">
        <w:rPr>
          <w:sz w:val="24"/>
          <w:szCs w:val="24"/>
        </w:rPr>
        <w:t xml:space="preserve"> (prevista)</w:t>
      </w:r>
      <w:r w:rsidRPr="00032078">
        <w:rPr>
          <w:sz w:val="24"/>
          <w:szCs w:val="24"/>
        </w:rPr>
        <w:t>:</w:t>
      </w:r>
    </w:p>
    <w:p w:rsidR="007550EB" w:rsidRPr="00032078" w:rsidRDefault="007550EB" w:rsidP="007550EB">
      <w:pPr>
        <w:ind w:left="3544"/>
        <w:jc w:val="both"/>
        <w:rPr>
          <w:sz w:val="24"/>
          <w:szCs w:val="24"/>
        </w:rPr>
      </w:pPr>
    </w:p>
    <w:p w:rsidR="00F27490" w:rsidRPr="00032078" w:rsidRDefault="00B96708" w:rsidP="007550EB">
      <w:pPr>
        <w:numPr>
          <w:ilvl w:val="5"/>
          <w:numId w:val="3"/>
        </w:numPr>
        <w:jc w:val="both"/>
        <w:rPr>
          <w:sz w:val="24"/>
          <w:szCs w:val="24"/>
        </w:rPr>
      </w:pPr>
      <w:r w:rsidRPr="00032078">
        <w:rPr>
          <w:sz w:val="24"/>
          <w:szCs w:val="24"/>
        </w:rPr>
        <w:t>I</w:t>
      </w:r>
      <w:r w:rsidR="00F27490" w:rsidRPr="00032078">
        <w:rPr>
          <w:sz w:val="24"/>
          <w:szCs w:val="24"/>
        </w:rPr>
        <w:t xml:space="preserve">ntervalo de 00,00 a </w:t>
      </w:r>
      <w:r w:rsidR="00830FCC">
        <w:rPr>
          <w:sz w:val="24"/>
          <w:szCs w:val="24"/>
        </w:rPr>
        <w:t>1</w:t>
      </w:r>
      <w:r w:rsidR="003D5BE3" w:rsidRPr="00032078">
        <w:rPr>
          <w:sz w:val="24"/>
          <w:szCs w:val="24"/>
        </w:rPr>
        <w:t>80</w:t>
      </w:r>
      <w:r w:rsidR="00F27490" w:rsidRPr="00032078">
        <w:rPr>
          <w:sz w:val="24"/>
          <w:szCs w:val="24"/>
        </w:rPr>
        <w:t xml:space="preserve">,00 metros, </w:t>
      </w:r>
      <w:r w:rsidR="00830FCC">
        <w:rPr>
          <w:sz w:val="24"/>
          <w:szCs w:val="24"/>
        </w:rPr>
        <w:t xml:space="preserve">arenitos, </w:t>
      </w:r>
      <w:proofErr w:type="spellStart"/>
      <w:r w:rsidR="00830FCC">
        <w:rPr>
          <w:sz w:val="24"/>
          <w:szCs w:val="24"/>
        </w:rPr>
        <w:t>siltitos</w:t>
      </w:r>
      <w:proofErr w:type="spellEnd"/>
      <w:r w:rsidR="00830FCC">
        <w:rPr>
          <w:sz w:val="24"/>
          <w:szCs w:val="24"/>
        </w:rPr>
        <w:t xml:space="preserve">, folhelhos, </w:t>
      </w:r>
      <w:r w:rsidR="00F27490" w:rsidRPr="00032078">
        <w:rPr>
          <w:sz w:val="24"/>
          <w:szCs w:val="24"/>
        </w:rPr>
        <w:t>calcário</w:t>
      </w:r>
      <w:r w:rsidR="007550EB" w:rsidRPr="00032078">
        <w:rPr>
          <w:sz w:val="24"/>
          <w:szCs w:val="24"/>
        </w:rPr>
        <w:t>s</w:t>
      </w:r>
      <w:r w:rsidR="00F27490" w:rsidRPr="00032078">
        <w:rPr>
          <w:sz w:val="24"/>
          <w:szCs w:val="24"/>
        </w:rPr>
        <w:t>;</w:t>
      </w:r>
    </w:p>
    <w:p w:rsidR="00F27490" w:rsidRPr="00032078" w:rsidRDefault="00F27490" w:rsidP="007550EB">
      <w:pPr>
        <w:ind w:left="3544" w:hanging="425"/>
        <w:jc w:val="both"/>
        <w:rPr>
          <w:sz w:val="24"/>
          <w:szCs w:val="24"/>
        </w:rPr>
      </w:pPr>
    </w:p>
    <w:p w:rsidR="004F78E5" w:rsidRPr="00032078" w:rsidRDefault="004F78E5">
      <w:pPr>
        <w:spacing w:after="200" w:line="276" w:lineRule="auto"/>
        <w:rPr>
          <w:sz w:val="24"/>
          <w:szCs w:val="24"/>
        </w:rPr>
      </w:pPr>
    </w:p>
    <w:p w:rsidR="00F27490" w:rsidRPr="00032078" w:rsidRDefault="003D5BE3" w:rsidP="007550EB">
      <w:pPr>
        <w:numPr>
          <w:ilvl w:val="0"/>
          <w:numId w:val="4"/>
        </w:numPr>
        <w:ind w:left="3544" w:hanging="425"/>
        <w:jc w:val="both"/>
        <w:rPr>
          <w:sz w:val="24"/>
          <w:szCs w:val="24"/>
        </w:rPr>
      </w:pPr>
      <w:r w:rsidRPr="00032078">
        <w:rPr>
          <w:sz w:val="24"/>
          <w:szCs w:val="24"/>
        </w:rPr>
        <w:t>Revestimento:</w:t>
      </w:r>
    </w:p>
    <w:p w:rsidR="00F27490" w:rsidRPr="00032078" w:rsidRDefault="00F27490" w:rsidP="000A1874">
      <w:pPr>
        <w:jc w:val="both"/>
        <w:rPr>
          <w:sz w:val="24"/>
          <w:szCs w:val="24"/>
        </w:rPr>
      </w:pPr>
    </w:p>
    <w:p w:rsidR="000A1874" w:rsidRPr="00032078" w:rsidRDefault="00C33FC5" w:rsidP="000A1874">
      <w:pPr>
        <w:numPr>
          <w:ilvl w:val="5"/>
          <w:numId w:val="3"/>
        </w:numPr>
        <w:jc w:val="both"/>
        <w:rPr>
          <w:sz w:val="24"/>
          <w:szCs w:val="24"/>
        </w:rPr>
      </w:pPr>
      <w:r w:rsidRPr="00032078">
        <w:rPr>
          <w:sz w:val="24"/>
          <w:szCs w:val="24"/>
        </w:rPr>
        <w:t xml:space="preserve">Intervalo de 00,00 a </w:t>
      </w:r>
      <w:r w:rsidR="00322236">
        <w:rPr>
          <w:sz w:val="24"/>
          <w:szCs w:val="24"/>
        </w:rPr>
        <w:t>15</w:t>
      </w:r>
      <w:r w:rsidRPr="00032078">
        <w:rPr>
          <w:sz w:val="24"/>
          <w:szCs w:val="24"/>
        </w:rPr>
        <w:t xml:space="preserve">0,00 metros tubo de </w:t>
      </w:r>
      <w:proofErr w:type="spellStart"/>
      <w:r w:rsidRPr="00032078">
        <w:rPr>
          <w:sz w:val="24"/>
          <w:szCs w:val="24"/>
        </w:rPr>
        <w:t>Geomecânico</w:t>
      </w:r>
      <w:proofErr w:type="spellEnd"/>
      <w:r w:rsidRPr="00032078">
        <w:rPr>
          <w:sz w:val="24"/>
          <w:szCs w:val="24"/>
        </w:rPr>
        <w:t xml:space="preserve"> STD com diâmetro de </w:t>
      </w:r>
      <w:proofErr w:type="gramStart"/>
      <w:r w:rsidRPr="00032078">
        <w:rPr>
          <w:sz w:val="24"/>
          <w:szCs w:val="24"/>
        </w:rPr>
        <w:t>6</w:t>
      </w:r>
      <w:proofErr w:type="gramEnd"/>
      <w:r w:rsidRPr="00032078">
        <w:rPr>
          <w:sz w:val="24"/>
          <w:szCs w:val="24"/>
        </w:rPr>
        <w:t>”, com rosca e luva.</w:t>
      </w:r>
    </w:p>
    <w:p w:rsidR="00F27490" w:rsidRPr="00032078" w:rsidRDefault="00F27490" w:rsidP="000A1874">
      <w:pPr>
        <w:jc w:val="both"/>
        <w:rPr>
          <w:sz w:val="24"/>
          <w:szCs w:val="24"/>
        </w:rPr>
      </w:pPr>
    </w:p>
    <w:p w:rsidR="00F27490" w:rsidRPr="00032078" w:rsidRDefault="00F27490" w:rsidP="007550EB">
      <w:pPr>
        <w:numPr>
          <w:ilvl w:val="0"/>
          <w:numId w:val="4"/>
        </w:numPr>
        <w:ind w:left="3544" w:hanging="425"/>
        <w:jc w:val="both"/>
        <w:rPr>
          <w:sz w:val="24"/>
          <w:szCs w:val="24"/>
        </w:rPr>
      </w:pPr>
      <w:r w:rsidRPr="00032078">
        <w:rPr>
          <w:sz w:val="24"/>
          <w:szCs w:val="24"/>
        </w:rPr>
        <w:t xml:space="preserve">Filtros: </w:t>
      </w:r>
    </w:p>
    <w:p w:rsidR="007550EB" w:rsidRPr="00032078" w:rsidRDefault="007550EB" w:rsidP="007550EB">
      <w:pPr>
        <w:ind w:left="3544"/>
        <w:jc w:val="both"/>
        <w:rPr>
          <w:sz w:val="24"/>
          <w:szCs w:val="24"/>
        </w:rPr>
      </w:pPr>
    </w:p>
    <w:p w:rsidR="00F27490" w:rsidRPr="00032078" w:rsidRDefault="000A1874" w:rsidP="00DD336B">
      <w:pPr>
        <w:numPr>
          <w:ilvl w:val="5"/>
          <w:numId w:val="3"/>
        </w:numPr>
        <w:jc w:val="both"/>
        <w:rPr>
          <w:sz w:val="24"/>
          <w:szCs w:val="24"/>
        </w:rPr>
      </w:pPr>
      <w:r w:rsidRPr="00032078">
        <w:rPr>
          <w:sz w:val="24"/>
          <w:szCs w:val="24"/>
        </w:rPr>
        <w:t>I</w:t>
      </w:r>
      <w:r w:rsidR="00F27490" w:rsidRPr="00032078">
        <w:rPr>
          <w:sz w:val="24"/>
          <w:szCs w:val="24"/>
        </w:rPr>
        <w:t xml:space="preserve">ntervalo de </w:t>
      </w:r>
      <w:r w:rsidR="00BE72E9" w:rsidRPr="00032078">
        <w:rPr>
          <w:sz w:val="24"/>
          <w:szCs w:val="24"/>
        </w:rPr>
        <w:t>1</w:t>
      </w:r>
      <w:r w:rsidR="00322236">
        <w:rPr>
          <w:sz w:val="24"/>
          <w:szCs w:val="24"/>
        </w:rPr>
        <w:t>5</w:t>
      </w:r>
      <w:r w:rsidR="00F27490" w:rsidRPr="00032078">
        <w:rPr>
          <w:sz w:val="24"/>
          <w:szCs w:val="24"/>
        </w:rPr>
        <w:t xml:space="preserve">0,00 a </w:t>
      </w:r>
      <w:r w:rsidR="006B2BC2" w:rsidRPr="00032078">
        <w:rPr>
          <w:sz w:val="24"/>
          <w:szCs w:val="24"/>
        </w:rPr>
        <w:t>18</w:t>
      </w:r>
      <w:r w:rsidRPr="00032078">
        <w:rPr>
          <w:sz w:val="24"/>
          <w:szCs w:val="24"/>
        </w:rPr>
        <w:t>0</w:t>
      </w:r>
      <w:r w:rsidR="00F27490" w:rsidRPr="00032078">
        <w:rPr>
          <w:sz w:val="24"/>
          <w:szCs w:val="24"/>
        </w:rPr>
        <w:t xml:space="preserve">,00 metros filtro em </w:t>
      </w:r>
      <w:r w:rsidR="00DD336B" w:rsidRPr="00032078">
        <w:rPr>
          <w:sz w:val="24"/>
          <w:szCs w:val="24"/>
        </w:rPr>
        <w:t xml:space="preserve">Tubo PVC </w:t>
      </w:r>
      <w:proofErr w:type="spellStart"/>
      <w:r w:rsidR="00DD336B" w:rsidRPr="00032078">
        <w:rPr>
          <w:sz w:val="24"/>
          <w:szCs w:val="24"/>
        </w:rPr>
        <w:t>geomecanico</w:t>
      </w:r>
      <w:proofErr w:type="spellEnd"/>
      <w:r w:rsidR="00DD336B" w:rsidRPr="00032078">
        <w:rPr>
          <w:sz w:val="24"/>
          <w:szCs w:val="24"/>
        </w:rPr>
        <w:t xml:space="preserve"> REF.</w:t>
      </w:r>
      <w:r w:rsidR="00F27490" w:rsidRPr="00032078">
        <w:rPr>
          <w:sz w:val="24"/>
          <w:szCs w:val="24"/>
        </w:rPr>
        <w:t xml:space="preserve">, diâmetro nominal de </w:t>
      </w:r>
      <w:proofErr w:type="gramStart"/>
      <w:r w:rsidR="00F27490" w:rsidRPr="00032078">
        <w:rPr>
          <w:sz w:val="24"/>
          <w:szCs w:val="24"/>
        </w:rPr>
        <w:t>6</w:t>
      </w:r>
      <w:proofErr w:type="gramEnd"/>
      <w:r w:rsidR="00F27490" w:rsidRPr="00032078">
        <w:rPr>
          <w:sz w:val="24"/>
          <w:szCs w:val="24"/>
        </w:rPr>
        <w:t xml:space="preserve">”, com rosca e luva abertura 0,50 mm, reforçado </w:t>
      </w:r>
      <w:r w:rsidR="00DD336B" w:rsidRPr="00032078">
        <w:rPr>
          <w:sz w:val="24"/>
          <w:szCs w:val="24"/>
        </w:rPr>
        <w:t xml:space="preserve">com capacidade </w:t>
      </w:r>
      <w:r w:rsidR="00F27490" w:rsidRPr="00032078">
        <w:rPr>
          <w:sz w:val="24"/>
          <w:szCs w:val="24"/>
        </w:rPr>
        <w:t>para</w:t>
      </w:r>
      <w:r w:rsidR="00DD336B" w:rsidRPr="00032078">
        <w:rPr>
          <w:sz w:val="24"/>
          <w:szCs w:val="24"/>
        </w:rPr>
        <w:t xml:space="preserve"> ser instalado</w:t>
      </w:r>
      <w:r w:rsidR="00F27490" w:rsidRPr="00032078">
        <w:rPr>
          <w:sz w:val="24"/>
          <w:szCs w:val="24"/>
        </w:rPr>
        <w:tab/>
      </w:r>
      <w:r w:rsidR="00DD336B" w:rsidRPr="00032078">
        <w:rPr>
          <w:sz w:val="24"/>
          <w:szCs w:val="24"/>
        </w:rPr>
        <w:t>em p</w:t>
      </w:r>
      <w:r w:rsidR="00322236">
        <w:rPr>
          <w:sz w:val="24"/>
          <w:szCs w:val="24"/>
        </w:rPr>
        <w:t>rofundidade de até 18</w:t>
      </w:r>
      <w:r w:rsidR="00F27490" w:rsidRPr="00032078">
        <w:rPr>
          <w:sz w:val="24"/>
          <w:szCs w:val="24"/>
        </w:rPr>
        <w:t>0</w:t>
      </w:r>
      <w:r w:rsidR="007F6948" w:rsidRPr="00032078">
        <w:rPr>
          <w:sz w:val="24"/>
          <w:szCs w:val="24"/>
        </w:rPr>
        <w:t xml:space="preserve"> (</w:t>
      </w:r>
      <w:r w:rsidR="00322236">
        <w:rPr>
          <w:sz w:val="24"/>
          <w:szCs w:val="24"/>
        </w:rPr>
        <w:t>cento e oitenta</w:t>
      </w:r>
      <w:r w:rsidR="007F6948" w:rsidRPr="00032078">
        <w:rPr>
          <w:sz w:val="24"/>
          <w:szCs w:val="24"/>
        </w:rPr>
        <w:t>)</w:t>
      </w:r>
      <w:r w:rsidR="00F27490" w:rsidRPr="00032078">
        <w:rPr>
          <w:sz w:val="24"/>
          <w:szCs w:val="24"/>
        </w:rPr>
        <w:t xml:space="preserve"> m;</w:t>
      </w:r>
    </w:p>
    <w:p w:rsidR="007F6948" w:rsidRPr="00032078" w:rsidRDefault="007F6948" w:rsidP="007550EB">
      <w:pPr>
        <w:ind w:left="3544" w:hanging="425"/>
        <w:jc w:val="both"/>
        <w:rPr>
          <w:sz w:val="24"/>
          <w:szCs w:val="24"/>
        </w:rPr>
      </w:pPr>
    </w:p>
    <w:p w:rsidR="00F27490" w:rsidRPr="00032078" w:rsidRDefault="007550EB" w:rsidP="007550EB">
      <w:pPr>
        <w:numPr>
          <w:ilvl w:val="0"/>
          <w:numId w:val="4"/>
        </w:numPr>
        <w:ind w:left="3544" w:hanging="425"/>
        <w:jc w:val="both"/>
        <w:rPr>
          <w:sz w:val="24"/>
          <w:szCs w:val="24"/>
        </w:rPr>
      </w:pPr>
      <w:r w:rsidRPr="00032078">
        <w:rPr>
          <w:sz w:val="24"/>
          <w:szCs w:val="24"/>
        </w:rPr>
        <w:t>Cimentações:</w:t>
      </w:r>
    </w:p>
    <w:p w:rsidR="007550EB" w:rsidRPr="00032078" w:rsidRDefault="007550EB" w:rsidP="007550EB">
      <w:pPr>
        <w:ind w:left="3544"/>
        <w:jc w:val="both"/>
        <w:rPr>
          <w:sz w:val="24"/>
          <w:szCs w:val="24"/>
        </w:rPr>
      </w:pPr>
    </w:p>
    <w:p w:rsidR="00F27490" w:rsidRPr="00032078" w:rsidRDefault="007F6948" w:rsidP="007550EB">
      <w:pPr>
        <w:numPr>
          <w:ilvl w:val="5"/>
          <w:numId w:val="3"/>
        </w:numPr>
        <w:jc w:val="both"/>
        <w:rPr>
          <w:sz w:val="24"/>
          <w:szCs w:val="24"/>
        </w:rPr>
      </w:pPr>
      <w:r w:rsidRPr="00032078">
        <w:rPr>
          <w:sz w:val="24"/>
          <w:szCs w:val="24"/>
        </w:rPr>
        <w:t>I</w:t>
      </w:r>
      <w:r w:rsidR="00F27490" w:rsidRPr="00032078">
        <w:rPr>
          <w:sz w:val="24"/>
          <w:szCs w:val="24"/>
        </w:rPr>
        <w:t xml:space="preserve">ntervalo de 00,00 a </w:t>
      </w:r>
      <w:r w:rsidR="003B6A51" w:rsidRPr="00032078">
        <w:rPr>
          <w:sz w:val="24"/>
          <w:szCs w:val="24"/>
        </w:rPr>
        <w:t>1</w:t>
      </w:r>
      <w:r w:rsidR="00754D98" w:rsidRPr="00032078">
        <w:rPr>
          <w:sz w:val="24"/>
          <w:szCs w:val="24"/>
        </w:rPr>
        <w:t>5</w:t>
      </w:r>
      <w:r w:rsidR="00F27490" w:rsidRPr="00032078">
        <w:rPr>
          <w:sz w:val="24"/>
          <w:szCs w:val="24"/>
        </w:rPr>
        <w:t>0,00 metros – todo espa</w:t>
      </w:r>
      <w:r w:rsidR="009B4EE6" w:rsidRPr="00032078">
        <w:rPr>
          <w:sz w:val="24"/>
          <w:szCs w:val="24"/>
        </w:rPr>
        <w:t>ço anelar entre a</w:t>
      </w:r>
      <w:r w:rsidR="00F27490" w:rsidRPr="00032078">
        <w:rPr>
          <w:sz w:val="24"/>
          <w:szCs w:val="24"/>
        </w:rPr>
        <w:t xml:space="preserve"> </w:t>
      </w:r>
      <w:r w:rsidR="009B4EE6" w:rsidRPr="00032078">
        <w:rPr>
          <w:sz w:val="24"/>
          <w:szCs w:val="24"/>
        </w:rPr>
        <w:t xml:space="preserve">parede de perfuração do </w:t>
      </w:r>
      <w:r w:rsidR="00F27490" w:rsidRPr="00032078">
        <w:rPr>
          <w:sz w:val="24"/>
          <w:szCs w:val="24"/>
        </w:rPr>
        <w:t xml:space="preserve">poço e o </w:t>
      </w:r>
      <w:r w:rsidR="009B4EE6" w:rsidRPr="00032078">
        <w:rPr>
          <w:sz w:val="24"/>
          <w:szCs w:val="24"/>
        </w:rPr>
        <w:t xml:space="preserve">tubo de </w:t>
      </w:r>
      <w:r w:rsidRPr="00032078">
        <w:rPr>
          <w:sz w:val="24"/>
          <w:szCs w:val="24"/>
        </w:rPr>
        <w:t>revestimento</w:t>
      </w:r>
      <w:r w:rsidR="006B2BC2" w:rsidRPr="00032078">
        <w:rPr>
          <w:sz w:val="24"/>
          <w:szCs w:val="24"/>
        </w:rPr>
        <w:t xml:space="preserve"> (espessura mínima de 5,0 cm)</w:t>
      </w:r>
      <w:r w:rsidR="00F27490" w:rsidRPr="00032078">
        <w:rPr>
          <w:sz w:val="24"/>
          <w:szCs w:val="24"/>
        </w:rPr>
        <w:t>;</w:t>
      </w:r>
    </w:p>
    <w:p w:rsidR="007F6948" w:rsidRPr="00032078" w:rsidRDefault="007F6948" w:rsidP="007F6948">
      <w:pPr>
        <w:ind w:left="3544" w:hanging="425"/>
        <w:jc w:val="both"/>
        <w:rPr>
          <w:sz w:val="24"/>
          <w:szCs w:val="24"/>
        </w:rPr>
      </w:pPr>
    </w:p>
    <w:p w:rsidR="007F6948" w:rsidRPr="00032078" w:rsidRDefault="00C33FC5" w:rsidP="007F6948">
      <w:pPr>
        <w:numPr>
          <w:ilvl w:val="0"/>
          <w:numId w:val="4"/>
        </w:numPr>
        <w:ind w:left="3544" w:hanging="425"/>
        <w:jc w:val="both"/>
        <w:rPr>
          <w:sz w:val="24"/>
          <w:szCs w:val="24"/>
        </w:rPr>
      </w:pPr>
      <w:r w:rsidRPr="00032078">
        <w:rPr>
          <w:sz w:val="24"/>
          <w:szCs w:val="24"/>
        </w:rPr>
        <w:t>Pré-filtro</w:t>
      </w:r>
      <w:r w:rsidR="007F6948" w:rsidRPr="00032078">
        <w:rPr>
          <w:sz w:val="24"/>
          <w:szCs w:val="24"/>
        </w:rPr>
        <w:t xml:space="preserve">: </w:t>
      </w:r>
    </w:p>
    <w:p w:rsidR="007F6948" w:rsidRPr="00032078" w:rsidRDefault="007F6948" w:rsidP="007F6948">
      <w:pPr>
        <w:ind w:left="3544"/>
        <w:jc w:val="both"/>
        <w:rPr>
          <w:sz w:val="24"/>
          <w:szCs w:val="24"/>
        </w:rPr>
      </w:pPr>
    </w:p>
    <w:p w:rsidR="003B6A51" w:rsidRPr="00032078" w:rsidRDefault="007F6948" w:rsidP="0067609F">
      <w:pPr>
        <w:numPr>
          <w:ilvl w:val="5"/>
          <w:numId w:val="3"/>
        </w:numPr>
        <w:jc w:val="both"/>
        <w:rPr>
          <w:sz w:val="24"/>
          <w:szCs w:val="24"/>
        </w:rPr>
      </w:pPr>
      <w:r w:rsidRPr="00032078">
        <w:rPr>
          <w:sz w:val="24"/>
          <w:szCs w:val="24"/>
        </w:rPr>
        <w:t xml:space="preserve">Intervalo de </w:t>
      </w:r>
      <w:r w:rsidR="003B6A51" w:rsidRPr="00032078">
        <w:rPr>
          <w:sz w:val="24"/>
          <w:szCs w:val="24"/>
        </w:rPr>
        <w:t>1</w:t>
      </w:r>
      <w:r w:rsidR="00754D98" w:rsidRPr="00032078">
        <w:rPr>
          <w:sz w:val="24"/>
          <w:szCs w:val="24"/>
        </w:rPr>
        <w:t>5</w:t>
      </w:r>
      <w:r w:rsidRPr="00032078">
        <w:rPr>
          <w:sz w:val="24"/>
          <w:szCs w:val="24"/>
        </w:rPr>
        <w:t xml:space="preserve">0,00 a </w:t>
      </w:r>
      <w:r w:rsidR="00DD336B" w:rsidRPr="00032078">
        <w:rPr>
          <w:sz w:val="24"/>
          <w:szCs w:val="24"/>
        </w:rPr>
        <w:t>18</w:t>
      </w:r>
      <w:r w:rsidRPr="00032078">
        <w:rPr>
          <w:sz w:val="24"/>
          <w:szCs w:val="24"/>
        </w:rPr>
        <w:t xml:space="preserve">0,00 metros </w:t>
      </w:r>
      <w:r w:rsidR="00DD336B" w:rsidRPr="00032078">
        <w:rPr>
          <w:sz w:val="24"/>
          <w:szCs w:val="24"/>
        </w:rPr>
        <w:t xml:space="preserve">preenchendo </w:t>
      </w:r>
      <w:r w:rsidRPr="00032078">
        <w:rPr>
          <w:sz w:val="24"/>
          <w:szCs w:val="24"/>
        </w:rPr>
        <w:t xml:space="preserve">todo o espaço anelar entre </w:t>
      </w:r>
      <w:r w:rsidR="00DD336B" w:rsidRPr="00032078">
        <w:rPr>
          <w:sz w:val="24"/>
          <w:szCs w:val="24"/>
        </w:rPr>
        <w:t xml:space="preserve">a parede do </w:t>
      </w:r>
      <w:r w:rsidRPr="00032078">
        <w:rPr>
          <w:sz w:val="24"/>
          <w:szCs w:val="24"/>
        </w:rPr>
        <w:t xml:space="preserve">poço e o </w:t>
      </w:r>
      <w:r w:rsidR="00DD336B" w:rsidRPr="00032078">
        <w:rPr>
          <w:sz w:val="24"/>
          <w:szCs w:val="24"/>
        </w:rPr>
        <w:t xml:space="preserve">tubo de </w:t>
      </w:r>
      <w:r w:rsidRPr="00032078">
        <w:rPr>
          <w:sz w:val="24"/>
          <w:szCs w:val="24"/>
        </w:rPr>
        <w:t>revestimento;</w:t>
      </w:r>
      <w:r w:rsidR="00DD336B" w:rsidRPr="00032078">
        <w:rPr>
          <w:sz w:val="24"/>
          <w:szCs w:val="24"/>
        </w:rPr>
        <w:t xml:space="preserve"> preenchido com material quartzoso previamente lavado peneirado e selecionado com granulometria variável de 2 - 4 </w:t>
      </w:r>
      <w:proofErr w:type="spellStart"/>
      <w:r w:rsidR="00C33FC5" w:rsidRPr="00032078">
        <w:rPr>
          <w:sz w:val="24"/>
          <w:szCs w:val="24"/>
        </w:rPr>
        <w:t>mm.</w:t>
      </w:r>
      <w:proofErr w:type="spellEnd"/>
    </w:p>
    <w:p w:rsidR="0067609F" w:rsidRPr="00032078" w:rsidRDefault="0067609F" w:rsidP="0067609F">
      <w:pPr>
        <w:ind w:left="4320"/>
        <w:jc w:val="both"/>
        <w:rPr>
          <w:sz w:val="24"/>
          <w:szCs w:val="24"/>
        </w:rPr>
      </w:pPr>
    </w:p>
    <w:p w:rsidR="00F27490" w:rsidRPr="00B52AEF" w:rsidRDefault="00B52AEF" w:rsidP="00B52AEF">
      <w:pPr>
        <w:pStyle w:val="Recuodecorpodetexto"/>
        <w:numPr>
          <w:ilvl w:val="1"/>
          <w:numId w:val="9"/>
        </w:numPr>
        <w:suppressAutoHyphens/>
        <w:ind w:left="1418" w:right="30" w:hanging="425"/>
        <w:jc w:val="both"/>
        <w:rPr>
          <w:bCs/>
          <w:sz w:val="24"/>
          <w:szCs w:val="24"/>
        </w:rPr>
      </w:pPr>
      <w:r w:rsidRPr="00B52AEF">
        <w:rPr>
          <w:bCs/>
          <w:sz w:val="24"/>
          <w:szCs w:val="24"/>
        </w:rPr>
        <w:t>ESPE</w:t>
      </w:r>
      <w:r>
        <w:rPr>
          <w:bCs/>
          <w:sz w:val="24"/>
          <w:szCs w:val="24"/>
        </w:rPr>
        <w:t>CIFICAÇÕES CONSTRUTIVAS BÁSICAS</w:t>
      </w:r>
    </w:p>
    <w:p w:rsidR="00F27490" w:rsidRPr="00032078" w:rsidRDefault="00F27490" w:rsidP="00F27490">
      <w:pPr>
        <w:jc w:val="both"/>
        <w:rPr>
          <w:sz w:val="24"/>
          <w:szCs w:val="24"/>
        </w:rPr>
      </w:pPr>
    </w:p>
    <w:p w:rsidR="00F27490" w:rsidRPr="00032078" w:rsidRDefault="00F27490" w:rsidP="00F148C2">
      <w:pPr>
        <w:pStyle w:val="PargrafodaLista"/>
        <w:numPr>
          <w:ilvl w:val="2"/>
          <w:numId w:val="9"/>
        </w:numPr>
        <w:ind w:left="2127" w:hanging="851"/>
        <w:jc w:val="both"/>
        <w:rPr>
          <w:b/>
          <w:sz w:val="24"/>
          <w:szCs w:val="24"/>
        </w:rPr>
      </w:pPr>
      <w:r w:rsidRPr="00032078">
        <w:rPr>
          <w:b/>
          <w:sz w:val="24"/>
          <w:szCs w:val="24"/>
        </w:rPr>
        <w:t>Dos procedimentos de perfuração</w:t>
      </w:r>
    </w:p>
    <w:p w:rsidR="00F27490" w:rsidRPr="00032078" w:rsidRDefault="00F27490" w:rsidP="00F27490">
      <w:pPr>
        <w:jc w:val="both"/>
        <w:rPr>
          <w:sz w:val="24"/>
          <w:szCs w:val="24"/>
        </w:rPr>
      </w:pPr>
    </w:p>
    <w:p w:rsidR="00F27490" w:rsidRPr="00032078" w:rsidRDefault="00F27490" w:rsidP="00F148C2">
      <w:pPr>
        <w:pStyle w:val="PargrafodaLista"/>
        <w:numPr>
          <w:ilvl w:val="3"/>
          <w:numId w:val="9"/>
        </w:numPr>
        <w:ind w:left="3119" w:hanging="992"/>
        <w:jc w:val="both"/>
        <w:rPr>
          <w:sz w:val="24"/>
          <w:szCs w:val="24"/>
        </w:rPr>
      </w:pPr>
      <w:r w:rsidRPr="00032078">
        <w:rPr>
          <w:sz w:val="24"/>
          <w:szCs w:val="24"/>
        </w:rPr>
        <w:t xml:space="preserve">As características construtivas a seguir descritas correspondem ao projeto básico de perfuração do poço definido com base nos conhecimentos </w:t>
      </w:r>
      <w:proofErr w:type="spellStart"/>
      <w:r w:rsidRPr="00032078">
        <w:rPr>
          <w:sz w:val="24"/>
          <w:szCs w:val="24"/>
        </w:rPr>
        <w:t>hidrogeológicos</w:t>
      </w:r>
      <w:proofErr w:type="spellEnd"/>
      <w:r w:rsidRPr="00032078">
        <w:rPr>
          <w:sz w:val="24"/>
          <w:szCs w:val="24"/>
        </w:rPr>
        <w:t xml:space="preserve"> </w:t>
      </w:r>
      <w:r w:rsidRPr="00032078">
        <w:rPr>
          <w:sz w:val="24"/>
          <w:szCs w:val="24"/>
        </w:rPr>
        <w:lastRenderedPageBreak/>
        <w:t>existentes, sendo os quantitativos estabelecidos susceptíveis de ajustes para mais ou para menos, tanto no que se refere às profundidades de perfuração, como aos intervalos de</w:t>
      </w:r>
      <w:r w:rsidR="00D25016" w:rsidRPr="00032078">
        <w:rPr>
          <w:sz w:val="24"/>
          <w:szCs w:val="24"/>
        </w:rPr>
        <w:t xml:space="preserve"> instalação dos revestimentos, filtros</w:t>
      </w:r>
      <w:r w:rsidR="00D84078" w:rsidRPr="00032078">
        <w:rPr>
          <w:sz w:val="24"/>
          <w:szCs w:val="24"/>
        </w:rPr>
        <w:t>, pré-filtro</w:t>
      </w:r>
      <w:r w:rsidR="00D25016" w:rsidRPr="00032078">
        <w:rPr>
          <w:sz w:val="24"/>
          <w:szCs w:val="24"/>
        </w:rPr>
        <w:t xml:space="preserve"> e cimentações, </w:t>
      </w:r>
      <w:r w:rsidRPr="00032078">
        <w:rPr>
          <w:sz w:val="24"/>
          <w:szCs w:val="24"/>
        </w:rPr>
        <w:t xml:space="preserve">em função do comportamento estrutural e da litologia das formações geológicas a serem atravessadas. </w:t>
      </w:r>
    </w:p>
    <w:p w:rsidR="00F27490" w:rsidRPr="00032078" w:rsidRDefault="00F27490" w:rsidP="00F27490">
      <w:pPr>
        <w:ind w:left="2268" w:hanging="850"/>
        <w:jc w:val="both"/>
        <w:rPr>
          <w:sz w:val="24"/>
          <w:szCs w:val="24"/>
        </w:rPr>
      </w:pPr>
    </w:p>
    <w:p w:rsidR="00F27490" w:rsidRPr="00032078" w:rsidRDefault="00C33FC5" w:rsidP="00F148C2">
      <w:pPr>
        <w:pStyle w:val="PargrafodaLista"/>
        <w:numPr>
          <w:ilvl w:val="3"/>
          <w:numId w:val="9"/>
        </w:numPr>
        <w:ind w:left="3119" w:hanging="992"/>
        <w:jc w:val="both"/>
        <w:rPr>
          <w:sz w:val="24"/>
          <w:szCs w:val="24"/>
        </w:rPr>
      </w:pPr>
      <w:r w:rsidRPr="00032078">
        <w:rPr>
          <w:sz w:val="24"/>
          <w:szCs w:val="24"/>
          <w:u w:val="single"/>
        </w:rPr>
        <w:t>Ante poço</w:t>
      </w:r>
      <w:r w:rsidR="00F27490" w:rsidRPr="00032078">
        <w:rPr>
          <w:sz w:val="24"/>
          <w:szCs w:val="24"/>
        </w:rPr>
        <w:t xml:space="preserve"> – poderá ser perfurado através do método mais conveniente a contratada, desde que previamente ap</w:t>
      </w:r>
      <w:r w:rsidR="00D84078" w:rsidRPr="00032078">
        <w:rPr>
          <w:sz w:val="24"/>
          <w:szCs w:val="24"/>
        </w:rPr>
        <w:t xml:space="preserve">rovado pela fiscalização da </w:t>
      </w:r>
      <w:proofErr w:type="spellStart"/>
      <w:r w:rsidR="00D84078" w:rsidRPr="00032078">
        <w:rPr>
          <w:sz w:val="24"/>
          <w:szCs w:val="24"/>
        </w:rPr>
        <w:t>Codevasf</w:t>
      </w:r>
      <w:proofErr w:type="spellEnd"/>
      <w:r w:rsidR="00F27490" w:rsidRPr="00032078">
        <w:rPr>
          <w:sz w:val="24"/>
          <w:szCs w:val="24"/>
        </w:rPr>
        <w:t xml:space="preserve">, atendendo </w:t>
      </w:r>
      <w:r w:rsidR="005B15B2" w:rsidRPr="00032078">
        <w:rPr>
          <w:sz w:val="24"/>
          <w:szCs w:val="24"/>
        </w:rPr>
        <w:t>as especificações de diâmetro (</w:t>
      </w:r>
      <w:proofErr w:type="gramStart"/>
      <w:r w:rsidR="005B15B2" w:rsidRPr="00032078">
        <w:rPr>
          <w:sz w:val="24"/>
          <w:szCs w:val="24"/>
        </w:rPr>
        <w:t>1</w:t>
      </w:r>
      <w:r w:rsidR="00F27490" w:rsidRPr="00032078">
        <w:rPr>
          <w:sz w:val="24"/>
          <w:szCs w:val="24"/>
        </w:rPr>
        <w:t>6”</w:t>
      </w:r>
      <w:proofErr w:type="gramEnd"/>
      <w:r w:rsidR="00F27490" w:rsidRPr="00032078">
        <w:rPr>
          <w:sz w:val="24"/>
          <w:szCs w:val="24"/>
        </w:rPr>
        <w:t>), de profund</w:t>
      </w:r>
      <w:r w:rsidR="005B15B2" w:rsidRPr="00032078">
        <w:rPr>
          <w:sz w:val="24"/>
          <w:szCs w:val="24"/>
        </w:rPr>
        <w:t>idade (20m), de revestimento (6</w:t>
      </w:r>
      <w:r w:rsidR="00495BAB">
        <w:rPr>
          <w:sz w:val="24"/>
          <w:szCs w:val="24"/>
        </w:rPr>
        <w:t>”</w:t>
      </w:r>
      <w:r w:rsidR="00F27490" w:rsidRPr="00032078">
        <w:rPr>
          <w:sz w:val="24"/>
          <w:szCs w:val="24"/>
        </w:rPr>
        <w:t>) e consequente cimentação;</w:t>
      </w:r>
    </w:p>
    <w:p w:rsidR="00F27490" w:rsidRPr="00032078" w:rsidRDefault="00F27490" w:rsidP="00F27490">
      <w:pPr>
        <w:ind w:left="2268" w:hanging="850"/>
        <w:jc w:val="both"/>
        <w:rPr>
          <w:sz w:val="24"/>
          <w:szCs w:val="24"/>
        </w:rPr>
      </w:pPr>
    </w:p>
    <w:p w:rsidR="00F27490" w:rsidRPr="00032078" w:rsidRDefault="00F27490" w:rsidP="005661A8">
      <w:pPr>
        <w:pStyle w:val="PargrafodaLista"/>
        <w:numPr>
          <w:ilvl w:val="3"/>
          <w:numId w:val="9"/>
        </w:numPr>
        <w:ind w:left="3119" w:hanging="992"/>
        <w:jc w:val="both"/>
        <w:rPr>
          <w:sz w:val="24"/>
          <w:szCs w:val="24"/>
        </w:rPr>
      </w:pPr>
      <w:proofErr w:type="gramStart"/>
      <w:r w:rsidRPr="00032078">
        <w:rPr>
          <w:sz w:val="24"/>
          <w:szCs w:val="24"/>
          <w:u w:val="single"/>
        </w:rPr>
        <w:t>Câmara de bombeamento</w:t>
      </w:r>
      <w:r w:rsidRPr="00032078">
        <w:rPr>
          <w:sz w:val="24"/>
          <w:szCs w:val="24"/>
        </w:rPr>
        <w:t xml:space="preserve"> – perfurado em diâme</w:t>
      </w:r>
      <w:r w:rsidR="009B4EE6" w:rsidRPr="00032078">
        <w:rPr>
          <w:sz w:val="24"/>
          <w:szCs w:val="24"/>
        </w:rPr>
        <w:t>tro de 12 1/4</w:t>
      </w:r>
      <w:r w:rsidRPr="00032078">
        <w:rPr>
          <w:sz w:val="24"/>
          <w:szCs w:val="24"/>
        </w:rPr>
        <w:t>”</w:t>
      </w:r>
      <w:proofErr w:type="gramEnd"/>
      <w:r w:rsidRPr="00032078">
        <w:rPr>
          <w:sz w:val="24"/>
          <w:szCs w:val="24"/>
        </w:rPr>
        <w:t>, pelo método rotativo com circulação de fluído, atravessando toda sequência litológica da formação e adentrando na porção superior do aquífero</w:t>
      </w:r>
      <w:r w:rsidR="00754D98" w:rsidRPr="00032078">
        <w:rPr>
          <w:sz w:val="24"/>
          <w:szCs w:val="24"/>
        </w:rPr>
        <w:t>, em torno de 15</w:t>
      </w:r>
      <w:r w:rsidRPr="00032078">
        <w:rPr>
          <w:sz w:val="24"/>
          <w:szCs w:val="24"/>
        </w:rPr>
        <w:t>0 m. Será reves</w:t>
      </w:r>
      <w:r w:rsidR="005B15B2" w:rsidRPr="00032078">
        <w:rPr>
          <w:sz w:val="24"/>
          <w:szCs w:val="24"/>
        </w:rPr>
        <w:t xml:space="preserve">tido </w:t>
      </w:r>
      <w:r w:rsidR="000409C1" w:rsidRPr="00032078">
        <w:rPr>
          <w:sz w:val="24"/>
          <w:szCs w:val="24"/>
        </w:rPr>
        <w:t xml:space="preserve">com tubo </w:t>
      </w:r>
      <w:r w:rsidR="004622EC" w:rsidRPr="00032078">
        <w:rPr>
          <w:sz w:val="24"/>
          <w:szCs w:val="24"/>
        </w:rPr>
        <w:t xml:space="preserve">PVC </w:t>
      </w:r>
      <w:proofErr w:type="spellStart"/>
      <w:r w:rsidR="004622EC" w:rsidRPr="00032078">
        <w:rPr>
          <w:sz w:val="24"/>
          <w:szCs w:val="24"/>
        </w:rPr>
        <w:t>Geomecanico</w:t>
      </w:r>
      <w:proofErr w:type="spellEnd"/>
      <w:r w:rsidR="004622EC" w:rsidRPr="00032078">
        <w:rPr>
          <w:sz w:val="24"/>
          <w:szCs w:val="24"/>
        </w:rPr>
        <w:t xml:space="preserve"> STD</w:t>
      </w:r>
      <w:r w:rsidR="00495BAB">
        <w:rPr>
          <w:sz w:val="24"/>
          <w:szCs w:val="24"/>
        </w:rPr>
        <w:t xml:space="preserve"> (até 15</w:t>
      </w:r>
      <w:r w:rsidR="00754D98" w:rsidRPr="00032078">
        <w:rPr>
          <w:sz w:val="24"/>
          <w:szCs w:val="24"/>
        </w:rPr>
        <w:t>0m)</w:t>
      </w:r>
      <w:r w:rsidR="004622EC" w:rsidRPr="00032078">
        <w:rPr>
          <w:sz w:val="24"/>
          <w:szCs w:val="24"/>
        </w:rPr>
        <w:t>,</w:t>
      </w:r>
      <w:r w:rsidR="000409C1" w:rsidRPr="00032078">
        <w:rPr>
          <w:sz w:val="24"/>
          <w:szCs w:val="24"/>
        </w:rPr>
        <w:t xml:space="preserve"> </w:t>
      </w:r>
      <w:r w:rsidR="004622EC" w:rsidRPr="00032078">
        <w:rPr>
          <w:sz w:val="24"/>
          <w:szCs w:val="24"/>
        </w:rPr>
        <w:t>c</w:t>
      </w:r>
      <w:r w:rsidR="005B15B2" w:rsidRPr="00032078">
        <w:rPr>
          <w:sz w:val="24"/>
          <w:szCs w:val="24"/>
        </w:rPr>
        <w:t>o</w:t>
      </w:r>
      <w:r w:rsidR="004622EC" w:rsidRPr="00032078">
        <w:rPr>
          <w:sz w:val="24"/>
          <w:szCs w:val="24"/>
        </w:rPr>
        <w:t>m</w:t>
      </w:r>
      <w:r w:rsidR="005B15B2" w:rsidRPr="00032078">
        <w:rPr>
          <w:sz w:val="24"/>
          <w:szCs w:val="24"/>
        </w:rPr>
        <w:t xml:space="preserve"> diâmetro </w:t>
      </w:r>
      <w:r w:rsidR="004622EC" w:rsidRPr="00032078">
        <w:rPr>
          <w:sz w:val="24"/>
          <w:szCs w:val="24"/>
        </w:rPr>
        <w:t xml:space="preserve">Nominal </w:t>
      </w:r>
      <w:r w:rsidR="005B15B2" w:rsidRPr="00032078">
        <w:rPr>
          <w:sz w:val="24"/>
          <w:szCs w:val="24"/>
        </w:rPr>
        <w:t>de 6</w:t>
      </w:r>
      <w:r w:rsidR="000409C1" w:rsidRPr="00032078">
        <w:rPr>
          <w:sz w:val="24"/>
          <w:szCs w:val="24"/>
        </w:rPr>
        <w:t>”</w:t>
      </w:r>
      <w:r w:rsidRPr="00032078">
        <w:rPr>
          <w:sz w:val="24"/>
          <w:szCs w:val="24"/>
        </w:rPr>
        <w:t xml:space="preserve"> e todo o espaço anelar cimentado;</w:t>
      </w:r>
    </w:p>
    <w:p w:rsidR="00F27490" w:rsidRPr="00032078" w:rsidRDefault="00F27490" w:rsidP="00F27490">
      <w:pPr>
        <w:ind w:left="2268" w:hanging="850"/>
        <w:jc w:val="both"/>
        <w:rPr>
          <w:sz w:val="24"/>
          <w:szCs w:val="24"/>
        </w:rPr>
      </w:pPr>
    </w:p>
    <w:p w:rsidR="00F04F1D" w:rsidRPr="00032078" w:rsidRDefault="00F27490" w:rsidP="005661A8">
      <w:pPr>
        <w:pStyle w:val="PargrafodaLista"/>
        <w:numPr>
          <w:ilvl w:val="3"/>
          <w:numId w:val="9"/>
        </w:numPr>
        <w:ind w:left="3119" w:hanging="992"/>
        <w:jc w:val="both"/>
        <w:rPr>
          <w:sz w:val="24"/>
          <w:szCs w:val="24"/>
        </w:rPr>
      </w:pPr>
      <w:r w:rsidRPr="00032078">
        <w:rPr>
          <w:sz w:val="24"/>
          <w:szCs w:val="24"/>
          <w:u w:val="single"/>
        </w:rPr>
        <w:t>Seção produtora</w:t>
      </w:r>
      <w:r w:rsidR="009B4EE6" w:rsidRPr="00032078">
        <w:rPr>
          <w:sz w:val="24"/>
          <w:szCs w:val="24"/>
        </w:rPr>
        <w:t xml:space="preserve"> – perfurada em 12 1/4</w:t>
      </w:r>
      <w:r w:rsidRPr="00032078">
        <w:rPr>
          <w:sz w:val="24"/>
          <w:szCs w:val="24"/>
        </w:rPr>
        <w:t xml:space="preserve">” pelo método rotativo com circulação de fluído a base de </w:t>
      </w:r>
      <w:r w:rsidR="00C33FC5" w:rsidRPr="00032078">
        <w:rPr>
          <w:sz w:val="24"/>
          <w:szCs w:val="24"/>
        </w:rPr>
        <w:t>polímeros</w:t>
      </w:r>
      <w:r w:rsidRPr="00032078">
        <w:rPr>
          <w:sz w:val="24"/>
          <w:szCs w:val="24"/>
        </w:rPr>
        <w:t xml:space="preserve">, será revestida através da instalação de </w:t>
      </w:r>
      <w:r w:rsidR="00C33FC5" w:rsidRPr="00032078">
        <w:rPr>
          <w:sz w:val="24"/>
          <w:szCs w:val="24"/>
        </w:rPr>
        <w:t>línea</w:t>
      </w:r>
      <w:r w:rsidRPr="00032078">
        <w:rPr>
          <w:sz w:val="24"/>
          <w:szCs w:val="24"/>
        </w:rPr>
        <w:t xml:space="preserve">, </w:t>
      </w:r>
      <w:r w:rsidR="009B4EE6" w:rsidRPr="00032078">
        <w:rPr>
          <w:sz w:val="24"/>
          <w:szCs w:val="24"/>
        </w:rPr>
        <w:t>composto por, aproximadamente 3</w:t>
      </w:r>
      <w:r w:rsidRPr="00032078">
        <w:rPr>
          <w:sz w:val="24"/>
          <w:szCs w:val="24"/>
        </w:rPr>
        <w:t xml:space="preserve">0 m de filtros de 6”, </w:t>
      </w:r>
      <w:r w:rsidR="000409C1" w:rsidRPr="00032078">
        <w:rPr>
          <w:sz w:val="24"/>
          <w:szCs w:val="24"/>
        </w:rPr>
        <w:t xml:space="preserve">PVC </w:t>
      </w:r>
      <w:proofErr w:type="spellStart"/>
      <w:r w:rsidR="004622EC" w:rsidRPr="00032078">
        <w:rPr>
          <w:sz w:val="24"/>
          <w:szCs w:val="24"/>
        </w:rPr>
        <w:t>Geomecanico</w:t>
      </w:r>
      <w:proofErr w:type="spellEnd"/>
      <w:r w:rsidR="004622EC" w:rsidRPr="00032078">
        <w:rPr>
          <w:sz w:val="24"/>
          <w:szCs w:val="24"/>
        </w:rPr>
        <w:t xml:space="preserve"> REF.</w:t>
      </w:r>
      <w:r w:rsidRPr="00032078">
        <w:rPr>
          <w:sz w:val="24"/>
          <w:szCs w:val="24"/>
        </w:rPr>
        <w:t xml:space="preserve">, abertura de </w:t>
      </w:r>
      <w:r w:rsidR="000409C1" w:rsidRPr="00032078">
        <w:rPr>
          <w:sz w:val="24"/>
          <w:szCs w:val="24"/>
        </w:rPr>
        <w:t>0,50mm</w:t>
      </w:r>
      <w:r w:rsidR="00F04F1D" w:rsidRPr="00032078">
        <w:rPr>
          <w:sz w:val="24"/>
          <w:szCs w:val="24"/>
        </w:rPr>
        <w:t>.</w:t>
      </w:r>
    </w:p>
    <w:p w:rsidR="00F04F1D" w:rsidRPr="00032078" w:rsidRDefault="00F04F1D" w:rsidP="00F04F1D">
      <w:pPr>
        <w:pStyle w:val="PargrafodaLista"/>
        <w:rPr>
          <w:sz w:val="24"/>
          <w:szCs w:val="24"/>
        </w:rPr>
      </w:pPr>
    </w:p>
    <w:p w:rsidR="00F27490" w:rsidRPr="00032078" w:rsidRDefault="00F27490" w:rsidP="00F04F1D">
      <w:pPr>
        <w:pStyle w:val="PargrafodaLista"/>
        <w:numPr>
          <w:ilvl w:val="4"/>
          <w:numId w:val="9"/>
        </w:numPr>
        <w:ind w:left="4395" w:hanging="1276"/>
        <w:jc w:val="both"/>
        <w:rPr>
          <w:sz w:val="24"/>
          <w:szCs w:val="24"/>
        </w:rPr>
      </w:pPr>
      <w:r w:rsidRPr="00032078">
        <w:rPr>
          <w:sz w:val="24"/>
          <w:szCs w:val="24"/>
        </w:rPr>
        <w:t>A seção produtora, perfurada com fluido de baixo teor de sólidos, receberá pré-filtro, esperando-se assim considerável redução de perdas de cargas e otimização da eficiência do poço.</w:t>
      </w:r>
    </w:p>
    <w:p w:rsidR="00F27490" w:rsidRPr="00032078" w:rsidRDefault="00F27490" w:rsidP="00F27490">
      <w:pPr>
        <w:ind w:left="2268" w:hanging="850"/>
        <w:jc w:val="both"/>
        <w:rPr>
          <w:sz w:val="24"/>
          <w:szCs w:val="24"/>
        </w:rPr>
      </w:pPr>
    </w:p>
    <w:p w:rsidR="00F27490" w:rsidRPr="00032078" w:rsidRDefault="00F27490" w:rsidP="005661A8">
      <w:pPr>
        <w:pStyle w:val="PargrafodaLista"/>
        <w:numPr>
          <w:ilvl w:val="3"/>
          <w:numId w:val="9"/>
        </w:numPr>
        <w:ind w:left="3119" w:hanging="992"/>
        <w:jc w:val="both"/>
        <w:rPr>
          <w:sz w:val="24"/>
          <w:szCs w:val="24"/>
        </w:rPr>
      </w:pPr>
      <w:proofErr w:type="spellStart"/>
      <w:r w:rsidRPr="00032078">
        <w:rPr>
          <w:sz w:val="24"/>
          <w:szCs w:val="24"/>
          <w:u w:val="single"/>
        </w:rPr>
        <w:t>Perfilagem</w:t>
      </w:r>
      <w:proofErr w:type="spellEnd"/>
      <w:r w:rsidRPr="00032078">
        <w:rPr>
          <w:sz w:val="24"/>
          <w:szCs w:val="24"/>
          <w:u w:val="single"/>
        </w:rPr>
        <w:t xml:space="preserve"> geofísica</w:t>
      </w:r>
      <w:r w:rsidRPr="00032078">
        <w:rPr>
          <w:sz w:val="24"/>
          <w:szCs w:val="24"/>
        </w:rPr>
        <w:t xml:space="preserve"> - </w:t>
      </w:r>
      <w:r w:rsidRPr="00032078">
        <w:rPr>
          <w:sz w:val="24"/>
          <w:szCs w:val="24"/>
          <w:lang w:val="pt-PT"/>
        </w:rPr>
        <w:t>os perfis serão corridos somente após conclusão da etapa d</w:t>
      </w:r>
      <w:r w:rsidR="00F04F1D" w:rsidRPr="00032078">
        <w:rPr>
          <w:sz w:val="24"/>
          <w:szCs w:val="24"/>
          <w:lang w:val="pt-PT"/>
        </w:rPr>
        <w:t>e perfuração em 12 ¼” até alcançar 18</w:t>
      </w:r>
      <w:r w:rsidRPr="00032078">
        <w:rPr>
          <w:sz w:val="24"/>
          <w:szCs w:val="24"/>
          <w:lang w:val="pt-PT"/>
        </w:rPr>
        <w:t>0 m</w:t>
      </w:r>
      <w:r w:rsidR="00F04F1D" w:rsidRPr="00032078">
        <w:rPr>
          <w:sz w:val="24"/>
          <w:szCs w:val="24"/>
          <w:lang w:val="pt-PT"/>
        </w:rPr>
        <w:t>etros</w:t>
      </w:r>
      <w:r w:rsidRPr="00032078">
        <w:rPr>
          <w:sz w:val="24"/>
          <w:szCs w:val="24"/>
          <w:lang w:val="pt-PT"/>
        </w:rPr>
        <w:t>.</w:t>
      </w:r>
    </w:p>
    <w:p w:rsidR="00F27490" w:rsidRPr="00032078" w:rsidRDefault="00F27490" w:rsidP="00F27490">
      <w:pPr>
        <w:jc w:val="both"/>
        <w:rPr>
          <w:sz w:val="24"/>
          <w:szCs w:val="24"/>
        </w:rPr>
      </w:pPr>
    </w:p>
    <w:p w:rsidR="00F27490" w:rsidRPr="00032078" w:rsidRDefault="00F27490" w:rsidP="005661A8">
      <w:pPr>
        <w:pStyle w:val="PargrafodaLista"/>
        <w:numPr>
          <w:ilvl w:val="2"/>
          <w:numId w:val="9"/>
        </w:numPr>
        <w:ind w:left="2127" w:hanging="851"/>
        <w:jc w:val="both"/>
        <w:rPr>
          <w:b/>
          <w:sz w:val="24"/>
          <w:szCs w:val="24"/>
        </w:rPr>
      </w:pPr>
      <w:r w:rsidRPr="00032078">
        <w:rPr>
          <w:b/>
          <w:sz w:val="24"/>
          <w:szCs w:val="24"/>
        </w:rPr>
        <w:t>Fluido De Perfuração</w:t>
      </w:r>
    </w:p>
    <w:p w:rsidR="00F27490" w:rsidRPr="00032078" w:rsidRDefault="00F27490" w:rsidP="00F27490">
      <w:pPr>
        <w:ind w:left="1418" w:hanging="709"/>
        <w:jc w:val="both"/>
        <w:rPr>
          <w:sz w:val="24"/>
          <w:szCs w:val="24"/>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 xml:space="preserve">Será utilizado um fluído de perfuração, preparado a base água, de tal maneira que sejam obtidas boas taxas de penetrações e registrado o mínimo de tempo improdutivo, ligado ao fluido de perfuração, tais como: repassamento, enceramento de broca, perda de circulação, quebra de coluna devido </w:t>
      </w:r>
      <w:r w:rsidR="00C33FC5" w:rsidRPr="00032078">
        <w:rPr>
          <w:bCs/>
          <w:sz w:val="24"/>
          <w:szCs w:val="24"/>
          <w:lang w:val="pt-PT"/>
        </w:rPr>
        <w:t>à</w:t>
      </w:r>
      <w:r w:rsidRPr="00032078">
        <w:rPr>
          <w:bCs/>
          <w:sz w:val="24"/>
          <w:szCs w:val="24"/>
          <w:lang w:val="pt-PT"/>
        </w:rPr>
        <w:t xml:space="preserve"> corrosão, entre outros. </w:t>
      </w:r>
    </w:p>
    <w:p w:rsidR="00F27490" w:rsidRPr="00032078" w:rsidRDefault="00F27490" w:rsidP="00F27490">
      <w:pPr>
        <w:ind w:left="2268" w:hanging="850"/>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 xml:space="preserve">As propriedades físicas e químicas do fluido devem ser alteradas quando necessário, a fim de garantir uma </w:t>
      </w:r>
      <w:r w:rsidRPr="00032078">
        <w:rPr>
          <w:sz w:val="24"/>
          <w:szCs w:val="24"/>
          <w:lang w:val="pt-PT"/>
        </w:rPr>
        <w:lastRenderedPageBreak/>
        <w:t>perfuração rápida, segura e uma completação com êxito, além de ser i</w:t>
      </w:r>
      <w:r w:rsidR="000756A3" w:rsidRPr="00032078">
        <w:rPr>
          <w:sz w:val="24"/>
          <w:szCs w:val="24"/>
          <w:lang w:val="pt-PT"/>
        </w:rPr>
        <w:t>nerte em relação aos aqüíferos.</w:t>
      </w:r>
    </w:p>
    <w:p w:rsidR="000756A3" w:rsidRPr="00032078" w:rsidRDefault="000756A3" w:rsidP="000756A3">
      <w:pPr>
        <w:pStyle w:val="PargrafodaLista"/>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O poço será perfurado em duas fases, conforme intervalos descritos a seguir:</w:t>
      </w:r>
    </w:p>
    <w:p w:rsidR="00F27490" w:rsidRPr="00032078" w:rsidRDefault="00F27490" w:rsidP="00F27490">
      <w:pPr>
        <w:ind w:left="2268" w:hanging="850"/>
        <w:jc w:val="both"/>
        <w:rPr>
          <w:sz w:val="24"/>
          <w:szCs w:val="24"/>
        </w:rPr>
      </w:pPr>
    </w:p>
    <w:p w:rsidR="00F27490" w:rsidRPr="00032078" w:rsidRDefault="00F27490" w:rsidP="000756A3">
      <w:pPr>
        <w:pStyle w:val="PargrafodaLista"/>
        <w:numPr>
          <w:ilvl w:val="4"/>
          <w:numId w:val="9"/>
        </w:numPr>
        <w:ind w:left="4395" w:hanging="1276"/>
        <w:jc w:val="both"/>
        <w:rPr>
          <w:sz w:val="24"/>
          <w:szCs w:val="24"/>
          <w:lang w:val="pt-PT"/>
        </w:rPr>
      </w:pPr>
      <w:r w:rsidRPr="00032078">
        <w:rPr>
          <w:sz w:val="24"/>
          <w:szCs w:val="24"/>
          <w:lang w:val="pt-PT"/>
        </w:rPr>
        <w:t xml:space="preserve">Na FASE I, de </w:t>
      </w:r>
      <w:smartTag w:uri="urn:schemas-microsoft-com:office:smarttags" w:element="metricconverter">
        <w:smartTagPr>
          <w:attr w:name="ProductID" w:val="0,00 a"/>
        </w:smartTagPr>
        <w:r w:rsidRPr="00032078">
          <w:rPr>
            <w:sz w:val="24"/>
            <w:szCs w:val="24"/>
            <w:lang w:val="pt-PT"/>
          </w:rPr>
          <w:t>0,00 a</w:t>
        </w:r>
      </w:smartTag>
      <w:r w:rsidR="008B62B1" w:rsidRPr="00032078">
        <w:rPr>
          <w:sz w:val="24"/>
          <w:szCs w:val="24"/>
          <w:lang w:val="pt-PT"/>
        </w:rPr>
        <w:t xml:space="preserve"> 1</w:t>
      </w:r>
      <w:r w:rsidR="00F61A9B">
        <w:rPr>
          <w:sz w:val="24"/>
          <w:szCs w:val="24"/>
          <w:lang w:val="pt-PT"/>
        </w:rPr>
        <w:t>5</w:t>
      </w:r>
      <w:r w:rsidR="000409C1" w:rsidRPr="00032078">
        <w:rPr>
          <w:sz w:val="24"/>
          <w:szCs w:val="24"/>
          <w:lang w:val="pt-PT"/>
        </w:rPr>
        <w:t>0 metros - diâmetro de 1</w:t>
      </w:r>
      <w:r w:rsidRPr="00032078">
        <w:rPr>
          <w:sz w:val="24"/>
          <w:szCs w:val="24"/>
          <w:lang w:val="pt-PT"/>
        </w:rPr>
        <w:t xml:space="preserve">6”(até </w:t>
      </w:r>
      <w:smartTag w:uri="urn:schemas-microsoft-com:office:smarttags" w:element="metricconverter">
        <w:smartTagPr>
          <w:attr w:name="ProductID" w:val="20 m"/>
        </w:smartTagPr>
        <w:r w:rsidRPr="00032078">
          <w:rPr>
            <w:sz w:val="24"/>
            <w:szCs w:val="24"/>
            <w:lang w:val="pt-PT"/>
          </w:rPr>
          <w:t>20 m</w:t>
        </w:r>
      </w:smartTag>
      <w:r w:rsidRPr="00032078">
        <w:rPr>
          <w:sz w:val="24"/>
          <w:szCs w:val="24"/>
          <w:lang w:val="pt-PT"/>
        </w:rPr>
        <w:t>) e 12.1/4“, será usado um fluido, a base de água-bentonita. Não inibido.</w:t>
      </w:r>
    </w:p>
    <w:p w:rsidR="00F27490" w:rsidRPr="00032078" w:rsidRDefault="00F27490" w:rsidP="00F27490">
      <w:pPr>
        <w:ind w:left="2268" w:hanging="850"/>
        <w:jc w:val="both"/>
        <w:rPr>
          <w:sz w:val="24"/>
          <w:szCs w:val="24"/>
          <w:lang w:val="pt-PT"/>
        </w:rPr>
      </w:pPr>
    </w:p>
    <w:p w:rsidR="00F27490" w:rsidRPr="00032078" w:rsidRDefault="008B62B1" w:rsidP="000756A3">
      <w:pPr>
        <w:pStyle w:val="PargrafodaLista"/>
        <w:numPr>
          <w:ilvl w:val="4"/>
          <w:numId w:val="9"/>
        </w:numPr>
        <w:ind w:left="4395" w:hanging="1276"/>
        <w:jc w:val="both"/>
        <w:rPr>
          <w:sz w:val="24"/>
          <w:szCs w:val="24"/>
          <w:lang w:val="pt-PT"/>
        </w:rPr>
      </w:pPr>
      <w:proofErr w:type="gramStart"/>
      <w:r w:rsidRPr="00032078">
        <w:rPr>
          <w:sz w:val="24"/>
          <w:szCs w:val="24"/>
          <w:lang w:val="pt-PT"/>
        </w:rPr>
        <w:t>Na FASE II, de 1</w:t>
      </w:r>
      <w:r w:rsidR="00F61A9B">
        <w:rPr>
          <w:sz w:val="24"/>
          <w:szCs w:val="24"/>
          <w:lang w:val="pt-PT"/>
        </w:rPr>
        <w:t>5</w:t>
      </w:r>
      <w:r w:rsidR="00F27490" w:rsidRPr="00032078">
        <w:rPr>
          <w:sz w:val="24"/>
          <w:szCs w:val="24"/>
          <w:lang w:val="pt-PT"/>
        </w:rPr>
        <w:t>0</w:t>
      </w:r>
      <w:r w:rsidR="000756A3" w:rsidRPr="00032078">
        <w:rPr>
          <w:sz w:val="24"/>
          <w:szCs w:val="24"/>
          <w:lang w:val="pt-PT"/>
        </w:rPr>
        <w:t xml:space="preserve"> a 18</w:t>
      </w:r>
      <w:r w:rsidR="000409C1" w:rsidRPr="00032078">
        <w:rPr>
          <w:sz w:val="24"/>
          <w:szCs w:val="24"/>
          <w:lang w:val="pt-PT"/>
        </w:rPr>
        <w:t>0 metros - diâmetro de 12 1/4</w:t>
      </w:r>
      <w:r w:rsidR="00F27490" w:rsidRPr="00032078">
        <w:rPr>
          <w:sz w:val="24"/>
          <w:szCs w:val="24"/>
          <w:lang w:val="pt-PT"/>
        </w:rPr>
        <w:t>”</w:t>
      </w:r>
      <w:proofErr w:type="gramEnd"/>
      <w:r w:rsidR="00F27490" w:rsidRPr="00032078">
        <w:rPr>
          <w:sz w:val="24"/>
          <w:szCs w:val="24"/>
          <w:lang w:val="pt-PT"/>
        </w:rPr>
        <w:t>, será usado um fluido de baixo teor de sólidos com a finalidade de aumentar a taxa de penetração da broca, reduzir o custo total da perfuração e não provocar danos aos aqüíferos.</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Na prime</w:t>
      </w:r>
      <w:r w:rsidR="00494F81" w:rsidRPr="00032078">
        <w:rPr>
          <w:sz w:val="24"/>
          <w:szCs w:val="24"/>
          <w:lang w:val="pt-PT"/>
        </w:rPr>
        <w:t>ira FASE, ultrapassada a formaçã</w:t>
      </w:r>
      <w:r w:rsidRPr="00032078">
        <w:rPr>
          <w:sz w:val="24"/>
          <w:szCs w:val="24"/>
          <w:lang w:val="pt-PT"/>
        </w:rPr>
        <w:t>o</w:t>
      </w:r>
      <w:r w:rsidR="008B62B1" w:rsidRPr="00032078">
        <w:rPr>
          <w:sz w:val="24"/>
          <w:szCs w:val="24"/>
          <w:lang w:val="pt-PT"/>
        </w:rPr>
        <w:t xml:space="preserve"> que antecede ao aquifero</w:t>
      </w:r>
      <w:r w:rsidRPr="00032078">
        <w:rPr>
          <w:sz w:val="24"/>
          <w:szCs w:val="24"/>
          <w:lang w:val="pt-PT"/>
        </w:rPr>
        <w:t>, o fluido poderá ser inibido com cloreto de potássio, dependendo da dificuldade em trabalhar folhelhos hidratáveis, dispersíveis e quebradiços. Isto tornará necessária a inibição das argilas contidas nestas passagens, eliminando-se a possibilidade de problemas mecânicos à perfuração e danos à formação.</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Serão testadas e controladas, durante toda a atividade de perfuração, as propriedades físicas mais importantes tais como: densidade, os parâmetros reológicos, as forças géis: inicial e final, a filtração, o reboco e o teor de sólidos. Com relação às propriedades químicas mais importantes será testada e controlada apenas o pH, em virtude das demais, com exceção da alcalinidade, serem predominantemente associadas a outros tipos de fluidos. Será seguida, aproximadamente, a seguinte programaçao básica:</w:t>
      </w:r>
    </w:p>
    <w:p w:rsidR="00F27490" w:rsidRPr="00032078" w:rsidRDefault="00F27490" w:rsidP="00F27490">
      <w:pPr>
        <w:ind w:left="2268" w:hanging="850"/>
        <w:jc w:val="both"/>
        <w:rPr>
          <w:sz w:val="24"/>
          <w:szCs w:val="24"/>
          <w:lang w:val="pt-PT"/>
        </w:rPr>
      </w:pPr>
    </w:p>
    <w:tbl>
      <w:tblPr>
        <w:tblW w:w="5386" w:type="dxa"/>
        <w:tblInd w:w="3227" w:type="dxa"/>
        <w:tblLayout w:type="fixed"/>
        <w:tblLook w:val="04A0" w:firstRow="1" w:lastRow="0" w:firstColumn="1" w:lastColumn="0" w:noHBand="0" w:noVBand="1"/>
      </w:tblPr>
      <w:tblGrid>
        <w:gridCol w:w="1276"/>
        <w:gridCol w:w="992"/>
        <w:gridCol w:w="1701"/>
        <w:gridCol w:w="1417"/>
      </w:tblGrid>
      <w:tr w:rsidR="00F27490" w:rsidRPr="00032078" w:rsidTr="00F23FB4">
        <w:trPr>
          <w:cantSplit/>
          <w:trHeight w:hRule="exact" w:val="459"/>
        </w:trPr>
        <w:tc>
          <w:tcPr>
            <w:tcW w:w="1276"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Aditivos</w:t>
            </w:r>
          </w:p>
        </w:tc>
        <w:tc>
          <w:tcPr>
            <w:tcW w:w="992"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494F81" w:rsidP="00F23FB4">
            <w:pPr>
              <w:snapToGrid w:val="0"/>
              <w:jc w:val="center"/>
              <w:rPr>
                <w:sz w:val="24"/>
                <w:szCs w:val="24"/>
                <w:lang w:val="pt-PT"/>
              </w:rPr>
            </w:pPr>
            <w:r w:rsidRPr="00032078">
              <w:rPr>
                <w:sz w:val="24"/>
                <w:szCs w:val="24"/>
                <w:lang w:val="pt-PT"/>
              </w:rPr>
              <w:t>Unid.</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Tipo de fluído</w:t>
            </w:r>
          </w:p>
        </w:tc>
      </w:tr>
      <w:tr w:rsidR="00F27490" w:rsidRPr="00032078" w:rsidTr="00F23FB4">
        <w:trPr>
          <w:cantSplit/>
        </w:trPr>
        <w:tc>
          <w:tcPr>
            <w:tcW w:w="1276"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992"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lang w:val="pt-PT"/>
              </w:rPr>
            </w:pP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Não inibido.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Baixo teor de sólidos</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Água doce</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*QSP</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*QSP</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Bentonita ativida e polimerizada</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15 a"/>
              </w:smartTagPr>
              <w:r w:rsidRPr="00032078">
                <w:rPr>
                  <w:sz w:val="24"/>
                  <w:szCs w:val="24"/>
                  <w:lang w:val="pt-PT"/>
                </w:rPr>
                <w:t>15 a</w:t>
              </w:r>
            </w:smartTag>
            <w:r w:rsidRPr="00032078">
              <w:rPr>
                <w:sz w:val="24"/>
                <w:szCs w:val="24"/>
                <w:lang w:val="pt-PT"/>
              </w:rPr>
              <w:t xml:space="preserve"> 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 xml:space="preserve">Carboximetilceluloso-CMC </w:t>
            </w:r>
            <w:r w:rsidRPr="00032078">
              <w:rPr>
                <w:sz w:val="24"/>
                <w:szCs w:val="24"/>
                <w:lang w:val="pt-PT"/>
              </w:rPr>
              <w:lastRenderedPageBreak/>
              <w:t>2000</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lastRenderedPageBreak/>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9 a"/>
              </w:smartTagPr>
              <w:r w:rsidRPr="00032078">
                <w:rPr>
                  <w:sz w:val="24"/>
                  <w:szCs w:val="24"/>
                  <w:lang w:val="pt-PT"/>
                </w:rPr>
                <w:t>0,9 a</w:t>
              </w:r>
            </w:smartTag>
            <w:r w:rsidRPr="00032078">
              <w:rPr>
                <w:sz w:val="24"/>
                <w:szCs w:val="24"/>
                <w:lang w:val="pt-PT"/>
              </w:rPr>
              <w:t xml:space="preserve"> 2,0 ou </w:t>
            </w: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0,5</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lastRenderedPageBreak/>
              <w:t>Lignusolfanato</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25 a"/>
              </w:smartTagPr>
              <w:r w:rsidRPr="00032078">
                <w:rPr>
                  <w:sz w:val="24"/>
                  <w:szCs w:val="24"/>
                  <w:lang w:val="pt-PT"/>
                </w:rPr>
                <w:t>0,25 a</w:t>
              </w:r>
            </w:smartTag>
            <w:r w:rsidRPr="00032078">
              <w:rPr>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Cloreto de potássio</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8,82</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Soda cáustica</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25 a"/>
              </w:smartTagPr>
              <w:r w:rsidRPr="00032078">
                <w:rPr>
                  <w:sz w:val="24"/>
                  <w:szCs w:val="24"/>
                  <w:lang w:val="pt-PT"/>
                </w:rPr>
                <w:t>0,25 a</w:t>
              </w:r>
            </w:smartTag>
            <w:r w:rsidRPr="00032078">
              <w:rPr>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0,5</w:t>
            </w:r>
          </w:p>
        </w:tc>
      </w:tr>
    </w:tbl>
    <w:p w:rsidR="00F27490" w:rsidRPr="00032078" w:rsidRDefault="00F27490" w:rsidP="000756A3">
      <w:pPr>
        <w:ind w:left="3119"/>
        <w:jc w:val="both"/>
        <w:rPr>
          <w:b/>
          <w:sz w:val="24"/>
          <w:szCs w:val="24"/>
          <w:lang w:val="pt-PT"/>
        </w:rPr>
      </w:pPr>
      <w:r w:rsidRPr="00032078">
        <w:rPr>
          <w:b/>
          <w:sz w:val="24"/>
          <w:szCs w:val="24"/>
          <w:lang w:val="pt-PT"/>
        </w:rPr>
        <w:t>*QSP – Quantidade Suficiente para o Preparo</w:t>
      </w:r>
    </w:p>
    <w:p w:rsidR="00F27490" w:rsidRPr="00032078" w:rsidRDefault="00F27490" w:rsidP="00F27490">
      <w:pPr>
        <w:jc w:val="both"/>
        <w:rPr>
          <w:color w:val="FF0000"/>
          <w:sz w:val="24"/>
          <w:szCs w:val="24"/>
          <w:lang w:val="pt-PT"/>
        </w:rPr>
      </w:pPr>
    </w:p>
    <w:p w:rsidR="00F27490" w:rsidRPr="00032078" w:rsidRDefault="00F27490" w:rsidP="00F27490">
      <w:pPr>
        <w:jc w:val="both"/>
        <w:rPr>
          <w:color w:val="FF0000"/>
          <w:sz w:val="24"/>
          <w:szCs w:val="24"/>
          <w:lang w:val="pt-PT"/>
        </w:rPr>
      </w:pPr>
    </w:p>
    <w:tbl>
      <w:tblPr>
        <w:tblW w:w="5386" w:type="dxa"/>
        <w:tblInd w:w="3189" w:type="dxa"/>
        <w:tblLayout w:type="fixed"/>
        <w:tblCellMar>
          <w:left w:w="70" w:type="dxa"/>
          <w:right w:w="70" w:type="dxa"/>
        </w:tblCellMar>
        <w:tblLook w:val="04A0" w:firstRow="1" w:lastRow="0" w:firstColumn="1" w:lastColumn="0" w:noHBand="0" w:noVBand="1"/>
      </w:tblPr>
      <w:tblGrid>
        <w:gridCol w:w="2268"/>
        <w:gridCol w:w="1559"/>
        <w:gridCol w:w="1559"/>
      </w:tblGrid>
      <w:tr w:rsidR="00F27490" w:rsidRPr="00032078" w:rsidTr="00F23FB4">
        <w:trPr>
          <w:cantSplit/>
          <w:trHeight w:hRule="exact" w:val="406"/>
        </w:trPr>
        <w:tc>
          <w:tcPr>
            <w:tcW w:w="2268"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Propriedades</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Tipo de fluido</w:t>
            </w:r>
          </w:p>
        </w:tc>
      </w:tr>
      <w:tr w:rsidR="00F27490" w:rsidRPr="00032078" w:rsidTr="00F23FB4">
        <w:trPr>
          <w:cantSplit/>
          <w:trHeight w:hRule="exact" w:val="851"/>
        </w:trPr>
        <w:tc>
          <w:tcPr>
            <w:tcW w:w="2268"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Não inibido.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C33FC5" w:rsidP="00F27490">
            <w:pPr>
              <w:snapToGrid w:val="0"/>
              <w:jc w:val="center"/>
              <w:rPr>
                <w:sz w:val="24"/>
                <w:szCs w:val="24"/>
                <w:lang w:val="pt-PT"/>
              </w:rPr>
            </w:pPr>
            <w:r w:rsidRPr="00032078">
              <w:rPr>
                <w:sz w:val="24"/>
                <w:szCs w:val="24"/>
                <w:lang w:val="pt-PT"/>
              </w:rPr>
              <w:t>Baixo teor de sólidos (**)</w:t>
            </w:r>
          </w:p>
        </w:tc>
      </w:tr>
      <w:tr w:rsidR="00F27490" w:rsidRPr="00032078" w:rsidTr="00F23FB4">
        <w:trPr>
          <w:cantSplit/>
        </w:trPr>
        <w:tc>
          <w:tcPr>
            <w:tcW w:w="2268"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Programado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Programado</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Peso específico (lb/gal)</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8,5 – 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8.2 - 8,5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Viscosidade do funil Marsh, (Seg/1000cc)</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38 - 45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38 - 42</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C33FC5" w:rsidP="00F27490">
            <w:pPr>
              <w:snapToGrid w:val="0"/>
              <w:jc w:val="both"/>
              <w:rPr>
                <w:sz w:val="24"/>
                <w:szCs w:val="24"/>
                <w:lang w:val="pt-PT"/>
              </w:rPr>
            </w:pPr>
            <w:r w:rsidRPr="00032078">
              <w:rPr>
                <w:sz w:val="24"/>
                <w:szCs w:val="24"/>
                <w:lang w:val="pt-PT"/>
              </w:rPr>
              <w:t>Viscosidade aparente, cp.</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36 - 50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34 - 46</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C33FC5" w:rsidP="00F27490">
            <w:pPr>
              <w:snapToGrid w:val="0"/>
              <w:jc w:val="both"/>
              <w:rPr>
                <w:sz w:val="24"/>
                <w:szCs w:val="24"/>
                <w:lang w:val="pt-PT"/>
              </w:rPr>
            </w:pPr>
            <w:r w:rsidRPr="00032078">
              <w:rPr>
                <w:sz w:val="24"/>
                <w:szCs w:val="24"/>
                <w:lang w:val="pt-PT"/>
              </w:rPr>
              <w:t>Viscosidade plástica, cp.</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14 - 20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16 - 20</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Limite de escoamento (lb/100pe</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18 - 22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3 - 10</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Força gel inicial (lb.f/100 pés</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0,25- 0,5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 – 0,25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Força gel final (lb.f/100 pés</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0.50 – 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 – 0,5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Filtrado API (cc)</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6 - 12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2 - 6</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Espessura do reboco (mm)</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1 - 2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pH</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8,5 - 9,0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8,0 - 8,5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Teor de areia (% volume)</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&lt;1</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Teor de sólidos (% volume)</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 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 3</w:t>
            </w:r>
          </w:p>
        </w:tc>
      </w:tr>
    </w:tbl>
    <w:p w:rsidR="00F27490" w:rsidRPr="00032078" w:rsidRDefault="00F27490" w:rsidP="000756A3">
      <w:pPr>
        <w:ind w:left="3119"/>
        <w:jc w:val="both"/>
        <w:rPr>
          <w:b/>
          <w:sz w:val="24"/>
          <w:szCs w:val="24"/>
          <w:lang w:val="pt-PT"/>
        </w:rPr>
      </w:pPr>
      <w:r w:rsidRPr="00032078">
        <w:rPr>
          <w:b/>
          <w:sz w:val="24"/>
          <w:szCs w:val="24"/>
          <w:lang w:val="pt-PT"/>
        </w:rPr>
        <w:t xml:space="preserve">(*) - Intervalo de </w:t>
      </w:r>
      <w:smartTag w:uri="urn:schemas-microsoft-com:office:smarttags" w:element="metricconverter">
        <w:smartTagPr>
          <w:attr w:name="ProductID" w:val="0 m"/>
        </w:smartTagPr>
        <w:r w:rsidRPr="00032078">
          <w:rPr>
            <w:b/>
            <w:sz w:val="24"/>
            <w:szCs w:val="24"/>
            <w:lang w:val="pt-PT"/>
          </w:rPr>
          <w:t>0 m</w:t>
        </w:r>
      </w:smartTag>
      <w:r w:rsidR="006F2C32" w:rsidRPr="00032078">
        <w:rPr>
          <w:b/>
          <w:sz w:val="24"/>
          <w:szCs w:val="24"/>
          <w:lang w:val="pt-PT"/>
        </w:rPr>
        <w:t xml:space="preserve"> a 15</w:t>
      </w:r>
      <w:r w:rsidRPr="00032078">
        <w:rPr>
          <w:b/>
          <w:sz w:val="24"/>
          <w:szCs w:val="24"/>
          <w:lang w:val="pt-PT"/>
        </w:rPr>
        <w:t>0 m, diâmetro da broca de 12 ¼”</w:t>
      </w:r>
      <w:r w:rsidR="006F2C32" w:rsidRPr="00032078">
        <w:rPr>
          <w:b/>
          <w:sz w:val="24"/>
          <w:szCs w:val="24"/>
          <w:lang w:val="pt-PT"/>
        </w:rPr>
        <w:t>;</w:t>
      </w:r>
    </w:p>
    <w:p w:rsidR="00F27490" w:rsidRPr="00032078" w:rsidRDefault="006F2C32" w:rsidP="000756A3">
      <w:pPr>
        <w:ind w:left="3119"/>
        <w:jc w:val="both"/>
        <w:rPr>
          <w:b/>
          <w:sz w:val="24"/>
          <w:szCs w:val="24"/>
          <w:lang w:val="pt-PT"/>
        </w:rPr>
      </w:pPr>
      <w:r w:rsidRPr="00032078">
        <w:rPr>
          <w:b/>
          <w:sz w:val="24"/>
          <w:szCs w:val="24"/>
          <w:lang w:val="pt-PT"/>
        </w:rPr>
        <w:t>(**) - Intervalo de 150 m a 180 m, diâmetro da broca de 12</w:t>
      </w:r>
      <w:r w:rsidR="00F27490" w:rsidRPr="00032078">
        <w:rPr>
          <w:b/>
          <w:sz w:val="24"/>
          <w:szCs w:val="24"/>
          <w:lang w:val="pt-PT"/>
        </w:rPr>
        <w:t>.½”</w:t>
      </w:r>
      <w:r w:rsidRPr="00032078">
        <w:rPr>
          <w:b/>
          <w:sz w:val="24"/>
          <w:szCs w:val="24"/>
          <w:lang w:val="pt-PT"/>
        </w:rPr>
        <w:t>;</w:t>
      </w:r>
    </w:p>
    <w:p w:rsidR="00F27490" w:rsidRPr="00032078" w:rsidRDefault="00F27490" w:rsidP="00F27490">
      <w:pPr>
        <w:tabs>
          <w:tab w:val="left" w:pos="1418"/>
        </w:tabs>
        <w:jc w:val="both"/>
        <w:rPr>
          <w:b/>
          <w:sz w:val="24"/>
          <w:szCs w:val="24"/>
          <w:lang w:val="pt-PT"/>
        </w:rPr>
      </w:pPr>
      <w:r w:rsidRPr="00032078">
        <w:rPr>
          <w:b/>
          <w:sz w:val="24"/>
          <w:szCs w:val="24"/>
          <w:lang w:val="pt-PT"/>
        </w:rPr>
        <w:tab/>
      </w:r>
    </w:p>
    <w:p w:rsidR="00F27490" w:rsidRPr="00032078" w:rsidRDefault="00F27490" w:rsidP="005661A8">
      <w:pPr>
        <w:pStyle w:val="PargrafodaLista"/>
        <w:numPr>
          <w:ilvl w:val="3"/>
          <w:numId w:val="9"/>
        </w:numPr>
        <w:ind w:left="3119" w:hanging="992"/>
        <w:jc w:val="both"/>
        <w:rPr>
          <w:b/>
          <w:sz w:val="24"/>
          <w:szCs w:val="24"/>
          <w:lang w:val="pt-PT"/>
        </w:rPr>
      </w:pPr>
      <w:r w:rsidRPr="00032078">
        <w:rPr>
          <w:b/>
          <w:sz w:val="24"/>
          <w:szCs w:val="24"/>
          <w:lang w:val="pt-PT"/>
        </w:rPr>
        <w:t>Peso específico na Fase II</w:t>
      </w:r>
    </w:p>
    <w:p w:rsidR="00F27490" w:rsidRPr="00032078" w:rsidRDefault="00F27490" w:rsidP="00F27490">
      <w:pPr>
        <w:tabs>
          <w:tab w:val="left" w:pos="1418"/>
        </w:tabs>
        <w:jc w:val="both"/>
        <w:rPr>
          <w:b/>
          <w:sz w:val="24"/>
          <w:szCs w:val="24"/>
          <w:lang w:val="pt-PT"/>
        </w:rPr>
      </w:pPr>
    </w:p>
    <w:p w:rsidR="00F27490" w:rsidRPr="00032078" w:rsidRDefault="00F27490" w:rsidP="005661A8">
      <w:pPr>
        <w:tabs>
          <w:tab w:val="left" w:pos="1418"/>
        </w:tabs>
        <w:ind w:left="3119"/>
        <w:jc w:val="both"/>
        <w:rPr>
          <w:sz w:val="24"/>
          <w:szCs w:val="24"/>
        </w:rPr>
      </w:pPr>
      <w:r w:rsidRPr="00032078">
        <w:rPr>
          <w:sz w:val="24"/>
          <w:szCs w:val="24"/>
        </w:rPr>
        <w:t xml:space="preserve">Devido a baixa pressão do aquífero o peso da lama nesta fase será constantemente avaliado de forma a obter o máximo de </w:t>
      </w:r>
      <w:r w:rsidR="00494F81" w:rsidRPr="00032078">
        <w:rPr>
          <w:sz w:val="24"/>
          <w:szCs w:val="24"/>
        </w:rPr>
        <w:t>equilíbrio</w:t>
      </w:r>
      <w:r w:rsidRPr="00032078">
        <w:rPr>
          <w:sz w:val="24"/>
          <w:szCs w:val="24"/>
        </w:rPr>
        <w:t xml:space="preserve"> da pressão hidrostática formação-poço.</w:t>
      </w:r>
    </w:p>
    <w:p w:rsidR="00F27490" w:rsidRPr="00032078" w:rsidRDefault="00F27490" w:rsidP="00F27490">
      <w:pPr>
        <w:tabs>
          <w:tab w:val="left" w:pos="1418"/>
        </w:tabs>
        <w:jc w:val="both"/>
        <w:rPr>
          <w:sz w:val="24"/>
          <w:szCs w:val="24"/>
        </w:rPr>
      </w:pPr>
      <w:r w:rsidRPr="00032078">
        <w:rPr>
          <w:sz w:val="24"/>
          <w:szCs w:val="24"/>
        </w:rPr>
        <w:tab/>
      </w:r>
    </w:p>
    <w:p w:rsidR="00F27490" w:rsidRPr="00032078" w:rsidRDefault="00F27490" w:rsidP="005661A8">
      <w:pPr>
        <w:pStyle w:val="PargrafodaLista"/>
        <w:numPr>
          <w:ilvl w:val="3"/>
          <w:numId w:val="9"/>
        </w:numPr>
        <w:ind w:left="3119" w:hanging="992"/>
        <w:jc w:val="both"/>
        <w:rPr>
          <w:b/>
          <w:sz w:val="24"/>
          <w:szCs w:val="24"/>
          <w:lang w:val="pt-PT"/>
        </w:rPr>
      </w:pPr>
      <w:r w:rsidRPr="00032078">
        <w:rPr>
          <w:b/>
          <w:sz w:val="24"/>
          <w:szCs w:val="24"/>
          <w:lang w:val="pt-PT"/>
        </w:rPr>
        <w:lastRenderedPageBreak/>
        <w:t>Considerações iniciais sobre os parâmetros relológicos (viscosidade plástica e limite de escoamento)</w:t>
      </w:r>
    </w:p>
    <w:p w:rsidR="00F27490" w:rsidRPr="00032078" w:rsidRDefault="00F27490" w:rsidP="00F27490">
      <w:pPr>
        <w:tabs>
          <w:tab w:val="left" w:pos="1418"/>
        </w:tabs>
        <w:jc w:val="both"/>
        <w:rPr>
          <w:sz w:val="24"/>
          <w:szCs w:val="24"/>
          <w:lang w:val="pt-PT"/>
        </w:rPr>
      </w:pPr>
    </w:p>
    <w:p w:rsidR="00F27490" w:rsidRPr="00032078" w:rsidRDefault="00F27490" w:rsidP="005661A8">
      <w:pPr>
        <w:pStyle w:val="PargrafodaLista"/>
        <w:numPr>
          <w:ilvl w:val="0"/>
          <w:numId w:val="14"/>
        </w:numPr>
        <w:ind w:left="3544"/>
        <w:jc w:val="both"/>
        <w:rPr>
          <w:sz w:val="24"/>
          <w:szCs w:val="24"/>
        </w:rPr>
      </w:pPr>
      <w:r w:rsidRPr="00032078">
        <w:rPr>
          <w:sz w:val="24"/>
          <w:szCs w:val="24"/>
        </w:rPr>
        <w:t>As propriedades de fluxo serão caracterizadas pelo</w:t>
      </w:r>
      <w:r w:rsidRPr="00032078">
        <w:rPr>
          <w:sz w:val="24"/>
          <w:szCs w:val="24"/>
          <w:lang w:val="pt-PT"/>
        </w:rPr>
        <w:t xml:space="preserve"> modelo plástico de Bigham. Este modelo define um fluido para o qual é necessária uma força finita para iniciar o fluxo e que depois revela um regime constante de aumento de tensão de cisalhamento à medida que aumenta o índice de cisalhamento;</w:t>
      </w:r>
    </w:p>
    <w:p w:rsidR="005661A8" w:rsidRPr="00032078" w:rsidRDefault="005661A8" w:rsidP="005661A8">
      <w:pPr>
        <w:pStyle w:val="PargrafodaLista"/>
        <w:ind w:left="3544"/>
        <w:jc w:val="both"/>
        <w:rPr>
          <w:sz w:val="24"/>
          <w:szCs w:val="24"/>
        </w:rPr>
      </w:pPr>
    </w:p>
    <w:p w:rsidR="000756A3"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As medições da viscosidade plástica e limite de escoamento são importantes para determinar viscosidades anormais ocorridas nos fluidos de perfuração.</w:t>
      </w:r>
    </w:p>
    <w:p w:rsidR="000756A3" w:rsidRPr="00032078" w:rsidRDefault="000756A3" w:rsidP="000756A3">
      <w:pPr>
        <w:pStyle w:val="PargrafodaLista"/>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A alta viscosidade plástica tem efeito mínimo em perdas de pressão, entretanto, apresenta efeito bastante negativo na taxa de penetração. Enquanto que, valores altos de limite de escoamento causarão pressões altas no espaço anular e possíveis perdas de circulação.</w:t>
      </w:r>
    </w:p>
    <w:p w:rsidR="005661A8" w:rsidRPr="00032078" w:rsidRDefault="005661A8" w:rsidP="005661A8">
      <w:pPr>
        <w:pStyle w:val="PargrafodaLista"/>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Essas anomalias podem ser verificadas em um sistema de fluido de duas maneiras: pela presença de sólidos ativos e inertes. Estes sólidos ainda se subdividem em desejáveis e indesejáveis. Os primeiros são os que adicionados ao fluido proporcionarão propriedades benéficas ao fluido, entre outros, a soda caustica, a bentonita, o CMC e o lignosulfonato. Os sólidos indesejáveis são aqueles que pouco ou nenhuma contribuição atribuem ao sistema de fluido, quais sejam: as areias, e os calcarenitos.</w:t>
      </w:r>
    </w:p>
    <w:p w:rsidR="005661A8" w:rsidRPr="00032078" w:rsidRDefault="005661A8" w:rsidP="005661A8">
      <w:pPr>
        <w:jc w:val="both"/>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Num fluido onde está presente um elevado teor de sólidos por volume, haverá maior força de fricção entre as partículas. Isto provocará um aumento na viscosidade plástica. Havendo a redução destas partículas, mantendo-se o seu volume constante, aumentará mais ainda a viscosidade plástica.</w:t>
      </w:r>
    </w:p>
    <w:p w:rsidR="005661A8" w:rsidRPr="00032078" w:rsidRDefault="005661A8" w:rsidP="005661A8">
      <w:pPr>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Com o aumento no teor de sólidos do fluido, aumentará a viscosidade plástica, para sua diminuição, entre outras providências, tomar-se-á medidas corretivas, conforme descrição a seguir:</w:t>
      </w:r>
    </w:p>
    <w:p w:rsidR="005661A8" w:rsidRPr="00032078" w:rsidRDefault="005661A8" w:rsidP="005661A8">
      <w:pPr>
        <w:pStyle w:val="PargrafodaLista"/>
        <w:ind w:left="3119"/>
        <w:jc w:val="both"/>
        <w:rPr>
          <w:bCs/>
          <w:sz w:val="24"/>
          <w:szCs w:val="24"/>
          <w:lang w:val="pt-PT"/>
        </w:rPr>
      </w:pPr>
    </w:p>
    <w:p w:rsidR="00F27490" w:rsidRPr="00032078" w:rsidRDefault="003D19BF" w:rsidP="005661A8">
      <w:pPr>
        <w:numPr>
          <w:ilvl w:val="0"/>
          <w:numId w:val="16"/>
        </w:numPr>
        <w:jc w:val="both"/>
        <w:rPr>
          <w:bCs/>
          <w:sz w:val="24"/>
          <w:szCs w:val="24"/>
          <w:lang w:val="pt-PT"/>
        </w:rPr>
      </w:pPr>
      <w:r w:rsidRPr="00032078">
        <w:rPr>
          <w:bCs/>
          <w:sz w:val="24"/>
          <w:szCs w:val="24"/>
          <w:lang w:val="pt-PT"/>
        </w:rPr>
        <w:t>R</w:t>
      </w:r>
      <w:r w:rsidR="00F27490" w:rsidRPr="00032078">
        <w:rPr>
          <w:bCs/>
          <w:sz w:val="24"/>
          <w:szCs w:val="24"/>
          <w:lang w:val="pt-PT"/>
        </w:rPr>
        <w:t xml:space="preserve">emoção dos sólidos indesejáveis com desareiador - com a extração </w:t>
      </w:r>
      <w:r w:rsidR="00C33FC5" w:rsidRPr="00032078">
        <w:rPr>
          <w:bCs/>
          <w:sz w:val="24"/>
          <w:szCs w:val="24"/>
          <w:lang w:val="pt-PT"/>
        </w:rPr>
        <w:t>da areia</w:t>
      </w:r>
      <w:r w:rsidR="00F27490" w:rsidRPr="00032078">
        <w:rPr>
          <w:bCs/>
          <w:sz w:val="24"/>
          <w:szCs w:val="24"/>
          <w:lang w:val="pt-PT"/>
        </w:rPr>
        <w:t xml:space="preserve"> e/ou sólidos haverá diminuição da viscosidade plástica.</w:t>
      </w:r>
    </w:p>
    <w:p w:rsidR="000756A3" w:rsidRPr="00032078" w:rsidRDefault="000756A3" w:rsidP="000756A3">
      <w:pPr>
        <w:ind w:left="3621"/>
        <w:jc w:val="both"/>
        <w:rPr>
          <w:bCs/>
          <w:sz w:val="24"/>
          <w:szCs w:val="24"/>
          <w:lang w:val="pt-PT"/>
        </w:rPr>
      </w:pPr>
    </w:p>
    <w:p w:rsidR="00F27490" w:rsidRPr="00032078" w:rsidRDefault="003D19BF" w:rsidP="005661A8">
      <w:pPr>
        <w:numPr>
          <w:ilvl w:val="0"/>
          <w:numId w:val="16"/>
        </w:numPr>
        <w:jc w:val="both"/>
        <w:rPr>
          <w:bCs/>
          <w:sz w:val="24"/>
          <w:szCs w:val="24"/>
          <w:lang w:val="pt-PT"/>
        </w:rPr>
      </w:pPr>
      <w:r w:rsidRPr="00032078">
        <w:rPr>
          <w:bCs/>
          <w:sz w:val="24"/>
          <w:szCs w:val="24"/>
          <w:lang w:val="pt-PT"/>
        </w:rPr>
        <w:t>D</w:t>
      </w:r>
      <w:r w:rsidR="00F27490" w:rsidRPr="00032078">
        <w:rPr>
          <w:bCs/>
          <w:sz w:val="24"/>
          <w:szCs w:val="24"/>
          <w:lang w:val="pt-PT"/>
        </w:rPr>
        <w:t>iluição - como a água diminui a fricção entre as partículas e conseqüentemente a viscosidade plástica, este procedimento poderá ser utilizado.</w:t>
      </w:r>
    </w:p>
    <w:p w:rsidR="00F27490" w:rsidRPr="00032078" w:rsidRDefault="00F27490" w:rsidP="00F27490">
      <w:pPr>
        <w:pStyle w:val="PargrafodaLista"/>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sz w:val="24"/>
          <w:szCs w:val="24"/>
          <w:lang w:val="pt-PT"/>
        </w:rPr>
        <w:t>Um índice de viscosidade plástica demonstra um aumento de fricção em virtude da adição de sólidos no fluido</w:t>
      </w:r>
      <w:r w:rsidR="005661A8" w:rsidRPr="00032078">
        <w:rPr>
          <w:sz w:val="24"/>
          <w:szCs w:val="24"/>
          <w:lang w:val="pt-PT"/>
        </w:rPr>
        <w:t xml:space="preserve"> e/ou </w:t>
      </w:r>
      <w:r w:rsidRPr="00032078">
        <w:rPr>
          <w:sz w:val="24"/>
          <w:szCs w:val="24"/>
          <w:lang w:val="pt-PT"/>
        </w:rPr>
        <w:t>esmagamento de partículas. Contudo, um índice de viscosidade elevado é provocado não só pela viscosidade plástica, mas também pelo limite de escoamento.</w:t>
      </w:r>
      <w:r w:rsidRPr="00032078">
        <w:rPr>
          <w:bCs/>
          <w:sz w:val="24"/>
          <w:szCs w:val="24"/>
          <w:lang w:val="pt-PT"/>
        </w:rPr>
        <w:t xml:space="preserve"> </w:t>
      </w:r>
    </w:p>
    <w:p w:rsidR="005661A8" w:rsidRPr="00032078" w:rsidRDefault="005661A8" w:rsidP="005661A8">
      <w:pPr>
        <w:pStyle w:val="PargrafodaLista"/>
        <w:ind w:left="3119"/>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O limite de escoamento é a segunda componente de resistência ao fluxo do fluido. É uma medida das forças eletrostáticas ou de atração presente no sistema de fluido. Estas forças são os resultados das cargas negativas e positivas nas superfícies ou próximos destas, nas partículas.</w:t>
      </w:r>
    </w:p>
    <w:p w:rsidR="00F27490" w:rsidRPr="00032078" w:rsidRDefault="00F27490" w:rsidP="00F27490">
      <w:pPr>
        <w:tabs>
          <w:tab w:val="left" w:pos="1418"/>
          <w:tab w:val="num" w:pos="1682"/>
        </w:tabs>
        <w:ind w:left="2380" w:hanging="2380"/>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Caso se faça necessário à redução do limite de escoamento pode-se recorrer a os seguintes métodos:</w:t>
      </w:r>
    </w:p>
    <w:p w:rsidR="00F27490" w:rsidRPr="00032078" w:rsidRDefault="00F27490" w:rsidP="00F27490">
      <w:pPr>
        <w:tabs>
          <w:tab w:val="left" w:pos="1418"/>
          <w:tab w:val="num" w:pos="1682"/>
        </w:tabs>
        <w:ind w:left="2380" w:hanging="2380"/>
        <w:jc w:val="both"/>
        <w:rPr>
          <w:bCs/>
          <w:sz w:val="24"/>
          <w:szCs w:val="24"/>
          <w:lang w:val="pt-PT"/>
        </w:rPr>
      </w:pPr>
    </w:p>
    <w:p w:rsidR="00F27490" w:rsidRPr="00032078" w:rsidRDefault="003D19BF" w:rsidP="005661A8">
      <w:pPr>
        <w:numPr>
          <w:ilvl w:val="0"/>
          <w:numId w:val="7"/>
        </w:numPr>
        <w:tabs>
          <w:tab w:val="clear" w:pos="720"/>
          <w:tab w:val="left" w:pos="1789"/>
        </w:tabs>
        <w:ind w:left="3686"/>
        <w:jc w:val="both"/>
        <w:rPr>
          <w:sz w:val="24"/>
          <w:szCs w:val="24"/>
        </w:rPr>
      </w:pPr>
      <w:r w:rsidRPr="00032078">
        <w:rPr>
          <w:sz w:val="24"/>
          <w:szCs w:val="24"/>
          <w:lang w:val="pt-PT"/>
        </w:rPr>
        <w:t>A</w:t>
      </w:r>
      <w:r w:rsidR="00F27490" w:rsidRPr="00032078">
        <w:rPr>
          <w:sz w:val="24"/>
          <w:szCs w:val="24"/>
        </w:rPr>
        <w:t xml:space="preserve">dição de </w:t>
      </w:r>
      <w:proofErr w:type="spellStart"/>
      <w:r w:rsidR="00F27490" w:rsidRPr="00032078">
        <w:rPr>
          <w:sz w:val="24"/>
          <w:szCs w:val="24"/>
        </w:rPr>
        <w:t>lignosulfonato</w:t>
      </w:r>
      <w:proofErr w:type="spellEnd"/>
      <w:r w:rsidR="00F27490" w:rsidRPr="00032078">
        <w:rPr>
          <w:sz w:val="24"/>
          <w:szCs w:val="24"/>
        </w:rPr>
        <w:t xml:space="preserve"> – as forças de atração existentes, expostas acima, podem ser </w:t>
      </w:r>
      <w:r w:rsidR="00C33FC5" w:rsidRPr="00032078">
        <w:rPr>
          <w:sz w:val="24"/>
          <w:szCs w:val="24"/>
        </w:rPr>
        <w:t>repelidas</w:t>
      </w:r>
      <w:r w:rsidR="00F27490" w:rsidRPr="00032078">
        <w:rPr>
          <w:sz w:val="24"/>
          <w:szCs w:val="24"/>
        </w:rPr>
        <w:t xml:space="preserve"> por este produto;</w:t>
      </w:r>
    </w:p>
    <w:p w:rsidR="00F27490" w:rsidRPr="00032078" w:rsidRDefault="00F27490" w:rsidP="005661A8">
      <w:pPr>
        <w:tabs>
          <w:tab w:val="left" w:pos="1789"/>
        </w:tabs>
        <w:ind w:left="3686"/>
        <w:jc w:val="both"/>
        <w:rPr>
          <w:sz w:val="24"/>
          <w:szCs w:val="24"/>
        </w:rPr>
      </w:pPr>
    </w:p>
    <w:p w:rsidR="00F27490" w:rsidRPr="00032078" w:rsidRDefault="003D19BF" w:rsidP="005661A8">
      <w:pPr>
        <w:numPr>
          <w:ilvl w:val="0"/>
          <w:numId w:val="7"/>
        </w:numPr>
        <w:tabs>
          <w:tab w:val="clear" w:pos="720"/>
          <w:tab w:val="left" w:pos="1789"/>
        </w:tabs>
        <w:ind w:left="3686"/>
        <w:jc w:val="both"/>
        <w:rPr>
          <w:sz w:val="24"/>
          <w:szCs w:val="24"/>
        </w:rPr>
      </w:pPr>
      <w:r w:rsidRPr="00032078">
        <w:rPr>
          <w:sz w:val="24"/>
          <w:szCs w:val="24"/>
        </w:rPr>
        <w:t>C</w:t>
      </w:r>
      <w:r w:rsidR="00F27490" w:rsidRPr="00032078">
        <w:rPr>
          <w:sz w:val="24"/>
          <w:szCs w:val="24"/>
        </w:rPr>
        <w:t>omo se pretende trabalhar com um fluido de baixo teor de sólidos, eventualmente, pode-se recorrer à utilização de água; já que esta para pequenos percentuais de volume de sólidos não afeta nocivamente outras propriedades;</w:t>
      </w:r>
    </w:p>
    <w:p w:rsidR="004F78E5" w:rsidRPr="00032078" w:rsidRDefault="004F78E5" w:rsidP="004F78E5">
      <w:pPr>
        <w:pStyle w:val="PargrafodaLista"/>
        <w:rPr>
          <w:sz w:val="24"/>
          <w:szCs w:val="24"/>
        </w:rPr>
      </w:pPr>
    </w:p>
    <w:p w:rsidR="00F27490" w:rsidRPr="00032078" w:rsidRDefault="003D19BF" w:rsidP="005661A8">
      <w:pPr>
        <w:numPr>
          <w:ilvl w:val="0"/>
          <w:numId w:val="7"/>
        </w:numPr>
        <w:tabs>
          <w:tab w:val="clear" w:pos="720"/>
          <w:tab w:val="left" w:pos="1418"/>
        </w:tabs>
        <w:ind w:left="3686"/>
        <w:jc w:val="both"/>
        <w:rPr>
          <w:sz w:val="24"/>
          <w:szCs w:val="24"/>
        </w:rPr>
      </w:pPr>
      <w:r w:rsidRPr="00032078">
        <w:rPr>
          <w:sz w:val="24"/>
          <w:szCs w:val="24"/>
        </w:rPr>
        <w:t>E</w:t>
      </w:r>
      <w:r w:rsidR="00F27490" w:rsidRPr="00032078">
        <w:rPr>
          <w:sz w:val="24"/>
          <w:szCs w:val="24"/>
        </w:rPr>
        <w:t xml:space="preserve">xtração de sólidos através de </w:t>
      </w:r>
      <w:proofErr w:type="spellStart"/>
      <w:r w:rsidR="00F27490" w:rsidRPr="00032078">
        <w:rPr>
          <w:sz w:val="24"/>
          <w:szCs w:val="24"/>
        </w:rPr>
        <w:t>desareiador</w:t>
      </w:r>
      <w:proofErr w:type="spellEnd"/>
      <w:r w:rsidR="00F27490" w:rsidRPr="00032078">
        <w:rPr>
          <w:sz w:val="24"/>
          <w:szCs w:val="24"/>
        </w:rPr>
        <w:t xml:space="preserve"> e processos manuais de remoção na calha dos tanques de fluido.</w:t>
      </w:r>
    </w:p>
    <w:p w:rsidR="00F27490" w:rsidRPr="00032078" w:rsidRDefault="00F27490" w:rsidP="00F27490">
      <w:pPr>
        <w:pStyle w:val="PargrafodaLista"/>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Finalmente, para aumentar a capacidade de transporte destes sistemas de fluidos, diminui-se a relação proporcional viscosidade plástica-limite de escoamento (fluxo elíptico), que é bastante eficaz quando se trata de sistemas de fluidos de perfuração utilizados para perfuração de poços para água em virtude destes apresentarem pesos normalmente abaixo de 12 lb/gal. Para tanto, a relação viscosidade pástica-limite de escoamento, para os dois fluidos, será satisfatória quando este valor se situar na faixa de 0,6</w:t>
      </w:r>
      <w:r w:rsidR="007970DB" w:rsidRPr="00032078">
        <w:rPr>
          <w:bCs/>
          <w:sz w:val="24"/>
          <w:szCs w:val="24"/>
          <w:lang w:val="pt-PT"/>
        </w:rPr>
        <w:t>0</w:t>
      </w:r>
      <w:r w:rsidRPr="00032078">
        <w:rPr>
          <w:bCs/>
          <w:sz w:val="24"/>
          <w:szCs w:val="24"/>
          <w:lang w:val="pt-PT"/>
        </w:rPr>
        <w:t xml:space="preserve"> a 0,7</w:t>
      </w:r>
      <w:r w:rsidR="007970DB" w:rsidRPr="00032078">
        <w:rPr>
          <w:bCs/>
          <w:sz w:val="24"/>
          <w:szCs w:val="24"/>
          <w:lang w:val="pt-PT"/>
        </w:rPr>
        <w:t>0</w:t>
      </w:r>
      <w:r w:rsidRPr="00032078">
        <w:rPr>
          <w:bCs/>
          <w:sz w:val="24"/>
          <w:szCs w:val="24"/>
          <w:lang w:val="pt-PT"/>
        </w:rPr>
        <w:t>.</w:t>
      </w:r>
    </w:p>
    <w:p w:rsidR="00F27490" w:rsidRDefault="00F27490" w:rsidP="00F27490">
      <w:pPr>
        <w:jc w:val="both"/>
        <w:rPr>
          <w:bCs/>
          <w:sz w:val="24"/>
          <w:szCs w:val="24"/>
          <w:lang w:val="pt-PT"/>
        </w:rPr>
      </w:pPr>
    </w:p>
    <w:p w:rsidR="00FF2AFD" w:rsidRDefault="00FF2AFD" w:rsidP="00F27490">
      <w:pPr>
        <w:jc w:val="both"/>
        <w:rPr>
          <w:bCs/>
          <w:sz w:val="24"/>
          <w:szCs w:val="24"/>
          <w:lang w:val="pt-PT"/>
        </w:rPr>
      </w:pPr>
    </w:p>
    <w:p w:rsidR="00FF2AFD" w:rsidRDefault="00FF2AFD" w:rsidP="00F27490">
      <w:pPr>
        <w:jc w:val="both"/>
        <w:rPr>
          <w:bCs/>
          <w:sz w:val="24"/>
          <w:szCs w:val="24"/>
          <w:lang w:val="pt-PT"/>
        </w:rPr>
      </w:pPr>
    </w:p>
    <w:p w:rsidR="00FF2AFD" w:rsidRPr="00032078" w:rsidRDefault="00FF2AFD" w:rsidP="00F27490">
      <w:pPr>
        <w:jc w:val="both"/>
        <w:rPr>
          <w:bCs/>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rPr>
        <w:lastRenderedPageBreak/>
        <w:t>Filtração e reboco</w:t>
      </w:r>
    </w:p>
    <w:p w:rsidR="00F27490" w:rsidRPr="00032078" w:rsidRDefault="00F27490" w:rsidP="00F27490">
      <w:pPr>
        <w:jc w:val="both"/>
        <w:rPr>
          <w:bCs/>
          <w:sz w:val="24"/>
          <w:szCs w:val="24"/>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 xml:space="preserve">Para evitar o influxo da fase líquida do fluido para a formação e rebocos com espessuras espessas, inconsistentes, plásticas e não uniformes, em frente às paredes do poço, em virtude do diferencial de pressão poço-formação, pretende-se trabalhar com um </w:t>
      </w:r>
      <w:r w:rsidRPr="00032078">
        <w:rPr>
          <w:b/>
          <w:sz w:val="24"/>
          <w:szCs w:val="24"/>
          <w:lang w:val="pt-PT"/>
        </w:rPr>
        <w:t>fluido de baixo teor de</w:t>
      </w:r>
      <w:r w:rsidRPr="00032078">
        <w:rPr>
          <w:sz w:val="24"/>
          <w:szCs w:val="24"/>
          <w:lang w:val="pt-PT"/>
        </w:rPr>
        <w:t xml:space="preserve"> </w:t>
      </w:r>
      <w:r w:rsidRPr="00032078">
        <w:rPr>
          <w:b/>
          <w:sz w:val="24"/>
          <w:szCs w:val="24"/>
          <w:lang w:val="pt-PT"/>
        </w:rPr>
        <w:t>sólidos,</w:t>
      </w:r>
      <w:r w:rsidRPr="00032078">
        <w:rPr>
          <w:sz w:val="24"/>
          <w:szCs w:val="24"/>
          <w:lang w:val="pt-PT"/>
        </w:rPr>
        <w:t xml:space="preserve"> que apresente partículas sólidas com dimensões (CMC e SPERSENE) adequadas, a obstrução rápida dos poros da rocha exposta e que somente a fase líquida do fluido</w:t>
      </w:r>
      <w:r w:rsidR="000756A3" w:rsidRPr="00032078">
        <w:rPr>
          <w:sz w:val="24"/>
          <w:szCs w:val="24"/>
          <w:lang w:val="pt-PT"/>
        </w:rPr>
        <w:t xml:space="preserve"> (filtrado), invada a formação.</w:t>
      </w:r>
    </w:p>
    <w:p w:rsidR="000756A3" w:rsidRPr="00032078" w:rsidRDefault="000756A3" w:rsidP="000756A3">
      <w:pPr>
        <w:pStyle w:val="PargrafodaLista"/>
        <w:ind w:left="3119"/>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Deseja-se trabalhar com filtrado abaixo de 10 cm</w:t>
      </w:r>
      <w:r w:rsidRPr="00032078">
        <w:rPr>
          <w:sz w:val="24"/>
          <w:szCs w:val="24"/>
          <w:vertAlign w:val="superscript"/>
          <w:lang w:val="pt-PT"/>
        </w:rPr>
        <w:t>3</w:t>
      </w:r>
      <w:r w:rsidRPr="00032078">
        <w:rPr>
          <w:sz w:val="24"/>
          <w:szCs w:val="24"/>
          <w:lang w:val="pt-PT"/>
        </w:rPr>
        <w:t>.</w:t>
      </w:r>
    </w:p>
    <w:p w:rsidR="000756A3" w:rsidRPr="00032078" w:rsidRDefault="000756A3" w:rsidP="000756A3">
      <w:pPr>
        <w:pStyle w:val="PargrafodaLista"/>
        <w:rPr>
          <w:sz w:val="24"/>
          <w:szCs w:val="24"/>
          <w:lang w:val="pt-PT"/>
        </w:rPr>
      </w:pPr>
    </w:p>
    <w:p w:rsidR="000756A3" w:rsidRPr="00032078" w:rsidRDefault="00F27490" w:rsidP="0067609F">
      <w:pPr>
        <w:pStyle w:val="PargrafodaLista"/>
        <w:numPr>
          <w:ilvl w:val="3"/>
          <w:numId w:val="9"/>
        </w:numPr>
        <w:ind w:left="3119" w:hanging="992"/>
        <w:jc w:val="both"/>
        <w:rPr>
          <w:sz w:val="24"/>
          <w:szCs w:val="24"/>
          <w:lang w:val="pt-PT"/>
        </w:rPr>
      </w:pPr>
      <w:r w:rsidRPr="00032078">
        <w:rPr>
          <w:sz w:val="24"/>
          <w:szCs w:val="24"/>
          <w:lang w:val="pt-PT"/>
        </w:rPr>
        <w:t>Os testes de rotina destes parâmetros seguirão o modelo API para baixa temperatura (ambiente) e baixa pressão (100 psi).</w:t>
      </w:r>
    </w:p>
    <w:p w:rsidR="0067609F" w:rsidRPr="00032078" w:rsidRDefault="0067609F" w:rsidP="0067609F">
      <w:pPr>
        <w:jc w:val="both"/>
        <w:rPr>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lang w:val="pt-PT"/>
        </w:rPr>
        <w:t>Teor de sólidos</w:t>
      </w:r>
    </w:p>
    <w:p w:rsidR="00F27490" w:rsidRPr="00032078" w:rsidRDefault="00F27490" w:rsidP="00F27490">
      <w:pPr>
        <w:ind w:left="1418" w:hanging="709"/>
        <w:jc w:val="both"/>
        <w:rPr>
          <w:sz w:val="24"/>
          <w:szCs w:val="24"/>
        </w:rPr>
      </w:pPr>
    </w:p>
    <w:p w:rsidR="00F27490" w:rsidRPr="00032078" w:rsidRDefault="00C33FC5" w:rsidP="005661A8">
      <w:pPr>
        <w:pStyle w:val="PargrafodaLista"/>
        <w:numPr>
          <w:ilvl w:val="3"/>
          <w:numId w:val="9"/>
        </w:numPr>
        <w:ind w:left="3119" w:hanging="992"/>
        <w:jc w:val="both"/>
        <w:rPr>
          <w:sz w:val="24"/>
          <w:szCs w:val="24"/>
          <w:lang w:val="pt-PT"/>
        </w:rPr>
      </w:pPr>
      <w:r w:rsidRPr="00032078">
        <w:rPr>
          <w:sz w:val="24"/>
          <w:szCs w:val="24"/>
          <w:lang w:val="pt-PT"/>
        </w:rPr>
        <w:t>Essa propriedade será mantida com o seu teor o mais baixo possível, (&lt;5%), em volume, porque o seu aumento provoca o aumento de várias outras propriedades, como: densidade, viscosidade e forças géis.</w:t>
      </w:r>
      <w:r w:rsidR="00F27490" w:rsidRPr="00032078">
        <w:rPr>
          <w:sz w:val="24"/>
          <w:szCs w:val="24"/>
          <w:lang w:val="pt-PT"/>
        </w:rPr>
        <w:t xml:space="preserve"> Provoca também, vários problemas tais como: desgaste dos equipamentos de circulação, fraturamento da formação em virtude de elevadas pressões de bombeio e/ou hidrostática, prisão por diferencial de pressão e alta taxa de penetração.</w:t>
      </w:r>
    </w:p>
    <w:p w:rsidR="005661A8" w:rsidRPr="00032078" w:rsidRDefault="005661A8" w:rsidP="005661A8">
      <w:pPr>
        <w:pStyle w:val="PargrafodaLista"/>
        <w:ind w:left="3119"/>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Para prevenir o aumento do teor de sólidos do fluido ele deverá ser inibido fisicamente com POLYSAFE 2000 ou CMC 600 e SPERSENE, evitando assim, a di</w:t>
      </w:r>
      <w:r w:rsidR="000756A3" w:rsidRPr="00032078">
        <w:rPr>
          <w:sz w:val="24"/>
          <w:szCs w:val="24"/>
          <w:lang w:val="pt-PT"/>
        </w:rPr>
        <w:t>spersão dos sólidos perfurados.</w:t>
      </w:r>
    </w:p>
    <w:p w:rsidR="000756A3" w:rsidRPr="00032078" w:rsidRDefault="000756A3" w:rsidP="000756A3">
      <w:pPr>
        <w:pStyle w:val="PargrafodaLista"/>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Como medida corretiva será usado um tanque de decantação de aproximadamente 9m</w:t>
      </w:r>
      <w:r w:rsidRPr="00032078">
        <w:rPr>
          <w:sz w:val="24"/>
          <w:szCs w:val="24"/>
          <w:vertAlign w:val="superscript"/>
          <w:lang w:val="pt-PT"/>
        </w:rPr>
        <w:t xml:space="preserve">3 </w:t>
      </w:r>
      <w:r w:rsidRPr="00032078">
        <w:rPr>
          <w:sz w:val="24"/>
          <w:szCs w:val="24"/>
          <w:lang w:val="pt-PT"/>
        </w:rPr>
        <w:t>e um desareiador contendo dois hidrociclones (4 pol.) de diâmetro. Este equipamento terá sua vazão reajustada para as condições de bombeio e servirá também para preparação do fluido.</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lang w:val="pt-PT"/>
        </w:rPr>
        <w:t>Concentração hidrogeniônica (</w:t>
      </w:r>
      <w:proofErr w:type="gramStart"/>
      <w:r w:rsidRPr="00032078">
        <w:rPr>
          <w:b/>
          <w:sz w:val="24"/>
          <w:szCs w:val="24"/>
          <w:lang w:val="pt-PT"/>
        </w:rPr>
        <w:t>pH</w:t>
      </w:r>
      <w:proofErr w:type="gramEnd"/>
      <w:r w:rsidRPr="00032078">
        <w:rPr>
          <w:b/>
          <w:sz w:val="24"/>
          <w:szCs w:val="24"/>
          <w:lang w:val="pt-PT"/>
        </w:rPr>
        <w:t>)</w:t>
      </w:r>
    </w:p>
    <w:p w:rsidR="00F27490" w:rsidRPr="00032078" w:rsidRDefault="00F27490" w:rsidP="00F27490">
      <w:pPr>
        <w:ind w:left="510" w:firstLine="170"/>
        <w:jc w:val="both"/>
        <w:rPr>
          <w:b/>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O pH destes dois sistemas de fluidos serão mantidos na faixa de 8 – 9,0 e 8,0 – 8,5,</w:t>
      </w:r>
      <w:r w:rsidR="00C33FC5" w:rsidRPr="00032078">
        <w:rPr>
          <w:sz w:val="24"/>
          <w:szCs w:val="24"/>
          <w:lang w:val="pt-PT"/>
        </w:rPr>
        <w:t xml:space="preserve"> </w:t>
      </w:r>
      <w:r w:rsidRPr="00032078">
        <w:rPr>
          <w:sz w:val="24"/>
          <w:szCs w:val="24"/>
          <w:lang w:val="pt-PT"/>
        </w:rPr>
        <w:t xml:space="preserve">respectivamente, o qual será controlado com hidróxido de sódio (soda caustica) e terá as seguintes funções: reduzir a taxa de corrosão </w:t>
      </w:r>
      <w:r w:rsidRPr="00032078">
        <w:rPr>
          <w:sz w:val="24"/>
          <w:szCs w:val="24"/>
          <w:lang w:val="pt-PT"/>
        </w:rPr>
        <w:lastRenderedPageBreak/>
        <w:t>dos equipamentos, evitar a dispersão das argilas e aumentar a eficiência dos produtos utilizados no fluido.</w:t>
      </w:r>
    </w:p>
    <w:p w:rsidR="00F27490" w:rsidRPr="00032078" w:rsidRDefault="00F27490" w:rsidP="00F27490">
      <w:pPr>
        <w:jc w:val="both"/>
        <w:rPr>
          <w:sz w:val="24"/>
          <w:szCs w:val="24"/>
          <w:lang w:val="pt-PT"/>
        </w:rPr>
      </w:pPr>
      <w:r w:rsidRPr="00032078">
        <w:rPr>
          <w:sz w:val="24"/>
          <w:szCs w:val="24"/>
          <w:lang w:val="pt-PT"/>
        </w:rPr>
        <w:tab/>
      </w:r>
      <w:r w:rsidRPr="00032078">
        <w:rPr>
          <w:sz w:val="24"/>
          <w:szCs w:val="24"/>
          <w:lang w:val="pt-PT"/>
        </w:rPr>
        <w:tab/>
      </w:r>
      <w:r w:rsidRPr="00032078">
        <w:rPr>
          <w:sz w:val="24"/>
          <w:szCs w:val="24"/>
          <w:lang w:val="pt-PT"/>
        </w:rPr>
        <w:tab/>
      </w:r>
      <w:r w:rsidRPr="00032078">
        <w:rPr>
          <w:sz w:val="24"/>
          <w:szCs w:val="24"/>
          <w:lang w:val="pt-PT"/>
        </w:rPr>
        <w:tab/>
      </w: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Das operações de revestimento do poço</w:t>
      </w:r>
    </w:p>
    <w:p w:rsidR="00F27490" w:rsidRPr="00032078" w:rsidRDefault="00F27490" w:rsidP="00F27490">
      <w:pPr>
        <w:jc w:val="both"/>
        <w:rPr>
          <w:b/>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A operação de revestimen</w:t>
      </w:r>
      <w:r w:rsidR="0080375A">
        <w:rPr>
          <w:bCs/>
          <w:sz w:val="24"/>
          <w:szCs w:val="24"/>
        </w:rPr>
        <w:t>to do poço será efetuada em duas</w:t>
      </w:r>
      <w:r w:rsidRPr="00032078">
        <w:rPr>
          <w:bCs/>
          <w:sz w:val="24"/>
          <w:szCs w:val="24"/>
        </w:rPr>
        <w:t xml:space="preserve"> etapas:</w:t>
      </w:r>
    </w:p>
    <w:p w:rsidR="00F27490" w:rsidRPr="00032078" w:rsidRDefault="00F27490" w:rsidP="00F27490">
      <w:pPr>
        <w:jc w:val="both"/>
        <w:rPr>
          <w:bCs/>
          <w:sz w:val="24"/>
          <w:szCs w:val="24"/>
        </w:rPr>
      </w:pP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p>
    <w:p w:rsidR="00F27490" w:rsidRPr="00032078" w:rsidRDefault="00F27490" w:rsidP="006F2C32">
      <w:pPr>
        <w:pStyle w:val="PargrafodaLista"/>
        <w:numPr>
          <w:ilvl w:val="3"/>
          <w:numId w:val="17"/>
        </w:numPr>
        <w:ind w:left="3544"/>
        <w:jc w:val="both"/>
        <w:rPr>
          <w:bCs/>
          <w:sz w:val="24"/>
          <w:szCs w:val="24"/>
        </w:rPr>
      </w:pPr>
      <w:r w:rsidRPr="00032078">
        <w:rPr>
          <w:bCs/>
          <w:sz w:val="24"/>
          <w:szCs w:val="24"/>
          <w:u w:val="single"/>
        </w:rPr>
        <w:t xml:space="preserve">Primeira fase </w:t>
      </w:r>
      <w:r w:rsidR="005C6D0F" w:rsidRPr="00032078">
        <w:rPr>
          <w:bCs/>
          <w:sz w:val="24"/>
          <w:szCs w:val="24"/>
        </w:rPr>
        <w:t xml:space="preserve">– </w:t>
      </w:r>
      <w:r w:rsidR="004F664F">
        <w:rPr>
          <w:bCs/>
          <w:sz w:val="24"/>
          <w:szCs w:val="24"/>
        </w:rPr>
        <w:t>15</w:t>
      </w:r>
      <w:r w:rsidR="005C6D0F" w:rsidRPr="00032078">
        <w:rPr>
          <w:bCs/>
          <w:sz w:val="24"/>
          <w:szCs w:val="24"/>
        </w:rPr>
        <w:t>0</w:t>
      </w:r>
      <w:r w:rsidRPr="00032078">
        <w:rPr>
          <w:bCs/>
          <w:sz w:val="24"/>
          <w:szCs w:val="24"/>
        </w:rPr>
        <w:t xml:space="preserve"> metros de revestiment</w:t>
      </w:r>
      <w:r w:rsidR="005A00BB" w:rsidRPr="00032078">
        <w:rPr>
          <w:bCs/>
          <w:sz w:val="24"/>
          <w:szCs w:val="24"/>
        </w:rPr>
        <w:t>o de tubo</w:t>
      </w:r>
      <w:r w:rsidR="006F2C32" w:rsidRPr="00032078">
        <w:rPr>
          <w:bCs/>
          <w:sz w:val="24"/>
          <w:szCs w:val="24"/>
        </w:rPr>
        <w:t xml:space="preserve"> de </w:t>
      </w:r>
      <w:proofErr w:type="spellStart"/>
      <w:r w:rsidR="005A00BB" w:rsidRPr="00032078">
        <w:rPr>
          <w:bCs/>
          <w:sz w:val="24"/>
          <w:szCs w:val="24"/>
        </w:rPr>
        <w:t>geomecanico</w:t>
      </w:r>
      <w:proofErr w:type="spellEnd"/>
      <w:r w:rsidR="006F2C32" w:rsidRPr="00032078">
        <w:rPr>
          <w:bCs/>
          <w:sz w:val="24"/>
          <w:szCs w:val="24"/>
        </w:rPr>
        <w:t xml:space="preserve"> STD DN de </w:t>
      </w:r>
      <w:proofErr w:type="gramStart"/>
      <w:r w:rsidR="006F2C32" w:rsidRPr="00032078">
        <w:rPr>
          <w:bCs/>
          <w:sz w:val="24"/>
          <w:szCs w:val="24"/>
        </w:rPr>
        <w:t>6</w:t>
      </w:r>
      <w:proofErr w:type="gramEnd"/>
      <w:r w:rsidR="006F2C32" w:rsidRPr="00032078">
        <w:rPr>
          <w:bCs/>
          <w:sz w:val="24"/>
          <w:szCs w:val="24"/>
        </w:rPr>
        <w:t>" STD</w:t>
      </w:r>
      <w:r w:rsidRPr="00032078">
        <w:rPr>
          <w:bCs/>
          <w:sz w:val="24"/>
          <w:szCs w:val="24"/>
        </w:rPr>
        <w:t xml:space="preserve"> (</w:t>
      </w:r>
      <w:r w:rsidR="005C6D0F" w:rsidRPr="00032078">
        <w:rPr>
          <w:bCs/>
          <w:sz w:val="24"/>
          <w:szCs w:val="24"/>
        </w:rPr>
        <w:t>i</w:t>
      </w:r>
      <w:r w:rsidR="004F664F">
        <w:rPr>
          <w:bCs/>
          <w:sz w:val="24"/>
          <w:szCs w:val="24"/>
        </w:rPr>
        <w:t>nstalação no intervalo 0,00 – 15</w:t>
      </w:r>
      <w:r w:rsidRPr="00032078">
        <w:rPr>
          <w:bCs/>
          <w:sz w:val="24"/>
          <w:szCs w:val="24"/>
        </w:rPr>
        <w:t xml:space="preserve">0,00 metros); </w:t>
      </w:r>
    </w:p>
    <w:p w:rsidR="00F27490" w:rsidRPr="00032078" w:rsidRDefault="00F27490" w:rsidP="006401F3">
      <w:pPr>
        <w:ind w:left="3544"/>
        <w:jc w:val="both"/>
        <w:rPr>
          <w:bCs/>
          <w:sz w:val="24"/>
          <w:szCs w:val="24"/>
        </w:rPr>
      </w:pPr>
    </w:p>
    <w:p w:rsidR="00F27490" w:rsidRPr="00032078" w:rsidRDefault="0080375A" w:rsidP="006401F3">
      <w:pPr>
        <w:pStyle w:val="PargrafodaLista"/>
        <w:numPr>
          <w:ilvl w:val="3"/>
          <w:numId w:val="17"/>
        </w:numPr>
        <w:ind w:left="3544"/>
        <w:jc w:val="both"/>
        <w:rPr>
          <w:bCs/>
          <w:sz w:val="24"/>
          <w:szCs w:val="24"/>
        </w:rPr>
      </w:pPr>
      <w:r>
        <w:rPr>
          <w:bCs/>
          <w:sz w:val="24"/>
          <w:szCs w:val="24"/>
          <w:u w:val="single"/>
        </w:rPr>
        <w:t>Segunda</w:t>
      </w:r>
      <w:r w:rsidR="00F27490" w:rsidRPr="00032078">
        <w:rPr>
          <w:bCs/>
          <w:sz w:val="24"/>
          <w:szCs w:val="24"/>
          <w:u w:val="single"/>
        </w:rPr>
        <w:t xml:space="preserve"> fase </w:t>
      </w:r>
      <w:r w:rsidR="005A00BB" w:rsidRPr="00032078">
        <w:rPr>
          <w:bCs/>
          <w:sz w:val="24"/>
          <w:szCs w:val="24"/>
        </w:rPr>
        <w:t>– 3</w:t>
      </w:r>
      <w:r w:rsidR="00F27490" w:rsidRPr="00032078">
        <w:rPr>
          <w:bCs/>
          <w:sz w:val="24"/>
          <w:szCs w:val="24"/>
        </w:rPr>
        <w:t xml:space="preserve">0 metros de filtros em </w:t>
      </w:r>
      <w:r w:rsidR="005A00BB" w:rsidRPr="00032078">
        <w:rPr>
          <w:bCs/>
          <w:sz w:val="24"/>
          <w:szCs w:val="24"/>
        </w:rPr>
        <w:t xml:space="preserve">tubo PVC </w:t>
      </w:r>
      <w:proofErr w:type="spellStart"/>
      <w:r w:rsidR="005A00BB" w:rsidRPr="00032078">
        <w:rPr>
          <w:bCs/>
          <w:sz w:val="24"/>
          <w:szCs w:val="24"/>
        </w:rPr>
        <w:t>geomecanico</w:t>
      </w:r>
      <w:proofErr w:type="spellEnd"/>
      <w:r w:rsidR="005A00BB" w:rsidRPr="00032078">
        <w:rPr>
          <w:bCs/>
          <w:sz w:val="24"/>
          <w:szCs w:val="24"/>
        </w:rPr>
        <w:t xml:space="preserve"> REF</w:t>
      </w:r>
      <w:r w:rsidR="00F27490" w:rsidRPr="00032078">
        <w:rPr>
          <w:bCs/>
          <w:sz w:val="24"/>
          <w:szCs w:val="24"/>
        </w:rPr>
        <w:t xml:space="preserve">, diâmetro de </w:t>
      </w:r>
      <w:proofErr w:type="gramStart"/>
      <w:r w:rsidR="00F27490" w:rsidRPr="00032078">
        <w:rPr>
          <w:bCs/>
          <w:sz w:val="24"/>
          <w:szCs w:val="24"/>
        </w:rPr>
        <w:t>6</w:t>
      </w:r>
      <w:proofErr w:type="gramEnd"/>
      <w:r w:rsidR="00F27490" w:rsidRPr="00032078">
        <w:rPr>
          <w:bCs/>
          <w:sz w:val="24"/>
          <w:szCs w:val="24"/>
        </w:rPr>
        <w:t xml:space="preserve">”, abertura 0,5 </w:t>
      </w:r>
      <w:proofErr w:type="spellStart"/>
      <w:r w:rsidR="005A00BB" w:rsidRPr="00032078">
        <w:rPr>
          <w:bCs/>
          <w:sz w:val="24"/>
          <w:szCs w:val="24"/>
        </w:rPr>
        <w:t>mm</w:t>
      </w:r>
      <w:r w:rsidR="00DD336B" w:rsidRPr="00032078">
        <w:rPr>
          <w:bCs/>
          <w:sz w:val="24"/>
          <w:szCs w:val="24"/>
        </w:rPr>
        <w:t>.</w:t>
      </w:r>
      <w:proofErr w:type="spellEnd"/>
    </w:p>
    <w:p w:rsidR="00F27490" w:rsidRPr="00032078" w:rsidRDefault="00F27490" w:rsidP="00F27490">
      <w:pPr>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 xml:space="preserve">Todo o material aplicado deve apresentar resistência à </w:t>
      </w:r>
      <w:proofErr w:type="spellStart"/>
      <w:r w:rsidRPr="00032078">
        <w:rPr>
          <w:bCs/>
          <w:sz w:val="24"/>
          <w:szCs w:val="24"/>
        </w:rPr>
        <w:t>flambagem</w:t>
      </w:r>
      <w:proofErr w:type="spellEnd"/>
      <w:r w:rsidRPr="00032078">
        <w:rPr>
          <w:bCs/>
          <w:sz w:val="24"/>
          <w:szCs w:val="24"/>
        </w:rPr>
        <w:t xml:space="preserve"> circunferencial, deformação parcial ou total da sua seção circular, quando sujeito ao manejo das operações e instalados em sua posição definitiva de trabalho, confinado por cimentação dentro da perfuração previamente para eles executada.</w:t>
      </w:r>
    </w:p>
    <w:p w:rsidR="00F27490" w:rsidRPr="00032078" w:rsidRDefault="00F27490" w:rsidP="00F27490">
      <w:pPr>
        <w:tabs>
          <w:tab w:val="left" w:pos="709"/>
        </w:tabs>
        <w:ind w:left="340" w:firstLine="170"/>
        <w:jc w:val="both"/>
        <w:rPr>
          <w:b/>
          <w:bCs/>
          <w:sz w:val="24"/>
          <w:szCs w:val="24"/>
        </w:rPr>
      </w:pPr>
    </w:p>
    <w:p w:rsidR="00F27490" w:rsidRPr="00032078" w:rsidRDefault="00F27490" w:rsidP="006401F3">
      <w:pPr>
        <w:pStyle w:val="PargrafodaLista"/>
        <w:numPr>
          <w:ilvl w:val="2"/>
          <w:numId w:val="9"/>
        </w:numPr>
        <w:ind w:left="2127" w:hanging="851"/>
        <w:jc w:val="both"/>
        <w:rPr>
          <w:b/>
          <w:bCs/>
          <w:sz w:val="24"/>
          <w:szCs w:val="24"/>
        </w:rPr>
      </w:pPr>
      <w:r w:rsidRPr="00032078">
        <w:rPr>
          <w:b/>
          <w:bCs/>
          <w:sz w:val="24"/>
          <w:szCs w:val="24"/>
        </w:rPr>
        <w:t>Da cimentação do poço</w:t>
      </w:r>
    </w:p>
    <w:p w:rsidR="00F27490" w:rsidRPr="00032078" w:rsidRDefault="00F27490" w:rsidP="00F27490">
      <w:pPr>
        <w:jc w:val="both"/>
        <w:rPr>
          <w:b/>
          <w:bCs/>
          <w:sz w:val="24"/>
          <w:szCs w:val="24"/>
        </w:rPr>
      </w:pPr>
      <w:r w:rsidRPr="00032078">
        <w:rPr>
          <w:b/>
          <w:bCs/>
          <w:sz w:val="24"/>
          <w:szCs w:val="24"/>
        </w:rPr>
        <w:tab/>
      </w:r>
    </w:p>
    <w:p w:rsidR="00F27490" w:rsidRPr="00032078" w:rsidRDefault="00F27490" w:rsidP="006401F3">
      <w:pPr>
        <w:pStyle w:val="PargrafodaLista"/>
        <w:numPr>
          <w:ilvl w:val="3"/>
          <w:numId w:val="9"/>
        </w:numPr>
        <w:ind w:left="3119" w:hanging="992"/>
        <w:jc w:val="both"/>
        <w:rPr>
          <w:b/>
          <w:bCs/>
          <w:sz w:val="24"/>
          <w:szCs w:val="24"/>
        </w:rPr>
      </w:pPr>
      <w:r w:rsidRPr="00032078">
        <w:rPr>
          <w:b/>
          <w:bCs/>
          <w:sz w:val="24"/>
          <w:szCs w:val="24"/>
        </w:rPr>
        <w:t xml:space="preserve">As cimentações dos intervalos referidos no item </w:t>
      </w:r>
      <w:r w:rsidRPr="00032078">
        <w:rPr>
          <w:b/>
          <w:sz w:val="24"/>
          <w:szCs w:val="24"/>
        </w:rPr>
        <w:t>4.3.1.1.</w:t>
      </w:r>
      <w:r w:rsidRPr="00032078">
        <w:rPr>
          <w:b/>
          <w:bCs/>
          <w:sz w:val="24"/>
          <w:szCs w:val="24"/>
        </w:rPr>
        <w:t>, serão realizadas com a utilização de água potável e cimento Portland normal, salvo à juízo da Contratante e/ou prévia proposta da Contratada, se considere necessário empregar algum tipo de aditivo ou cimento especial. Especial atenção deve ser da</w:t>
      </w:r>
      <w:r w:rsidR="00293873" w:rsidRPr="00032078">
        <w:rPr>
          <w:b/>
          <w:bCs/>
          <w:sz w:val="24"/>
          <w:szCs w:val="24"/>
        </w:rPr>
        <w:t>da ao isolamento do aquífero</w:t>
      </w:r>
      <w:r w:rsidRPr="00032078">
        <w:rPr>
          <w:b/>
          <w:bCs/>
          <w:sz w:val="24"/>
          <w:szCs w:val="24"/>
        </w:rPr>
        <w:t xml:space="preserve">, visando </w:t>
      </w:r>
      <w:r w:rsidR="00293873" w:rsidRPr="00032078">
        <w:rPr>
          <w:b/>
          <w:bCs/>
          <w:sz w:val="24"/>
          <w:szCs w:val="24"/>
        </w:rPr>
        <w:t xml:space="preserve">evitar a </w:t>
      </w:r>
      <w:r w:rsidRPr="00032078">
        <w:rPr>
          <w:b/>
          <w:bCs/>
          <w:sz w:val="24"/>
          <w:szCs w:val="24"/>
        </w:rPr>
        <w:t xml:space="preserve">infiltrações de águas de outras formações mais superficiais, que possam mascarar a correta medição de seus níveis piezométricos e comprometer a qualidade da água, bem como proceder a sua proteção sanitária. </w:t>
      </w:r>
    </w:p>
    <w:p w:rsidR="00F27490" w:rsidRPr="00032078" w:rsidRDefault="00F27490" w:rsidP="00F27490">
      <w:pPr>
        <w:ind w:left="2210" w:hanging="845"/>
        <w:jc w:val="both"/>
        <w:rPr>
          <w:bCs/>
          <w:sz w:val="24"/>
          <w:szCs w:val="24"/>
        </w:rPr>
      </w:pPr>
    </w:p>
    <w:p w:rsidR="00F27490" w:rsidRPr="00032078" w:rsidRDefault="00AC1B2D" w:rsidP="006401F3">
      <w:pPr>
        <w:pStyle w:val="PargrafodaLista"/>
        <w:numPr>
          <w:ilvl w:val="3"/>
          <w:numId w:val="9"/>
        </w:numPr>
        <w:ind w:left="3119" w:hanging="992"/>
        <w:jc w:val="both"/>
        <w:rPr>
          <w:bCs/>
          <w:sz w:val="24"/>
          <w:szCs w:val="24"/>
        </w:rPr>
      </w:pPr>
      <w:proofErr w:type="gramStart"/>
      <w:r>
        <w:rPr>
          <w:bCs/>
          <w:sz w:val="24"/>
          <w:szCs w:val="24"/>
        </w:rPr>
        <w:t xml:space="preserve">Na cimentação </w:t>
      </w:r>
      <w:r w:rsidR="004225DC" w:rsidRPr="00032078">
        <w:rPr>
          <w:bCs/>
          <w:sz w:val="24"/>
          <w:szCs w:val="24"/>
        </w:rPr>
        <w:t>anelar 16”</w:t>
      </w:r>
      <w:proofErr w:type="gramEnd"/>
      <w:r w:rsidR="004225DC" w:rsidRPr="00032078">
        <w:rPr>
          <w:bCs/>
          <w:sz w:val="24"/>
          <w:szCs w:val="24"/>
        </w:rPr>
        <w:t xml:space="preserve"> x 6</w:t>
      </w:r>
      <w:r w:rsidR="00F27490" w:rsidRPr="00032078">
        <w:rPr>
          <w:bCs/>
          <w:sz w:val="24"/>
          <w:szCs w:val="24"/>
        </w:rPr>
        <w:t>” a contratada poderá introduzir a</w:t>
      </w:r>
      <w:r w:rsidR="00C33FC5" w:rsidRPr="00032078">
        <w:rPr>
          <w:bCs/>
          <w:sz w:val="24"/>
          <w:szCs w:val="24"/>
        </w:rPr>
        <w:t xml:space="preserve"> </w:t>
      </w:r>
      <w:r w:rsidR="00F27490" w:rsidRPr="00032078">
        <w:rPr>
          <w:bCs/>
          <w:sz w:val="24"/>
          <w:szCs w:val="24"/>
        </w:rPr>
        <w:t>pasta de cimento mediante injeção por gravidade ou com o auxílio de bomba apropriad</w:t>
      </w:r>
      <w:r w:rsidR="00845326" w:rsidRPr="00032078">
        <w:rPr>
          <w:bCs/>
          <w:sz w:val="24"/>
          <w:szCs w:val="24"/>
        </w:rPr>
        <w:t xml:space="preserve">a, através de tubulação de 1 ½” </w:t>
      </w:r>
      <w:r w:rsidR="00F27490" w:rsidRPr="00032078">
        <w:rPr>
          <w:bCs/>
          <w:sz w:val="24"/>
          <w:szCs w:val="24"/>
        </w:rPr>
        <w:t>a partir da profundidade de 20 metros.</w:t>
      </w:r>
    </w:p>
    <w:p w:rsidR="00F27490" w:rsidRPr="00032078" w:rsidRDefault="00F27490" w:rsidP="00F27490">
      <w:pPr>
        <w:ind w:left="2210" w:hanging="845"/>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Na cimentação anelar 12.</w:t>
      </w:r>
      <w:r w:rsidR="004225DC" w:rsidRPr="00032078">
        <w:rPr>
          <w:bCs/>
          <w:sz w:val="24"/>
          <w:szCs w:val="24"/>
        </w:rPr>
        <w:t xml:space="preserve">1/4” x </w:t>
      </w:r>
      <w:proofErr w:type="gramStart"/>
      <w:r w:rsidR="004225DC" w:rsidRPr="00032078">
        <w:rPr>
          <w:bCs/>
          <w:sz w:val="24"/>
          <w:szCs w:val="24"/>
        </w:rPr>
        <w:t>6</w:t>
      </w:r>
      <w:proofErr w:type="gramEnd"/>
      <w:r w:rsidRPr="00032078">
        <w:rPr>
          <w:bCs/>
          <w:sz w:val="24"/>
          <w:szCs w:val="24"/>
        </w:rPr>
        <w:t>” a pasta será bombeada através d</w:t>
      </w:r>
      <w:r w:rsidR="00845326" w:rsidRPr="00032078">
        <w:rPr>
          <w:bCs/>
          <w:sz w:val="24"/>
          <w:szCs w:val="24"/>
        </w:rPr>
        <w:t>o</w:t>
      </w:r>
      <w:r w:rsidR="00356492" w:rsidRPr="00032078">
        <w:rPr>
          <w:bCs/>
          <w:sz w:val="24"/>
          <w:szCs w:val="24"/>
        </w:rPr>
        <w:t xml:space="preserve"> espaço entre a parede interna do poço e a parede do </w:t>
      </w:r>
      <w:r w:rsidRPr="00032078">
        <w:rPr>
          <w:bCs/>
          <w:sz w:val="24"/>
          <w:szCs w:val="24"/>
        </w:rPr>
        <w:t xml:space="preserve">revestimento </w:t>
      </w:r>
      <w:r w:rsidR="00845326" w:rsidRPr="00032078">
        <w:rPr>
          <w:bCs/>
          <w:sz w:val="24"/>
          <w:szCs w:val="24"/>
        </w:rPr>
        <w:t xml:space="preserve">mediante tubulação de 1 ½” para </w:t>
      </w:r>
      <w:r w:rsidR="004225DC" w:rsidRPr="00032078">
        <w:rPr>
          <w:bCs/>
          <w:sz w:val="24"/>
          <w:szCs w:val="24"/>
        </w:rPr>
        <w:t>cimenta</w:t>
      </w:r>
      <w:r w:rsidR="00845326" w:rsidRPr="00032078">
        <w:rPr>
          <w:bCs/>
          <w:sz w:val="24"/>
          <w:szCs w:val="24"/>
        </w:rPr>
        <w:t>r</w:t>
      </w:r>
      <w:r w:rsidR="004225DC" w:rsidRPr="00032078">
        <w:rPr>
          <w:bCs/>
          <w:sz w:val="24"/>
          <w:szCs w:val="24"/>
        </w:rPr>
        <w:t xml:space="preserve"> o intervalo de 150</w:t>
      </w:r>
      <w:r w:rsidRPr="00032078">
        <w:rPr>
          <w:bCs/>
          <w:sz w:val="24"/>
          <w:szCs w:val="24"/>
        </w:rPr>
        <w:t xml:space="preserve"> m até </w:t>
      </w:r>
      <w:r w:rsidR="005C6D0F" w:rsidRPr="00032078">
        <w:rPr>
          <w:bCs/>
          <w:sz w:val="24"/>
          <w:szCs w:val="24"/>
        </w:rPr>
        <w:t>2</w:t>
      </w:r>
      <w:r w:rsidRPr="00032078">
        <w:rPr>
          <w:bCs/>
          <w:sz w:val="24"/>
          <w:szCs w:val="24"/>
        </w:rPr>
        <w:t>0 m.</w:t>
      </w:r>
    </w:p>
    <w:p w:rsidR="00F27490" w:rsidRPr="00032078" w:rsidRDefault="00F27490" w:rsidP="004225DC">
      <w:pPr>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lastRenderedPageBreak/>
        <w:t xml:space="preserve">Em todos os casos a contratada só poderá executar a operação de cimentação após a aprovação, pela fiscalização da </w:t>
      </w:r>
      <w:proofErr w:type="spellStart"/>
      <w:r w:rsidRPr="00032078">
        <w:rPr>
          <w:bCs/>
          <w:sz w:val="24"/>
          <w:szCs w:val="24"/>
        </w:rPr>
        <w:t>C</w:t>
      </w:r>
      <w:r w:rsidR="00D949BC" w:rsidRPr="00032078">
        <w:rPr>
          <w:bCs/>
          <w:sz w:val="24"/>
          <w:szCs w:val="24"/>
        </w:rPr>
        <w:t>odevasf</w:t>
      </w:r>
      <w:proofErr w:type="spellEnd"/>
      <w:r w:rsidRPr="00032078">
        <w:rPr>
          <w:bCs/>
          <w:sz w:val="24"/>
          <w:szCs w:val="24"/>
        </w:rPr>
        <w:t>, do programa de cimentação no qual esteja detalhado: quantidade e qualidade dos insumos, densidade da pasta, método de injeção e de cura e demais procedimentos relativos a preparação, injeção e retomada dos trabalhos seguintes a etapa realizada.</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Limpeza e Desenvolvimento</w:t>
      </w:r>
    </w:p>
    <w:p w:rsidR="00F27490" w:rsidRPr="00032078" w:rsidRDefault="00F27490" w:rsidP="00F27490">
      <w:pPr>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 xml:space="preserve">A limpeza será realizada com compressor de ar, posicionando-se a base do tubo de descarga a 2 </w:t>
      </w:r>
      <w:r w:rsidR="00845326" w:rsidRPr="00032078">
        <w:rPr>
          <w:sz w:val="24"/>
          <w:szCs w:val="24"/>
        </w:rPr>
        <w:t>(dois) metros do fundo do poço.</w:t>
      </w:r>
    </w:p>
    <w:p w:rsidR="00845326" w:rsidRPr="00032078" w:rsidRDefault="00845326" w:rsidP="00845326">
      <w:pPr>
        <w:pStyle w:val="PargrafodaLista"/>
        <w:ind w:left="3119"/>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bombeamento será contínuo até a completa remoção dos </w:t>
      </w:r>
      <w:r w:rsidR="00D949BC" w:rsidRPr="00032078">
        <w:rPr>
          <w:sz w:val="24"/>
          <w:szCs w:val="24"/>
        </w:rPr>
        <w:t>resíduos da lama de perfuração.</w:t>
      </w:r>
    </w:p>
    <w:p w:rsidR="00D949BC" w:rsidRPr="00032078" w:rsidRDefault="00D949BC" w:rsidP="00D949BC">
      <w:pPr>
        <w:pStyle w:val="PargrafodaLista"/>
        <w:ind w:left="3119"/>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prazo máximo para início destes serviços depois de concluído o poço é de 48 (quarenta e oito horas). Assim, o compressor de ar e seus respectivos acessórios deverão estar posicionados no canteiro de obras por ocasião das operações de </w:t>
      </w:r>
      <w:proofErr w:type="spellStart"/>
      <w:r w:rsidRPr="00032078">
        <w:rPr>
          <w:sz w:val="24"/>
          <w:szCs w:val="24"/>
        </w:rPr>
        <w:t>completação</w:t>
      </w:r>
      <w:proofErr w:type="spellEnd"/>
      <w:r w:rsidRPr="00032078">
        <w:rPr>
          <w:sz w:val="24"/>
          <w:szCs w:val="24"/>
        </w:rPr>
        <w:t xml:space="preserve">. </w:t>
      </w:r>
    </w:p>
    <w:p w:rsidR="00F27490" w:rsidRPr="00032078" w:rsidRDefault="00F27490" w:rsidP="00F27490">
      <w:pPr>
        <w:ind w:left="2268" w:hanging="85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desenvolvimento será realizado também com compressor de ar pelo método de fluxo e refluxo, a princípio mediante bombeamento intermitente por períodos de 30 minutos, alternados </w:t>
      </w:r>
      <w:r w:rsidR="00D949BC" w:rsidRPr="00032078">
        <w:rPr>
          <w:sz w:val="24"/>
          <w:szCs w:val="24"/>
        </w:rPr>
        <w:t>com paralisações de 10 minutos.</w:t>
      </w:r>
    </w:p>
    <w:p w:rsidR="00D949BC" w:rsidRPr="00032078" w:rsidRDefault="00D949BC" w:rsidP="00D949BC">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F27490" w:rsidRPr="00032078" w:rsidRDefault="00F27490" w:rsidP="00F27490">
      <w:pPr>
        <w:ind w:left="2268" w:hanging="85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Nas operações de desenvolvimento, as tubulações de descarga de água e de injeção de ar, além da profundidade do injetor serão previamente dimensionadas para obtençã</w:t>
      </w:r>
      <w:r w:rsidR="00D949BC" w:rsidRPr="00032078">
        <w:rPr>
          <w:sz w:val="24"/>
          <w:szCs w:val="24"/>
        </w:rPr>
        <w:t>o das vazões máximas possíveis.</w:t>
      </w:r>
    </w:p>
    <w:p w:rsidR="00D949BC" w:rsidRPr="00032078" w:rsidRDefault="00D949BC" w:rsidP="00D949BC">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O desenvolvimento será efetuado ao longo de toda a seção filtrante, de baixo para cima, através da subida progressiva da tubulação de descarga. Os dados operacionais referentes ao desenvolvimento deverão ser sistematicamente a</w:t>
      </w:r>
      <w:r w:rsidR="00D949BC" w:rsidRPr="00032078">
        <w:rPr>
          <w:sz w:val="24"/>
          <w:szCs w:val="24"/>
        </w:rPr>
        <w:t>n</w:t>
      </w:r>
      <w:r w:rsidRPr="00032078">
        <w:rPr>
          <w:sz w:val="24"/>
          <w:szCs w:val="24"/>
        </w:rPr>
        <w:t>otados no Livro de Ocorrências</w:t>
      </w:r>
      <w:r w:rsidR="00D949BC" w:rsidRPr="00032078">
        <w:rPr>
          <w:sz w:val="24"/>
          <w:szCs w:val="24"/>
        </w:rPr>
        <w:t xml:space="preserve"> (Diário de Obras)</w:t>
      </w:r>
      <w:r w:rsidRPr="00032078">
        <w:rPr>
          <w:sz w:val="24"/>
          <w:szCs w:val="24"/>
        </w:rPr>
        <w:t>.</w:t>
      </w:r>
    </w:p>
    <w:p w:rsidR="00F27490" w:rsidRPr="00032078" w:rsidRDefault="00F27490" w:rsidP="00F27490">
      <w:pPr>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lastRenderedPageBreak/>
        <w:t>Verticalidade e Alinhamento</w:t>
      </w:r>
    </w:p>
    <w:p w:rsidR="00F27490" w:rsidRPr="00032078" w:rsidRDefault="00F27490" w:rsidP="00F27490">
      <w:pPr>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Os critérios de verticalidade e alinhamento deverão</w:t>
      </w:r>
      <w:r w:rsidR="00845326" w:rsidRPr="00032078">
        <w:rPr>
          <w:sz w:val="24"/>
          <w:szCs w:val="24"/>
        </w:rPr>
        <w:t xml:space="preserve"> ser observados com todo rigor.</w:t>
      </w:r>
    </w:p>
    <w:p w:rsidR="00845326" w:rsidRPr="00032078" w:rsidRDefault="00845326" w:rsidP="00845326">
      <w:pPr>
        <w:pStyle w:val="PargrafodaLista"/>
        <w:ind w:left="3119"/>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A não observação das normas estabelecidas para poços profundos acarretará a impu</w:t>
      </w:r>
      <w:r w:rsidR="00D949BC" w:rsidRPr="00032078">
        <w:rPr>
          <w:sz w:val="24"/>
          <w:szCs w:val="24"/>
        </w:rPr>
        <w:t xml:space="preserve">gnação da obra por parte da </w:t>
      </w:r>
      <w:proofErr w:type="spellStart"/>
      <w:r w:rsidR="00D949BC" w:rsidRPr="00032078">
        <w:rPr>
          <w:sz w:val="24"/>
          <w:szCs w:val="24"/>
        </w:rPr>
        <w:t>Codevasf</w:t>
      </w:r>
      <w:proofErr w:type="spellEnd"/>
      <w:r w:rsidRPr="00032078">
        <w:rPr>
          <w:sz w:val="24"/>
          <w:szCs w:val="24"/>
        </w:rPr>
        <w:t>, que a considerará inadequada para os fins aos</w:t>
      </w:r>
      <w:r w:rsidR="00845326" w:rsidRPr="00032078">
        <w:rPr>
          <w:sz w:val="24"/>
          <w:szCs w:val="24"/>
        </w:rPr>
        <w:t xml:space="preserve"> quais se destina.</w:t>
      </w:r>
    </w:p>
    <w:p w:rsidR="00845326" w:rsidRPr="00032078" w:rsidRDefault="00845326" w:rsidP="00845326">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Em todo caso, deverá ser possível a descida de um gabarito de no mínimo </w:t>
      </w:r>
      <w:smartTag w:uri="urn:schemas-microsoft-com:office:smarttags" w:element="metricconverter">
        <w:smartTagPr>
          <w:attr w:name="ProductID" w:val="6 metros"/>
        </w:smartTagPr>
        <w:r w:rsidRPr="00032078">
          <w:rPr>
            <w:sz w:val="24"/>
            <w:szCs w:val="24"/>
          </w:rPr>
          <w:t>6 metros</w:t>
        </w:r>
      </w:smartTag>
      <w:r w:rsidRPr="00032078">
        <w:rPr>
          <w:sz w:val="24"/>
          <w:szCs w:val="24"/>
        </w:rPr>
        <w:t xml:space="preserve"> de comprimento com um diâmetro externo </w:t>
      </w:r>
      <w:smartTag w:uri="urn:schemas-microsoft-com:office:smarttags" w:element="metricconverter">
        <w:smartTagPr>
          <w:attr w:name="ProductID" w:val="5 mm"/>
        </w:smartTagPr>
        <w:r w:rsidRPr="00032078">
          <w:rPr>
            <w:sz w:val="24"/>
            <w:szCs w:val="24"/>
          </w:rPr>
          <w:t>5 mm</w:t>
        </w:r>
      </w:smartTag>
      <w:r w:rsidRPr="00032078">
        <w:rPr>
          <w:sz w:val="24"/>
          <w:szCs w:val="24"/>
        </w:rPr>
        <w:t xml:space="preserve"> menor do que o diâmetro interno do revestimento do poço, que deverá descer livremente até o final do poço.</w:t>
      </w:r>
    </w:p>
    <w:p w:rsidR="00F27490" w:rsidRPr="00032078" w:rsidRDefault="00F27490" w:rsidP="00F27490">
      <w:pPr>
        <w:ind w:left="1418" w:hanging="709"/>
        <w:jc w:val="both"/>
        <w:rPr>
          <w:b/>
          <w:sz w:val="24"/>
          <w:szCs w:val="24"/>
        </w:rPr>
      </w:pPr>
    </w:p>
    <w:p w:rsidR="00F27490" w:rsidRPr="00032078" w:rsidRDefault="00F27490" w:rsidP="0018112A">
      <w:pPr>
        <w:pStyle w:val="PargrafodaLista"/>
        <w:numPr>
          <w:ilvl w:val="2"/>
          <w:numId w:val="9"/>
        </w:numPr>
        <w:ind w:left="2127" w:hanging="851"/>
        <w:jc w:val="both"/>
        <w:rPr>
          <w:b/>
          <w:sz w:val="24"/>
          <w:szCs w:val="24"/>
        </w:rPr>
      </w:pPr>
      <w:r w:rsidRPr="00032078">
        <w:rPr>
          <w:b/>
          <w:sz w:val="24"/>
          <w:szCs w:val="24"/>
        </w:rPr>
        <w:t>Teste de Bombeamento</w:t>
      </w:r>
    </w:p>
    <w:p w:rsidR="00F27490" w:rsidRPr="00032078" w:rsidRDefault="00F27490" w:rsidP="00F27490">
      <w:pPr>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A capacidade produtiva dos poços será testada através de ensaios de bombeamento com bomba submersa, devendo a energia necessária ser forne</w:t>
      </w:r>
      <w:r w:rsidRPr="00D43E03">
        <w:rPr>
          <w:sz w:val="24"/>
          <w:szCs w:val="24"/>
        </w:rPr>
        <w:t xml:space="preserve">cida por grupo gerador, a cargo da Empreiteira, capaz de acionar a referida bomba com as seguintes características </w:t>
      </w:r>
      <w:r w:rsidRPr="00032078">
        <w:rPr>
          <w:sz w:val="24"/>
          <w:szCs w:val="24"/>
        </w:rPr>
        <w:t xml:space="preserve">básicas: </w:t>
      </w:r>
    </w:p>
    <w:p w:rsidR="00F27490" w:rsidRPr="00032078" w:rsidRDefault="00F27490" w:rsidP="00F27490">
      <w:pPr>
        <w:ind w:left="2268" w:hanging="850"/>
        <w:jc w:val="both"/>
        <w:rPr>
          <w:sz w:val="24"/>
          <w:szCs w:val="24"/>
        </w:rPr>
      </w:pPr>
    </w:p>
    <w:p w:rsidR="00F27490" w:rsidRPr="00032078" w:rsidRDefault="00845326" w:rsidP="006401F3">
      <w:pPr>
        <w:pStyle w:val="PargrafodaLista"/>
        <w:numPr>
          <w:ilvl w:val="0"/>
          <w:numId w:val="18"/>
        </w:numPr>
        <w:ind w:left="3544"/>
        <w:jc w:val="both"/>
        <w:rPr>
          <w:sz w:val="24"/>
          <w:szCs w:val="24"/>
        </w:rPr>
      </w:pPr>
      <w:r w:rsidRPr="00032078">
        <w:rPr>
          <w:sz w:val="24"/>
          <w:szCs w:val="24"/>
        </w:rPr>
        <w:t>Vazão = 10</w:t>
      </w:r>
      <w:r w:rsidR="00F27490" w:rsidRPr="00032078">
        <w:rPr>
          <w:sz w:val="24"/>
          <w:szCs w:val="24"/>
        </w:rPr>
        <w:t xml:space="preserve"> m</w:t>
      </w:r>
      <w:r w:rsidR="00F27490" w:rsidRPr="00032078">
        <w:rPr>
          <w:sz w:val="24"/>
          <w:szCs w:val="24"/>
          <w:vertAlign w:val="superscript"/>
        </w:rPr>
        <w:t>3</w:t>
      </w:r>
      <w:r w:rsidR="00F27490" w:rsidRPr="00032078">
        <w:rPr>
          <w:sz w:val="24"/>
          <w:szCs w:val="24"/>
        </w:rPr>
        <w:t>/ h</w:t>
      </w:r>
    </w:p>
    <w:p w:rsidR="00F27490" w:rsidRPr="00032078" w:rsidRDefault="00F27490" w:rsidP="006401F3">
      <w:pPr>
        <w:pStyle w:val="PargrafodaLista"/>
        <w:numPr>
          <w:ilvl w:val="0"/>
          <w:numId w:val="18"/>
        </w:numPr>
        <w:ind w:left="3544"/>
        <w:jc w:val="both"/>
        <w:rPr>
          <w:sz w:val="24"/>
          <w:szCs w:val="24"/>
        </w:rPr>
      </w:pPr>
      <w:r w:rsidRPr="00032078">
        <w:rPr>
          <w:sz w:val="24"/>
          <w:szCs w:val="24"/>
        </w:rPr>
        <w:t>Alt</w:t>
      </w:r>
      <w:r w:rsidR="00D949BC" w:rsidRPr="00032078">
        <w:rPr>
          <w:sz w:val="24"/>
          <w:szCs w:val="24"/>
        </w:rPr>
        <w:t>ura Manométrica Total (AMT) = 1</w:t>
      </w:r>
      <w:r w:rsidR="00D43E03">
        <w:rPr>
          <w:sz w:val="24"/>
          <w:szCs w:val="24"/>
        </w:rPr>
        <w:t>8</w:t>
      </w:r>
      <w:r w:rsidRPr="00032078">
        <w:rPr>
          <w:sz w:val="24"/>
          <w:szCs w:val="24"/>
        </w:rPr>
        <w:t>0 MCA</w:t>
      </w:r>
    </w:p>
    <w:p w:rsidR="00F27490" w:rsidRPr="00032078" w:rsidRDefault="00F27490" w:rsidP="00F27490">
      <w:pPr>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Os testes serão de dois tipos: </w:t>
      </w:r>
    </w:p>
    <w:p w:rsidR="00F27490" w:rsidRPr="00032078" w:rsidRDefault="00F27490" w:rsidP="00F27490">
      <w:pPr>
        <w:jc w:val="both"/>
        <w:rPr>
          <w:sz w:val="24"/>
          <w:szCs w:val="24"/>
        </w:rPr>
      </w:pPr>
    </w:p>
    <w:p w:rsidR="00F27490" w:rsidRPr="00032078" w:rsidRDefault="00D949BC" w:rsidP="006401F3">
      <w:pPr>
        <w:pStyle w:val="PargrafodaLista"/>
        <w:numPr>
          <w:ilvl w:val="0"/>
          <w:numId w:val="19"/>
        </w:numPr>
        <w:ind w:left="3686"/>
        <w:jc w:val="both"/>
        <w:rPr>
          <w:sz w:val="24"/>
          <w:szCs w:val="24"/>
        </w:rPr>
      </w:pPr>
      <w:r w:rsidRPr="00032078">
        <w:rPr>
          <w:sz w:val="24"/>
          <w:szCs w:val="24"/>
          <w:u w:val="single"/>
        </w:rPr>
        <w:t>D</w:t>
      </w:r>
      <w:r w:rsidR="00F27490" w:rsidRPr="00032078">
        <w:rPr>
          <w:sz w:val="24"/>
          <w:szCs w:val="24"/>
          <w:u w:val="single"/>
        </w:rPr>
        <w:t>e produção</w:t>
      </w:r>
      <w:r w:rsidR="00F27490" w:rsidRPr="00032078">
        <w:rPr>
          <w:sz w:val="24"/>
          <w:szCs w:val="24"/>
        </w:rPr>
        <w:t xml:space="preserve">, do tipo </w:t>
      </w:r>
      <w:r w:rsidR="00F27490" w:rsidRPr="00032078">
        <w:rPr>
          <w:i/>
          <w:sz w:val="24"/>
          <w:szCs w:val="24"/>
        </w:rPr>
        <w:t>múltiplos estágios</w:t>
      </w:r>
      <w:r w:rsidR="00F27490" w:rsidRPr="00032078">
        <w:rPr>
          <w:sz w:val="24"/>
          <w:szCs w:val="24"/>
        </w:rPr>
        <w:t xml:space="preserve">, para determinação da equação característica de funcionamento hidráulico do poço; </w:t>
      </w:r>
    </w:p>
    <w:p w:rsidR="00F27490" w:rsidRPr="00032078" w:rsidRDefault="00F27490" w:rsidP="006401F3">
      <w:pPr>
        <w:ind w:left="3686"/>
        <w:jc w:val="both"/>
        <w:rPr>
          <w:sz w:val="24"/>
          <w:szCs w:val="24"/>
        </w:rPr>
      </w:pPr>
    </w:p>
    <w:p w:rsidR="00F27490" w:rsidRPr="00032078" w:rsidRDefault="00D949BC" w:rsidP="006401F3">
      <w:pPr>
        <w:pStyle w:val="PargrafodaLista"/>
        <w:numPr>
          <w:ilvl w:val="0"/>
          <w:numId w:val="19"/>
        </w:numPr>
        <w:ind w:left="3686"/>
        <w:jc w:val="both"/>
        <w:rPr>
          <w:sz w:val="24"/>
          <w:szCs w:val="24"/>
        </w:rPr>
      </w:pPr>
      <w:r w:rsidRPr="00032078">
        <w:rPr>
          <w:sz w:val="24"/>
          <w:szCs w:val="24"/>
          <w:u w:val="single"/>
        </w:rPr>
        <w:t>D</w:t>
      </w:r>
      <w:r w:rsidR="00F27490" w:rsidRPr="00032078">
        <w:rPr>
          <w:sz w:val="24"/>
          <w:szCs w:val="24"/>
          <w:u w:val="single"/>
        </w:rPr>
        <w:t xml:space="preserve">e </w:t>
      </w:r>
      <w:r w:rsidR="00845326" w:rsidRPr="00032078">
        <w:rPr>
          <w:sz w:val="24"/>
          <w:szCs w:val="24"/>
          <w:u w:val="single"/>
        </w:rPr>
        <w:t>aquífero</w:t>
      </w:r>
      <w:r w:rsidR="00F27490" w:rsidRPr="00032078">
        <w:rPr>
          <w:sz w:val="24"/>
          <w:szCs w:val="24"/>
        </w:rPr>
        <w:t>, para determinação dos parâmetros hidráulicos do manancial subterrâneo (</w:t>
      </w:r>
      <w:proofErr w:type="spellStart"/>
      <w:r w:rsidR="00F27490" w:rsidRPr="00032078">
        <w:rPr>
          <w:sz w:val="24"/>
          <w:szCs w:val="24"/>
        </w:rPr>
        <w:t>transmissividade</w:t>
      </w:r>
      <w:proofErr w:type="spellEnd"/>
      <w:r w:rsidR="00F27490" w:rsidRPr="00032078">
        <w:rPr>
          <w:sz w:val="24"/>
          <w:szCs w:val="24"/>
        </w:rPr>
        <w:t>, condutividade hidráulica e</w:t>
      </w:r>
      <w:r w:rsidRPr="00032078">
        <w:rPr>
          <w:sz w:val="24"/>
          <w:szCs w:val="24"/>
        </w:rPr>
        <w:t xml:space="preserve"> coeficiente de armazenamento).</w:t>
      </w:r>
    </w:p>
    <w:p w:rsidR="00F27490" w:rsidRPr="00032078" w:rsidRDefault="00F27490" w:rsidP="00F27490">
      <w:pPr>
        <w:ind w:left="221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Os testes de bombeamento deverão ser iniciados imediatamente após a conclusão dos serviços de limpeza e desenvolvimento, devendo nesta ocasião estar no canteiro de obras, o grupo gerador, a bomba submersa e os demais acessórios necessários a realização dos</w:t>
      </w:r>
      <w:r w:rsidR="00D949BC" w:rsidRPr="00032078">
        <w:rPr>
          <w:sz w:val="24"/>
          <w:szCs w:val="24"/>
        </w:rPr>
        <w:t xml:space="preserve"> ensaios.</w:t>
      </w:r>
    </w:p>
    <w:p w:rsidR="00D949BC" w:rsidRPr="00032078" w:rsidRDefault="00D949BC" w:rsidP="00D949BC">
      <w:pPr>
        <w:pStyle w:val="PargrafodaLista"/>
        <w:ind w:left="3119"/>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A fiscalização somente emitirá boletins de medição referentes aos serviços de </w:t>
      </w:r>
      <w:proofErr w:type="spellStart"/>
      <w:r w:rsidRPr="00032078">
        <w:rPr>
          <w:sz w:val="24"/>
          <w:szCs w:val="24"/>
        </w:rPr>
        <w:t>completação</w:t>
      </w:r>
      <w:proofErr w:type="spellEnd"/>
      <w:r w:rsidRPr="00032078">
        <w:rPr>
          <w:sz w:val="24"/>
          <w:szCs w:val="24"/>
        </w:rPr>
        <w:t xml:space="preserve"> do poço, após realização e conclusão dos testes de bombeamento programados.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lastRenderedPageBreak/>
        <w:t>Inicialmente será executado o teste de produção de múltiplos estágios, com seis vazões crescentes.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b/>
          <w:sz w:val="24"/>
          <w:szCs w:val="24"/>
          <w:u w:val="single"/>
        </w:rPr>
      </w:pPr>
      <w:r w:rsidRPr="00032078">
        <w:rPr>
          <w:b/>
          <w:sz w:val="24"/>
          <w:szCs w:val="24"/>
          <w:u w:val="single"/>
        </w:rPr>
        <w:t>Vazões Indicadas</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1</w:t>
      </w:r>
      <w:r w:rsidR="00D949BC" w:rsidRPr="00032078">
        <w:rPr>
          <w:sz w:val="24"/>
          <w:szCs w:val="24"/>
          <w:vertAlign w:val="subscript"/>
        </w:rPr>
        <w:t xml:space="preserve"> </w:t>
      </w:r>
      <w:r w:rsidR="00D949BC" w:rsidRPr="00032078">
        <w:rPr>
          <w:sz w:val="24"/>
          <w:szCs w:val="24"/>
        </w:rPr>
        <w:t>= 2,0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2</w:t>
      </w:r>
      <w:r w:rsidRPr="00032078">
        <w:rPr>
          <w:sz w:val="24"/>
          <w:szCs w:val="24"/>
        </w:rPr>
        <w:t xml:space="preserve"> = </w:t>
      </w:r>
      <w:r w:rsidR="00D949BC" w:rsidRPr="00032078">
        <w:rPr>
          <w:sz w:val="24"/>
          <w:szCs w:val="24"/>
        </w:rPr>
        <w:t>4,0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3</w:t>
      </w:r>
      <w:r w:rsidR="00845326" w:rsidRPr="00032078">
        <w:rPr>
          <w:sz w:val="24"/>
          <w:szCs w:val="24"/>
        </w:rPr>
        <w:t xml:space="preserve"> = 5</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4</w:t>
      </w:r>
      <w:r w:rsidR="00D949BC" w:rsidRPr="00032078">
        <w:rPr>
          <w:sz w:val="24"/>
          <w:szCs w:val="24"/>
        </w:rPr>
        <w:t xml:space="preserve"> = </w:t>
      </w:r>
      <w:r w:rsidR="00845326" w:rsidRPr="00032078">
        <w:rPr>
          <w:sz w:val="24"/>
          <w:szCs w:val="24"/>
        </w:rPr>
        <w:t>6</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5</w:t>
      </w:r>
      <w:r w:rsidR="00845326" w:rsidRPr="00032078">
        <w:rPr>
          <w:sz w:val="24"/>
          <w:szCs w:val="24"/>
        </w:rPr>
        <w:t xml:space="preserve"> = 8</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6</w:t>
      </w:r>
      <w:r w:rsidR="00845326" w:rsidRPr="00032078">
        <w:rPr>
          <w:sz w:val="24"/>
          <w:szCs w:val="24"/>
        </w:rPr>
        <w:t xml:space="preserve"> = 10</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F27490">
      <w:pPr>
        <w:ind w:left="2268" w:hanging="850"/>
        <w:jc w:val="both"/>
        <w:rPr>
          <w:sz w:val="24"/>
          <w:szCs w:val="24"/>
        </w:rPr>
      </w:pPr>
    </w:p>
    <w:p w:rsidR="00F27490" w:rsidRPr="0018112A" w:rsidRDefault="00F27490" w:rsidP="0018112A">
      <w:pPr>
        <w:pStyle w:val="PargrafodaLista"/>
        <w:numPr>
          <w:ilvl w:val="0"/>
          <w:numId w:val="18"/>
        </w:numPr>
        <w:ind w:left="3544"/>
        <w:jc w:val="both"/>
        <w:rPr>
          <w:b/>
          <w:sz w:val="24"/>
          <w:szCs w:val="24"/>
          <w:u w:val="single"/>
        </w:rPr>
      </w:pPr>
      <w:r w:rsidRPr="00032078">
        <w:rPr>
          <w:b/>
          <w:sz w:val="24"/>
          <w:szCs w:val="24"/>
          <w:u w:val="single"/>
        </w:rPr>
        <w:t>Tempos</w:t>
      </w:r>
    </w:p>
    <w:p w:rsidR="00F27490" w:rsidRPr="00032078" w:rsidRDefault="00F27490" w:rsidP="00F27490">
      <w:pPr>
        <w:ind w:left="2268" w:hanging="850"/>
        <w:jc w:val="both"/>
        <w:rPr>
          <w:sz w:val="24"/>
          <w:szCs w:val="24"/>
        </w:rPr>
      </w:pPr>
    </w:p>
    <w:p w:rsidR="00D949BC" w:rsidRPr="00032078" w:rsidRDefault="00F27490" w:rsidP="006401F3">
      <w:pPr>
        <w:ind w:left="3544"/>
        <w:jc w:val="both"/>
        <w:rPr>
          <w:sz w:val="24"/>
          <w:szCs w:val="24"/>
        </w:rPr>
      </w:pPr>
      <w:r w:rsidRPr="00032078">
        <w:rPr>
          <w:sz w:val="24"/>
          <w:szCs w:val="24"/>
        </w:rPr>
        <w:t xml:space="preserve">Os seis primeiros estágios referentes ao teste de produção, terão duração de </w:t>
      </w:r>
      <w:r w:rsidRPr="00032078">
        <w:rPr>
          <w:sz w:val="24"/>
          <w:szCs w:val="24"/>
          <w:u w:val="single"/>
        </w:rPr>
        <w:t>01 hora</w:t>
      </w:r>
      <w:r w:rsidRPr="00032078">
        <w:rPr>
          <w:sz w:val="24"/>
          <w:szCs w:val="24"/>
        </w:rPr>
        <w:t xml:space="preserve"> cada um, aguardando-se, após cada estágio, a total recuperação do nível d´água p</w:t>
      </w:r>
      <w:r w:rsidR="00D949BC" w:rsidRPr="00032078">
        <w:rPr>
          <w:sz w:val="24"/>
          <w:szCs w:val="24"/>
        </w:rPr>
        <w:t>ara iniciar o estágio seguinte.</w:t>
      </w:r>
    </w:p>
    <w:p w:rsidR="00D949BC" w:rsidRPr="00032078" w:rsidRDefault="00F27490" w:rsidP="006401F3">
      <w:pPr>
        <w:ind w:left="3544"/>
        <w:jc w:val="both"/>
        <w:rPr>
          <w:sz w:val="24"/>
          <w:szCs w:val="24"/>
        </w:rPr>
      </w:pPr>
      <w:r w:rsidRPr="00032078">
        <w:rPr>
          <w:sz w:val="24"/>
          <w:szCs w:val="24"/>
        </w:rPr>
        <w:t xml:space="preserve">O teste de </w:t>
      </w:r>
      <w:r w:rsidR="00C33FC5" w:rsidRPr="00032078">
        <w:rPr>
          <w:sz w:val="24"/>
          <w:szCs w:val="24"/>
        </w:rPr>
        <w:t>aquífero</w:t>
      </w:r>
      <w:r w:rsidRPr="00032078">
        <w:rPr>
          <w:sz w:val="24"/>
          <w:szCs w:val="24"/>
        </w:rPr>
        <w:t xml:space="preserve"> terá uma duração de </w:t>
      </w:r>
      <w:r w:rsidRPr="00032078">
        <w:rPr>
          <w:sz w:val="24"/>
          <w:szCs w:val="24"/>
          <w:u w:val="single"/>
        </w:rPr>
        <w:t>48 horas</w:t>
      </w:r>
      <w:r w:rsidRPr="00032078">
        <w:rPr>
          <w:sz w:val="24"/>
          <w:szCs w:val="24"/>
        </w:rPr>
        <w:t xml:space="preserve"> de bombeamento con</w:t>
      </w:r>
      <w:r w:rsidR="00D949BC" w:rsidRPr="00032078">
        <w:rPr>
          <w:sz w:val="24"/>
          <w:szCs w:val="24"/>
        </w:rPr>
        <w:t>t</w:t>
      </w:r>
      <w:r w:rsidR="00845326" w:rsidRPr="00032078">
        <w:rPr>
          <w:sz w:val="24"/>
          <w:szCs w:val="24"/>
        </w:rPr>
        <w:t>ínuo, tendo vazão estimada em 10</w:t>
      </w:r>
      <w:r w:rsidRPr="00032078">
        <w:rPr>
          <w:sz w:val="24"/>
          <w:szCs w:val="24"/>
        </w:rPr>
        <w:t xml:space="preserve"> m³/h, devendo ser iniciado somente após a completa recuperação do nível d´água do últim</w:t>
      </w:r>
      <w:r w:rsidR="00D949BC" w:rsidRPr="00032078">
        <w:rPr>
          <w:sz w:val="24"/>
          <w:szCs w:val="24"/>
        </w:rPr>
        <w:t>o estágio do teste de produção.</w:t>
      </w:r>
    </w:p>
    <w:p w:rsidR="00F27490" w:rsidRPr="00032078" w:rsidRDefault="00F27490" w:rsidP="006401F3">
      <w:pPr>
        <w:ind w:left="3544"/>
        <w:jc w:val="both"/>
        <w:rPr>
          <w:sz w:val="24"/>
          <w:szCs w:val="24"/>
        </w:rPr>
      </w:pPr>
      <w:r w:rsidRPr="00032078">
        <w:rPr>
          <w:sz w:val="24"/>
          <w:szCs w:val="24"/>
        </w:rPr>
        <w:t xml:space="preserve">As medições complementares de recuperação deverão começar logo no momento seguinte ao termino do bombeamento contínuo. </w:t>
      </w:r>
    </w:p>
    <w:p w:rsidR="00F27490" w:rsidRPr="00032078" w:rsidRDefault="00F27490" w:rsidP="00F27490">
      <w:pPr>
        <w:ind w:left="2268" w:hanging="850"/>
        <w:jc w:val="both"/>
        <w:rPr>
          <w:sz w:val="24"/>
          <w:szCs w:val="24"/>
        </w:rPr>
      </w:pPr>
    </w:p>
    <w:p w:rsidR="00F27490" w:rsidRPr="00032078" w:rsidRDefault="00D949BC" w:rsidP="006401F3">
      <w:pPr>
        <w:pStyle w:val="PargrafodaLista"/>
        <w:numPr>
          <w:ilvl w:val="0"/>
          <w:numId w:val="18"/>
        </w:numPr>
        <w:ind w:left="3544"/>
        <w:jc w:val="both"/>
        <w:rPr>
          <w:b/>
          <w:sz w:val="24"/>
          <w:szCs w:val="24"/>
          <w:u w:val="single"/>
        </w:rPr>
      </w:pPr>
      <w:r w:rsidRPr="00032078">
        <w:rPr>
          <w:b/>
          <w:sz w:val="24"/>
          <w:szCs w:val="24"/>
          <w:u w:val="single"/>
        </w:rPr>
        <w:t>I</w:t>
      </w:r>
      <w:r w:rsidR="00F27490" w:rsidRPr="00032078">
        <w:rPr>
          <w:b/>
          <w:sz w:val="24"/>
          <w:szCs w:val="24"/>
          <w:u w:val="single"/>
        </w:rPr>
        <w:t>ntervalos de Medição dos Rebaixamentos</w:t>
      </w:r>
      <w:r w:rsidR="005C4692" w:rsidRPr="00032078">
        <w:rPr>
          <w:b/>
          <w:sz w:val="24"/>
          <w:szCs w:val="24"/>
          <w:u w:val="single"/>
        </w:rPr>
        <w:t>.</w:t>
      </w:r>
    </w:p>
    <w:p w:rsidR="00F27490" w:rsidRPr="00032078" w:rsidRDefault="00F27490" w:rsidP="006401F3">
      <w:pPr>
        <w:ind w:left="3544"/>
        <w:jc w:val="both"/>
        <w:rPr>
          <w:b/>
          <w:sz w:val="24"/>
          <w:szCs w:val="24"/>
          <w:u w:val="single"/>
        </w:rPr>
      </w:pPr>
      <w:r w:rsidRPr="00032078">
        <w:rPr>
          <w:sz w:val="24"/>
          <w:szCs w:val="24"/>
        </w:rPr>
        <w:t>00-10 minutos: intervalo de 1 minuto</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10-20 minutos: intervalos de 2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20-40 min</w:t>
      </w:r>
      <w:r w:rsidR="00D949BC" w:rsidRPr="00032078">
        <w:rPr>
          <w:sz w:val="24"/>
          <w:szCs w:val="24"/>
        </w:rPr>
        <w:t>utos: intervalos de 5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40-100 minutos: intervalos de 10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100-200 minutos: intervalos de 20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200-400 minutos: intervalos de 30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400-1000 minutos: intervalos de 60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1000 - 2000 minutos: intervalos de 120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2000 - 2880 minutos: intervalos de180 minutos</w:t>
      </w:r>
      <w:r w:rsidR="00EF5099" w:rsidRPr="00032078">
        <w:rPr>
          <w:sz w:val="24"/>
          <w:szCs w:val="24"/>
        </w:rPr>
        <w:t>.</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sz w:val="24"/>
          <w:szCs w:val="24"/>
          <w:u w:val="single"/>
        </w:rPr>
      </w:pPr>
      <w:r w:rsidRPr="00032078">
        <w:rPr>
          <w:b/>
          <w:sz w:val="24"/>
          <w:szCs w:val="24"/>
          <w:u w:val="single"/>
        </w:rPr>
        <w:t>Medições das Vazões</w:t>
      </w:r>
    </w:p>
    <w:p w:rsidR="00F27490" w:rsidRPr="00032078" w:rsidRDefault="00F27490" w:rsidP="00F27490">
      <w:pPr>
        <w:ind w:left="2268"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As vazões serão aferidas através de medidor de orifício circular, com os diâmetros do tubo de descarga e da placa dimensionados de acordo com a vazão de cada estágio, atendendo as especificações relativas à precisão do método. </w:t>
      </w:r>
    </w:p>
    <w:p w:rsidR="00F27490" w:rsidRPr="00032078" w:rsidRDefault="00F27490" w:rsidP="006401F3">
      <w:pPr>
        <w:ind w:left="3544" w:hanging="850"/>
        <w:jc w:val="both"/>
        <w:rPr>
          <w:sz w:val="24"/>
          <w:szCs w:val="24"/>
        </w:rPr>
      </w:pPr>
    </w:p>
    <w:p w:rsidR="00F27490" w:rsidRPr="00032078" w:rsidRDefault="00EF5099" w:rsidP="006401F3">
      <w:pPr>
        <w:ind w:left="3544"/>
        <w:jc w:val="both"/>
        <w:rPr>
          <w:sz w:val="24"/>
          <w:szCs w:val="24"/>
        </w:rPr>
      </w:pPr>
      <w:r w:rsidRPr="00032078">
        <w:rPr>
          <w:sz w:val="24"/>
          <w:szCs w:val="24"/>
        </w:rPr>
        <w:t>A Contratada</w:t>
      </w:r>
      <w:r w:rsidR="00F27490" w:rsidRPr="00032078">
        <w:rPr>
          <w:sz w:val="24"/>
          <w:szCs w:val="24"/>
        </w:rPr>
        <w:t xml:space="preserve"> deverá providenciar com antecedência os tubos de descarga e as placas de orifícios devidamente calibradas, para as vazões anteriormente especificadas. </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As alturas do nível d'água no tubo piezométrico do medidor deverão ser previamente calculadas e marcadas na prancha vertical de fixação do referido tubo.</w:t>
      </w:r>
    </w:p>
    <w:p w:rsidR="00F27490" w:rsidRPr="00032078" w:rsidRDefault="00F27490" w:rsidP="006401F3">
      <w:pPr>
        <w:ind w:left="3544" w:hanging="850"/>
        <w:jc w:val="both"/>
        <w:rPr>
          <w:sz w:val="24"/>
          <w:szCs w:val="24"/>
        </w:rPr>
      </w:pPr>
    </w:p>
    <w:p w:rsidR="005C4692" w:rsidRPr="00032078" w:rsidRDefault="00F27490" w:rsidP="006401F3">
      <w:pPr>
        <w:ind w:left="3544"/>
        <w:jc w:val="both"/>
        <w:rPr>
          <w:sz w:val="24"/>
          <w:szCs w:val="24"/>
        </w:rPr>
      </w:pPr>
      <w:r w:rsidRPr="00032078">
        <w:rPr>
          <w:sz w:val="24"/>
          <w:szCs w:val="24"/>
        </w:rPr>
        <w:t>No início de cada etapa de bombeamento, o registro deverá ser regulado para obtenção imediata de uma vazão próxi</w:t>
      </w:r>
      <w:r w:rsidR="005C4692" w:rsidRPr="00032078">
        <w:rPr>
          <w:sz w:val="24"/>
          <w:szCs w:val="24"/>
        </w:rPr>
        <w:t>ma da estabelecida previamente.</w:t>
      </w:r>
    </w:p>
    <w:p w:rsidR="005C4692" w:rsidRPr="00032078" w:rsidRDefault="005C4692" w:rsidP="006401F3">
      <w:pPr>
        <w:ind w:left="3544"/>
        <w:jc w:val="both"/>
        <w:rPr>
          <w:sz w:val="24"/>
          <w:szCs w:val="24"/>
        </w:rPr>
      </w:pPr>
    </w:p>
    <w:p w:rsidR="00F27490" w:rsidRPr="00032078" w:rsidRDefault="00F27490" w:rsidP="006401F3">
      <w:pPr>
        <w:ind w:left="3544"/>
        <w:jc w:val="both"/>
        <w:rPr>
          <w:sz w:val="24"/>
          <w:szCs w:val="24"/>
        </w:rPr>
      </w:pPr>
      <w:r w:rsidRPr="00032078">
        <w:rPr>
          <w:sz w:val="24"/>
          <w:szCs w:val="24"/>
        </w:rPr>
        <w:t>No transcorrer de cada estágio as vazões deverão ser mantidas constantes, mediante pequenos ajustes no registro, caso ocorram oscilações do nível da água no tubo piezométrico em relação às alturas pré-fixadas.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sz w:val="24"/>
          <w:szCs w:val="24"/>
          <w:u w:val="single"/>
        </w:rPr>
      </w:pPr>
      <w:r w:rsidRPr="00032078">
        <w:rPr>
          <w:b/>
          <w:sz w:val="24"/>
          <w:szCs w:val="24"/>
          <w:u w:val="single"/>
        </w:rPr>
        <w:t>Critério de Validade e Aceitação do Teste de Produção de Múltiplos Estágios</w:t>
      </w:r>
    </w:p>
    <w:p w:rsidR="00F27490" w:rsidRPr="00032078" w:rsidRDefault="00F27490" w:rsidP="00F27490">
      <w:pPr>
        <w:ind w:left="2268" w:hanging="850"/>
        <w:jc w:val="both"/>
        <w:rPr>
          <w:sz w:val="24"/>
          <w:szCs w:val="24"/>
        </w:rPr>
      </w:pPr>
    </w:p>
    <w:p w:rsidR="00F27490" w:rsidRPr="00032078" w:rsidRDefault="00F27490" w:rsidP="006401F3">
      <w:pPr>
        <w:ind w:left="3544"/>
        <w:jc w:val="both"/>
        <w:rPr>
          <w:sz w:val="24"/>
          <w:szCs w:val="24"/>
        </w:rPr>
      </w:pPr>
      <w:r w:rsidRPr="00032078">
        <w:rPr>
          <w:sz w:val="24"/>
          <w:szCs w:val="24"/>
        </w:rPr>
        <w:t>Os resultados do teste de produção serão considerados válidos quando satisfeita a condição de que os rebaixamentos específicos (</w:t>
      </w:r>
      <w:r w:rsidRPr="00032078">
        <w:rPr>
          <w:sz w:val="24"/>
          <w:szCs w:val="24"/>
        </w:rPr>
        <w:sym w:font="Symbol" w:char="F044"/>
      </w:r>
      <w:r w:rsidRPr="00032078">
        <w:rPr>
          <w:sz w:val="24"/>
          <w:szCs w:val="24"/>
        </w:rPr>
        <w:t>/Q) sejam crescentes em função do aumento da vazão, ou seja:</w:t>
      </w:r>
    </w:p>
    <w:p w:rsidR="00F27490" w:rsidRPr="00032078" w:rsidRDefault="00F27490" w:rsidP="002D4130">
      <w:pPr>
        <w:jc w:val="both"/>
        <w:rPr>
          <w:sz w:val="24"/>
          <w:szCs w:val="24"/>
        </w:rPr>
      </w:pPr>
    </w:p>
    <w:p w:rsidR="00F27490" w:rsidRPr="00032078" w:rsidRDefault="00F27490" w:rsidP="006401F3">
      <w:pPr>
        <w:tabs>
          <w:tab w:val="left" w:pos="3686"/>
        </w:tabs>
        <w:ind w:left="3544"/>
        <w:jc w:val="both"/>
        <w:rPr>
          <w:sz w:val="24"/>
          <w:szCs w:val="24"/>
          <w:vertAlign w:val="superscript"/>
        </w:rPr>
      </w:pP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1</w:t>
      </w:r>
      <w:r w:rsidRPr="00032078">
        <w:rPr>
          <w:sz w:val="24"/>
          <w:szCs w:val="24"/>
        </w:rPr>
        <w:t xml:space="preserve"> </w:t>
      </w:r>
      <w:r w:rsidRPr="00032078">
        <w:rPr>
          <w:sz w:val="24"/>
          <w:szCs w:val="24"/>
        </w:rPr>
        <w:sym w:font="Symbol" w:char="F03C"/>
      </w:r>
      <w:r w:rsidRPr="00032078">
        <w:rPr>
          <w:sz w:val="24"/>
          <w:szCs w:val="24"/>
        </w:rPr>
        <w:t xml:space="preserve"> (</w:t>
      </w:r>
      <w:r w:rsidRPr="00032078">
        <w:rPr>
          <w:sz w:val="24"/>
          <w:szCs w:val="24"/>
        </w:rPr>
        <w:sym w:font="Symbol" w:char="F044"/>
      </w:r>
      <w:r w:rsidRPr="00032078">
        <w:rPr>
          <w:sz w:val="24"/>
          <w:szCs w:val="24"/>
        </w:rPr>
        <w:t>/Q)</w:t>
      </w:r>
      <w:r w:rsidRPr="00032078">
        <w:rPr>
          <w:sz w:val="24"/>
          <w:szCs w:val="24"/>
          <w:vertAlign w:val="subscript"/>
        </w:rPr>
        <w:t>2</w:t>
      </w:r>
      <w:r w:rsidRPr="00032078">
        <w:rPr>
          <w:sz w:val="24"/>
          <w:szCs w:val="24"/>
        </w:rPr>
        <w:t xml:space="preserve"> </w:t>
      </w:r>
      <w:r w:rsidRPr="00032078">
        <w:rPr>
          <w:sz w:val="24"/>
          <w:szCs w:val="24"/>
        </w:rPr>
        <w:sym w:font="Symbol" w:char="F03C"/>
      </w:r>
      <w:r w:rsidRPr="00032078">
        <w:rPr>
          <w:sz w:val="24"/>
          <w:szCs w:val="24"/>
        </w:rPr>
        <w:t xml:space="preserve"> (</w:t>
      </w:r>
      <w:r w:rsidRPr="00032078">
        <w:rPr>
          <w:sz w:val="24"/>
          <w:szCs w:val="24"/>
        </w:rPr>
        <w:sym w:font="Symbol" w:char="F044"/>
      </w:r>
      <w:r w:rsidRPr="00032078">
        <w:rPr>
          <w:sz w:val="24"/>
          <w:szCs w:val="24"/>
        </w:rPr>
        <w:t>/Q)</w:t>
      </w:r>
      <w:r w:rsidRPr="00032078">
        <w:rPr>
          <w:sz w:val="24"/>
          <w:szCs w:val="24"/>
          <w:vertAlign w:val="subscript"/>
        </w:rPr>
        <w:t xml:space="preserve">3 </w:t>
      </w:r>
      <w:r w:rsidRPr="00032078">
        <w:rPr>
          <w:sz w:val="24"/>
          <w:szCs w:val="24"/>
        </w:rPr>
        <w:sym w:font="Symbol" w:char="F03C"/>
      </w:r>
      <w:r w:rsidR="006401F3"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 xml:space="preserve">4 </w:t>
      </w:r>
      <w:r w:rsidRPr="00032078">
        <w:rPr>
          <w:sz w:val="24"/>
          <w:szCs w:val="24"/>
        </w:rPr>
        <w:sym w:font="Symbol" w:char="F03C"/>
      </w:r>
      <w:r w:rsidR="006401F3"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 xml:space="preserve">5 </w:t>
      </w:r>
      <w:r w:rsidRPr="00032078">
        <w:rPr>
          <w:sz w:val="24"/>
          <w:szCs w:val="24"/>
        </w:rPr>
        <w:sym w:font="Symbol" w:char="F03C"/>
      </w:r>
      <w:r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6</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A condição mínima para aceitação do teste será de que pelo menos 03 valores de rebaixamento específico obedeçam à relação acima, definindo uma reta de coeficiente angular </w:t>
      </w:r>
      <w:r w:rsidRPr="00032078">
        <w:rPr>
          <w:b/>
          <w:sz w:val="24"/>
          <w:szCs w:val="24"/>
        </w:rPr>
        <w:t>C</w:t>
      </w:r>
      <w:r w:rsidRPr="00032078">
        <w:rPr>
          <w:sz w:val="24"/>
          <w:szCs w:val="24"/>
        </w:rPr>
        <w:t xml:space="preserve"> (coeficiente de perdas de carga turbulentas). </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Caso contrário, a Empreiteira estará obrigada a repetir, às suas expensas, o teste referente aos estágios em desacordo com o estabelecido. Além disso, os pontos referentes aos rebaixamentos medidos, quando plotados em gráfico </w:t>
      </w:r>
      <w:proofErr w:type="spellStart"/>
      <w:r w:rsidRPr="00032078">
        <w:rPr>
          <w:sz w:val="24"/>
          <w:szCs w:val="24"/>
        </w:rPr>
        <w:t>semi-logarítmico</w:t>
      </w:r>
      <w:proofErr w:type="spellEnd"/>
      <w:r w:rsidRPr="00032078">
        <w:rPr>
          <w:sz w:val="24"/>
          <w:szCs w:val="24"/>
        </w:rPr>
        <w:t xml:space="preserve"> em função do tempo, deverão estar alinhados segundo a reta de definição da </w:t>
      </w:r>
      <w:proofErr w:type="spellStart"/>
      <w:r w:rsidRPr="00032078">
        <w:rPr>
          <w:sz w:val="24"/>
          <w:szCs w:val="24"/>
        </w:rPr>
        <w:t>transmissividade</w:t>
      </w:r>
      <w:proofErr w:type="spellEnd"/>
      <w:r w:rsidRPr="00032078">
        <w:rPr>
          <w:sz w:val="24"/>
          <w:szCs w:val="24"/>
        </w:rPr>
        <w:t>, especialmente os pontos após 10 minutos de bombeamento em cada estágio. Os dados dos testes r</w:t>
      </w:r>
      <w:r w:rsidR="002D4130" w:rsidRPr="00032078">
        <w:rPr>
          <w:sz w:val="24"/>
          <w:szCs w:val="24"/>
        </w:rPr>
        <w:t xml:space="preserve">ealizados deverão ser anotados </w:t>
      </w:r>
      <w:r w:rsidRPr="00032078">
        <w:rPr>
          <w:sz w:val="24"/>
          <w:szCs w:val="24"/>
        </w:rPr>
        <w:t>no Livro de Ocorrências</w:t>
      </w:r>
      <w:r w:rsidR="002D4130" w:rsidRPr="00032078">
        <w:rPr>
          <w:sz w:val="24"/>
          <w:szCs w:val="24"/>
        </w:rPr>
        <w:t xml:space="preserve"> (diário de Obras)</w:t>
      </w:r>
      <w:r w:rsidRPr="00032078">
        <w:rPr>
          <w:sz w:val="24"/>
          <w:szCs w:val="24"/>
        </w:rPr>
        <w:t>, para posterior preenchimento dos formulários específicos.</w:t>
      </w:r>
    </w:p>
    <w:p w:rsidR="00F27490" w:rsidRDefault="00F27490" w:rsidP="00F27490">
      <w:pPr>
        <w:ind w:left="2268"/>
        <w:jc w:val="both"/>
        <w:rPr>
          <w:sz w:val="24"/>
          <w:szCs w:val="24"/>
        </w:rPr>
      </w:pPr>
    </w:p>
    <w:p w:rsidR="00FF2AFD" w:rsidRDefault="00FF2AFD" w:rsidP="00F27490">
      <w:pPr>
        <w:ind w:left="2268"/>
        <w:jc w:val="both"/>
        <w:rPr>
          <w:sz w:val="24"/>
          <w:szCs w:val="24"/>
        </w:rPr>
      </w:pPr>
    </w:p>
    <w:p w:rsidR="00FF2AFD" w:rsidRPr="00032078" w:rsidRDefault="00FF2AFD" w:rsidP="00F27490">
      <w:pPr>
        <w:ind w:left="2268"/>
        <w:jc w:val="both"/>
        <w:rPr>
          <w:sz w:val="24"/>
          <w:szCs w:val="24"/>
        </w:rPr>
      </w:pPr>
    </w:p>
    <w:p w:rsidR="00BC25C5" w:rsidRPr="00032078" w:rsidRDefault="00144435" w:rsidP="0018112A">
      <w:pPr>
        <w:pStyle w:val="PargrafodaLista"/>
        <w:numPr>
          <w:ilvl w:val="2"/>
          <w:numId w:val="9"/>
        </w:numPr>
        <w:ind w:left="2127" w:hanging="851"/>
        <w:jc w:val="both"/>
        <w:rPr>
          <w:sz w:val="24"/>
          <w:szCs w:val="24"/>
        </w:rPr>
      </w:pPr>
      <w:r>
        <w:rPr>
          <w:sz w:val="24"/>
          <w:szCs w:val="24"/>
        </w:rPr>
        <w:lastRenderedPageBreak/>
        <w:t>ANÁLISE DA ÁGUA</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A contrata</w:t>
      </w:r>
      <w:r w:rsidR="00144435">
        <w:rPr>
          <w:sz w:val="24"/>
          <w:szCs w:val="24"/>
        </w:rPr>
        <w:t xml:space="preserve">da deverá apresentar </w:t>
      </w:r>
      <w:proofErr w:type="gramStart"/>
      <w:r w:rsidR="00144435">
        <w:rPr>
          <w:sz w:val="24"/>
          <w:szCs w:val="24"/>
        </w:rPr>
        <w:t>a análise f</w:t>
      </w:r>
      <w:r w:rsidRPr="00032078">
        <w:rPr>
          <w:sz w:val="24"/>
          <w:szCs w:val="24"/>
        </w:rPr>
        <w:t>ísic</w:t>
      </w:r>
      <w:r w:rsidR="00144435">
        <w:rPr>
          <w:sz w:val="24"/>
          <w:szCs w:val="24"/>
        </w:rPr>
        <w:t>o</w:t>
      </w:r>
      <w:proofErr w:type="gramEnd"/>
      <w:r w:rsidRPr="00032078">
        <w:rPr>
          <w:sz w:val="24"/>
          <w:szCs w:val="24"/>
        </w:rPr>
        <w:t xml:space="preserve">- </w:t>
      </w:r>
      <w:r w:rsidR="00144435">
        <w:rPr>
          <w:sz w:val="24"/>
          <w:szCs w:val="24"/>
        </w:rPr>
        <w:t>q</w:t>
      </w:r>
      <w:r w:rsidRPr="00032078">
        <w:rPr>
          <w:sz w:val="24"/>
          <w:szCs w:val="24"/>
        </w:rPr>
        <w:t>uímica</w:t>
      </w:r>
      <w:r w:rsidR="00144435">
        <w:rPr>
          <w:sz w:val="24"/>
          <w:szCs w:val="24"/>
        </w:rPr>
        <w:t xml:space="preserve"> e bacteriológica</w:t>
      </w:r>
      <w:r w:rsidRPr="00032078">
        <w:rPr>
          <w:sz w:val="24"/>
          <w:szCs w:val="24"/>
        </w:rPr>
        <w:t xml:space="preserve"> (potabilidade) completa de cada poço individualizado, pelo ITEP, EMBRAPA, COMPESA ou outra entidade de reconhecida idoneidade.</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2"/>
          <w:numId w:val="9"/>
        </w:numPr>
        <w:ind w:left="2127" w:hanging="851"/>
        <w:jc w:val="both"/>
        <w:rPr>
          <w:sz w:val="24"/>
          <w:szCs w:val="24"/>
        </w:rPr>
      </w:pPr>
      <w:r w:rsidRPr="00032078">
        <w:rPr>
          <w:sz w:val="24"/>
          <w:szCs w:val="24"/>
        </w:rPr>
        <w:t>INSTALAÇÃO DO POÇO, RESERVATÓRIO E BEBEDOURO PARA ANIMAIS.</w:t>
      </w:r>
    </w:p>
    <w:p w:rsidR="00BC25C5" w:rsidRPr="00032078" w:rsidRDefault="00BC25C5" w:rsidP="00BC25C5">
      <w:pPr>
        <w:spacing w:after="120"/>
        <w:ind w:left="709" w:right="289"/>
        <w:rPr>
          <w:color w:val="FF0000"/>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Para vazões acima de 1.500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BC25C5" w:rsidRPr="00032078" w:rsidRDefault="00BC25C5" w:rsidP="00BC25C5">
      <w:pPr>
        <w:pStyle w:val="Recuodecorpodetexto"/>
        <w:ind w:left="2127" w:right="30"/>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Só será promovida a instalação de conjunto eletrobomba quando houver disponibilidade de energia elétrica a menos de 250 m do local onde o poço estiver sendo instalado.</w:t>
      </w:r>
    </w:p>
    <w:p w:rsidR="00BC25C5" w:rsidRPr="00032078" w:rsidRDefault="00BC25C5" w:rsidP="00BC25C5">
      <w:pPr>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O dimensionamento do conjunto eletrobomba não poderá exceder a 3 CV de potência o motor e deverá ser preferencialmente monofásica (trifásica quando existir rede elétrica próxima), devido às características da rede elétrica existente na zona rural de Pernambuco. </w:t>
      </w:r>
    </w:p>
    <w:p w:rsidR="00BC25C5" w:rsidRPr="00032078" w:rsidRDefault="00BC25C5" w:rsidP="00BC25C5">
      <w:pPr>
        <w:pStyle w:val="PargrafodaLista"/>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A tubulação de sucção poderá ser em PVC </w:t>
      </w:r>
      <w:proofErr w:type="spellStart"/>
      <w:r w:rsidRPr="00032078">
        <w:rPr>
          <w:sz w:val="24"/>
          <w:szCs w:val="24"/>
        </w:rPr>
        <w:t>Edutor</w:t>
      </w:r>
      <w:proofErr w:type="spellEnd"/>
      <w:r w:rsidRPr="00032078">
        <w:rPr>
          <w:sz w:val="24"/>
          <w:szCs w:val="24"/>
        </w:rPr>
        <w:t xml:space="preserve"> tipo Standard, rosqueada, com conexões e diâmetro de 2”.</w:t>
      </w:r>
    </w:p>
    <w:p w:rsidR="00BC25C5" w:rsidRPr="00032078" w:rsidRDefault="00BC25C5" w:rsidP="00BC25C5">
      <w:pPr>
        <w:pStyle w:val="PargrafodaLista"/>
        <w:spacing w:after="120"/>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Quando for necessária a montagem do ramal de energia elétrica em baixa tensão, monofásica, este não poderá exceder a extensão máxima prevista em orçamento que</w:t>
      </w:r>
      <w:r w:rsidR="00301DA4">
        <w:rPr>
          <w:sz w:val="24"/>
          <w:szCs w:val="24"/>
        </w:rPr>
        <w:t xml:space="preserve"> é </w:t>
      </w:r>
      <w:r w:rsidRPr="00032078">
        <w:rPr>
          <w:sz w:val="24"/>
          <w:szCs w:val="24"/>
        </w:rPr>
        <w:t>de 2</w:t>
      </w:r>
      <w:r w:rsidR="00301DA4">
        <w:rPr>
          <w:sz w:val="24"/>
          <w:szCs w:val="24"/>
        </w:rPr>
        <w:t>5</w:t>
      </w:r>
      <w:r w:rsidRPr="00032078">
        <w:rPr>
          <w:sz w:val="24"/>
          <w:szCs w:val="24"/>
        </w:rPr>
        <w:t>0 m, partindo-se de um ponto existente com carga.</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Em todos os poços onde for instalado o conjunto de bombeamento será promovido a instalado de um reservatório com capacidade de 5.000 litros.</w:t>
      </w:r>
    </w:p>
    <w:p w:rsidR="00BC25C5" w:rsidRPr="00032078" w:rsidRDefault="00BC25C5" w:rsidP="00BC25C5">
      <w:pPr>
        <w:pStyle w:val="PargrafodaLista"/>
        <w:rPr>
          <w:sz w:val="24"/>
          <w:szCs w:val="24"/>
        </w:rPr>
      </w:pPr>
    </w:p>
    <w:p w:rsidR="00C300FF" w:rsidRPr="00C300FF" w:rsidRDefault="00C300FF" w:rsidP="00C300FF">
      <w:pPr>
        <w:pStyle w:val="PargrafodaLista"/>
        <w:numPr>
          <w:ilvl w:val="3"/>
          <w:numId w:val="9"/>
        </w:numPr>
        <w:ind w:left="3119" w:hanging="992"/>
        <w:jc w:val="both"/>
        <w:rPr>
          <w:sz w:val="24"/>
          <w:szCs w:val="24"/>
        </w:rPr>
      </w:pPr>
      <w:r w:rsidRPr="00C300FF">
        <w:rPr>
          <w:sz w:val="24"/>
          <w:szCs w:val="24"/>
        </w:rPr>
        <w:t>Este reservatório deverá ser de fibra de vidro, e deverá ser assentado sobre uma base construída em concreto armado pré-moldado.</w:t>
      </w:r>
    </w:p>
    <w:p w:rsidR="00BC25C5" w:rsidRPr="00032078" w:rsidRDefault="00BC25C5" w:rsidP="00BC25C5">
      <w:pPr>
        <w:pStyle w:val="PargrafodaLista"/>
        <w:rPr>
          <w:sz w:val="24"/>
          <w:szCs w:val="24"/>
        </w:rPr>
      </w:pPr>
    </w:p>
    <w:p w:rsidR="00C300FF" w:rsidRDefault="00C300FF" w:rsidP="00C300FF">
      <w:pPr>
        <w:pStyle w:val="PargrafodaLista"/>
        <w:numPr>
          <w:ilvl w:val="3"/>
          <w:numId w:val="9"/>
        </w:numPr>
        <w:ind w:left="3119" w:hanging="992"/>
        <w:jc w:val="both"/>
        <w:rPr>
          <w:sz w:val="24"/>
          <w:szCs w:val="24"/>
        </w:rPr>
      </w:pPr>
      <w:r w:rsidRPr="00DF64E0">
        <w:rPr>
          <w:sz w:val="24"/>
          <w:szCs w:val="24"/>
        </w:rPr>
        <w:t>A base do reservatório será de concreto armado pré-moldado, com dimensões de 2,0</w:t>
      </w:r>
      <w:r>
        <w:rPr>
          <w:sz w:val="24"/>
          <w:szCs w:val="24"/>
        </w:rPr>
        <w:t>6</w:t>
      </w:r>
      <w:r w:rsidRPr="00DF64E0">
        <w:rPr>
          <w:sz w:val="24"/>
          <w:szCs w:val="24"/>
        </w:rPr>
        <w:t xml:space="preserve"> m de diâmetro e 1,10 m de altura, </w:t>
      </w:r>
      <w:r>
        <w:rPr>
          <w:sz w:val="24"/>
          <w:szCs w:val="24"/>
        </w:rPr>
        <w:t>conforme projeto.</w:t>
      </w:r>
    </w:p>
    <w:p w:rsidR="00BC25C5" w:rsidRPr="00032078" w:rsidRDefault="00BC25C5" w:rsidP="00BC25C5">
      <w:pPr>
        <w:pStyle w:val="PargrafodaLista"/>
        <w:spacing w:after="120"/>
        <w:rPr>
          <w:sz w:val="24"/>
          <w:szCs w:val="24"/>
        </w:rPr>
      </w:pPr>
    </w:p>
    <w:p w:rsidR="00C300FF" w:rsidRDefault="00C300FF" w:rsidP="00C300FF">
      <w:pPr>
        <w:pStyle w:val="PargrafodaLista"/>
        <w:numPr>
          <w:ilvl w:val="3"/>
          <w:numId w:val="9"/>
        </w:numPr>
        <w:ind w:left="3119" w:hanging="992"/>
        <w:jc w:val="both"/>
        <w:rPr>
          <w:sz w:val="24"/>
          <w:szCs w:val="24"/>
        </w:rPr>
      </w:pPr>
      <w:r>
        <w:rPr>
          <w:sz w:val="24"/>
          <w:szCs w:val="24"/>
        </w:rPr>
        <w:t>A fundação da base do reservatório deverá ter as medidas e profundidades suficientes para garantir sua estabilidade</w:t>
      </w:r>
      <w:r w:rsidRPr="00BF45B2">
        <w:rPr>
          <w:sz w:val="24"/>
          <w:szCs w:val="24"/>
        </w:rPr>
        <w:t>.</w:t>
      </w:r>
    </w:p>
    <w:p w:rsidR="00C300FF"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sidRPr="00BF45B2">
        <w:rPr>
          <w:sz w:val="24"/>
          <w:szCs w:val="24"/>
        </w:rPr>
        <w:t>A base do reservatório deverá ser pintada de branco em duas demãos com tinta à base de cal.</w:t>
      </w:r>
    </w:p>
    <w:p w:rsidR="00C300FF" w:rsidRPr="00BF45B2"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Pr>
          <w:sz w:val="24"/>
          <w:szCs w:val="24"/>
        </w:rPr>
        <w:t>O espaço interno da base do reservatório deverá ser preenchido com areia.</w:t>
      </w:r>
    </w:p>
    <w:p w:rsidR="00BC25C5" w:rsidRPr="00032078" w:rsidRDefault="00BC25C5" w:rsidP="00BC25C5">
      <w:pPr>
        <w:pStyle w:val="PargrafodaLista"/>
        <w:ind w:left="3119"/>
        <w:jc w:val="both"/>
        <w:rPr>
          <w:sz w:val="24"/>
          <w:szCs w:val="24"/>
        </w:rPr>
      </w:pPr>
    </w:p>
    <w:p w:rsidR="00C300FF" w:rsidRPr="00C300FF" w:rsidRDefault="00C300FF" w:rsidP="00C300FF">
      <w:pPr>
        <w:pStyle w:val="PargrafodaLista"/>
        <w:numPr>
          <w:ilvl w:val="3"/>
          <w:numId w:val="9"/>
        </w:numPr>
        <w:ind w:left="3119" w:hanging="992"/>
        <w:jc w:val="both"/>
        <w:rPr>
          <w:sz w:val="24"/>
          <w:szCs w:val="24"/>
        </w:rPr>
      </w:pPr>
      <w:r w:rsidRPr="00C300FF">
        <w:rPr>
          <w:sz w:val="24"/>
          <w:szCs w:val="24"/>
        </w:rPr>
        <w:t>O caixão da base do reservatório, após aterrado e compactado, receberá uma laje de concreto em forma de lastro com 0,05 m de espessura, para apoio da base da caixa d’água.</w:t>
      </w:r>
    </w:p>
    <w:p w:rsidR="00C300FF" w:rsidRPr="00C300FF"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sidRPr="00C300FF">
        <w:rPr>
          <w:sz w:val="24"/>
          <w:szCs w:val="24"/>
        </w:rPr>
        <w:t xml:space="preserve">O concreto usado na confecção do lastro deverá ser será magro, e produzido com mistura de cimento, brita e areia no traço </w:t>
      </w:r>
      <w:proofErr w:type="gramStart"/>
      <w:r w:rsidRPr="00C300FF">
        <w:rPr>
          <w:sz w:val="24"/>
          <w:szCs w:val="24"/>
        </w:rPr>
        <w:t>1:4:</w:t>
      </w:r>
      <w:proofErr w:type="gramEnd"/>
      <w:r w:rsidRPr="00C300FF">
        <w:rPr>
          <w:sz w:val="24"/>
          <w:szCs w:val="24"/>
        </w:rPr>
        <w:t>8, com consumo mínimo de 150 kg de cimento por m³ (15Mpa), ou pré-moldado armado.</w:t>
      </w:r>
    </w:p>
    <w:p w:rsidR="00BD59EC" w:rsidRPr="00BD59EC" w:rsidRDefault="00BD59EC" w:rsidP="00BD59EC">
      <w:pPr>
        <w:pStyle w:val="PargrafodaLista"/>
        <w:rPr>
          <w:sz w:val="24"/>
          <w:szCs w:val="24"/>
        </w:rPr>
      </w:pPr>
    </w:p>
    <w:p w:rsidR="00BD59EC" w:rsidRPr="00BF45B2" w:rsidRDefault="00BD59EC" w:rsidP="00BD59EC">
      <w:pPr>
        <w:pStyle w:val="PargrafodaLista"/>
        <w:numPr>
          <w:ilvl w:val="3"/>
          <w:numId w:val="9"/>
        </w:numPr>
        <w:ind w:left="3119" w:hanging="992"/>
        <w:jc w:val="both"/>
        <w:rPr>
          <w:sz w:val="24"/>
          <w:szCs w:val="24"/>
        </w:rPr>
      </w:pPr>
      <w:r>
        <w:rPr>
          <w:sz w:val="24"/>
          <w:szCs w:val="24"/>
        </w:rPr>
        <w:t xml:space="preserve">A parte superior </w:t>
      </w:r>
      <w:r w:rsidRPr="00BF45B2">
        <w:rPr>
          <w:sz w:val="24"/>
          <w:szCs w:val="24"/>
        </w:rPr>
        <w:t xml:space="preserve">da base </w:t>
      </w:r>
      <w:r>
        <w:rPr>
          <w:sz w:val="24"/>
          <w:szCs w:val="24"/>
        </w:rPr>
        <w:t xml:space="preserve">do reservatório (onde será apoiado o mesmo sobre a base) receberá uma laje de concreto armado pré-moldada </w:t>
      </w:r>
      <w:r w:rsidRPr="00BF45B2">
        <w:rPr>
          <w:sz w:val="24"/>
          <w:szCs w:val="24"/>
        </w:rPr>
        <w:t>para apoio da caixa d’água.</w:t>
      </w:r>
    </w:p>
    <w:p w:rsidR="00BD59EC" w:rsidRPr="00C300FF" w:rsidRDefault="00BD59EC" w:rsidP="00BD59EC">
      <w:pPr>
        <w:pStyle w:val="PargrafodaLista"/>
        <w:ind w:left="3119"/>
        <w:jc w:val="both"/>
        <w:rPr>
          <w:sz w:val="24"/>
          <w:szCs w:val="24"/>
        </w:rPr>
      </w:pPr>
    </w:p>
    <w:p w:rsidR="00BD59EC" w:rsidRDefault="00BD59EC" w:rsidP="00BD59EC">
      <w:pPr>
        <w:pStyle w:val="PargrafodaLista"/>
        <w:numPr>
          <w:ilvl w:val="3"/>
          <w:numId w:val="9"/>
        </w:numPr>
        <w:ind w:left="3119" w:hanging="992"/>
        <w:jc w:val="both"/>
        <w:rPr>
          <w:sz w:val="24"/>
          <w:szCs w:val="24"/>
        </w:rPr>
      </w:pPr>
      <w:r w:rsidRPr="00BF45B2">
        <w:rPr>
          <w:sz w:val="24"/>
          <w:szCs w:val="24"/>
        </w:rPr>
        <w:t>A caixa d’água deverá ser provida de</w:t>
      </w:r>
      <w:r>
        <w:rPr>
          <w:sz w:val="24"/>
          <w:szCs w:val="24"/>
        </w:rPr>
        <w:t>,</w:t>
      </w:r>
      <w:r w:rsidRPr="00BF45B2">
        <w:rPr>
          <w:sz w:val="24"/>
          <w:szCs w:val="24"/>
        </w:rPr>
        <w:t xml:space="preserve"> </w:t>
      </w:r>
      <w:r>
        <w:rPr>
          <w:sz w:val="24"/>
          <w:szCs w:val="24"/>
        </w:rPr>
        <w:t>pelo menos, três</w:t>
      </w:r>
      <w:r w:rsidRPr="00BF45B2">
        <w:rPr>
          <w:sz w:val="24"/>
          <w:szCs w:val="24"/>
        </w:rPr>
        <w:t xml:space="preserve"> saídas, </w:t>
      </w:r>
      <w:r>
        <w:rPr>
          <w:sz w:val="24"/>
          <w:szCs w:val="24"/>
        </w:rPr>
        <w:t>duas</w:t>
      </w:r>
      <w:r w:rsidRPr="00BF45B2">
        <w:rPr>
          <w:sz w:val="24"/>
          <w:szCs w:val="24"/>
        </w:rPr>
        <w:t xml:space="preserve"> para atender as necessidades de abastecimento humano e outra destinada à alimentação</w:t>
      </w:r>
      <w:r>
        <w:rPr>
          <w:sz w:val="24"/>
          <w:szCs w:val="24"/>
        </w:rPr>
        <w:t xml:space="preserve"> do bebedouro para animais,</w:t>
      </w:r>
      <w:r w:rsidRPr="00BF45B2">
        <w:rPr>
          <w:sz w:val="24"/>
          <w:szCs w:val="24"/>
        </w:rPr>
        <w:t xml:space="preserve"> </w:t>
      </w:r>
      <w:r>
        <w:rPr>
          <w:sz w:val="24"/>
          <w:szCs w:val="24"/>
        </w:rPr>
        <w:t>a ser construído em</w:t>
      </w:r>
      <w:r w:rsidRPr="00BF45B2">
        <w:rPr>
          <w:sz w:val="24"/>
          <w:szCs w:val="24"/>
        </w:rPr>
        <w:t xml:space="preserve"> </w:t>
      </w:r>
      <w:r>
        <w:rPr>
          <w:sz w:val="24"/>
          <w:szCs w:val="24"/>
        </w:rPr>
        <w:t>concreto armado pré-moldado</w:t>
      </w:r>
      <w:r w:rsidRPr="00BF45B2">
        <w:rPr>
          <w:sz w:val="24"/>
          <w:szCs w:val="24"/>
        </w:rPr>
        <w:t>.</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Toda instalação hidráulica será em PVC com tubos e conexões soldáveis (flanges, uniões, luvas, cotovelos e tubos).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Na caixa d’água deverá ser pintada a logomarca da CODEVASF, conforme modelo a ser fornecido pela fiscalização.</w:t>
      </w:r>
    </w:p>
    <w:p w:rsidR="00BC25C5" w:rsidRPr="00032078" w:rsidRDefault="00BC25C5" w:rsidP="00BC25C5">
      <w:pPr>
        <w:pStyle w:val="PargrafodaLista"/>
        <w:ind w:left="3119"/>
        <w:jc w:val="both"/>
        <w:rPr>
          <w:sz w:val="24"/>
          <w:szCs w:val="24"/>
        </w:rPr>
      </w:pPr>
    </w:p>
    <w:p w:rsidR="003D7B79" w:rsidRPr="00BF45B2" w:rsidRDefault="003D7B79" w:rsidP="003D7B79">
      <w:pPr>
        <w:pStyle w:val="PargrafodaLista"/>
        <w:numPr>
          <w:ilvl w:val="3"/>
          <w:numId w:val="9"/>
        </w:numPr>
        <w:ind w:left="3119" w:hanging="992"/>
        <w:jc w:val="both"/>
        <w:rPr>
          <w:sz w:val="24"/>
          <w:szCs w:val="24"/>
        </w:rPr>
      </w:pPr>
      <w:r w:rsidRPr="00BF45B2">
        <w:rPr>
          <w:sz w:val="24"/>
          <w:szCs w:val="24"/>
        </w:rPr>
        <w:t xml:space="preserve">O </w:t>
      </w:r>
      <w:r>
        <w:rPr>
          <w:sz w:val="24"/>
          <w:szCs w:val="24"/>
        </w:rPr>
        <w:t xml:space="preserve">bebedouro para animais </w:t>
      </w:r>
      <w:r w:rsidRPr="00BF45B2">
        <w:rPr>
          <w:sz w:val="24"/>
          <w:szCs w:val="24"/>
        </w:rPr>
        <w:t xml:space="preserve">será construído em </w:t>
      </w:r>
      <w:r>
        <w:rPr>
          <w:sz w:val="24"/>
          <w:szCs w:val="24"/>
        </w:rPr>
        <w:t>concreto armado pré-moldado, c</w:t>
      </w:r>
      <w:r w:rsidRPr="00BF45B2">
        <w:rPr>
          <w:sz w:val="24"/>
          <w:szCs w:val="24"/>
        </w:rPr>
        <w:t xml:space="preserve">onforme </w:t>
      </w:r>
      <w:r>
        <w:rPr>
          <w:sz w:val="24"/>
          <w:szCs w:val="24"/>
        </w:rPr>
        <w:t>projeto</w:t>
      </w:r>
      <w:r w:rsidRPr="00BF45B2">
        <w:rPr>
          <w:sz w:val="24"/>
          <w:szCs w:val="24"/>
        </w:rPr>
        <w:t>, obedecendo-se as dimensões apresentadas no</w:t>
      </w:r>
      <w:r>
        <w:rPr>
          <w:sz w:val="24"/>
          <w:szCs w:val="24"/>
        </w:rPr>
        <w:t xml:space="preserve"> mesmo</w:t>
      </w:r>
      <w:r w:rsidRPr="00BF45B2">
        <w:rPr>
          <w:sz w:val="24"/>
          <w:szCs w:val="24"/>
        </w:rPr>
        <w:t xml:space="preserve">. </w:t>
      </w:r>
    </w:p>
    <w:p w:rsidR="003D7B79" w:rsidRPr="00BF45B2" w:rsidRDefault="003D7B79" w:rsidP="003D7B79">
      <w:pPr>
        <w:pStyle w:val="PargrafodaLista"/>
        <w:ind w:left="3119"/>
        <w:jc w:val="both"/>
        <w:rPr>
          <w:sz w:val="24"/>
          <w:szCs w:val="24"/>
        </w:rPr>
      </w:pPr>
    </w:p>
    <w:p w:rsidR="003D7B79" w:rsidRPr="00EF1FB0" w:rsidRDefault="003D7B79" w:rsidP="003D7B79">
      <w:pPr>
        <w:pStyle w:val="PargrafodaLista"/>
        <w:numPr>
          <w:ilvl w:val="3"/>
          <w:numId w:val="9"/>
        </w:numPr>
        <w:ind w:left="3119" w:hanging="992"/>
        <w:jc w:val="both"/>
        <w:rPr>
          <w:sz w:val="24"/>
          <w:szCs w:val="24"/>
        </w:rPr>
      </w:pPr>
      <w:r w:rsidRPr="00BF45B2">
        <w:rPr>
          <w:sz w:val="24"/>
          <w:szCs w:val="24"/>
        </w:rPr>
        <w:t xml:space="preserve">O </w:t>
      </w:r>
      <w:r>
        <w:rPr>
          <w:sz w:val="24"/>
          <w:szCs w:val="24"/>
        </w:rPr>
        <w:t>bebedouro para animais terá 2,5</w:t>
      </w:r>
      <w:r w:rsidRPr="00BF45B2">
        <w:rPr>
          <w:sz w:val="24"/>
          <w:szCs w:val="24"/>
        </w:rPr>
        <w:t xml:space="preserve">0 m de comprimento, </w:t>
      </w:r>
      <w:r>
        <w:rPr>
          <w:sz w:val="24"/>
          <w:szCs w:val="24"/>
        </w:rPr>
        <w:t>0,67</w:t>
      </w:r>
      <w:r w:rsidRPr="00BF45B2">
        <w:rPr>
          <w:sz w:val="24"/>
          <w:szCs w:val="24"/>
        </w:rPr>
        <w:t xml:space="preserve"> m de largura</w:t>
      </w:r>
      <w:r>
        <w:rPr>
          <w:sz w:val="24"/>
          <w:szCs w:val="24"/>
        </w:rPr>
        <w:t xml:space="preserve"> e 0</w:t>
      </w:r>
      <w:r w:rsidRPr="00BF45B2">
        <w:rPr>
          <w:sz w:val="24"/>
          <w:szCs w:val="24"/>
        </w:rPr>
        <w:t>,</w:t>
      </w:r>
      <w:r>
        <w:rPr>
          <w:sz w:val="24"/>
          <w:szCs w:val="24"/>
        </w:rPr>
        <w:t>4</w:t>
      </w:r>
      <w:r w:rsidRPr="00BF45B2">
        <w:rPr>
          <w:sz w:val="24"/>
          <w:szCs w:val="24"/>
        </w:rPr>
        <w:t xml:space="preserve">0 m de altura – medidas externas. Deverá possuir três pontos de entrada de água e uma saída para limpeza, o que obriga a ser dado um caimento no </w:t>
      </w:r>
      <w:r w:rsidRPr="00EF1FB0">
        <w:rPr>
          <w:sz w:val="24"/>
          <w:szCs w:val="24"/>
        </w:rPr>
        <w:t xml:space="preserve">piso do mesmo para direcionar o fluxo da água, bem como ter interligação entre os </w:t>
      </w:r>
      <w:r w:rsidRPr="00EF1FB0">
        <w:rPr>
          <w:sz w:val="24"/>
          <w:szCs w:val="24"/>
        </w:rPr>
        <w:lastRenderedPageBreak/>
        <w:t>compartimentos do mesmo. A pintura da estrutura será à base de cal em duas demãos.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A locação do conjunto poço, reservatório e bebedouro de animais, </w:t>
      </w:r>
      <w:proofErr w:type="gramStart"/>
      <w:r w:rsidRPr="00032078">
        <w:rPr>
          <w:sz w:val="24"/>
          <w:szCs w:val="24"/>
        </w:rPr>
        <w:t>deverá ser realizada de forma racional, mantendo um distando aproximada de 20,00 m um do outro</w:t>
      </w:r>
      <w:proofErr w:type="gramEnd"/>
      <w:r w:rsidRPr="00032078">
        <w:rPr>
          <w:sz w:val="24"/>
          <w:szCs w:val="24"/>
        </w:rPr>
        <w:t>.</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Os elementos acessórios ao poço tubular não deverão ser locados ao lado de cercas que impeçam o acesso de pessoas com carroças ou carrinhos de mãos.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Normalmente o </w:t>
      </w:r>
      <w:r w:rsidR="00937417">
        <w:rPr>
          <w:sz w:val="24"/>
          <w:szCs w:val="24"/>
        </w:rPr>
        <w:t>b</w:t>
      </w:r>
      <w:r w:rsidRPr="00032078">
        <w:rPr>
          <w:sz w:val="24"/>
          <w:szCs w:val="24"/>
        </w:rPr>
        <w:t xml:space="preserve">ebedouro de amimais deverá ficar em cota de terreno mais baixa que o </w:t>
      </w:r>
      <w:r w:rsidR="00937417">
        <w:rPr>
          <w:sz w:val="24"/>
          <w:szCs w:val="24"/>
        </w:rPr>
        <w:t>r</w:t>
      </w:r>
      <w:r w:rsidRPr="00032078">
        <w:rPr>
          <w:sz w:val="24"/>
          <w:szCs w:val="24"/>
        </w:rPr>
        <w:t>eservatório.</w:t>
      </w:r>
    </w:p>
    <w:p w:rsidR="00BC25C5" w:rsidRPr="00032078" w:rsidRDefault="00BC25C5" w:rsidP="00BC25C5">
      <w:pPr>
        <w:pStyle w:val="PargrafodaLista"/>
        <w:ind w:left="3119"/>
        <w:jc w:val="both"/>
        <w:rPr>
          <w:sz w:val="24"/>
          <w:szCs w:val="24"/>
        </w:rPr>
      </w:pPr>
    </w:p>
    <w:p w:rsidR="0043420C" w:rsidRPr="00BF45B2" w:rsidRDefault="0043420C" w:rsidP="0043420C">
      <w:pPr>
        <w:pStyle w:val="PargrafodaLista"/>
        <w:numPr>
          <w:ilvl w:val="3"/>
          <w:numId w:val="9"/>
        </w:numPr>
        <w:ind w:left="3119" w:hanging="992"/>
        <w:jc w:val="both"/>
        <w:rPr>
          <w:sz w:val="24"/>
          <w:szCs w:val="24"/>
        </w:rPr>
      </w:pPr>
      <w:r w:rsidRPr="00BF45B2">
        <w:rPr>
          <w:sz w:val="24"/>
          <w:szCs w:val="24"/>
        </w:rPr>
        <w:t xml:space="preserve">Para isolar e limitar o acesso ao poço deverá ser feito uma cerca com </w:t>
      </w:r>
      <w:r>
        <w:rPr>
          <w:sz w:val="24"/>
          <w:szCs w:val="24"/>
        </w:rPr>
        <w:t>onze</w:t>
      </w:r>
      <w:r w:rsidRPr="00BF45B2">
        <w:rPr>
          <w:sz w:val="24"/>
          <w:szCs w:val="24"/>
        </w:rPr>
        <w:t xml:space="preserve"> fios de arame farpado e mourão de concreto armado com ponta virada, com altura de 2,50</w:t>
      </w:r>
      <w:r>
        <w:rPr>
          <w:sz w:val="24"/>
          <w:szCs w:val="24"/>
        </w:rPr>
        <w:t xml:space="preserve"> </w:t>
      </w:r>
      <w:r w:rsidRPr="00BF45B2">
        <w:rPr>
          <w:sz w:val="24"/>
          <w:szCs w:val="24"/>
        </w:rPr>
        <w:t>m.</w:t>
      </w:r>
    </w:p>
    <w:p w:rsidR="00BC25C5" w:rsidRPr="00032078" w:rsidRDefault="00BC25C5" w:rsidP="00BC25C5">
      <w:pPr>
        <w:pStyle w:val="Recuodecorpodetexto"/>
        <w:suppressAutoHyphens/>
        <w:ind w:left="0" w:right="30"/>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 xml:space="preserve">Laje, tubo de proteção e segurança da boca do </w:t>
      </w:r>
      <w:proofErr w:type="gramStart"/>
      <w:r w:rsidRPr="00032078">
        <w:rPr>
          <w:b/>
          <w:sz w:val="24"/>
          <w:szCs w:val="24"/>
        </w:rPr>
        <w:t>poço</w:t>
      </w:r>
      <w:proofErr w:type="gramEnd"/>
    </w:p>
    <w:p w:rsidR="00F27490" w:rsidRPr="00032078" w:rsidRDefault="00F27490" w:rsidP="00F27490">
      <w:pPr>
        <w:jc w:val="both"/>
        <w:rPr>
          <w:bCs/>
          <w:sz w:val="24"/>
          <w:szCs w:val="24"/>
        </w:rPr>
      </w:pPr>
    </w:p>
    <w:p w:rsidR="001950C5" w:rsidRPr="00FB3D58" w:rsidRDefault="001950C5" w:rsidP="001950C5">
      <w:pPr>
        <w:pStyle w:val="PargrafodaLista"/>
        <w:numPr>
          <w:ilvl w:val="3"/>
          <w:numId w:val="9"/>
        </w:numPr>
        <w:ind w:left="3119" w:hanging="992"/>
        <w:jc w:val="both"/>
        <w:rPr>
          <w:sz w:val="24"/>
          <w:szCs w:val="24"/>
        </w:rPr>
      </w:pPr>
      <w:r w:rsidRPr="00FB3D58">
        <w:rPr>
          <w:sz w:val="24"/>
          <w:szCs w:val="24"/>
        </w:rPr>
        <w:t xml:space="preserve">Em torno do tubo de revestimento do poço deverá ser construída uma laje de concreto (traço </w:t>
      </w:r>
      <w:proofErr w:type="gramStart"/>
      <w:r w:rsidRPr="00FB3D58">
        <w:rPr>
          <w:sz w:val="24"/>
          <w:szCs w:val="24"/>
        </w:rPr>
        <w:t>1:2:</w:t>
      </w:r>
      <w:proofErr w:type="gramEnd"/>
      <w:r w:rsidRPr="00FB3D58">
        <w:rPr>
          <w:sz w:val="24"/>
          <w:szCs w:val="24"/>
        </w:rPr>
        <w:t>3)</w:t>
      </w:r>
      <w:r>
        <w:rPr>
          <w:sz w:val="24"/>
          <w:szCs w:val="24"/>
        </w:rPr>
        <w:t>, com formato quadrangular de 1,0</w:t>
      </w:r>
      <w:r w:rsidRPr="00FB3D58">
        <w:rPr>
          <w:sz w:val="24"/>
          <w:szCs w:val="24"/>
        </w:rPr>
        <w:t>0</w:t>
      </w:r>
      <w:r>
        <w:rPr>
          <w:sz w:val="24"/>
          <w:szCs w:val="24"/>
        </w:rPr>
        <w:t xml:space="preserve"> </w:t>
      </w:r>
      <w:r w:rsidRPr="00FB3D58">
        <w:rPr>
          <w:sz w:val="24"/>
          <w:szCs w:val="24"/>
        </w:rPr>
        <w:t>m de lado, espessura de 0,15</w:t>
      </w:r>
      <w:r>
        <w:rPr>
          <w:sz w:val="24"/>
          <w:szCs w:val="24"/>
        </w:rPr>
        <w:t xml:space="preserve"> </w:t>
      </w:r>
      <w:r w:rsidRPr="00FB3D58">
        <w:rPr>
          <w:sz w:val="24"/>
          <w:szCs w:val="24"/>
        </w:rPr>
        <w:t>m com uma declividade de 2% em relação ao centro do poço para as bordas, oferecendo um ressalto periférico de 0</w:t>
      </w:r>
      <w:r>
        <w:rPr>
          <w:sz w:val="24"/>
          <w:szCs w:val="24"/>
        </w:rPr>
        <w:t>,</w:t>
      </w:r>
      <w:r w:rsidRPr="00FB3D58">
        <w:rPr>
          <w:sz w:val="24"/>
          <w:szCs w:val="24"/>
        </w:rPr>
        <w:t>05</w:t>
      </w:r>
      <w:r>
        <w:rPr>
          <w:sz w:val="24"/>
          <w:szCs w:val="24"/>
        </w:rPr>
        <w:t xml:space="preserve"> m</w:t>
      </w:r>
      <w:r w:rsidRPr="00FB3D58">
        <w:rPr>
          <w:sz w:val="24"/>
          <w:szCs w:val="24"/>
        </w:rPr>
        <w:t xml:space="preserve"> sobre a superfície do terreno.</w:t>
      </w:r>
    </w:p>
    <w:p w:rsidR="001950C5" w:rsidRPr="00FB3D58" w:rsidRDefault="001950C5" w:rsidP="001950C5">
      <w:pPr>
        <w:pStyle w:val="PargrafodaLista"/>
        <w:ind w:left="3119"/>
        <w:jc w:val="both"/>
        <w:rPr>
          <w:sz w:val="24"/>
          <w:szCs w:val="24"/>
        </w:rPr>
      </w:pPr>
    </w:p>
    <w:p w:rsidR="001950C5" w:rsidRPr="00FB3D58" w:rsidRDefault="001950C5" w:rsidP="001950C5">
      <w:pPr>
        <w:pStyle w:val="PargrafodaLista"/>
        <w:numPr>
          <w:ilvl w:val="3"/>
          <w:numId w:val="9"/>
        </w:numPr>
        <w:ind w:left="3119" w:hanging="992"/>
        <w:jc w:val="both"/>
        <w:rPr>
          <w:sz w:val="24"/>
          <w:szCs w:val="24"/>
        </w:rPr>
      </w:pPr>
      <w:r w:rsidRPr="00FB3D58">
        <w:rPr>
          <w:sz w:val="24"/>
          <w:szCs w:val="24"/>
        </w:rPr>
        <w:t>O tubo de revestimento deverá ficar saliente, no mínimo, 0</w:t>
      </w:r>
      <w:r>
        <w:rPr>
          <w:sz w:val="24"/>
          <w:szCs w:val="24"/>
        </w:rPr>
        <w:t>,</w:t>
      </w:r>
      <w:r w:rsidRPr="00FB3D58">
        <w:rPr>
          <w:sz w:val="24"/>
          <w:szCs w:val="24"/>
        </w:rPr>
        <w:t>50</w:t>
      </w:r>
      <w:r>
        <w:rPr>
          <w:sz w:val="24"/>
          <w:szCs w:val="24"/>
        </w:rPr>
        <w:t xml:space="preserve"> </w:t>
      </w:r>
      <w:r w:rsidRPr="00FB3D58">
        <w:rPr>
          <w:sz w:val="24"/>
          <w:szCs w:val="24"/>
        </w:rPr>
        <w:t>m sobre a superfície da laje.</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FB3D58">
        <w:rPr>
          <w:sz w:val="24"/>
          <w:szCs w:val="24"/>
        </w:rPr>
        <w:t>A “boca” do poço</w:t>
      </w:r>
      <w:r>
        <w:rPr>
          <w:sz w:val="24"/>
          <w:szCs w:val="24"/>
        </w:rPr>
        <w:t>,</w:t>
      </w:r>
      <w:r w:rsidRPr="00FB3D58">
        <w:rPr>
          <w:sz w:val="24"/>
          <w:szCs w:val="24"/>
        </w:rPr>
        <w:t xml:space="preserve"> em tubo de </w:t>
      </w:r>
      <w:proofErr w:type="gramStart"/>
      <w:r w:rsidRPr="00FB3D58">
        <w:rPr>
          <w:sz w:val="24"/>
          <w:szCs w:val="24"/>
        </w:rPr>
        <w:t>6</w:t>
      </w:r>
      <w:proofErr w:type="gramEnd"/>
      <w:r w:rsidRPr="00FB3D58">
        <w:rPr>
          <w:sz w:val="24"/>
          <w:szCs w:val="24"/>
        </w:rPr>
        <w:t>”</w:t>
      </w:r>
      <w:r>
        <w:rPr>
          <w:sz w:val="24"/>
          <w:szCs w:val="24"/>
        </w:rPr>
        <w:t>,</w:t>
      </w:r>
      <w:r w:rsidRPr="00FB3D58">
        <w:rPr>
          <w:sz w:val="24"/>
          <w:szCs w:val="24"/>
        </w:rPr>
        <w:t xml:space="preserve"> deve possuir uma tampa,</w:t>
      </w:r>
      <w:r>
        <w:rPr>
          <w:sz w:val="24"/>
          <w:szCs w:val="24"/>
        </w:rPr>
        <w:t xml:space="preserve"> </w:t>
      </w:r>
      <w:r w:rsidRPr="00FB3D58">
        <w:rPr>
          <w:sz w:val="24"/>
          <w:szCs w:val="24"/>
        </w:rPr>
        <w:t>em aço, para ancorar a unidade de bombeamento e respectivos acessórios.</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BF45B2">
        <w:rPr>
          <w:sz w:val="24"/>
          <w:szCs w:val="24"/>
        </w:rPr>
        <w:t>A laje de proteção sanitária</w:t>
      </w:r>
      <w:r>
        <w:rPr>
          <w:sz w:val="24"/>
          <w:szCs w:val="24"/>
        </w:rPr>
        <w:t>,</w:t>
      </w:r>
      <w:r w:rsidRPr="00BF45B2">
        <w:rPr>
          <w:sz w:val="24"/>
          <w:szCs w:val="24"/>
        </w:rPr>
        <w:t xml:space="preserve"> </w:t>
      </w:r>
      <w:r>
        <w:rPr>
          <w:sz w:val="24"/>
          <w:szCs w:val="24"/>
        </w:rPr>
        <w:t>por ser uma</w:t>
      </w:r>
      <w:r w:rsidRPr="00BF45B2">
        <w:rPr>
          <w:sz w:val="24"/>
          <w:szCs w:val="24"/>
        </w:rPr>
        <w:t xml:space="preserve"> estrutura de concreto com armação de ferro</w:t>
      </w:r>
      <w:r>
        <w:rPr>
          <w:sz w:val="24"/>
          <w:szCs w:val="24"/>
        </w:rPr>
        <w:t>,</w:t>
      </w:r>
      <w:r w:rsidRPr="00BF45B2">
        <w:rPr>
          <w:sz w:val="24"/>
          <w:szCs w:val="24"/>
        </w:rPr>
        <w:t xml:space="preserve"> </w:t>
      </w:r>
      <w:r>
        <w:rPr>
          <w:sz w:val="24"/>
          <w:szCs w:val="24"/>
        </w:rPr>
        <w:t xml:space="preserve">servirá também </w:t>
      </w:r>
      <w:r w:rsidRPr="00BF45B2">
        <w:rPr>
          <w:sz w:val="24"/>
          <w:szCs w:val="24"/>
        </w:rPr>
        <w:t>para absorção das poss</w:t>
      </w:r>
      <w:r>
        <w:rPr>
          <w:sz w:val="24"/>
          <w:szCs w:val="24"/>
        </w:rPr>
        <w:t>íveis movimentações do terreno.</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BF45B2">
        <w:rPr>
          <w:sz w:val="24"/>
          <w:szCs w:val="24"/>
        </w:rPr>
        <w:t>Para limitar a área da laje de proteção sanitária</w:t>
      </w:r>
      <w:r>
        <w:rPr>
          <w:sz w:val="24"/>
          <w:szCs w:val="24"/>
        </w:rPr>
        <w:t>,</w:t>
      </w:r>
      <w:r w:rsidRPr="00BF45B2">
        <w:rPr>
          <w:sz w:val="24"/>
          <w:szCs w:val="24"/>
        </w:rPr>
        <w:t xml:space="preserve"> deverá ser executada uma </w:t>
      </w:r>
      <w:proofErr w:type="gramStart"/>
      <w:r w:rsidRPr="00BF45B2">
        <w:rPr>
          <w:sz w:val="24"/>
          <w:szCs w:val="24"/>
        </w:rPr>
        <w:t>sapata</w:t>
      </w:r>
      <w:proofErr w:type="gramEnd"/>
      <w:r w:rsidRPr="00BF45B2">
        <w:rPr>
          <w:sz w:val="24"/>
          <w:szCs w:val="24"/>
        </w:rPr>
        <w:t xml:space="preserve"> com blocos cerâmico</w:t>
      </w:r>
      <w:r>
        <w:rPr>
          <w:sz w:val="24"/>
          <w:szCs w:val="24"/>
        </w:rPr>
        <w:t>s</w:t>
      </w:r>
      <w:r w:rsidRPr="00BF45B2">
        <w:rPr>
          <w:sz w:val="24"/>
          <w:szCs w:val="24"/>
        </w:rPr>
        <w:t xml:space="preserve"> revestidos com a argamassa.</w:t>
      </w:r>
    </w:p>
    <w:p w:rsidR="00F27490" w:rsidRPr="00032078" w:rsidRDefault="00F27490" w:rsidP="00F27490">
      <w:pPr>
        <w:jc w:val="both"/>
        <w:rPr>
          <w:sz w:val="24"/>
          <w:szCs w:val="24"/>
        </w:rPr>
      </w:pPr>
    </w:p>
    <w:p w:rsidR="00F27490" w:rsidRPr="00ED0AAD" w:rsidRDefault="00F27490" w:rsidP="00ED0AAD">
      <w:pPr>
        <w:pStyle w:val="Ttulo"/>
        <w:pageBreakBefore w:val="0"/>
        <w:numPr>
          <w:ilvl w:val="0"/>
          <w:numId w:val="9"/>
        </w:numPr>
        <w:suppressAutoHyphens/>
        <w:ind w:left="928"/>
        <w:rPr>
          <w:sz w:val="24"/>
          <w:lang w:val="x-none" w:eastAsia="ar-SA"/>
        </w:rPr>
      </w:pPr>
      <w:bookmarkStart w:id="11" w:name="_Toc428183353"/>
      <w:r w:rsidRPr="00ED0AAD">
        <w:rPr>
          <w:sz w:val="24"/>
          <w:lang w:val="x-none" w:eastAsia="ar-SA"/>
        </w:rPr>
        <w:t>RELATÓRIO FINAL</w:t>
      </w:r>
      <w:bookmarkEnd w:id="11"/>
    </w:p>
    <w:p w:rsidR="00F27490" w:rsidRPr="00032078" w:rsidRDefault="00F27490" w:rsidP="00F27490">
      <w:pPr>
        <w:jc w:val="both"/>
        <w:rPr>
          <w:sz w:val="24"/>
          <w:szCs w:val="24"/>
        </w:rPr>
      </w:pPr>
    </w:p>
    <w:p w:rsidR="00133ADE" w:rsidRPr="00032078" w:rsidRDefault="00F27490" w:rsidP="006401F3">
      <w:pPr>
        <w:pStyle w:val="PargrafodaLista"/>
        <w:numPr>
          <w:ilvl w:val="1"/>
          <w:numId w:val="9"/>
        </w:numPr>
        <w:ind w:left="1276" w:hanging="709"/>
        <w:jc w:val="both"/>
        <w:rPr>
          <w:sz w:val="24"/>
          <w:szCs w:val="24"/>
        </w:rPr>
      </w:pPr>
      <w:r w:rsidRPr="00032078">
        <w:rPr>
          <w:sz w:val="24"/>
          <w:szCs w:val="24"/>
        </w:rPr>
        <w:t xml:space="preserve">Executados todos os serviços anteriormente mencionados, a Contratada deverá apresentar um Relatório Técnico de Conclusão do Poço, contendo ficha de dados básicos, perfil técnico construtivo, descrição da litologia </w:t>
      </w:r>
      <w:r w:rsidRPr="00032078">
        <w:rPr>
          <w:sz w:val="24"/>
          <w:szCs w:val="24"/>
        </w:rPr>
        <w:lastRenderedPageBreak/>
        <w:t>atravessada, perfil de tempo de penetração, dados do teste de bombeamento, análise físico-química</w:t>
      </w:r>
      <w:r w:rsidR="004E0E87">
        <w:rPr>
          <w:sz w:val="24"/>
          <w:szCs w:val="24"/>
        </w:rPr>
        <w:t xml:space="preserve"> e bacteriológica</w:t>
      </w:r>
      <w:r w:rsidRPr="00032078">
        <w:rPr>
          <w:sz w:val="24"/>
          <w:szCs w:val="24"/>
        </w:rPr>
        <w:t xml:space="preserve"> da água e coordenadas geográficas medidas com GPS.</w:t>
      </w:r>
    </w:p>
    <w:p w:rsidR="00133ADE" w:rsidRPr="00032078" w:rsidRDefault="00133ADE" w:rsidP="00133ADE">
      <w:pPr>
        <w:pStyle w:val="PargrafodaLista"/>
        <w:ind w:left="1276"/>
        <w:jc w:val="both"/>
        <w:rPr>
          <w:sz w:val="24"/>
          <w:szCs w:val="24"/>
        </w:rPr>
      </w:pPr>
    </w:p>
    <w:p w:rsidR="00F27490" w:rsidRDefault="00F27490" w:rsidP="006401F3">
      <w:pPr>
        <w:pStyle w:val="PargrafodaLista"/>
        <w:numPr>
          <w:ilvl w:val="1"/>
          <w:numId w:val="9"/>
        </w:numPr>
        <w:ind w:left="1276" w:hanging="709"/>
        <w:jc w:val="both"/>
        <w:rPr>
          <w:sz w:val="24"/>
          <w:szCs w:val="24"/>
        </w:rPr>
      </w:pPr>
      <w:r w:rsidRPr="00032078">
        <w:rPr>
          <w:sz w:val="24"/>
          <w:szCs w:val="24"/>
        </w:rPr>
        <w:t xml:space="preserve"> A não apresentação deste Relatório Final, conforme aqui estabelecido, implicará na retenção dos pagamentos devidos. </w:t>
      </w:r>
    </w:p>
    <w:p w:rsidR="004E0E87" w:rsidRPr="004E0E87" w:rsidRDefault="004E0E87" w:rsidP="004E0E87">
      <w:pPr>
        <w:pStyle w:val="PargrafodaLista"/>
        <w:rPr>
          <w:sz w:val="24"/>
          <w:szCs w:val="24"/>
        </w:rPr>
      </w:pPr>
    </w:p>
    <w:p w:rsidR="00F27490" w:rsidRPr="00032078" w:rsidRDefault="00F27490" w:rsidP="00F27490">
      <w:pPr>
        <w:jc w:val="both"/>
        <w:rPr>
          <w:b/>
          <w:sz w:val="24"/>
          <w:szCs w:val="24"/>
        </w:rPr>
      </w:pPr>
    </w:p>
    <w:p w:rsidR="00F27490" w:rsidRPr="0018112A" w:rsidRDefault="00F27490" w:rsidP="00ED0AAD">
      <w:pPr>
        <w:pStyle w:val="Ttulo"/>
        <w:pageBreakBefore w:val="0"/>
        <w:numPr>
          <w:ilvl w:val="0"/>
          <w:numId w:val="9"/>
        </w:numPr>
        <w:suppressAutoHyphens/>
        <w:ind w:left="928"/>
        <w:rPr>
          <w:b w:val="0"/>
          <w:bCs/>
          <w:sz w:val="24"/>
          <w:szCs w:val="24"/>
        </w:rPr>
      </w:pPr>
      <w:bookmarkStart w:id="12" w:name="_Toc428183354"/>
      <w:r w:rsidRPr="00ED0AAD">
        <w:rPr>
          <w:sz w:val="24"/>
          <w:lang w:val="x-none" w:eastAsia="ar-SA"/>
        </w:rPr>
        <w:t>CRITÉRIOS TÉCNICOS PARA A ACEITAÇÃO DA OBRA</w:t>
      </w:r>
      <w:bookmarkEnd w:id="12"/>
    </w:p>
    <w:p w:rsidR="00F27490" w:rsidRPr="00032078" w:rsidRDefault="00F27490" w:rsidP="00F27490">
      <w:pPr>
        <w:jc w:val="both"/>
        <w:rPr>
          <w:sz w:val="24"/>
          <w:szCs w:val="24"/>
        </w:rPr>
      </w:pPr>
    </w:p>
    <w:p w:rsidR="00F27490" w:rsidRPr="00032078" w:rsidRDefault="00F27490" w:rsidP="006401F3">
      <w:pPr>
        <w:pStyle w:val="PargrafodaLista"/>
        <w:numPr>
          <w:ilvl w:val="1"/>
          <w:numId w:val="9"/>
        </w:numPr>
        <w:ind w:left="1276" w:hanging="709"/>
        <w:jc w:val="both"/>
        <w:rPr>
          <w:sz w:val="24"/>
          <w:szCs w:val="24"/>
        </w:rPr>
      </w:pPr>
      <w:r w:rsidRPr="00032078">
        <w:rPr>
          <w:sz w:val="24"/>
          <w:szCs w:val="24"/>
        </w:rPr>
        <w:t xml:space="preserve">A </w:t>
      </w:r>
      <w:proofErr w:type="spellStart"/>
      <w:r w:rsidRPr="00032078">
        <w:rPr>
          <w:sz w:val="24"/>
          <w:szCs w:val="24"/>
        </w:rPr>
        <w:t>C</w:t>
      </w:r>
      <w:r w:rsidR="00133ADE" w:rsidRPr="00032078">
        <w:rPr>
          <w:sz w:val="24"/>
          <w:szCs w:val="24"/>
        </w:rPr>
        <w:t>odevasf</w:t>
      </w:r>
      <w:proofErr w:type="spellEnd"/>
      <w:r w:rsidR="00133ADE" w:rsidRPr="00032078">
        <w:rPr>
          <w:sz w:val="24"/>
          <w:szCs w:val="24"/>
        </w:rPr>
        <w:t xml:space="preserve"> </w:t>
      </w:r>
      <w:r w:rsidRPr="00032078">
        <w:rPr>
          <w:sz w:val="24"/>
          <w:szCs w:val="24"/>
        </w:rPr>
        <w:t>considerará que o não cumprimento das exigências a</w:t>
      </w:r>
      <w:r w:rsidR="000145C4">
        <w:rPr>
          <w:sz w:val="24"/>
          <w:szCs w:val="24"/>
        </w:rPr>
        <w:t xml:space="preserve"> seguir</w:t>
      </w:r>
      <w:r w:rsidRPr="00032078">
        <w:rPr>
          <w:sz w:val="24"/>
          <w:szCs w:val="24"/>
        </w:rPr>
        <w:t xml:space="preserve"> relacionadas, constituirá motivo de não aceitação da obra e, consequentemente, não pagamento dos serviços realizados, tendo em vista a inadequação do poço para os fins a</w:t>
      </w:r>
      <w:r w:rsidR="000145C4">
        <w:rPr>
          <w:sz w:val="24"/>
          <w:szCs w:val="24"/>
        </w:rPr>
        <w:t xml:space="preserve"> que se destina.</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No final das operações de limpeza e desenvolvimento</w:t>
      </w:r>
      <w:r w:rsidR="00FB0699">
        <w:rPr>
          <w:sz w:val="24"/>
          <w:szCs w:val="24"/>
        </w:rPr>
        <w:t>,</w:t>
      </w:r>
      <w:r w:rsidRPr="00032078">
        <w:rPr>
          <w:sz w:val="24"/>
          <w:szCs w:val="24"/>
        </w:rPr>
        <w:t xml:space="preserve"> a água bombeada deverá se apresentar límpida e isenta de areia, sendo admitido um teor máximo de </w:t>
      </w:r>
      <w:proofErr w:type="gramStart"/>
      <w:r w:rsidRPr="00032078">
        <w:rPr>
          <w:sz w:val="24"/>
          <w:szCs w:val="24"/>
        </w:rPr>
        <w:t>3</w:t>
      </w:r>
      <w:proofErr w:type="gramEnd"/>
      <w:r w:rsidRPr="00032078">
        <w:rPr>
          <w:sz w:val="24"/>
          <w:szCs w:val="24"/>
        </w:rPr>
        <w:t xml:space="preserve"> g/m</w:t>
      </w:r>
      <w:r w:rsidRPr="00032078">
        <w:rPr>
          <w:sz w:val="24"/>
          <w:szCs w:val="24"/>
          <w:vertAlign w:val="superscript"/>
        </w:rPr>
        <w:t>3</w:t>
      </w:r>
      <w:r w:rsidRPr="00032078">
        <w:rPr>
          <w:sz w:val="24"/>
          <w:szCs w:val="24"/>
        </w:rPr>
        <w:t>.</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A coluna de revestimento e filtros a ser especificada pela fiscalização (metragem definitiva a ser anotada no livro de ocorrências) deverá descer até a profundidade final estabelecida, tendo em vista o posicionamento adequado dos filtros, ao longo dos intervalos selecionados.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As cimentações deverão ser realizadas com o isolamento perfeito dos intervalos definidos pela fiscalização no livro de ocorrências</w:t>
      </w:r>
      <w:r w:rsidR="00E30B75" w:rsidRPr="00032078">
        <w:rPr>
          <w:sz w:val="24"/>
          <w:szCs w:val="24"/>
        </w:rPr>
        <w:t xml:space="preserve"> (Diário de obras)</w:t>
      </w:r>
      <w:r w:rsidRPr="00032078">
        <w:rPr>
          <w:sz w:val="24"/>
          <w:szCs w:val="24"/>
        </w:rPr>
        <w:t>, tendo como referencia o projeto básico apresentado, devendo ser totalmente inserido o volume de pasta previamente calculado.</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Indícios de colapso de revestimentos, filtros ou de ruptura da coluna de </w:t>
      </w:r>
      <w:proofErr w:type="spellStart"/>
      <w:r w:rsidRPr="00032078">
        <w:rPr>
          <w:sz w:val="24"/>
          <w:szCs w:val="24"/>
        </w:rPr>
        <w:t>completação</w:t>
      </w:r>
      <w:proofErr w:type="spellEnd"/>
      <w:r w:rsidRPr="00032078">
        <w:rPr>
          <w:sz w:val="24"/>
          <w:szCs w:val="24"/>
        </w:rPr>
        <w:t xml:space="preserve">, que venha a impedir a descida até o fundo do poço dos equipamentos previstos, ou ainda que provoque a produção de areia durante as operações de desenvolvimento e teste de bombeamento.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Verificação e medição constante dos parâmetros do fluido de perfuração, providenciando a sua adequação ou troca, no caso de incorporação de argilas da formação.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Evitar paralisações prolongadas das operações, a fim de não comprometer a estabilidade das paredes do poço. </w:t>
      </w:r>
    </w:p>
    <w:p w:rsidR="00F27490" w:rsidRPr="00032078" w:rsidRDefault="00F27490" w:rsidP="00F27490">
      <w:pPr>
        <w:ind w:left="709"/>
        <w:jc w:val="both"/>
        <w:rPr>
          <w:sz w:val="24"/>
          <w:szCs w:val="24"/>
        </w:rPr>
      </w:pPr>
    </w:p>
    <w:p w:rsidR="00F27490" w:rsidRDefault="00F27490" w:rsidP="006401F3">
      <w:pPr>
        <w:pStyle w:val="PargrafodaLista"/>
        <w:numPr>
          <w:ilvl w:val="2"/>
          <w:numId w:val="9"/>
        </w:numPr>
        <w:ind w:left="2127" w:hanging="851"/>
        <w:jc w:val="both"/>
        <w:rPr>
          <w:sz w:val="24"/>
          <w:szCs w:val="24"/>
        </w:rPr>
      </w:pPr>
      <w:r w:rsidRPr="00032078">
        <w:rPr>
          <w:sz w:val="24"/>
          <w:szCs w:val="24"/>
        </w:rPr>
        <w:t xml:space="preserve">Uma vez concluídas as operações de </w:t>
      </w:r>
      <w:proofErr w:type="spellStart"/>
      <w:r w:rsidRPr="00032078">
        <w:rPr>
          <w:sz w:val="24"/>
          <w:szCs w:val="24"/>
        </w:rPr>
        <w:t>completação</w:t>
      </w:r>
      <w:proofErr w:type="spellEnd"/>
      <w:r w:rsidRPr="00032078">
        <w:rPr>
          <w:sz w:val="24"/>
          <w:szCs w:val="24"/>
        </w:rPr>
        <w:t xml:space="preserve"> do poço, os procedimentos de limpeza e desenvolvimento deverão ser iniciados de </w:t>
      </w:r>
      <w:r w:rsidR="00EF5099" w:rsidRPr="00032078">
        <w:rPr>
          <w:sz w:val="24"/>
          <w:szCs w:val="24"/>
        </w:rPr>
        <w:t xml:space="preserve">imediato, evitando riscos de </w:t>
      </w:r>
      <w:proofErr w:type="spellStart"/>
      <w:r w:rsidR="00EF5099" w:rsidRPr="00032078">
        <w:rPr>
          <w:sz w:val="24"/>
          <w:szCs w:val="24"/>
        </w:rPr>
        <w:t>col</w:t>
      </w:r>
      <w:r w:rsidRPr="00032078">
        <w:rPr>
          <w:sz w:val="24"/>
          <w:szCs w:val="24"/>
        </w:rPr>
        <w:t>matações</w:t>
      </w:r>
      <w:proofErr w:type="spellEnd"/>
      <w:r w:rsidRPr="00032078">
        <w:rPr>
          <w:sz w:val="24"/>
          <w:szCs w:val="24"/>
        </w:rPr>
        <w:t xml:space="preserve"> ou impregnações de materiais finos ou argilosos no pré-filtro.</w:t>
      </w:r>
    </w:p>
    <w:p w:rsidR="0038371C" w:rsidRPr="0038371C" w:rsidRDefault="0038371C" w:rsidP="0038371C">
      <w:pPr>
        <w:pStyle w:val="PargrafodaLista"/>
        <w:rPr>
          <w:sz w:val="24"/>
          <w:szCs w:val="24"/>
        </w:rPr>
      </w:pPr>
    </w:p>
    <w:p w:rsidR="0038371C" w:rsidRPr="00BF45B2" w:rsidRDefault="0038371C" w:rsidP="0038371C">
      <w:pPr>
        <w:pStyle w:val="PargrafodaLista"/>
        <w:numPr>
          <w:ilvl w:val="2"/>
          <w:numId w:val="9"/>
        </w:numPr>
        <w:ind w:left="2127" w:hanging="851"/>
        <w:jc w:val="both"/>
        <w:rPr>
          <w:sz w:val="24"/>
          <w:szCs w:val="24"/>
        </w:rPr>
      </w:pPr>
      <w:r w:rsidRPr="0038371C">
        <w:rPr>
          <w:sz w:val="24"/>
          <w:szCs w:val="24"/>
        </w:rPr>
        <w:lastRenderedPageBreak/>
        <w:t xml:space="preserve">A locação dos poços será de responsabilidade da contratada; sendo assim, os mesmos deverão ser </w:t>
      </w:r>
      <w:proofErr w:type="gramStart"/>
      <w:r w:rsidRPr="0038371C">
        <w:rPr>
          <w:sz w:val="24"/>
          <w:szCs w:val="24"/>
        </w:rPr>
        <w:t>locados e acompanhadas</w:t>
      </w:r>
      <w:proofErr w:type="gramEnd"/>
      <w:r w:rsidRPr="0038371C">
        <w:rPr>
          <w:sz w:val="24"/>
          <w:szCs w:val="24"/>
        </w:rPr>
        <w:t xml:space="preserve"> suas implantações por profissional qualificado, isto é, Geólogo</w:t>
      </w:r>
      <w:r w:rsidRPr="00BF45B2">
        <w:rPr>
          <w:sz w:val="24"/>
          <w:szCs w:val="24"/>
        </w:rPr>
        <w:t>, assim como a locação da caixa d´água</w:t>
      </w:r>
      <w:r>
        <w:rPr>
          <w:sz w:val="24"/>
          <w:szCs w:val="24"/>
        </w:rPr>
        <w:t>,</w:t>
      </w:r>
      <w:r w:rsidRPr="00BF45B2">
        <w:rPr>
          <w:sz w:val="24"/>
          <w:szCs w:val="24"/>
        </w:rPr>
        <w:t xml:space="preserve"> que deverá ser em local adequado e normalmente em nível superior ao do poço e que atenda o </w:t>
      </w:r>
      <w:r>
        <w:rPr>
          <w:sz w:val="24"/>
          <w:szCs w:val="24"/>
        </w:rPr>
        <w:t xml:space="preserve">bebedouro de animais </w:t>
      </w:r>
      <w:r w:rsidRPr="00BF45B2">
        <w:rPr>
          <w:sz w:val="24"/>
          <w:szCs w:val="24"/>
        </w:rPr>
        <w:t xml:space="preserve">por gravidade. </w:t>
      </w:r>
    </w:p>
    <w:p w:rsidR="0038371C" w:rsidRPr="00BF45B2" w:rsidRDefault="0038371C" w:rsidP="0038371C">
      <w:pPr>
        <w:spacing w:after="120"/>
        <w:ind w:left="709" w:right="289"/>
        <w:jc w:val="both"/>
        <w:rPr>
          <w:sz w:val="24"/>
          <w:szCs w:val="24"/>
        </w:rPr>
      </w:pPr>
    </w:p>
    <w:p w:rsidR="0038371C" w:rsidRPr="0038371C" w:rsidRDefault="0038371C" w:rsidP="0038371C">
      <w:pPr>
        <w:pStyle w:val="PargrafodaLista"/>
        <w:numPr>
          <w:ilvl w:val="2"/>
          <w:numId w:val="9"/>
        </w:numPr>
        <w:ind w:left="2127" w:hanging="851"/>
        <w:jc w:val="both"/>
        <w:rPr>
          <w:b/>
          <w:sz w:val="24"/>
          <w:szCs w:val="24"/>
        </w:rPr>
      </w:pPr>
      <w:r w:rsidRPr="0038371C">
        <w:rPr>
          <w:b/>
          <w:sz w:val="24"/>
          <w:szCs w:val="24"/>
        </w:rPr>
        <w:t>A contratada se obrigará a apresentar o Termo de Servidão Pública assinado pelo proprietário da terra, e as fotos do conjunto poço, reservatório e bebedouro de animais à fiscalização da CODEVASF.</w:t>
      </w:r>
    </w:p>
    <w:p w:rsidR="0038371C" w:rsidRPr="00BF45B2" w:rsidRDefault="0038371C" w:rsidP="0038371C">
      <w:pPr>
        <w:spacing w:after="120"/>
        <w:ind w:left="709" w:right="289"/>
        <w:jc w:val="both"/>
        <w:rPr>
          <w:sz w:val="24"/>
          <w:szCs w:val="24"/>
        </w:rPr>
      </w:pPr>
    </w:p>
    <w:p w:rsidR="0038371C" w:rsidRDefault="0038371C" w:rsidP="0038371C">
      <w:pPr>
        <w:pStyle w:val="PargrafodaLista"/>
        <w:numPr>
          <w:ilvl w:val="2"/>
          <w:numId w:val="9"/>
        </w:numPr>
        <w:ind w:left="2127" w:hanging="851"/>
        <w:jc w:val="both"/>
        <w:rPr>
          <w:sz w:val="24"/>
          <w:szCs w:val="24"/>
        </w:rPr>
      </w:pPr>
      <w:proofErr w:type="gramStart"/>
      <w:r w:rsidRPr="00BF45B2">
        <w:rPr>
          <w:sz w:val="24"/>
          <w:szCs w:val="24"/>
        </w:rPr>
        <w:t xml:space="preserve">Os quantitativos para os itens “Perfuração” </w:t>
      </w:r>
      <w:r>
        <w:rPr>
          <w:sz w:val="24"/>
          <w:szCs w:val="24"/>
        </w:rPr>
        <w:t>em 16</w:t>
      </w:r>
      <w:r w:rsidRPr="00BF45B2">
        <w:rPr>
          <w:sz w:val="24"/>
          <w:szCs w:val="24"/>
        </w:rPr>
        <w:t>”</w:t>
      </w:r>
      <w:proofErr w:type="gramEnd"/>
      <w:r w:rsidRPr="00BF45B2">
        <w:rPr>
          <w:sz w:val="24"/>
          <w:szCs w:val="24"/>
        </w:rPr>
        <w:t xml:space="preserve"> e em </w:t>
      </w:r>
      <w:r>
        <w:rPr>
          <w:sz w:val="24"/>
          <w:szCs w:val="24"/>
        </w:rPr>
        <w:t>12 1/4</w:t>
      </w:r>
      <w:r w:rsidRPr="00BF45B2">
        <w:rPr>
          <w:sz w:val="24"/>
          <w:szCs w:val="24"/>
        </w:rPr>
        <w:t>”</w:t>
      </w:r>
      <w:r>
        <w:rPr>
          <w:sz w:val="24"/>
          <w:szCs w:val="24"/>
        </w:rPr>
        <w:t>,</w:t>
      </w:r>
      <w:r w:rsidRPr="00BF45B2">
        <w:rPr>
          <w:sz w:val="24"/>
          <w:szCs w:val="24"/>
        </w:rPr>
        <w:t xml:space="preserve"> ou outro qualquer, são estimados, os quais poderão ser ultrapassado ou n</w:t>
      </w:r>
      <w:r>
        <w:rPr>
          <w:sz w:val="24"/>
          <w:szCs w:val="24"/>
        </w:rPr>
        <w:t>ão atingidos, tendo como média 18</w:t>
      </w:r>
      <w:r w:rsidRPr="00BF45B2">
        <w:rPr>
          <w:sz w:val="24"/>
          <w:szCs w:val="24"/>
        </w:rPr>
        <w:t xml:space="preserve">0 metros de profundidade para poços em área </w:t>
      </w:r>
      <w:r>
        <w:rPr>
          <w:sz w:val="24"/>
          <w:szCs w:val="24"/>
        </w:rPr>
        <w:t>sedimentar</w:t>
      </w:r>
      <w:r w:rsidRPr="00BF45B2">
        <w:rPr>
          <w:sz w:val="24"/>
          <w:szCs w:val="24"/>
        </w:rPr>
        <w:t>. Portanto</w:t>
      </w:r>
      <w:r>
        <w:rPr>
          <w:sz w:val="24"/>
          <w:szCs w:val="24"/>
        </w:rPr>
        <w:t>,</w:t>
      </w:r>
      <w:r w:rsidRPr="00BF45B2">
        <w:rPr>
          <w:sz w:val="24"/>
          <w:szCs w:val="24"/>
        </w:rPr>
        <w:t xml:space="preserve"> poderá ser motivo de pagamento ou ressarcimento nos casos que faltarem ou ultrapassarem </w:t>
      </w:r>
      <w:r>
        <w:rPr>
          <w:sz w:val="24"/>
          <w:szCs w:val="24"/>
        </w:rPr>
        <w:t xml:space="preserve">os </w:t>
      </w:r>
      <w:r w:rsidRPr="00BF45B2">
        <w:rPr>
          <w:sz w:val="24"/>
          <w:szCs w:val="24"/>
        </w:rPr>
        <w:t>previstos pela CODEVASF.</w:t>
      </w:r>
    </w:p>
    <w:p w:rsidR="0038371C" w:rsidRPr="00BF45B2" w:rsidRDefault="0038371C" w:rsidP="0038371C">
      <w:pPr>
        <w:spacing w:after="120"/>
        <w:ind w:right="289"/>
        <w:jc w:val="both"/>
        <w:rPr>
          <w:sz w:val="24"/>
          <w:szCs w:val="24"/>
        </w:rPr>
      </w:pPr>
    </w:p>
    <w:p w:rsidR="0038371C" w:rsidRPr="00BF45B2" w:rsidRDefault="0038371C" w:rsidP="008E0C1B">
      <w:pPr>
        <w:pStyle w:val="PargrafodaLista"/>
        <w:numPr>
          <w:ilvl w:val="2"/>
          <w:numId w:val="9"/>
        </w:numPr>
        <w:ind w:left="2127" w:hanging="851"/>
        <w:jc w:val="both"/>
        <w:rPr>
          <w:sz w:val="24"/>
          <w:szCs w:val="24"/>
        </w:rPr>
      </w:pPr>
      <w:r w:rsidRPr="00BF45B2">
        <w:rPr>
          <w:sz w:val="24"/>
          <w:szCs w:val="24"/>
        </w:rPr>
        <w:t>Por ocasião da realização das medições mensais, para que seja inspecionada a frente de trabalho em andamento e outras em q</w:t>
      </w:r>
      <w:r>
        <w:rPr>
          <w:sz w:val="24"/>
          <w:szCs w:val="24"/>
        </w:rPr>
        <w:t>ue houver alguma razão para tal, a</w:t>
      </w:r>
      <w:r w:rsidRPr="00BF45B2">
        <w:rPr>
          <w:sz w:val="24"/>
          <w:szCs w:val="24"/>
        </w:rPr>
        <w:t xml:space="preserve"> contratada deverá indicar um preposto para que o mesmo possa acompanhar o fiscal da CODEVASF durante a visita.</w:t>
      </w:r>
    </w:p>
    <w:p w:rsidR="0038371C" w:rsidRPr="00032078" w:rsidRDefault="0038371C" w:rsidP="008E0C1B">
      <w:pPr>
        <w:pStyle w:val="PargrafodaLista"/>
        <w:ind w:left="2127"/>
        <w:jc w:val="both"/>
        <w:rPr>
          <w:sz w:val="24"/>
          <w:szCs w:val="24"/>
        </w:rPr>
      </w:pPr>
    </w:p>
    <w:p w:rsidR="0047590E" w:rsidRDefault="0047590E" w:rsidP="00715A01">
      <w:pPr>
        <w:ind w:left="567"/>
        <w:jc w:val="right"/>
        <w:rPr>
          <w:sz w:val="24"/>
          <w:szCs w:val="24"/>
        </w:rPr>
      </w:pPr>
    </w:p>
    <w:p w:rsidR="0018112A" w:rsidRDefault="0018112A" w:rsidP="00715A01">
      <w:pPr>
        <w:ind w:left="567"/>
        <w:jc w:val="right"/>
        <w:rPr>
          <w:sz w:val="24"/>
          <w:szCs w:val="24"/>
        </w:rPr>
      </w:pPr>
    </w:p>
    <w:p w:rsidR="00715A01" w:rsidRPr="00032078" w:rsidRDefault="00715A01" w:rsidP="00715A01">
      <w:pPr>
        <w:ind w:left="567"/>
        <w:jc w:val="right"/>
        <w:rPr>
          <w:sz w:val="24"/>
          <w:szCs w:val="24"/>
        </w:rPr>
      </w:pPr>
      <w:r w:rsidRPr="00032078">
        <w:rPr>
          <w:sz w:val="24"/>
          <w:szCs w:val="24"/>
        </w:rPr>
        <w:t xml:space="preserve">Petrolina, </w:t>
      </w:r>
      <w:r w:rsidR="0047590E">
        <w:rPr>
          <w:sz w:val="24"/>
          <w:szCs w:val="24"/>
        </w:rPr>
        <w:t>25</w:t>
      </w:r>
      <w:r w:rsidRPr="00032078">
        <w:rPr>
          <w:sz w:val="24"/>
          <w:szCs w:val="24"/>
        </w:rPr>
        <w:t xml:space="preserve"> de </w:t>
      </w:r>
      <w:r w:rsidR="0047590E">
        <w:rPr>
          <w:sz w:val="24"/>
          <w:szCs w:val="24"/>
        </w:rPr>
        <w:t>Agosto</w:t>
      </w:r>
      <w:r w:rsidR="00084986" w:rsidRPr="00032078">
        <w:rPr>
          <w:sz w:val="24"/>
          <w:szCs w:val="24"/>
        </w:rPr>
        <w:t xml:space="preserve"> de 201</w:t>
      </w:r>
      <w:r w:rsidR="0047590E">
        <w:rPr>
          <w:sz w:val="24"/>
          <w:szCs w:val="24"/>
        </w:rPr>
        <w:t>5</w:t>
      </w:r>
      <w:r w:rsidRPr="00032078">
        <w:rPr>
          <w:sz w:val="24"/>
          <w:szCs w:val="24"/>
        </w:rPr>
        <w:t>.</w:t>
      </w:r>
    </w:p>
    <w:sectPr w:rsidR="00715A01" w:rsidRPr="00032078" w:rsidSect="00E8427E">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AE0" w:rsidRDefault="006F2AE0" w:rsidP="00F53607">
      <w:r>
        <w:separator/>
      </w:r>
    </w:p>
  </w:endnote>
  <w:endnote w:type="continuationSeparator" w:id="0">
    <w:p w:rsidR="006F2AE0" w:rsidRDefault="006F2AE0" w:rsidP="00F5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Pr="00F53607" w:rsidRDefault="00CF1589" w:rsidP="00F53607">
    <w:pPr>
      <w:pStyle w:val="Rodap"/>
      <w:pBdr>
        <w:top w:val="thinThickSmallGap" w:sz="24" w:space="1" w:color="622423"/>
      </w:pBdr>
      <w:tabs>
        <w:tab w:val="right" w:pos="9781"/>
      </w:tabs>
      <w:jc w:val="both"/>
      <w:rPr>
        <w:rFonts w:ascii="Cambria" w:hAnsi="Cambria"/>
      </w:rPr>
    </w:pPr>
    <w:r w:rsidRPr="00CC3A02">
      <w:rPr>
        <w:rFonts w:ascii="Cambria" w:hAnsi="Cambria"/>
      </w:rPr>
      <w:tab/>
    </w:r>
    <w:r w:rsidR="00032078">
      <w:rPr>
        <w:rFonts w:ascii="Cambria" w:hAnsi="Cambria"/>
      </w:rPr>
      <w:tab/>
    </w:r>
    <w:r w:rsidRPr="00CC3A02">
      <w:rPr>
        <w:rFonts w:ascii="Cambria" w:hAnsi="Cambria"/>
      </w:rPr>
      <w:t xml:space="preserve">Página </w:t>
    </w:r>
    <w:r w:rsidR="00083BED" w:rsidRPr="00CC3A02">
      <w:rPr>
        <w:rFonts w:ascii="Calibri" w:hAnsi="Calibri"/>
      </w:rPr>
      <w:fldChar w:fldCharType="begin"/>
    </w:r>
    <w:r>
      <w:instrText>PAGE   \* MERGEFORMAT</w:instrText>
    </w:r>
    <w:r w:rsidR="00083BED" w:rsidRPr="00CC3A02">
      <w:rPr>
        <w:rFonts w:ascii="Calibri" w:hAnsi="Calibri"/>
      </w:rPr>
      <w:fldChar w:fldCharType="separate"/>
    </w:r>
    <w:r w:rsidR="00362E52" w:rsidRPr="00362E52">
      <w:rPr>
        <w:rFonts w:ascii="Cambria" w:hAnsi="Cambria"/>
        <w:noProof/>
      </w:rPr>
      <w:t>2</w:t>
    </w:r>
    <w:r w:rsidR="00083BED" w:rsidRPr="00CC3A02">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AE0" w:rsidRDefault="006F2AE0" w:rsidP="00F53607">
      <w:r>
        <w:separator/>
      </w:r>
    </w:p>
  </w:footnote>
  <w:footnote w:type="continuationSeparator" w:id="0">
    <w:p w:rsidR="006F2AE0" w:rsidRDefault="006F2AE0" w:rsidP="00F53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Pr="00032078" w:rsidRDefault="006F2AE0" w:rsidP="00F53607">
    <w:pPr>
      <w:pStyle w:val="Legenda"/>
      <w:tabs>
        <w:tab w:val="left" w:pos="2977"/>
      </w:tabs>
      <w:spacing w:before="0" w:after="0"/>
      <w:ind w:left="2977"/>
      <w:jc w:val="left"/>
      <w:rPr>
        <w:rFonts w:eastAsia="Calibri"/>
        <w:sz w:val="18"/>
      </w:rPr>
    </w:pPr>
    <w:r>
      <w:rPr>
        <w:noProof/>
        <w:w w:val="100"/>
        <w:sz w:val="22"/>
      </w:rPr>
      <w:pict>
        <v:shapetype id="_x0000_t202" coordsize="21600,21600" o:spt="202" path="m,l,21600r21600,l21600,xe">
          <v:stroke joinstyle="miter"/>
          <v:path gradientshapeok="t" o:connecttype="rect"/>
        </v:shapetype>
        <v:shape id="_x0000_s2052" type="#_x0000_t202" style="position:absolute;left:0;text-align:left;margin-left:143.1pt;margin-top:-2pt;width:302.85pt;height:32.1pt;z-index:251660288;mso-wrap-distance-left:9.05pt;mso-wrap-distance-right:9.05pt" stroked="f">
          <v:fill opacity="0" color2="black"/>
          <v:textbox style="mso-next-textbox:#_x0000_s2052" inset="0,0,0,0">
            <w:txbxContent>
              <w:p w:rsidR="00032078" w:rsidRPr="00032078" w:rsidRDefault="00032078" w:rsidP="00032078">
                <w:pPr>
                  <w:rPr>
                    <w:b/>
                    <w:sz w:val="18"/>
                  </w:rPr>
                </w:pPr>
                <w:r w:rsidRPr="00032078">
                  <w:rPr>
                    <w:b/>
                    <w:sz w:val="18"/>
                  </w:rPr>
                  <w:t>Ministério da Integração Nacional – MI</w:t>
                </w:r>
              </w:p>
              <w:p w:rsidR="00032078" w:rsidRPr="00032078" w:rsidRDefault="00032078" w:rsidP="00032078">
                <w:pPr>
                  <w:pStyle w:val="Ttulo4"/>
                  <w:keepLines w:val="0"/>
                  <w:numPr>
                    <w:ilvl w:val="3"/>
                    <w:numId w:val="23"/>
                  </w:numPr>
                  <w:tabs>
                    <w:tab w:val="left" w:pos="0"/>
                  </w:tabs>
                  <w:suppressAutoHyphens/>
                  <w:spacing w:before="0"/>
                  <w:rPr>
                    <w:rFonts w:ascii="Times New Roman" w:hAnsi="Times New Roman" w:cs="Times New Roman"/>
                    <w:i w:val="0"/>
                    <w:color w:val="auto"/>
                    <w:sz w:val="18"/>
                  </w:rPr>
                </w:pPr>
                <w:r w:rsidRPr="00032078">
                  <w:rPr>
                    <w:rFonts w:ascii="Times New Roman" w:hAnsi="Times New Roman" w:cs="Times New Roman"/>
                    <w:i w:val="0"/>
                    <w:color w:val="auto"/>
                    <w:sz w:val="18"/>
                  </w:rPr>
                  <w:t>Companhia de Desenvolvimento dos Vales do São Francisco e do Parnaíba</w:t>
                </w:r>
              </w:p>
              <w:p w:rsidR="00032078" w:rsidRPr="00032078" w:rsidRDefault="00032078" w:rsidP="00032078">
                <w:pPr>
                  <w:pStyle w:val="Ttulo4"/>
                  <w:keepLines w:val="0"/>
                  <w:numPr>
                    <w:ilvl w:val="3"/>
                    <w:numId w:val="23"/>
                  </w:numPr>
                  <w:tabs>
                    <w:tab w:val="left" w:pos="0"/>
                  </w:tabs>
                  <w:suppressAutoHyphens/>
                  <w:spacing w:before="0"/>
                  <w:rPr>
                    <w:rFonts w:ascii="Times New Roman" w:hAnsi="Times New Roman" w:cs="Times New Roman"/>
                    <w:i w:val="0"/>
                    <w:color w:val="auto"/>
                    <w:sz w:val="18"/>
                  </w:rPr>
                </w:pPr>
                <w:r w:rsidRPr="00032078">
                  <w:rPr>
                    <w:rFonts w:ascii="Times New Roman" w:hAnsi="Times New Roman" w:cs="Times New Roman"/>
                    <w:i w:val="0"/>
                    <w:color w:val="auto"/>
                    <w:sz w:val="18"/>
                  </w:rPr>
                  <w:t>3ª GRD/UEP - 3ª Superintendência Regional</w:t>
                </w:r>
              </w:p>
            </w:txbxContent>
          </v:textbox>
          <w10:wrap type="topAndBottom"/>
        </v:shape>
      </w:pict>
    </w:r>
    <w:r w:rsidR="00CF1589" w:rsidRPr="00032078">
      <w:rPr>
        <w:noProof/>
        <w:w w:val="100"/>
        <w:sz w:val="22"/>
      </w:rPr>
      <w:drawing>
        <wp:anchor distT="0" distB="0" distL="114300" distR="114300" simplePos="0" relativeHeight="251659264" behindDoc="0" locked="0" layoutInCell="1" allowOverlap="1" wp14:anchorId="1B0715E5" wp14:editId="79DFB03B">
          <wp:simplePos x="0" y="0"/>
          <wp:positionH relativeFrom="column">
            <wp:posOffset>8890</wp:posOffset>
          </wp:positionH>
          <wp:positionV relativeFrom="paragraph">
            <wp:posOffset>-30480</wp:posOffset>
          </wp:positionV>
          <wp:extent cx="1746885" cy="398145"/>
          <wp:effectExtent l="0" t="0" r="5715" b="190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2">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3">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4">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5">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6">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10">
    <w:nsid w:val="2CAC07FD"/>
    <w:multiLevelType w:val="multilevel"/>
    <w:tmpl w:val="46523A22"/>
    <w:lvl w:ilvl="0">
      <w:start w:val="1"/>
      <w:numFmt w:val="decimal"/>
      <w:lvlText w:val="%1."/>
      <w:lvlJc w:val="left"/>
      <w:pPr>
        <w:ind w:left="644" w:hanging="360"/>
      </w:pPr>
      <w:rPr>
        <w:b/>
      </w:rPr>
    </w:lvl>
    <w:lvl w:ilvl="1">
      <w:start w:val="1"/>
      <w:numFmt w:val="decimal"/>
      <w:lvlText w:val="%1.%2."/>
      <w:lvlJc w:val="left"/>
      <w:pPr>
        <w:ind w:left="1142" w:hanging="432"/>
      </w:pPr>
      <w:rPr>
        <w:b w:val="0"/>
      </w:r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14">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15">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7">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18">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9">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20">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21">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7"/>
  </w:num>
  <w:num w:numId="3">
    <w:abstractNumId w:val="16"/>
  </w:num>
  <w:num w:numId="4">
    <w:abstractNumId w:val="19"/>
  </w:num>
  <w:num w:numId="5">
    <w:abstractNumId w:val="9"/>
  </w:num>
  <w:num w:numId="6">
    <w:abstractNumId w:val="2"/>
    <w:lvlOverride w:ilvl="0">
      <w:startOverride w:val="1"/>
    </w:lvlOverride>
  </w:num>
  <w:num w:numId="7">
    <w:abstractNumId w:val="1"/>
    <w:lvlOverride w:ilvl="0">
      <w:startOverride w:val="1"/>
    </w:lvlOverride>
  </w:num>
  <w:num w:numId="8">
    <w:abstractNumId w:val="7"/>
  </w:num>
  <w:num w:numId="9">
    <w:abstractNumId w:val="10"/>
  </w:num>
  <w:num w:numId="10">
    <w:abstractNumId w:val="6"/>
  </w:num>
  <w:num w:numId="11">
    <w:abstractNumId w:val="4"/>
  </w:num>
  <w:num w:numId="12">
    <w:abstractNumId w:val="13"/>
  </w:num>
  <w:num w:numId="13">
    <w:abstractNumId w:val="15"/>
  </w:num>
  <w:num w:numId="14">
    <w:abstractNumId w:val="3"/>
  </w:num>
  <w:num w:numId="15">
    <w:abstractNumId w:val="18"/>
  </w:num>
  <w:num w:numId="16">
    <w:abstractNumId w:val="17"/>
  </w:num>
  <w:num w:numId="17">
    <w:abstractNumId w:val="8"/>
  </w:num>
  <w:num w:numId="18">
    <w:abstractNumId w:val="20"/>
  </w:num>
  <w:num w:numId="19">
    <w:abstractNumId w:val="21"/>
  </w:num>
  <w:num w:numId="20">
    <w:abstractNumId w:val="5"/>
  </w:num>
  <w:num w:numId="21">
    <w:abstractNumId w:val="12"/>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27490"/>
    <w:rsid w:val="000057D0"/>
    <w:rsid w:val="000145C4"/>
    <w:rsid w:val="000311BB"/>
    <w:rsid w:val="00032078"/>
    <w:rsid w:val="000409C1"/>
    <w:rsid w:val="000553A1"/>
    <w:rsid w:val="000756A3"/>
    <w:rsid w:val="00083BED"/>
    <w:rsid w:val="00084986"/>
    <w:rsid w:val="000A1874"/>
    <w:rsid w:val="000A221D"/>
    <w:rsid w:val="000A3BCF"/>
    <w:rsid w:val="000D124A"/>
    <w:rsid w:val="00111C18"/>
    <w:rsid w:val="001164D7"/>
    <w:rsid w:val="00133ADE"/>
    <w:rsid w:val="00144435"/>
    <w:rsid w:val="0018112A"/>
    <w:rsid w:val="001950C5"/>
    <w:rsid w:val="001C3FCA"/>
    <w:rsid w:val="001D1931"/>
    <w:rsid w:val="001F5EB8"/>
    <w:rsid w:val="0021370B"/>
    <w:rsid w:val="00222F72"/>
    <w:rsid w:val="00223AEB"/>
    <w:rsid w:val="002704D3"/>
    <w:rsid w:val="00293873"/>
    <w:rsid w:val="00296745"/>
    <w:rsid w:val="002C7C89"/>
    <w:rsid w:val="002D0D1D"/>
    <w:rsid w:val="002D4130"/>
    <w:rsid w:val="002F3546"/>
    <w:rsid w:val="003015AC"/>
    <w:rsid w:val="00301DA4"/>
    <w:rsid w:val="00322236"/>
    <w:rsid w:val="00322BE8"/>
    <w:rsid w:val="003239BE"/>
    <w:rsid w:val="00356492"/>
    <w:rsid w:val="00362E52"/>
    <w:rsid w:val="003708C7"/>
    <w:rsid w:val="00380DD2"/>
    <w:rsid w:val="0038371C"/>
    <w:rsid w:val="003A152B"/>
    <w:rsid w:val="003A2DF2"/>
    <w:rsid w:val="003A39B7"/>
    <w:rsid w:val="003B3B33"/>
    <w:rsid w:val="003B6A51"/>
    <w:rsid w:val="003D0515"/>
    <w:rsid w:val="003D19BF"/>
    <w:rsid w:val="003D5118"/>
    <w:rsid w:val="003D5BE3"/>
    <w:rsid w:val="003D7B79"/>
    <w:rsid w:val="00406593"/>
    <w:rsid w:val="004221C6"/>
    <w:rsid w:val="004225DC"/>
    <w:rsid w:val="0043420C"/>
    <w:rsid w:val="004573C0"/>
    <w:rsid w:val="004622EC"/>
    <w:rsid w:val="0047590E"/>
    <w:rsid w:val="00494F81"/>
    <w:rsid w:val="00495BAB"/>
    <w:rsid w:val="004A5AAB"/>
    <w:rsid w:val="004C2D94"/>
    <w:rsid w:val="004E0E87"/>
    <w:rsid w:val="004F664F"/>
    <w:rsid w:val="004F78E5"/>
    <w:rsid w:val="00533F60"/>
    <w:rsid w:val="005661A8"/>
    <w:rsid w:val="00591AD7"/>
    <w:rsid w:val="005A00BB"/>
    <w:rsid w:val="005B15B2"/>
    <w:rsid w:val="005C4692"/>
    <w:rsid w:val="005C6D0F"/>
    <w:rsid w:val="005E0058"/>
    <w:rsid w:val="005E5AE6"/>
    <w:rsid w:val="00600391"/>
    <w:rsid w:val="006038E2"/>
    <w:rsid w:val="006219F0"/>
    <w:rsid w:val="006401F3"/>
    <w:rsid w:val="0066235F"/>
    <w:rsid w:val="0067609F"/>
    <w:rsid w:val="006878DD"/>
    <w:rsid w:val="00691E2E"/>
    <w:rsid w:val="006B2BC2"/>
    <w:rsid w:val="006B76A7"/>
    <w:rsid w:val="006C6176"/>
    <w:rsid w:val="006F2AE0"/>
    <w:rsid w:val="006F2C32"/>
    <w:rsid w:val="006F314A"/>
    <w:rsid w:val="006F3F61"/>
    <w:rsid w:val="00701589"/>
    <w:rsid w:val="007020CA"/>
    <w:rsid w:val="007033CC"/>
    <w:rsid w:val="0071159A"/>
    <w:rsid w:val="00715A01"/>
    <w:rsid w:val="00744585"/>
    <w:rsid w:val="00754D98"/>
    <w:rsid w:val="007550EB"/>
    <w:rsid w:val="00761C1B"/>
    <w:rsid w:val="007970DB"/>
    <w:rsid w:val="007C2F16"/>
    <w:rsid w:val="007D2421"/>
    <w:rsid w:val="007E7C71"/>
    <w:rsid w:val="007F6948"/>
    <w:rsid w:val="00800DBE"/>
    <w:rsid w:val="00801538"/>
    <w:rsid w:val="0080375A"/>
    <w:rsid w:val="008231C1"/>
    <w:rsid w:val="00826E31"/>
    <w:rsid w:val="00830FCC"/>
    <w:rsid w:val="00845326"/>
    <w:rsid w:val="008629EF"/>
    <w:rsid w:val="00865ECE"/>
    <w:rsid w:val="00875187"/>
    <w:rsid w:val="008863CE"/>
    <w:rsid w:val="008B2C7D"/>
    <w:rsid w:val="008B4F0C"/>
    <w:rsid w:val="008B62B1"/>
    <w:rsid w:val="008C281D"/>
    <w:rsid w:val="008E0C1B"/>
    <w:rsid w:val="00907132"/>
    <w:rsid w:val="00937417"/>
    <w:rsid w:val="00951EB1"/>
    <w:rsid w:val="0099052F"/>
    <w:rsid w:val="009A7405"/>
    <w:rsid w:val="009B4EE6"/>
    <w:rsid w:val="009C567F"/>
    <w:rsid w:val="009F2C62"/>
    <w:rsid w:val="00A25EFA"/>
    <w:rsid w:val="00A43738"/>
    <w:rsid w:val="00A449A6"/>
    <w:rsid w:val="00A61BCB"/>
    <w:rsid w:val="00AC1B2D"/>
    <w:rsid w:val="00AC69A2"/>
    <w:rsid w:val="00AE12B4"/>
    <w:rsid w:val="00AE1381"/>
    <w:rsid w:val="00B13748"/>
    <w:rsid w:val="00B17703"/>
    <w:rsid w:val="00B5117B"/>
    <w:rsid w:val="00B52AEF"/>
    <w:rsid w:val="00B60ECC"/>
    <w:rsid w:val="00B71870"/>
    <w:rsid w:val="00B96708"/>
    <w:rsid w:val="00BA2059"/>
    <w:rsid w:val="00BC25C5"/>
    <w:rsid w:val="00BD0CBC"/>
    <w:rsid w:val="00BD59EC"/>
    <w:rsid w:val="00BE72E9"/>
    <w:rsid w:val="00BF30FA"/>
    <w:rsid w:val="00BF49E2"/>
    <w:rsid w:val="00C300FF"/>
    <w:rsid w:val="00C3262B"/>
    <w:rsid w:val="00C33FC5"/>
    <w:rsid w:val="00C44A18"/>
    <w:rsid w:val="00C7543B"/>
    <w:rsid w:val="00C80B9D"/>
    <w:rsid w:val="00C90E05"/>
    <w:rsid w:val="00C917BD"/>
    <w:rsid w:val="00C93E32"/>
    <w:rsid w:val="00C96DA8"/>
    <w:rsid w:val="00CA7975"/>
    <w:rsid w:val="00CC729E"/>
    <w:rsid w:val="00CD3137"/>
    <w:rsid w:val="00CF1589"/>
    <w:rsid w:val="00D25016"/>
    <w:rsid w:val="00D3012D"/>
    <w:rsid w:val="00D43E03"/>
    <w:rsid w:val="00D76835"/>
    <w:rsid w:val="00D84078"/>
    <w:rsid w:val="00D949BC"/>
    <w:rsid w:val="00DA3AA0"/>
    <w:rsid w:val="00DB7FF0"/>
    <w:rsid w:val="00DD336B"/>
    <w:rsid w:val="00DE0142"/>
    <w:rsid w:val="00DE0B9A"/>
    <w:rsid w:val="00E30B75"/>
    <w:rsid w:val="00E50C9F"/>
    <w:rsid w:val="00E613F5"/>
    <w:rsid w:val="00E8427E"/>
    <w:rsid w:val="00E95757"/>
    <w:rsid w:val="00ED0AAD"/>
    <w:rsid w:val="00EE6CD1"/>
    <w:rsid w:val="00EF5099"/>
    <w:rsid w:val="00F04F1D"/>
    <w:rsid w:val="00F148C2"/>
    <w:rsid w:val="00F1531C"/>
    <w:rsid w:val="00F23FB4"/>
    <w:rsid w:val="00F27490"/>
    <w:rsid w:val="00F53607"/>
    <w:rsid w:val="00F57E68"/>
    <w:rsid w:val="00F61A9B"/>
    <w:rsid w:val="00FB0699"/>
    <w:rsid w:val="00FB5E4F"/>
    <w:rsid w:val="00FF2AFD"/>
    <w:rsid w:val="00FF4FEA"/>
    <w:rsid w:val="00FF7A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nhideWhenUsed/>
    <w:rsid w:val="000311BB"/>
    <w:pPr>
      <w:spacing w:after="120"/>
      <w:ind w:left="283"/>
    </w:pPr>
  </w:style>
  <w:style w:type="character" w:customStyle="1" w:styleId="RecuodecorpodetextoChar">
    <w:name w:val="Recuo de corpo de texto Char"/>
    <w:basedOn w:val="Fontepargpadro"/>
    <w:link w:val="Recuodecorpodetexto"/>
    <w:rsid w:val="000311BB"/>
    <w:rPr>
      <w:rFonts w:ascii="Times New Roman" w:eastAsia="Times New Roman" w:hAnsi="Times New Roman" w:cs="Times New Roman"/>
      <w:sz w:val="20"/>
      <w:szCs w:val="20"/>
      <w:lang w:eastAsia="pt-BR"/>
    </w:rPr>
  </w:style>
  <w:style w:type="paragraph" w:customStyle="1" w:styleId="Corpodetexto31">
    <w:name w:val="Corpo de texto 31"/>
    <w:basedOn w:val="Normal"/>
    <w:rsid w:val="00032078"/>
    <w:pPr>
      <w:suppressAutoHyphens/>
      <w:jc w:val="both"/>
    </w:pPr>
    <w:rPr>
      <w:sz w:val="28"/>
      <w:lang w:eastAsia="ar-SA"/>
    </w:rPr>
  </w:style>
  <w:style w:type="paragraph" w:styleId="CabealhodoSumrio">
    <w:name w:val="TOC Heading"/>
    <w:basedOn w:val="Ttulo1"/>
    <w:next w:val="Normal"/>
    <w:uiPriority w:val="39"/>
    <w:semiHidden/>
    <w:unhideWhenUsed/>
    <w:qFormat/>
    <w:rsid w:val="00ED0AAD"/>
    <w:pPr>
      <w:spacing w:line="276" w:lineRule="auto"/>
      <w:outlineLvl w:val="9"/>
    </w:pPr>
  </w:style>
  <w:style w:type="paragraph" w:styleId="Sumrio1">
    <w:name w:val="toc 1"/>
    <w:basedOn w:val="Normal"/>
    <w:next w:val="Normal"/>
    <w:autoRedefine/>
    <w:uiPriority w:val="39"/>
    <w:unhideWhenUsed/>
    <w:rsid w:val="00ED0AAD"/>
    <w:pPr>
      <w:spacing w:after="100"/>
    </w:pPr>
  </w:style>
  <w:style w:type="character" w:styleId="Hyperlink">
    <w:name w:val="Hyperlink"/>
    <w:basedOn w:val="Fontepargpadro"/>
    <w:uiPriority w:val="99"/>
    <w:unhideWhenUsed/>
    <w:rsid w:val="00ED0AAD"/>
    <w:rPr>
      <w:color w:val="0000FF" w:themeColor="hyperlink"/>
      <w:u w:val="single"/>
    </w:rPr>
  </w:style>
  <w:style w:type="paragraph" w:styleId="SemEspaamento">
    <w:name w:val="No Spacing"/>
    <w:uiPriority w:val="1"/>
    <w:qFormat/>
    <w:rsid w:val="00ED0AAD"/>
    <w:pPr>
      <w:spacing w:after="0" w:line="240" w:lineRule="auto"/>
    </w:pPr>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7DB1E-C85D-4CEB-BD09-0CCCD03EA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26</Pages>
  <Words>6693</Words>
  <Characters>36143</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Elijalma Augusto Beserra</dc:creator>
  <cp:keywords/>
  <dc:description/>
  <cp:lastModifiedBy>Victor Miguel Oliveira Martin</cp:lastModifiedBy>
  <cp:revision>105</cp:revision>
  <cp:lastPrinted>2013-09-24T13:44:00Z</cp:lastPrinted>
  <dcterms:created xsi:type="dcterms:W3CDTF">2013-07-10T12:07:00Z</dcterms:created>
  <dcterms:modified xsi:type="dcterms:W3CDTF">2015-08-25T18:32:00Z</dcterms:modified>
</cp:coreProperties>
</file>