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4220" w:rsidRDefault="00374220">
      <w:pPr>
        <w:pStyle w:val="NormalWeb"/>
        <w:rPr>
          <w:rFonts w:ascii="Times New Roman" w:hAnsi="Times New Roman"/>
          <w:sz w:val="22"/>
        </w:rPr>
      </w:pPr>
    </w:p>
    <w:p w:rsidR="006D50C7" w:rsidRPr="00570DB9" w:rsidRDefault="00413369">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413369">
                    <w:trPr>
                      <w:trHeight w:val="180"/>
                    </w:trPr>
                    <w:tc>
                      <w:tcPr>
                        <w:tcW w:w="9498" w:type="dxa"/>
                      </w:tcPr>
                      <w:p w:rsidR="00413369" w:rsidRDefault="00413369"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9" o:title=""/>
                            </v:shape>
                            <o:OLEObject Type="Embed" ProgID="Figura" ShapeID="_x0000_i1026" DrawAspect="Content" ObjectID="_1478092677" r:id="rId10"/>
                          </w:object>
                        </w:r>
                      </w:p>
                    </w:tc>
                  </w:tr>
                  <w:tr w:rsidR="00413369">
                    <w:trPr>
                      <w:trHeight w:hRule="exact" w:val="340"/>
                    </w:trPr>
                    <w:tc>
                      <w:tcPr>
                        <w:tcW w:w="9498" w:type="dxa"/>
                      </w:tcPr>
                      <w:p w:rsidR="00413369" w:rsidRPr="00717E67" w:rsidRDefault="00413369">
                        <w:pPr>
                          <w:pStyle w:val="Ttulo1"/>
                          <w:snapToGrid w:val="0"/>
                          <w:ind w:left="72" w:firstLine="0"/>
                          <w:jc w:val="center"/>
                          <w:rPr>
                            <w:b/>
                            <w:sz w:val="18"/>
                          </w:rPr>
                        </w:pPr>
                        <w:r w:rsidRPr="00717E67">
                          <w:rPr>
                            <w:b/>
                            <w:sz w:val="18"/>
                          </w:rPr>
                          <w:t>Ministério da Integração Nacional - M I</w:t>
                        </w:r>
                      </w:p>
                    </w:tc>
                  </w:tr>
                  <w:tr w:rsidR="00413369">
                    <w:trPr>
                      <w:trHeight w:val="180"/>
                    </w:trPr>
                    <w:tc>
                      <w:tcPr>
                        <w:tcW w:w="9498" w:type="dxa"/>
                      </w:tcPr>
                      <w:p w:rsidR="00413369" w:rsidRPr="00717E67" w:rsidRDefault="00413369">
                        <w:pPr>
                          <w:snapToGrid w:val="0"/>
                          <w:ind w:left="72"/>
                          <w:jc w:val="center"/>
                          <w:rPr>
                            <w:b/>
                            <w:sz w:val="18"/>
                            <w:vertAlign w:val="baseline"/>
                          </w:rPr>
                        </w:pPr>
                        <w:r w:rsidRPr="00717E67">
                          <w:rPr>
                            <w:b/>
                            <w:sz w:val="18"/>
                            <w:vertAlign w:val="baseline"/>
                          </w:rPr>
                          <w:t>Companhia de Desenvolvimento dos Vales do São Francisco e do Parnaíba</w:t>
                        </w:r>
                      </w:p>
                    </w:tc>
                  </w:tr>
                  <w:tr w:rsidR="00413369">
                    <w:trPr>
                      <w:trHeight w:val="180"/>
                    </w:trPr>
                    <w:tc>
                      <w:tcPr>
                        <w:tcW w:w="9498" w:type="dxa"/>
                      </w:tcPr>
                      <w:p w:rsidR="00413369" w:rsidRPr="00717E67" w:rsidRDefault="00413369">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413369" w:rsidRDefault="00413369"/>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413369" w:rsidRPr="00607B4A" w:rsidRDefault="00413369">
                  <w:pPr>
                    <w:jc w:val="both"/>
                    <w:rPr>
                      <w:sz w:val="16"/>
                      <w:vertAlign w:val="baseline"/>
                      <w:lang w:val="fr-FR"/>
                    </w:rPr>
                  </w:pPr>
                  <w:r w:rsidRPr="00607B4A">
                    <w:rPr>
                      <w:sz w:val="16"/>
                      <w:vertAlign w:val="baseline"/>
                      <w:lang w:val="fr-FR"/>
                    </w:rPr>
                    <w:t>Fl.: _________________________</w:t>
                  </w:r>
                </w:p>
                <w:p w:rsidR="00413369" w:rsidRPr="00607B4A" w:rsidRDefault="00413369">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59520.001562/2014-58</w:t>
                  </w:r>
                </w:p>
                <w:p w:rsidR="00413369" w:rsidRPr="00607B4A" w:rsidRDefault="00413369">
                  <w:pPr>
                    <w:jc w:val="both"/>
                    <w:rPr>
                      <w:sz w:val="16"/>
                      <w:vertAlign w:val="baseline"/>
                      <w:lang w:val="fr-FR"/>
                    </w:rPr>
                  </w:pPr>
                  <w:r w:rsidRPr="00607B4A">
                    <w:rPr>
                      <w:sz w:val="16"/>
                      <w:vertAlign w:val="baseline"/>
                      <w:lang w:val="fr-FR"/>
                    </w:rPr>
                    <w:t>_____________________________</w:t>
                  </w:r>
                </w:p>
                <w:p w:rsidR="00413369" w:rsidRPr="00607B4A" w:rsidRDefault="00413369">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413369">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413369">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413369">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413369" w:rsidRDefault="00413369">
                  <w:pPr>
                    <w:ind w:left="709"/>
                    <w:jc w:val="center"/>
                    <w:rPr>
                      <w:b/>
                      <w:sz w:val="16"/>
                      <w:vertAlign w:val="baseline"/>
                    </w:rPr>
                  </w:pPr>
                  <w:r>
                    <w:rPr>
                      <w:b/>
                      <w:sz w:val="16"/>
                      <w:vertAlign w:val="baseline"/>
                    </w:rPr>
                    <w:t>Av. Manoel Novaes, s/n. Centro – Bom Jesus da Lapa/BA – CEP 47.600-</w:t>
                  </w:r>
                  <w:proofErr w:type="gramStart"/>
                  <w:r>
                    <w:rPr>
                      <w:b/>
                      <w:sz w:val="16"/>
                      <w:vertAlign w:val="baseline"/>
                    </w:rPr>
                    <w:t>000</w:t>
                  </w:r>
                  <w:proofErr w:type="gramEnd"/>
                </w:p>
                <w:p w:rsidR="00413369" w:rsidRDefault="00413369">
                  <w:pPr>
                    <w:jc w:val="center"/>
                  </w:pPr>
                  <w:r>
                    <w:rPr>
                      <w:b/>
                      <w:sz w:val="16"/>
                      <w:vertAlign w:val="baseline"/>
                    </w:rPr>
                    <w:t xml:space="preserve">Telefones: (77) 3481-8010 e 3481-8011 Fax: (77) 3481-5299 – E-mail: </w:t>
                  </w:r>
                  <w:proofErr w:type="gramStart"/>
                  <w:r>
                    <w:rPr>
                      <w:b/>
                      <w:sz w:val="16"/>
                      <w:vertAlign w:val="baseline"/>
                    </w:rPr>
                    <w:t>2a.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413369">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413369" w:rsidRDefault="00413369">
                  <w:pPr>
                    <w:ind w:right="57"/>
                    <w:jc w:val="center"/>
                    <w:rPr>
                      <w:b/>
                      <w:sz w:val="26"/>
                    </w:rPr>
                  </w:pPr>
                </w:p>
                <w:p w:rsidR="00413369" w:rsidRPr="00025B04" w:rsidRDefault="00413369">
                  <w:pPr>
                    <w:pStyle w:val="Ttulo1"/>
                    <w:ind w:left="0" w:right="57" w:firstLine="0"/>
                    <w:jc w:val="center"/>
                    <w:rPr>
                      <w:b/>
                      <w:sz w:val="22"/>
                      <w:szCs w:val="22"/>
                    </w:rPr>
                  </w:pPr>
                  <w:r w:rsidRPr="00025B04">
                    <w:rPr>
                      <w:b/>
                      <w:sz w:val="22"/>
                      <w:szCs w:val="22"/>
                    </w:rPr>
                    <w:t xml:space="preserve">EDITAL Nº </w:t>
                  </w:r>
                  <w:r>
                    <w:rPr>
                      <w:b/>
                      <w:sz w:val="22"/>
                      <w:szCs w:val="22"/>
                    </w:rPr>
                    <w:t>50/2014</w:t>
                  </w:r>
                </w:p>
                <w:p w:rsidR="00413369" w:rsidRPr="00025B04" w:rsidRDefault="00413369">
                  <w:pPr>
                    <w:ind w:right="57"/>
                    <w:jc w:val="center"/>
                    <w:rPr>
                      <w:b/>
                      <w:sz w:val="22"/>
                      <w:szCs w:val="22"/>
                      <w:vertAlign w:val="baseline"/>
                    </w:rPr>
                  </w:pPr>
                </w:p>
                <w:p w:rsidR="00413369" w:rsidRPr="00025B04" w:rsidRDefault="00413369">
                  <w:pPr>
                    <w:ind w:right="57"/>
                    <w:jc w:val="center"/>
                    <w:rPr>
                      <w:b/>
                      <w:color w:val="0000FF"/>
                      <w:sz w:val="22"/>
                      <w:szCs w:val="22"/>
                      <w:vertAlign w:val="baseline"/>
                    </w:rPr>
                  </w:pPr>
                  <w:r w:rsidRPr="00025B04">
                    <w:rPr>
                      <w:b/>
                      <w:sz w:val="22"/>
                      <w:szCs w:val="22"/>
                      <w:vertAlign w:val="baseline"/>
                    </w:rPr>
                    <w:t>TOMADA DE PREÇOS</w:t>
                  </w:r>
                </w:p>
                <w:p w:rsidR="00413369" w:rsidRPr="00025B04" w:rsidRDefault="00413369" w:rsidP="00FB0766">
                  <w:pPr>
                    <w:ind w:right="57"/>
                    <w:jc w:val="both"/>
                    <w:rPr>
                      <w:b/>
                      <w:sz w:val="22"/>
                      <w:szCs w:val="22"/>
                      <w:vertAlign w:val="baseline"/>
                    </w:rPr>
                  </w:pPr>
                </w:p>
                <w:p w:rsidR="00413369" w:rsidRPr="00025B04" w:rsidRDefault="00413369" w:rsidP="00FB0766">
                  <w:pPr>
                    <w:ind w:right="57"/>
                    <w:jc w:val="both"/>
                    <w:rPr>
                      <w:b/>
                      <w:sz w:val="22"/>
                      <w:szCs w:val="22"/>
                      <w:vertAlign w:val="baseline"/>
                    </w:rPr>
                  </w:pPr>
                </w:p>
                <w:p w:rsidR="00413369" w:rsidRPr="00025B04" w:rsidRDefault="00413369" w:rsidP="001D2029">
                  <w:pPr>
                    <w:ind w:right="57"/>
                    <w:jc w:val="both"/>
                    <w:rPr>
                      <w:b/>
                      <w:sz w:val="22"/>
                      <w:szCs w:val="22"/>
                      <w:vertAlign w:val="baseline"/>
                    </w:rPr>
                  </w:pPr>
                  <w:r w:rsidRPr="0012334B">
                    <w:rPr>
                      <w:b/>
                      <w:szCs w:val="24"/>
                      <w:vertAlign w:val="baseline"/>
                    </w:rPr>
                    <w:t>SERVIÇOS DE RECUPERAÇÃO E LIMPEZA DE AGUADAS EM DIVERSOS MUNICÍPIOS, NA ÁREA DE ABRANGÊNCIA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413369" w:rsidRDefault="00413369">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C87824">
        <w:rPr>
          <w:sz w:val="22"/>
          <w:szCs w:val="24"/>
        </w:rPr>
        <w:t>50/2014</w:t>
      </w:r>
    </w:p>
    <w:p w:rsidR="006D50C7" w:rsidRPr="00570DB9" w:rsidRDefault="00ED548D">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12334B">
        <w:rPr>
          <w:sz w:val="22"/>
          <w:szCs w:val="22"/>
          <w:vertAlign w:val="baseline"/>
        </w:rPr>
        <w:t>S</w:t>
      </w:r>
      <w:r w:rsidR="0012334B" w:rsidRPr="0012334B">
        <w:rPr>
          <w:sz w:val="22"/>
          <w:szCs w:val="22"/>
          <w:vertAlign w:val="baseline"/>
        </w:rPr>
        <w:t>erviços de recuperação e limpeza de aguadas em diversos municípios, na área de abrangência da 2ª Superintendência Regional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822EC6" w:rsidRPr="00822EC6">
        <w:rPr>
          <w:b/>
          <w:sz w:val="22"/>
          <w:szCs w:val="22"/>
          <w:vertAlign w:val="baseline"/>
        </w:rPr>
        <w:t>R$ 29.355,70 (vinte e nove mil trezentos e cinquenta e cinco reais e setenta centavos)</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dos serviços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053FC7">
        <w:rPr>
          <w:b/>
          <w:sz w:val="22"/>
          <w:szCs w:val="22"/>
          <w:highlight w:val="yellow"/>
          <w:vertAlign w:val="baseline"/>
        </w:rPr>
        <w:t>11</w:t>
      </w:r>
      <w:r w:rsidRPr="00570DB9">
        <w:rPr>
          <w:b/>
          <w:sz w:val="22"/>
          <w:szCs w:val="22"/>
          <w:highlight w:val="yellow"/>
          <w:vertAlign w:val="baseline"/>
        </w:rPr>
        <w:t xml:space="preserve"> (</w:t>
      </w:r>
      <w:r w:rsidR="00053FC7">
        <w:rPr>
          <w:b/>
          <w:sz w:val="22"/>
          <w:szCs w:val="22"/>
          <w:highlight w:val="yellow"/>
          <w:vertAlign w:val="baseline"/>
        </w:rPr>
        <w:t>onze</w:t>
      </w:r>
      <w:r w:rsidRPr="00570DB9">
        <w:rPr>
          <w:b/>
          <w:sz w:val="22"/>
          <w:szCs w:val="22"/>
          <w:highlight w:val="yellow"/>
          <w:vertAlign w:val="baseline"/>
        </w:rPr>
        <w:t xml:space="preserve">) de </w:t>
      </w:r>
      <w:r w:rsidR="00053FC7">
        <w:rPr>
          <w:b/>
          <w:sz w:val="22"/>
          <w:szCs w:val="22"/>
          <w:highlight w:val="yellow"/>
          <w:vertAlign w:val="baseline"/>
        </w:rPr>
        <w:t>Dezembro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1"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2"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2A336B">
        <w:rPr>
          <w:sz w:val="22"/>
          <w:szCs w:val="22"/>
        </w:rPr>
        <w:t>I</w:t>
      </w:r>
      <w:r w:rsidR="00A458CB">
        <w:rPr>
          <w:sz w:val="22"/>
          <w:szCs w:val="22"/>
        </w:rPr>
        <w:t>X</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413369">
        <w:rPr>
          <w:sz w:val="22"/>
          <w:szCs w:val="22"/>
          <w:highlight w:val="yellow"/>
          <w:vertAlign w:val="baseline"/>
        </w:rPr>
        <w:t>25</w:t>
      </w:r>
      <w:r w:rsidRPr="00570DB9">
        <w:rPr>
          <w:sz w:val="22"/>
          <w:szCs w:val="22"/>
          <w:highlight w:val="yellow"/>
          <w:vertAlign w:val="baseline"/>
        </w:rPr>
        <w:t xml:space="preserve"> de </w:t>
      </w:r>
      <w:r w:rsidR="00413369">
        <w:rPr>
          <w:sz w:val="22"/>
          <w:szCs w:val="22"/>
          <w:highlight w:val="yellow"/>
          <w:vertAlign w:val="baseline"/>
        </w:rPr>
        <w:t>Novembro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 / DESCRIÇÃO GERALDAS OBRAS / SERVIÇOS / CONCEITUAÇÃO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 xml:space="preserve">PRAZO DE EXECUÇÃO DAS OBRAS/SERVIÇOS, VIGÊNCIA DO </w:t>
      </w:r>
      <w:proofErr w:type="gramStart"/>
      <w:r w:rsidRPr="00112CC3">
        <w:rPr>
          <w:iCs/>
          <w:sz w:val="22"/>
          <w:szCs w:val="24"/>
          <w:vertAlign w:val="baseline"/>
        </w:rPr>
        <w:t>CONTRATO</w:t>
      </w:r>
      <w:proofErr w:type="gramEnd"/>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 xml:space="preserve">RECEBIMENTO DEFINITIVO DAS OBRAS/SERVIÇOS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CC4397">
            <w:pPr>
              <w:rPr>
                <w:sz w:val="22"/>
                <w:szCs w:val="22"/>
              </w:rPr>
            </w:pPr>
            <w:r w:rsidRPr="000060D9">
              <w:rPr>
                <w:sz w:val="22"/>
                <w:szCs w:val="22"/>
                <w:vertAlign w:val="baseline"/>
              </w:rPr>
              <w:t xml:space="preserve"> 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CC4397">
            <w:pPr>
              <w:rPr>
                <w:sz w:val="22"/>
                <w:szCs w:val="22"/>
              </w:rPr>
            </w:pPr>
            <w:r w:rsidRPr="000060D9">
              <w:rPr>
                <w:sz w:val="22"/>
                <w:szCs w:val="22"/>
                <w:vertAlign w:val="baseline"/>
              </w:rPr>
              <w:t xml:space="preserve"> 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CC4397">
            <w:pPr>
              <w:rPr>
                <w:sz w:val="22"/>
                <w:szCs w:val="22"/>
              </w:rPr>
            </w:pPr>
            <w:r w:rsidRPr="000060D9">
              <w:rPr>
                <w:sz w:val="22"/>
                <w:szCs w:val="22"/>
                <w:vertAlign w:val="baseline"/>
              </w:rPr>
              <w:t xml:space="preserve"> 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CC4397">
            <w:pPr>
              <w:rPr>
                <w:sz w:val="22"/>
                <w:szCs w:val="22"/>
              </w:rPr>
            </w:pPr>
            <w:r w:rsidRPr="000060D9">
              <w:rPr>
                <w:sz w:val="22"/>
                <w:szCs w:val="22"/>
                <w:vertAlign w:val="baseline"/>
              </w:rPr>
              <w:t xml:space="preserve"> 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p w:rsidR="00A458CB" w:rsidRPr="000060D9" w:rsidRDefault="00A458CB" w:rsidP="00CC4397">
            <w:pPr>
              <w:rPr>
                <w:sz w:val="22"/>
                <w:szCs w:val="22"/>
                <w:vertAlign w:val="baseline"/>
              </w:rPr>
            </w:pPr>
            <w:proofErr w:type="gramStart"/>
            <w:r w:rsidRPr="000060D9">
              <w:rPr>
                <w:sz w:val="22"/>
                <w:szCs w:val="22"/>
                <w:vertAlign w:val="baseline"/>
              </w:rPr>
              <w:t>ANEXO VI</w:t>
            </w:r>
            <w:proofErr w:type="gramEnd"/>
          </w:p>
        </w:tc>
        <w:tc>
          <w:tcPr>
            <w:tcW w:w="6304" w:type="dxa"/>
          </w:tcPr>
          <w:p w:rsidR="00A458CB" w:rsidRPr="000060D9" w:rsidRDefault="00A458CB" w:rsidP="00CC4397">
            <w:pPr>
              <w:rPr>
                <w:sz w:val="22"/>
                <w:szCs w:val="22"/>
                <w:vertAlign w:val="baseline"/>
              </w:rPr>
            </w:pPr>
            <w:r w:rsidRPr="000060D9">
              <w:rPr>
                <w:sz w:val="22"/>
                <w:szCs w:val="22"/>
                <w:vertAlign w:val="baseline"/>
              </w:rPr>
              <w:t xml:space="preserve"> MANUAL DE PLACA</w:t>
            </w:r>
          </w:p>
          <w:p w:rsidR="00A458CB" w:rsidRPr="000060D9" w:rsidRDefault="00A458CB" w:rsidP="00CC4397">
            <w:pPr>
              <w:rPr>
                <w:sz w:val="22"/>
                <w:szCs w:val="22"/>
                <w:vertAlign w:val="baseline"/>
              </w:rPr>
            </w:pPr>
            <w:r w:rsidRPr="000060D9">
              <w:rPr>
                <w:sz w:val="22"/>
                <w:szCs w:val="22"/>
                <w:vertAlign w:val="baseline"/>
              </w:rPr>
              <w:t xml:space="preserve"> MODELOS DE QUADROS</w:t>
            </w:r>
          </w:p>
        </w:tc>
      </w:tr>
      <w:tr w:rsidR="00A458CB" w:rsidRPr="000060D9" w:rsidTr="00CC4397">
        <w:tc>
          <w:tcPr>
            <w:tcW w:w="2056" w:type="dxa"/>
          </w:tcPr>
          <w:p w:rsidR="00A458CB" w:rsidRDefault="00A458CB" w:rsidP="00CC4397">
            <w:pPr>
              <w:rPr>
                <w:sz w:val="22"/>
                <w:szCs w:val="22"/>
                <w:vertAlign w:val="baseline"/>
              </w:rPr>
            </w:pPr>
            <w:r w:rsidRPr="000060D9">
              <w:rPr>
                <w:sz w:val="22"/>
                <w:szCs w:val="22"/>
                <w:vertAlign w:val="baseline"/>
              </w:rPr>
              <w:t>ANEXO VII</w:t>
            </w:r>
          </w:p>
          <w:p w:rsidR="00A458CB" w:rsidRPr="000060D9" w:rsidRDefault="00A458CB" w:rsidP="00CC4397">
            <w:pPr>
              <w:rPr>
                <w:sz w:val="22"/>
                <w:szCs w:val="22"/>
                <w:vertAlign w:val="baseline"/>
              </w:rPr>
            </w:pPr>
            <w:r>
              <w:rPr>
                <w:sz w:val="22"/>
                <w:szCs w:val="22"/>
                <w:vertAlign w:val="baseline"/>
              </w:rPr>
              <w:t>ANEXO VIII</w:t>
            </w:r>
          </w:p>
        </w:tc>
        <w:tc>
          <w:tcPr>
            <w:tcW w:w="6304" w:type="dxa"/>
          </w:tcPr>
          <w:p w:rsidR="00A458CB" w:rsidRDefault="00A458CB" w:rsidP="00CC4397">
            <w:pPr>
              <w:rPr>
                <w:sz w:val="22"/>
                <w:szCs w:val="22"/>
                <w:vertAlign w:val="baseline"/>
              </w:rPr>
            </w:pPr>
            <w:r w:rsidRPr="000060D9">
              <w:rPr>
                <w:sz w:val="22"/>
                <w:szCs w:val="22"/>
                <w:vertAlign w:val="baseline"/>
              </w:rPr>
              <w:t xml:space="preserve"> MINUTA DE CONTRATO</w:t>
            </w:r>
          </w:p>
          <w:p w:rsidR="00A458CB" w:rsidRPr="000060D9" w:rsidRDefault="00A458CB" w:rsidP="00CC4397">
            <w:pPr>
              <w:rPr>
                <w:sz w:val="22"/>
                <w:szCs w:val="22"/>
                <w:vertAlign w:val="baseline"/>
              </w:rPr>
            </w:pPr>
            <w:r>
              <w:rPr>
                <w:sz w:val="22"/>
                <w:szCs w:val="22"/>
                <w:vertAlign w:val="baseline"/>
              </w:rPr>
              <w:t xml:space="preserve"> RELAÇÃO DAS LOCALIDADES DAS AGUADAS</w:t>
            </w:r>
          </w:p>
        </w:tc>
      </w:tr>
      <w:tr w:rsidR="00A458CB" w:rsidRPr="007C329F" w:rsidTr="00CC4397">
        <w:tc>
          <w:tcPr>
            <w:tcW w:w="2056" w:type="dxa"/>
          </w:tcPr>
          <w:p w:rsidR="00A458CB" w:rsidRPr="000060D9" w:rsidRDefault="00A458CB" w:rsidP="00CC4397">
            <w:pPr>
              <w:rPr>
                <w:sz w:val="22"/>
                <w:szCs w:val="22"/>
              </w:rPr>
            </w:pPr>
            <w:r w:rsidRPr="000060D9">
              <w:rPr>
                <w:sz w:val="22"/>
                <w:szCs w:val="22"/>
                <w:vertAlign w:val="baseline"/>
              </w:rPr>
              <w:t>ANEXO I</w:t>
            </w:r>
            <w:r>
              <w:rPr>
                <w:sz w:val="22"/>
                <w:szCs w:val="22"/>
                <w:vertAlign w:val="baseline"/>
              </w:rPr>
              <w:t>X</w:t>
            </w:r>
            <w:r w:rsidRPr="000060D9">
              <w:rPr>
                <w:sz w:val="22"/>
                <w:szCs w:val="22"/>
                <w:vertAlign w:val="baseline"/>
              </w:rPr>
              <w:t xml:space="preserve"> </w:t>
            </w:r>
          </w:p>
        </w:tc>
        <w:tc>
          <w:tcPr>
            <w:tcW w:w="6304" w:type="dxa"/>
          </w:tcPr>
          <w:p w:rsidR="00A458CB" w:rsidRPr="000060D9" w:rsidRDefault="00A458CB" w:rsidP="00CC4397">
            <w:pPr>
              <w:rPr>
                <w:sz w:val="22"/>
                <w:szCs w:val="22"/>
              </w:rPr>
            </w:pPr>
            <w:r w:rsidRPr="000060D9">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D548D">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C87824">
        <w:rPr>
          <w:rFonts w:eastAsia="Times New Roman"/>
          <w:sz w:val="22"/>
          <w:szCs w:val="24"/>
        </w:rPr>
        <w:t>50/2014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053FC7" w:rsidRPr="00053FC7">
        <w:rPr>
          <w:rFonts w:ascii="Times New Roman" w:hAnsi="Times New Roman"/>
          <w:b/>
          <w:sz w:val="22"/>
          <w:szCs w:val="22"/>
          <w:highlight w:val="yellow"/>
        </w:rPr>
        <w:t>11 (onze) de Dezembro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12334B">
        <w:rPr>
          <w:rFonts w:ascii="Times New Roman" w:hAnsi="Times New Roman"/>
          <w:sz w:val="22"/>
          <w:szCs w:val="22"/>
        </w:rPr>
        <w:t>s</w:t>
      </w:r>
      <w:r w:rsidR="0012334B" w:rsidRPr="0012334B">
        <w:rPr>
          <w:rFonts w:ascii="Times New Roman" w:hAnsi="Times New Roman"/>
          <w:sz w:val="22"/>
          <w:szCs w:val="22"/>
        </w:rPr>
        <w:t>erviços de recuperação e limpeza de aguadas em diversos municípios, na área de abrangência da 2ª Superintendência Regional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bookmarkStart w:id="0" w:name="_GoBack"/>
      <w:bookmarkEnd w:id="0"/>
    </w:p>
    <w:p w:rsidR="006D50C7" w:rsidRPr="00A82AD4" w:rsidRDefault="00A82AD4" w:rsidP="0094741D">
      <w:pPr>
        <w:pStyle w:val="Recuodecorpodetexto"/>
        <w:numPr>
          <w:ilvl w:val="0"/>
          <w:numId w:val="45"/>
        </w:numPr>
        <w:spacing w:before="240"/>
        <w:rPr>
          <w:b/>
          <w:iCs/>
          <w:sz w:val="22"/>
          <w:szCs w:val="24"/>
        </w:rPr>
      </w:pPr>
      <w:r w:rsidRPr="00A82AD4">
        <w:rPr>
          <w:b/>
          <w:sz w:val="22"/>
          <w:szCs w:val="22"/>
        </w:rPr>
        <w:t>OBJETO</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DESCRIÇÃO</w:t>
      </w:r>
      <w:r w:rsidR="005B79DA">
        <w:rPr>
          <w:b/>
          <w:sz w:val="22"/>
          <w:szCs w:val="22"/>
        </w:rPr>
        <w:t xml:space="preserve"> </w:t>
      </w:r>
      <w:r w:rsidRPr="00A82AD4">
        <w:rPr>
          <w:b/>
          <w:sz w:val="22"/>
          <w:szCs w:val="22"/>
        </w:rPr>
        <w:t>GERALDAS</w:t>
      </w:r>
      <w:r w:rsidR="005B79DA">
        <w:rPr>
          <w:b/>
          <w:sz w:val="22"/>
          <w:szCs w:val="22"/>
        </w:rPr>
        <w:t xml:space="preserve"> </w:t>
      </w:r>
      <w:r w:rsidRPr="00A82AD4">
        <w:rPr>
          <w:b/>
          <w:sz w:val="22"/>
          <w:szCs w:val="22"/>
        </w:rPr>
        <w:t>OBRAS</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SERVIÇOS</w:t>
      </w:r>
      <w:r w:rsidR="005B79DA">
        <w:rPr>
          <w:b/>
          <w:sz w:val="22"/>
          <w:szCs w:val="22"/>
        </w:rPr>
        <w:t xml:space="preserve"> </w:t>
      </w:r>
      <w:r w:rsidR="0090457A">
        <w:rPr>
          <w:b/>
          <w:sz w:val="22"/>
          <w:szCs w:val="22"/>
        </w:rPr>
        <w:t>/</w:t>
      </w:r>
      <w:r w:rsidR="005B79DA">
        <w:rPr>
          <w:b/>
          <w:sz w:val="22"/>
          <w:szCs w:val="22"/>
        </w:rPr>
        <w:t xml:space="preserve"> CONCEITUAÇÃO</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94741D">
      <w:pPr>
        <w:pStyle w:val="Recuodecorpodetexto"/>
        <w:numPr>
          <w:ilvl w:val="1"/>
          <w:numId w:val="46"/>
        </w:numPr>
        <w:spacing w:before="240"/>
        <w:rPr>
          <w:iCs/>
          <w:sz w:val="22"/>
          <w:szCs w:val="22"/>
        </w:rPr>
      </w:pPr>
      <w:r w:rsidRPr="00570DB9">
        <w:rPr>
          <w:b/>
          <w:bCs/>
          <w:sz w:val="22"/>
        </w:rPr>
        <w:t>OBJETO</w:t>
      </w:r>
      <w:r w:rsidRPr="00570DB9">
        <w:rPr>
          <w:b/>
          <w:sz w:val="22"/>
        </w:rPr>
        <w:t xml:space="preserve">: </w:t>
      </w:r>
      <w:r w:rsidR="0012334B">
        <w:rPr>
          <w:sz w:val="22"/>
          <w:szCs w:val="22"/>
        </w:rPr>
        <w:t>S</w:t>
      </w:r>
      <w:r w:rsidR="0012334B" w:rsidRPr="0012334B">
        <w:rPr>
          <w:sz w:val="22"/>
          <w:szCs w:val="22"/>
        </w:rPr>
        <w:t>erviços de recuperação e limpeza de aguadas em diversos municípios, na área de abrangência da 2ª Superintendência Regional da CODEVASF, no Estado da Bahia</w:t>
      </w:r>
      <w:r w:rsidR="0050552B" w:rsidRPr="00920BB5">
        <w:rPr>
          <w:sz w:val="22"/>
          <w:szCs w:val="22"/>
        </w:rPr>
        <w:t>.</w:t>
      </w:r>
    </w:p>
    <w:p w:rsidR="009E5E3B" w:rsidRPr="00920BB5" w:rsidRDefault="00A82AD4" w:rsidP="0094741D">
      <w:pPr>
        <w:pStyle w:val="Recuodecorpodetexto"/>
        <w:numPr>
          <w:ilvl w:val="1"/>
          <w:numId w:val="46"/>
        </w:numPr>
        <w:spacing w:before="240"/>
        <w:rPr>
          <w:iCs/>
          <w:sz w:val="22"/>
          <w:szCs w:val="22"/>
        </w:rPr>
      </w:pPr>
      <w:r w:rsidRPr="00A82AD4">
        <w:rPr>
          <w:b/>
          <w:sz w:val="22"/>
          <w:szCs w:val="22"/>
        </w:rPr>
        <w:t>DESCRIÇÃO GERAL DAS OBRAS/SERVIÇOS</w:t>
      </w:r>
    </w:p>
    <w:p w:rsidR="004C7DC9" w:rsidRPr="00462C84" w:rsidRDefault="0075355A" w:rsidP="0094741D">
      <w:pPr>
        <w:pStyle w:val="Recuodecorpodetexto"/>
        <w:numPr>
          <w:ilvl w:val="2"/>
          <w:numId w:val="47"/>
        </w:numPr>
        <w:spacing w:before="240"/>
        <w:rPr>
          <w:iCs/>
          <w:sz w:val="22"/>
          <w:szCs w:val="22"/>
        </w:rPr>
      </w:pPr>
      <w:r w:rsidRPr="0075355A">
        <w:rPr>
          <w:sz w:val="22"/>
          <w:szCs w:val="22"/>
        </w:rPr>
        <w:t>As obras</w:t>
      </w:r>
      <w:r w:rsidR="004C4E43">
        <w:rPr>
          <w:sz w:val="22"/>
          <w:szCs w:val="22"/>
        </w:rPr>
        <w:t>/</w:t>
      </w:r>
      <w:r w:rsidRPr="0075355A">
        <w:rPr>
          <w:sz w:val="22"/>
          <w:szCs w:val="22"/>
        </w:rPr>
        <w:t xml:space="preserve">serviços, objeto deste </w:t>
      </w:r>
      <w:r w:rsidR="004C4E43">
        <w:rPr>
          <w:sz w:val="22"/>
          <w:szCs w:val="22"/>
        </w:rPr>
        <w:t>edital</w:t>
      </w:r>
      <w:r w:rsidRPr="0075355A">
        <w:rPr>
          <w:sz w:val="22"/>
          <w:szCs w:val="22"/>
        </w:rPr>
        <w:t xml:space="preserve">, se encontram descritos nas Especificações Técnicas </w:t>
      </w:r>
      <w:r w:rsidR="004C4E43">
        <w:rPr>
          <w:sz w:val="22"/>
          <w:szCs w:val="22"/>
        </w:rPr>
        <w:t xml:space="preserve">(Anexo II) </w:t>
      </w:r>
      <w:r w:rsidRPr="0075355A">
        <w:rPr>
          <w:sz w:val="22"/>
          <w:szCs w:val="22"/>
        </w:rPr>
        <w:t>e quantificados na Planilha de Orçamentação</w:t>
      </w:r>
      <w:r w:rsidR="004C4E43">
        <w:rPr>
          <w:sz w:val="22"/>
          <w:szCs w:val="22"/>
        </w:rPr>
        <w:t xml:space="preserve"> (Anexo I)</w:t>
      </w:r>
      <w:r w:rsidRPr="0075355A">
        <w:rPr>
          <w:sz w:val="22"/>
          <w:szCs w:val="22"/>
        </w:rPr>
        <w:t xml:space="preserve">, parte integrante deste </w:t>
      </w:r>
      <w:r w:rsidR="004C4E43">
        <w:rPr>
          <w:sz w:val="22"/>
          <w:szCs w:val="22"/>
        </w:rPr>
        <w:t>edital.</w:t>
      </w:r>
    </w:p>
    <w:p w:rsidR="00462C84" w:rsidRPr="0075355A" w:rsidRDefault="00462C84" w:rsidP="0094741D">
      <w:pPr>
        <w:pStyle w:val="Recuodecorpodetexto"/>
        <w:numPr>
          <w:ilvl w:val="2"/>
          <w:numId w:val="47"/>
        </w:numPr>
        <w:spacing w:before="240"/>
        <w:rPr>
          <w:iCs/>
          <w:sz w:val="22"/>
          <w:szCs w:val="22"/>
        </w:rPr>
      </w:pPr>
      <w:r w:rsidRPr="005663DC">
        <w:rPr>
          <w:sz w:val="22"/>
          <w:szCs w:val="22"/>
        </w:rPr>
        <w:t>As obras/serviços</w:t>
      </w:r>
      <w:r w:rsidRPr="007C79AE">
        <w:rPr>
          <w:sz w:val="22"/>
          <w:szCs w:val="22"/>
        </w:rPr>
        <w:t>, qualificados e quantificados em Planilha Orçamentária (Anexo I), estão descritos na seguinte forma: SERVIÇOS PRELIMINARES</w:t>
      </w:r>
      <w:r w:rsidR="005663DC">
        <w:rPr>
          <w:sz w:val="22"/>
          <w:szCs w:val="22"/>
        </w:rPr>
        <w:t xml:space="preserve"> e</w:t>
      </w:r>
      <w:r w:rsidRPr="007C79AE">
        <w:rPr>
          <w:sz w:val="22"/>
          <w:szCs w:val="22"/>
        </w:rPr>
        <w:t xml:space="preserve"> TERRAPLENAGEM</w:t>
      </w:r>
      <w:r>
        <w:rPr>
          <w:sz w:val="22"/>
          <w:szCs w:val="22"/>
        </w:rPr>
        <w:t>.</w:t>
      </w:r>
    </w:p>
    <w:p w:rsidR="006D50C7" w:rsidRPr="00F7042A" w:rsidRDefault="006D50C7" w:rsidP="0094741D">
      <w:pPr>
        <w:pStyle w:val="Recuodecorpodetexto"/>
        <w:numPr>
          <w:ilvl w:val="1"/>
          <w:numId w:val="46"/>
        </w:numPr>
        <w:spacing w:before="240"/>
        <w:rPr>
          <w:bCs/>
          <w:sz w:val="22"/>
          <w:szCs w:val="22"/>
        </w:rPr>
      </w:pPr>
      <w:r w:rsidRPr="00F7042A">
        <w:rPr>
          <w:b/>
          <w:bCs/>
          <w:sz w:val="22"/>
          <w:szCs w:val="22"/>
        </w:rPr>
        <w:t>LOCAL DE EXECUÇÃO</w:t>
      </w:r>
    </w:p>
    <w:p w:rsidR="001A26D2" w:rsidRPr="006656F4" w:rsidRDefault="00A458CB" w:rsidP="0094741D">
      <w:pPr>
        <w:pStyle w:val="Recuodecorpodetexto"/>
        <w:numPr>
          <w:ilvl w:val="2"/>
          <w:numId w:val="49"/>
        </w:numPr>
        <w:spacing w:before="240"/>
        <w:rPr>
          <w:bCs/>
          <w:sz w:val="22"/>
          <w:szCs w:val="22"/>
        </w:rPr>
      </w:pPr>
      <w:r>
        <w:rPr>
          <w:sz w:val="22"/>
          <w:szCs w:val="22"/>
        </w:rPr>
        <w:t>A</w:t>
      </w:r>
      <w:r w:rsidRPr="007117FA">
        <w:rPr>
          <w:sz w:val="22"/>
          <w:szCs w:val="22"/>
        </w:rPr>
        <w:t xml:space="preserve">s </w:t>
      </w:r>
      <w:r>
        <w:rPr>
          <w:sz w:val="22"/>
          <w:szCs w:val="22"/>
        </w:rPr>
        <w:t>obras/</w:t>
      </w:r>
      <w:r w:rsidRPr="007117FA">
        <w:rPr>
          <w:sz w:val="22"/>
          <w:szCs w:val="22"/>
        </w:rPr>
        <w:t xml:space="preserve">serviços, objeto da presente licitação, serão executadas em municípios do Estado da Bahia, compreendendo a área de abrangência da 2ª Superintendência Regional da CODEVASF conforme relação (Anexo </w:t>
      </w:r>
      <w:r>
        <w:rPr>
          <w:sz w:val="22"/>
          <w:szCs w:val="22"/>
        </w:rPr>
        <w:t>VIII</w:t>
      </w:r>
      <w:r w:rsidRPr="007117FA">
        <w:rPr>
          <w:sz w:val="22"/>
          <w:szCs w:val="22"/>
        </w:rPr>
        <w:t>)</w:t>
      </w:r>
      <w:r w:rsidR="00F7042A" w:rsidRPr="0026494C">
        <w:rPr>
          <w:sz w:val="22"/>
          <w:szCs w:val="22"/>
        </w:rPr>
        <w:t>.</w:t>
      </w:r>
    </w:p>
    <w:p w:rsidR="006D50C7" w:rsidRPr="00570DB9" w:rsidRDefault="006D50C7" w:rsidP="0094741D">
      <w:pPr>
        <w:pStyle w:val="Recuodecorpodetexto"/>
        <w:numPr>
          <w:ilvl w:val="0"/>
          <w:numId w:val="45"/>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94741D">
      <w:pPr>
        <w:pStyle w:val="Recuodecorpodetexto"/>
        <w:numPr>
          <w:ilvl w:val="1"/>
          <w:numId w:val="48"/>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822EC6" w:rsidRPr="00822EC6">
        <w:rPr>
          <w:b/>
          <w:sz w:val="22"/>
          <w:szCs w:val="22"/>
        </w:rPr>
        <w:t>R$ 29.355,70 (vinte e nove mil trezentos e cinquenta e cinco reais e setenta centavos)</w:t>
      </w:r>
      <w:r w:rsidR="00157AE9" w:rsidRPr="00106778">
        <w:rPr>
          <w:sz w:val="22"/>
          <w:szCs w:val="22"/>
        </w:rPr>
        <w:t>.</w:t>
      </w:r>
    </w:p>
    <w:p w:rsidR="006D50C7" w:rsidRPr="00570DB9" w:rsidRDefault="006D50C7" w:rsidP="0094741D">
      <w:pPr>
        <w:pStyle w:val="Recuodecorpodetexto"/>
        <w:numPr>
          <w:ilvl w:val="1"/>
          <w:numId w:val="48"/>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94741D">
      <w:pPr>
        <w:pStyle w:val="Recuodecorpodetexto"/>
        <w:numPr>
          <w:ilvl w:val="1"/>
          <w:numId w:val="48"/>
        </w:numPr>
        <w:spacing w:before="240"/>
        <w:rPr>
          <w:sz w:val="22"/>
          <w:szCs w:val="22"/>
        </w:rPr>
      </w:pPr>
      <w:r w:rsidRPr="00570DB9">
        <w:rPr>
          <w:sz w:val="22"/>
          <w:szCs w:val="22"/>
        </w:rPr>
        <w:lastRenderedPageBreak/>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94741D">
      <w:pPr>
        <w:pStyle w:val="Recuodecorpodetexto"/>
        <w:numPr>
          <w:ilvl w:val="1"/>
          <w:numId w:val="48"/>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I</w:t>
      </w:r>
      <w:r w:rsidR="00C00DDD">
        <w:rPr>
          <w:b/>
          <w:sz w:val="22"/>
          <w:szCs w:val="22"/>
        </w:rPr>
        <w:t>X</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082C7E" w:rsidRDefault="00082C7E" w:rsidP="0094741D">
      <w:pPr>
        <w:pStyle w:val="Recuodecorpodetexto"/>
        <w:numPr>
          <w:ilvl w:val="1"/>
          <w:numId w:val="48"/>
        </w:numPr>
        <w:spacing w:before="240"/>
        <w:rPr>
          <w:sz w:val="22"/>
          <w:szCs w:val="22"/>
        </w:rPr>
      </w:pPr>
      <w:r w:rsidRPr="00DD21ED">
        <w:rPr>
          <w:sz w:val="22"/>
          <w:szCs w:val="22"/>
        </w:rPr>
        <w:t>Às licitantes re</w:t>
      </w:r>
      <w:r w:rsidRPr="00082C7E">
        <w:rPr>
          <w:sz w:val="22"/>
          <w:szCs w:val="22"/>
        </w:rPr>
        <w:t>comenda-se visitar os locais onde serão executadas as obras/serviços e suas circunvizinhanças, com a presença de pelo menos um engenheiro civil, indicado pela licitante, ou de seu Representante Legal ou Responsável Técnico, para ter pleno conhecimento das condições e peculiaridades inerentes à natureza das obras/serviços a serem executadas,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082C7E">
        <w:rPr>
          <w:sz w:val="22"/>
          <w:szCs w:val="22"/>
        </w:rPr>
        <w:t>.</w:t>
      </w:r>
    </w:p>
    <w:p w:rsidR="006D50C7" w:rsidRPr="00082C7E" w:rsidRDefault="00082C7E" w:rsidP="0094741D">
      <w:pPr>
        <w:pStyle w:val="Recuodecorpodetexto"/>
        <w:numPr>
          <w:ilvl w:val="2"/>
          <w:numId w:val="49"/>
        </w:numPr>
        <w:spacing w:before="240"/>
        <w:rPr>
          <w:sz w:val="22"/>
          <w:szCs w:val="22"/>
        </w:rPr>
      </w:pPr>
      <w:r w:rsidRPr="00082C7E">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82C7E">
        <w:rPr>
          <w:sz w:val="22"/>
          <w:szCs w:val="22"/>
        </w:rPr>
        <w:t>.</w:t>
      </w:r>
    </w:p>
    <w:p w:rsidR="00400B30" w:rsidRPr="00082C7E" w:rsidRDefault="00082C7E" w:rsidP="0094741D">
      <w:pPr>
        <w:pStyle w:val="Recuodecorpodetexto"/>
        <w:numPr>
          <w:ilvl w:val="2"/>
          <w:numId w:val="49"/>
        </w:numPr>
        <w:spacing w:before="240"/>
        <w:rPr>
          <w:sz w:val="22"/>
          <w:szCs w:val="22"/>
        </w:rPr>
      </w:pPr>
      <w:r w:rsidRPr="00082C7E">
        <w:rPr>
          <w:sz w:val="22"/>
          <w:szCs w:val="22"/>
        </w:rPr>
        <w:t>Os custos de visita aos locais das obras</w:t>
      </w:r>
      <w:r w:rsidR="00DD21ED">
        <w:rPr>
          <w:sz w:val="22"/>
          <w:szCs w:val="22"/>
        </w:rPr>
        <w:t>/</w:t>
      </w:r>
      <w:r w:rsidRPr="00082C7E">
        <w:rPr>
          <w:sz w:val="22"/>
          <w:szCs w:val="22"/>
        </w:rPr>
        <w:t>serviços correrão por exclusiva conta da licitante</w:t>
      </w:r>
      <w:r w:rsidR="00400B30" w:rsidRPr="00082C7E">
        <w:rPr>
          <w:sz w:val="22"/>
          <w:szCs w:val="22"/>
        </w:rPr>
        <w:t>.</w:t>
      </w:r>
    </w:p>
    <w:p w:rsidR="00855F23" w:rsidRDefault="004C4E43" w:rsidP="0094741D">
      <w:pPr>
        <w:pStyle w:val="Recuodecorpodetexto"/>
        <w:numPr>
          <w:ilvl w:val="2"/>
          <w:numId w:val="49"/>
        </w:numPr>
        <w:spacing w:before="240"/>
        <w:rPr>
          <w:sz w:val="22"/>
          <w:szCs w:val="22"/>
        </w:rPr>
      </w:pPr>
      <w:r w:rsidRPr="007C79AE">
        <w:rPr>
          <w:sz w:val="22"/>
          <w:szCs w:val="22"/>
        </w:rPr>
        <w:t>Em caso de dúvidas sobre a visita ao local onde serão executadas as obras/serviços as licitantes deverão contatar com a Gerência Regional de Infraestrutura da CODEVASF -</w:t>
      </w:r>
      <w:r>
        <w:rPr>
          <w:sz w:val="22"/>
          <w:szCs w:val="22"/>
        </w:rPr>
        <w:t xml:space="preserve"> </w:t>
      </w:r>
      <w:r w:rsidRPr="007C79AE">
        <w:rPr>
          <w:sz w:val="22"/>
          <w:szCs w:val="22"/>
        </w:rPr>
        <w:t>2ª</w:t>
      </w:r>
      <w:r>
        <w:rPr>
          <w:sz w:val="22"/>
          <w:szCs w:val="22"/>
        </w:rPr>
        <w:t xml:space="preserve"> SR</w:t>
      </w:r>
      <w:r w:rsidRPr="007C79AE">
        <w:rPr>
          <w:sz w:val="22"/>
          <w:szCs w:val="22"/>
        </w:rPr>
        <w:t>/GRD, em Bom Jesus da Lapa, Estado da Bahia, Telefone (77) 3481-8021, Fax (77) 3481-4426</w:t>
      </w:r>
      <w:r w:rsidR="00855F23" w:rsidRPr="00082C7E">
        <w:rPr>
          <w:sz w:val="22"/>
          <w:szCs w:val="22"/>
        </w:rPr>
        <w:t>.</w:t>
      </w:r>
      <w:r w:rsidR="00C00DDD">
        <w:rPr>
          <w:sz w:val="22"/>
          <w:szCs w:val="22"/>
        </w:rPr>
        <w:t xml:space="preserve"> Tratar com o Eng.º Cláudio Márcio Silva.</w:t>
      </w:r>
    </w:p>
    <w:p w:rsidR="004C4E43" w:rsidRPr="00082C7E" w:rsidRDefault="00C00DDD" w:rsidP="0094741D">
      <w:pPr>
        <w:pStyle w:val="Recuodecorpodetexto"/>
        <w:numPr>
          <w:ilvl w:val="2"/>
          <w:numId w:val="49"/>
        </w:numPr>
        <w:spacing w:before="240"/>
        <w:rPr>
          <w:sz w:val="22"/>
          <w:szCs w:val="22"/>
        </w:rPr>
      </w:pPr>
      <w:r w:rsidRPr="007117FA">
        <w:rPr>
          <w:sz w:val="22"/>
          <w:szCs w:val="22"/>
        </w:rPr>
        <w:t>Como comprovação da visita aos locais onde serão executad</w:t>
      </w:r>
      <w:r>
        <w:rPr>
          <w:sz w:val="22"/>
          <w:szCs w:val="22"/>
        </w:rPr>
        <w:t>a</w:t>
      </w:r>
      <w:r w:rsidRPr="007117FA">
        <w:rPr>
          <w:sz w:val="22"/>
          <w:szCs w:val="22"/>
        </w:rPr>
        <w:t xml:space="preserve">s </w:t>
      </w:r>
      <w:r>
        <w:rPr>
          <w:sz w:val="22"/>
          <w:szCs w:val="22"/>
        </w:rPr>
        <w:t>a</w:t>
      </w:r>
      <w:r w:rsidRPr="007117FA">
        <w:rPr>
          <w:sz w:val="22"/>
          <w:szCs w:val="22"/>
        </w:rPr>
        <w:t xml:space="preserve">s </w:t>
      </w:r>
      <w:r>
        <w:rPr>
          <w:sz w:val="22"/>
          <w:szCs w:val="22"/>
        </w:rPr>
        <w:t>obras/</w:t>
      </w:r>
      <w:r w:rsidRPr="007117FA">
        <w:rPr>
          <w:sz w:val="22"/>
          <w:szCs w:val="22"/>
        </w:rPr>
        <w:t>serviços as licitantes deverão apresentar declaração de visita conforme modelo Anexo</w:t>
      </w:r>
      <w:r w:rsidR="004C4E43" w:rsidRPr="007C79AE">
        <w:rPr>
          <w:sz w:val="22"/>
          <w:szCs w:val="22"/>
        </w:rPr>
        <w:t xml:space="preserve"> I</w:t>
      </w:r>
      <w:r w:rsidR="004C4E43">
        <w:rPr>
          <w:sz w:val="22"/>
          <w:szCs w:val="22"/>
        </w:rPr>
        <w:t>V.</w:t>
      </w:r>
    </w:p>
    <w:p w:rsidR="00082C7E" w:rsidRPr="00082C7E" w:rsidRDefault="00082C7E" w:rsidP="0094741D">
      <w:pPr>
        <w:pStyle w:val="Recuodecorpodetexto"/>
        <w:numPr>
          <w:ilvl w:val="2"/>
          <w:numId w:val="49"/>
        </w:numPr>
        <w:spacing w:before="240"/>
        <w:rPr>
          <w:sz w:val="22"/>
          <w:szCs w:val="22"/>
        </w:rPr>
      </w:pPr>
      <w:r w:rsidRPr="00082C7E">
        <w:rPr>
          <w:sz w:val="22"/>
          <w:szCs w:val="22"/>
        </w:rPr>
        <w:t xml:space="preserve">A visita ao local onde </w:t>
      </w:r>
      <w:r w:rsidR="00DD21ED" w:rsidRPr="00082C7E">
        <w:rPr>
          <w:sz w:val="22"/>
          <w:szCs w:val="22"/>
        </w:rPr>
        <w:t>serão</w:t>
      </w:r>
      <w:r w:rsidRPr="00082C7E">
        <w:rPr>
          <w:sz w:val="22"/>
          <w:szCs w:val="22"/>
        </w:rPr>
        <w:t xml:space="preserve"> executada</w:t>
      </w:r>
      <w:r w:rsidR="00DD21ED">
        <w:rPr>
          <w:sz w:val="22"/>
          <w:szCs w:val="22"/>
        </w:rPr>
        <w:t>s</w:t>
      </w:r>
      <w:r w:rsidRPr="00082C7E">
        <w:rPr>
          <w:sz w:val="22"/>
          <w:szCs w:val="22"/>
        </w:rPr>
        <w:t xml:space="preserve"> a</w:t>
      </w:r>
      <w:r w:rsidR="00DD21ED">
        <w:rPr>
          <w:sz w:val="22"/>
          <w:szCs w:val="22"/>
        </w:rPr>
        <w:t>s</w:t>
      </w:r>
      <w:r w:rsidRPr="00082C7E">
        <w:rPr>
          <w:sz w:val="22"/>
          <w:szCs w:val="22"/>
        </w:rPr>
        <w:t xml:space="preserve"> obras</w:t>
      </w:r>
      <w:r w:rsidR="00DD21ED">
        <w:rPr>
          <w:sz w:val="22"/>
          <w:szCs w:val="22"/>
        </w:rPr>
        <w:t>/</w:t>
      </w:r>
      <w:r w:rsidRPr="00082C7E">
        <w:rPr>
          <w:sz w:val="22"/>
          <w:szCs w:val="22"/>
        </w:rPr>
        <w:t>serviços deverá ser marcada com antecedência de pelo menos 48 (quarenta e oito) horas e deverá ser realizada em horário comercial.</w:t>
      </w:r>
    </w:p>
    <w:p w:rsidR="006D50C7" w:rsidRPr="00570DB9" w:rsidRDefault="006D50C7" w:rsidP="0094741D">
      <w:pPr>
        <w:pStyle w:val="Recuodecorpodetexto"/>
        <w:numPr>
          <w:ilvl w:val="1"/>
          <w:numId w:val="48"/>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Em processo de recuperação judicial ou em processo de falência, </w:t>
      </w:r>
      <w:proofErr w:type="gramStart"/>
      <w:r w:rsidRPr="00570DB9">
        <w:rPr>
          <w:rFonts w:ascii="Times New Roman" w:eastAsia="Arial Unicode MS" w:hAnsi="Times New Roman"/>
          <w:color w:val="auto"/>
          <w:sz w:val="22"/>
          <w:szCs w:val="22"/>
        </w:rPr>
        <w:t>sob concurso</w:t>
      </w:r>
      <w:proofErr w:type="gramEnd"/>
      <w:r w:rsidRPr="00570DB9">
        <w:rPr>
          <w:rFonts w:ascii="Times New Roman" w:eastAsia="Arial Unicode MS" w:hAnsi="Times New Roman"/>
          <w:color w:val="auto"/>
          <w:sz w:val="22"/>
          <w:szCs w:val="22"/>
        </w:rPr>
        <w:t xml:space="preserve"> de credores, em dissolução ou em liquidação;</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DD21ED"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DD21ED">
        <w:rPr>
          <w:rFonts w:ascii="Times New Roman" w:hAnsi="Times New Roman"/>
          <w:sz w:val="22"/>
          <w:szCs w:val="22"/>
        </w:rPr>
        <w:t>Não será permitida, na presente licitação, a participação de empresas em consórcio</w:t>
      </w:r>
      <w:r w:rsidR="00106778">
        <w:rPr>
          <w:rFonts w:ascii="Times New Roman" w:hAnsi="Times New Roman"/>
          <w:sz w:val="22"/>
          <w:szCs w:val="22"/>
        </w:rPr>
        <w:t xml:space="preserve"> nem a subcontratação dos serviços</w:t>
      </w:r>
      <w:r w:rsidR="006D50C7" w:rsidRPr="00DD21ED">
        <w:rPr>
          <w:rFonts w:ascii="Times New Roman" w:eastAsia="Arial Unicode MS" w:hAnsi="Times New Roman"/>
          <w:color w:val="auto"/>
          <w:sz w:val="22"/>
          <w:szCs w:val="22"/>
        </w:rPr>
        <w:t>;</w:t>
      </w:r>
    </w:p>
    <w:p w:rsidR="006D50C7"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94741D">
      <w:pPr>
        <w:pStyle w:val="Recuodecorpodetexto"/>
        <w:numPr>
          <w:ilvl w:val="1"/>
          <w:numId w:val="48"/>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94741D">
      <w:pPr>
        <w:pStyle w:val="Recuodecorpodetexto"/>
        <w:numPr>
          <w:ilvl w:val="2"/>
          <w:numId w:val="52"/>
        </w:numPr>
        <w:spacing w:before="240"/>
        <w:rPr>
          <w:sz w:val="22"/>
          <w:szCs w:val="24"/>
        </w:rPr>
      </w:pPr>
      <w:r w:rsidRPr="00570DB9">
        <w:rPr>
          <w:sz w:val="22"/>
          <w:szCs w:val="24"/>
        </w:rPr>
        <w:t>Por documento hábil, entende-se:</w:t>
      </w:r>
    </w:p>
    <w:p w:rsidR="006D50C7" w:rsidRPr="00570DB9" w:rsidRDefault="006D50C7" w:rsidP="0094741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94741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94741D">
      <w:pPr>
        <w:pStyle w:val="Recuodecorpodetexto"/>
        <w:numPr>
          <w:ilvl w:val="2"/>
          <w:numId w:val="52"/>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94741D">
      <w:pPr>
        <w:pStyle w:val="Recuodecorpodetexto"/>
        <w:numPr>
          <w:ilvl w:val="2"/>
          <w:numId w:val="52"/>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94741D">
      <w:pPr>
        <w:pStyle w:val="Recuodecorpodetexto"/>
        <w:numPr>
          <w:ilvl w:val="0"/>
          <w:numId w:val="45"/>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94741D">
      <w:pPr>
        <w:pStyle w:val="Recuodecorpodetexto"/>
        <w:numPr>
          <w:ilvl w:val="1"/>
          <w:numId w:val="48"/>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00AB4A2A" w:rsidRPr="00F71823">
          <w:rPr>
            <w:rStyle w:val="Hyperlink"/>
            <w:sz w:val="22"/>
          </w:rPr>
          <w:t>2a.sl@codevasf.gov.br</w:t>
        </w:r>
      </w:hyperlink>
      <w:r w:rsidRPr="00570DB9">
        <w:rPr>
          <w:sz w:val="22"/>
        </w:rPr>
        <w:t xml:space="preserve">, ouvida a </w:t>
      </w:r>
      <w:r w:rsidR="00A11B47" w:rsidRPr="00313CAC">
        <w:rPr>
          <w:b/>
          <w:bCs/>
          <w:color w:val="000000"/>
          <w:sz w:val="22"/>
          <w:szCs w:val="22"/>
          <w:lang w:eastAsia="pt-BR"/>
        </w:rPr>
        <w:t>Gerência Regional de Infraestrutur</w:t>
      </w:r>
      <w:r w:rsidR="00A11B47">
        <w:rPr>
          <w:b/>
          <w:bCs/>
          <w:color w:val="000000"/>
          <w:sz w:val="22"/>
          <w:szCs w:val="22"/>
          <w:lang w:eastAsia="pt-BR"/>
        </w:rPr>
        <w:t>a</w:t>
      </w:r>
      <w:r w:rsidR="00A11B47">
        <w:rPr>
          <w:rFonts w:ascii="Times" w:hAnsi="Times" w:cs="Times"/>
          <w:color w:val="000000"/>
          <w:sz w:val="20"/>
          <w:lang w:eastAsia="pt-BR"/>
        </w:rPr>
        <w:t xml:space="preserve"> </w:t>
      </w:r>
      <w:r w:rsidR="00A11B47" w:rsidRPr="00172FDB">
        <w:rPr>
          <w:b/>
          <w:sz w:val="22"/>
          <w:szCs w:val="22"/>
        </w:rPr>
        <w:t>2ª SR/</w:t>
      </w:r>
      <w:r w:rsidR="00A11B47">
        <w:rPr>
          <w:b/>
          <w:sz w:val="22"/>
          <w:szCs w:val="22"/>
        </w:rPr>
        <w:t>GRD</w:t>
      </w:r>
      <w:r w:rsidR="00A11B47">
        <w:rPr>
          <w:rFonts w:ascii="Times" w:hAnsi="Times" w:cs="Times"/>
          <w:color w:val="000000"/>
          <w:sz w:val="20"/>
          <w:lang w:eastAsia="pt-BR"/>
        </w:rPr>
        <w:t xml:space="preserve"> </w:t>
      </w:r>
      <w:r w:rsidR="00A11B47" w:rsidRPr="00570DB9">
        <w:rPr>
          <w:sz w:val="22"/>
          <w:szCs w:val="22"/>
        </w:rPr>
        <w:t>da</w:t>
      </w:r>
      <w:r w:rsidR="00A11B47" w:rsidRPr="00345E4D">
        <w:rPr>
          <w:sz w:val="22"/>
          <w:szCs w:val="24"/>
        </w:rPr>
        <w:t xml:space="preserve"> CODEVASF</w:t>
      </w:r>
      <w:r w:rsidRPr="00570DB9">
        <w:rPr>
          <w:sz w:val="22"/>
        </w:rPr>
        <w:t>, respeitado o prazo disposto no subitem 3.2 a seguir descrito.</w:t>
      </w:r>
    </w:p>
    <w:p w:rsidR="006D50C7" w:rsidRPr="00570DB9" w:rsidRDefault="006D50C7" w:rsidP="0094741D">
      <w:pPr>
        <w:pStyle w:val="Recuodecorpodetexto"/>
        <w:numPr>
          <w:ilvl w:val="1"/>
          <w:numId w:val="48"/>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94741D">
      <w:pPr>
        <w:pStyle w:val="Recuodecorpodetexto"/>
        <w:numPr>
          <w:ilvl w:val="1"/>
          <w:numId w:val="48"/>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 xml:space="preserve">dital. No caso de modificação do edital será prorrogada a data de apresentação das propostas, </w:t>
      </w:r>
      <w:r w:rsidRPr="00570DB9">
        <w:rPr>
          <w:sz w:val="22"/>
          <w:szCs w:val="24"/>
        </w:rPr>
        <w:lastRenderedPageBreak/>
        <w:t>pelo prazo estabelecido em Lei, exceto quando inquestionavelmente não afetar a formulação das propostas.</w:t>
      </w:r>
    </w:p>
    <w:p w:rsidR="006D50C7" w:rsidRPr="00570DB9" w:rsidRDefault="006D50C7" w:rsidP="0094741D">
      <w:pPr>
        <w:pStyle w:val="Recuodecorpodetexto"/>
        <w:numPr>
          <w:ilvl w:val="1"/>
          <w:numId w:val="48"/>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 seus custos e prazos de execução.</w:t>
      </w:r>
    </w:p>
    <w:p w:rsidR="006D50C7" w:rsidRDefault="006D50C7" w:rsidP="0094741D">
      <w:pPr>
        <w:pStyle w:val="Recuodecorpodetexto"/>
        <w:numPr>
          <w:ilvl w:val="1"/>
          <w:numId w:val="48"/>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94741D">
      <w:pPr>
        <w:pStyle w:val="Recuodecorpodetexto"/>
        <w:numPr>
          <w:ilvl w:val="1"/>
          <w:numId w:val="48"/>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94741D">
      <w:pPr>
        <w:pStyle w:val="Recuodecorpodetexto"/>
        <w:numPr>
          <w:ilvl w:val="2"/>
          <w:numId w:val="48"/>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94741D">
      <w:pPr>
        <w:pStyle w:val="Recuodecorpodetexto"/>
        <w:numPr>
          <w:ilvl w:val="0"/>
          <w:numId w:val="45"/>
        </w:numPr>
        <w:spacing w:before="240"/>
        <w:rPr>
          <w:b/>
          <w:iCs/>
          <w:sz w:val="22"/>
          <w:szCs w:val="24"/>
        </w:rPr>
      </w:pPr>
      <w:r w:rsidRPr="00570DB9">
        <w:rPr>
          <w:b/>
          <w:iCs/>
          <w:sz w:val="22"/>
          <w:szCs w:val="24"/>
        </w:rPr>
        <w:t>APRESENTAÇÃO DA DOCUMENTAÇÃO E PROPOSTAS</w:t>
      </w:r>
    </w:p>
    <w:p w:rsidR="006D50C7" w:rsidRPr="00570DB9" w:rsidRDefault="006D50C7" w:rsidP="0094741D">
      <w:pPr>
        <w:pStyle w:val="Recuodecorpodetexto"/>
        <w:numPr>
          <w:ilvl w:val="1"/>
          <w:numId w:val="48"/>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94741D">
      <w:pPr>
        <w:numPr>
          <w:ilvl w:val="0"/>
          <w:numId w:val="5"/>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94741D">
      <w:pPr>
        <w:numPr>
          <w:ilvl w:val="0"/>
          <w:numId w:val="5"/>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94741D">
      <w:pPr>
        <w:pStyle w:val="Recuodecorpodetexto"/>
        <w:numPr>
          <w:ilvl w:val="2"/>
          <w:numId w:val="53"/>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A “Documentação”, no que couber, e a “Proposta Financeira” deverão estar datilografadas ou impressas por processo eletrônico em papel timbrado da empresa, em língua portuguesa, salvo quanto a expressões técnicas de uso corrente, com clareza, sem emendas, entrelinhas, rasuras ou </w:t>
      </w:r>
      <w:r w:rsidRPr="00570DB9">
        <w:rPr>
          <w:sz w:val="22"/>
          <w:szCs w:val="24"/>
        </w:rPr>
        <w:lastRenderedPageBreak/>
        <w:t>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94741D">
      <w:pPr>
        <w:pStyle w:val="Recuodecorpodetexto"/>
        <w:numPr>
          <w:ilvl w:val="3"/>
          <w:numId w:val="54"/>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As propostas deverão contemplar todas as obras/serviços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 xml:space="preserve">dital. Não serão aceitas propostas que não apresentarem cotações para </w:t>
      </w:r>
      <w:proofErr w:type="gramStart"/>
      <w:r w:rsidRPr="00570DB9">
        <w:rPr>
          <w:sz w:val="22"/>
          <w:szCs w:val="24"/>
        </w:rPr>
        <w:t>todas as obras/serviços solicitados</w:t>
      </w:r>
      <w:proofErr w:type="gramEnd"/>
      <w:r w:rsidRPr="00570DB9">
        <w:rPr>
          <w:sz w:val="22"/>
          <w:szCs w:val="24"/>
        </w:rPr>
        <w:t>. Tais propostas serão desclassificadas.</w:t>
      </w:r>
    </w:p>
    <w:p w:rsidR="006D50C7" w:rsidRPr="00570DB9" w:rsidRDefault="006D50C7" w:rsidP="0094741D">
      <w:pPr>
        <w:pStyle w:val="Recuodecorpodetexto"/>
        <w:numPr>
          <w:ilvl w:val="1"/>
          <w:numId w:val="55"/>
        </w:numPr>
        <w:spacing w:before="240"/>
        <w:rPr>
          <w:b/>
          <w:iCs/>
          <w:sz w:val="22"/>
          <w:szCs w:val="24"/>
        </w:rPr>
      </w:pPr>
      <w:r w:rsidRPr="00570DB9">
        <w:rPr>
          <w:b/>
          <w:iCs/>
          <w:sz w:val="22"/>
          <w:szCs w:val="24"/>
        </w:rPr>
        <w:t>DOCUMENTAÇÃO – INVÓLUCRO N.º 01 (UM)</w:t>
      </w:r>
    </w:p>
    <w:p w:rsidR="006D50C7" w:rsidRPr="00570DB9" w:rsidRDefault="006D50C7" w:rsidP="0094741D">
      <w:pPr>
        <w:pStyle w:val="Recuodecorpodetexto"/>
        <w:numPr>
          <w:ilvl w:val="2"/>
          <w:numId w:val="56"/>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94741D">
      <w:pPr>
        <w:pStyle w:val="Recuodecorpodetexto"/>
        <w:numPr>
          <w:ilvl w:val="3"/>
          <w:numId w:val="57"/>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94741D">
      <w:pPr>
        <w:pStyle w:val="Recuodecorpodetexto"/>
        <w:numPr>
          <w:ilvl w:val="3"/>
          <w:numId w:val="57"/>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94741D">
      <w:pPr>
        <w:pStyle w:val="Recuodecorpodetexto"/>
        <w:numPr>
          <w:ilvl w:val="2"/>
          <w:numId w:val="56"/>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94741D">
      <w:pPr>
        <w:pStyle w:val="Recuodecorpodetexto"/>
        <w:numPr>
          <w:ilvl w:val="3"/>
          <w:numId w:val="58"/>
        </w:numPr>
        <w:spacing w:before="240"/>
        <w:rPr>
          <w:b/>
          <w:sz w:val="22"/>
          <w:szCs w:val="24"/>
        </w:rPr>
      </w:pPr>
      <w:r w:rsidRPr="00570DB9">
        <w:rPr>
          <w:b/>
          <w:sz w:val="22"/>
          <w:szCs w:val="24"/>
        </w:rPr>
        <w:t>Habilitação Jurídica</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w:t>
      </w:r>
      <w:proofErr w:type="spellStart"/>
      <w:r w:rsidRPr="00B81543">
        <w:rPr>
          <w:rFonts w:ascii="Times New Roman" w:eastAsia="Arial Unicode MS" w:hAnsi="Times New Roman"/>
          <w:color w:val="auto"/>
          <w:sz w:val="22"/>
          <w:szCs w:val="22"/>
        </w:rPr>
        <w:t>arts</w:t>
      </w:r>
      <w:proofErr w:type="spellEnd"/>
      <w:r w:rsidRPr="00B81543">
        <w:rPr>
          <w:rFonts w:ascii="Times New Roman" w:eastAsia="Arial Unicode MS" w:hAnsi="Times New Roman"/>
          <w:color w:val="auto"/>
          <w:sz w:val="22"/>
          <w:szCs w:val="22"/>
        </w:rPr>
        <w:t>.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94741D">
      <w:pPr>
        <w:pStyle w:val="Recuodecorpodetexto"/>
        <w:numPr>
          <w:ilvl w:val="3"/>
          <w:numId w:val="58"/>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94741D">
      <w:pPr>
        <w:pStyle w:val="Recuodecorpodetexto"/>
        <w:numPr>
          <w:ilvl w:val="3"/>
          <w:numId w:val="58"/>
        </w:numPr>
        <w:spacing w:before="240"/>
        <w:rPr>
          <w:b/>
          <w:sz w:val="22"/>
          <w:szCs w:val="22"/>
        </w:rPr>
      </w:pPr>
      <w:r>
        <w:rPr>
          <w:b/>
          <w:sz w:val="22"/>
          <w:szCs w:val="22"/>
        </w:rPr>
        <w:t>Qualificação Técnica</w:t>
      </w:r>
      <w:r w:rsidR="009D0B9E">
        <w:rPr>
          <w:b/>
          <w:sz w:val="22"/>
          <w:szCs w:val="22"/>
        </w:rPr>
        <w:t xml:space="preserve"> </w:t>
      </w:r>
    </w:p>
    <w:p w:rsidR="00752AB8" w:rsidRPr="006B6E0C" w:rsidRDefault="004C4E43"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2522C3">
        <w:rPr>
          <w:rFonts w:ascii="Times New Roman" w:hAnsi="Times New Roman"/>
          <w:sz w:val="22"/>
          <w:szCs w:val="22"/>
        </w:rPr>
        <w:t>Prova de inscrição</w:t>
      </w:r>
      <w:r w:rsidRPr="006B6E0C">
        <w:rPr>
          <w:rFonts w:ascii="Times New Roman" w:hAnsi="Times New Roman"/>
          <w:sz w:val="22"/>
          <w:szCs w:val="22"/>
        </w:rPr>
        <w:t xml:space="preserve"> ou registro da licitante e dos seus responsáveis técnicos, junto ao Conselho Regional de Engenharia e Agronomia - CREA ou CAU – Conselho de Arquitetura e Urbanismo competente da região a que estiver vinculada a licitante, que comprove atividade relacionada com o objeto</w:t>
      </w:r>
      <w:r w:rsidR="005E15C5" w:rsidRPr="006B6E0C">
        <w:rPr>
          <w:rFonts w:ascii="Times New Roman" w:hAnsi="Times New Roman"/>
          <w:sz w:val="22"/>
          <w:szCs w:val="22"/>
        </w:rPr>
        <w:t>;</w:t>
      </w:r>
    </w:p>
    <w:p w:rsidR="005E15C5" w:rsidRPr="006B6E0C" w:rsidRDefault="004C4E43"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6B6E0C">
        <w:rPr>
          <w:rFonts w:ascii="Times New Roman" w:hAnsi="Times New Roman"/>
          <w:sz w:val="22"/>
          <w:szCs w:val="22"/>
        </w:rPr>
        <w:t>Declaração de que se inteirou das dificuldades e dos dados indispensáveis à apresentação de sua proposta e que os preços propostos cobrirão quaisquer despesas que incidam ou venham a incidir sobre a execução dos serviços (conforme Anexo IV)</w:t>
      </w:r>
      <w:r w:rsidR="005E15C5" w:rsidRPr="006B6E0C">
        <w:rPr>
          <w:rFonts w:ascii="Times New Roman" w:hAnsi="Times New Roman"/>
          <w:sz w:val="22"/>
          <w:szCs w:val="22"/>
        </w:rPr>
        <w:t>;</w:t>
      </w:r>
    </w:p>
    <w:p w:rsidR="005E15C5" w:rsidRPr="006B6E0C" w:rsidRDefault="00AC0379"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AC0379">
        <w:rPr>
          <w:rFonts w:ascii="Times New Roman" w:hAnsi="Times New Roman"/>
          <w:sz w:val="22"/>
          <w:szCs w:val="22"/>
        </w:rPr>
        <w:t>Atestado(s) de capacidade técnica, em nome da empresa, expedido por pessoas jurídicas de direito público ou privado, devidamente registrado no CREA ou CAU da região onde os serviços foram executados, acompanhado(s) da(s) respectiva(s) Certidão</w:t>
      </w:r>
      <w:r>
        <w:rPr>
          <w:rFonts w:ascii="Times New Roman" w:hAnsi="Times New Roman"/>
          <w:sz w:val="22"/>
          <w:szCs w:val="22"/>
        </w:rPr>
        <w:t xml:space="preserve"> </w:t>
      </w:r>
      <w:r w:rsidRPr="00AC0379">
        <w:rPr>
          <w:rFonts w:ascii="Times New Roman" w:hAnsi="Times New Roman"/>
          <w:sz w:val="22"/>
          <w:szCs w:val="22"/>
        </w:rPr>
        <w:t>(</w:t>
      </w:r>
      <w:proofErr w:type="spellStart"/>
      <w:r w:rsidRPr="00AC0379">
        <w:rPr>
          <w:rFonts w:ascii="Times New Roman" w:hAnsi="Times New Roman"/>
          <w:sz w:val="22"/>
          <w:szCs w:val="22"/>
        </w:rPr>
        <w:t>ões</w:t>
      </w:r>
      <w:proofErr w:type="spellEnd"/>
      <w:r w:rsidRPr="00AC0379">
        <w:rPr>
          <w:rFonts w:ascii="Times New Roman" w:hAnsi="Times New Roman"/>
          <w:sz w:val="22"/>
          <w:szCs w:val="22"/>
        </w:rPr>
        <w:t>) de Acervo Técnico – CAT ou Registro de Responsabilidade Técnica - RRT, expedida(s) por estes Conselhos, que comprovem que a licitante tenha executado serviços similares de porte e complexidade ao objeto desta licitação, com os seguintes quantitativos mínimos</w:t>
      </w:r>
      <w:r w:rsidR="005E15C5" w:rsidRPr="006B6E0C">
        <w:rPr>
          <w:rFonts w:ascii="Times New Roman" w:hAnsi="Times New Roman"/>
          <w:sz w:val="22"/>
          <w:szCs w:val="22"/>
        </w:rPr>
        <w:t>:</w:t>
      </w:r>
    </w:p>
    <w:p w:rsidR="005E15C5" w:rsidRPr="00AC0379" w:rsidRDefault="005E15C5" w:rsidP="002522C3">
      <w:pPr>
        <w:pStyle w:val="Default"/>
        <w:spacing w:after="137"/>
        <w:ind w:left="1843" w:hanging="567"/>
        <w:jc w:val="both"/>
        <w:rPr>
          <w:rFonts w:ascii="Times New Roman" w:eastAsia="Arial Unicode MS" w:hAnsi="Times New Roman"/>
          <w:color w:val="auto"/>
          <w:sz w:val="22"/>
          <w:szCs w:val="22"/>
        </w:rPr>
      </w:pPr>
      <w:proofErr w:type="gramStart"/>
      <w:r w:rsidRPr="006B6E0C">
        <w:rPr>
          <w:rFonts w:ascii="Times New Roman" w:hAnsi="Times New Roman"/>
          <w:sz w:val="22"/>
          <w:szCs w:val="22"/>
        </w:rPr>
        <w:t>c.</w:t>
      </w:r>
      <w:proofErr w:type="gramEnd"/>
      <w:r w:rsidRPr="006B6E0C">
        <w:rPr>
          <w:rFonts w:ascii="Times New Roman" w:hAnsi="Times New Roman"/>
          <w:sz w:val="22"/>
          <w:szCs w:val="22"/>
        </w:rPr>
        <w:t xml:space="preserve">1) </w:t>
      </w:r>
      <w:r w:rsidR="00AC0379" w:rsidRPr="00AC0379">
        <w:rPr>
          <w:rFonts w:ascii="Times New Roman" w:hAnsi="Times New Roman"/>
          <w:sz w:val="22"/>
          <w:szCs w:val="22"/>
        </w:rPr>
        <w:t>Definem-se como serviços similares: Serviços de natureza civil, que contenham:</w:t>
      </w:r>
      <w:r w:rsidR="00AC0379" w:rsidRPr="00AC0379">
        <w:rPr>
          <w:rFonts w:ascii="Times New Roman" w:hAnsi="Times New Roman"/>
          <w:b/>
          <w:sz w:val="22"/>
          <w:szCs w:val="22"/>
        </w:rPr>
        <w:t xml:space="preserve"> Escavação, carga e transporte mecânico de material </w:t>
      </w:r>
      <w:r w:rsidR="00AC0379" w:rsidRPr="00AC0379">
        <w:rPr>
          <w:rFonts w:ascii="Times New Roman" w:hAnsi="Times New Roman"/>
          <w:b/>
          <w:i/>
          <w:sz w:val="22"/>
          <w:szCs w:val="22"/>
        </w:rPr>
        <w:t>granular</w:t>
      </w:r>
      <w:r w:rsidR="006B6E0C" w:rsidRPr="00AC0379">
        <w:rPr>
          <w:rFonts w:ascii="Times New Roman" w:hAnsi="Times New Roman"/>
          <w:b/>
          <w:sz w:val="22"/>
          <w:szCs w:val="22"/>
        </w:rPr>
        <w:t>;</w:t>
      </w:r>
    </w:p>
    <w:p w:rsidR="005E15C5" w:rsidRPr="00AC0379" w:rsidRDefault="005E15C5" w:rsidP="00042AB2">
      <w:pPr>
        <w:pStyle w:val="Default"/>
        <w:spacing w:after="137"/>
        <w:ind w:left="1843" w:hanging="567"/>
        <w:jc w:val="both"/>
        <w:rPr>
          <w:rFonts w:ascii="Times New Roman" w:hAnsi="Times New Roman"/>
          <w:sz w:val="22"/>
          <w:szCs w:val="22"/>
        </w:rPr>
      </w:pPr>
      <w:proofErr w:type="gramStart"/>
      <w:r w:rsidRPr="00AC0379">
        <w:rPr>
          <w:rFonts w:ascii="Times New Roman" w:eastAsia="Arial Unicode MS" w:hAnsi="Times New Roman"/>
          <w:color w:val="auto"/>
          <w:sz w:val="22"/>
          <w:szCs w:val="22"/>
        </w:rPr>
        <w:t>c.</w:t>
      </w:r>
      <w:proofErr w:type="gramEnd"/>
      <w:r w:rsidRPr="00AC0379">
        <w:rPr>
          <w:rFonts w:ascii="Times New Roman" w:eastAsia="Arial Unicode MS" w:hAnsi="Times New Roman"/>
          <w:color w:val="auto"/>
          <w:sz w:val="22"/>
          <w:szCs w:val="22"/>
        </w:rPr>
        <w:t xml:space="preserve">2) </w:t>
      </w:r>
      <w:r w:rsidR="00042AB2" w:rsidRPr="00AC0379">
        <w:rPr>
          <w:rFonts w:ascii="Times New Roman" w:eastAsia="Arial Unicode MS" w:hAnsi="Times New Roman"/>
          <w:color w:val="auto"/>
          <w:sz w:val="22"/>
          <w:szCs w:val="22"/>
        </w:rPr>
        <w:t xml:space="preserve"> </w:t>
      </w:r>
      <w:r w:rsidR="00AC0379" w:rsidRPr="00AC0379">
        <w:rPr>
          <w:rFonts w:ascii="Times New Roman" w:hAnsi="Times New Roman"/>
          <w:sz w:val="22"/>
          <w:szCs w:val="22"/>
        </w:rPr>
        <w:t xml:space="preserve">Definem-se como serviços de porte e complexidade similares àqueles que apresentam grandezas e características técnicas semelhantes às descritas na Composição de Custos – Anexo I, parte integrante deste </w:t>
      </w:r>
      <w:r w:rsidR="00CA4C16">
        <w:rPr>
          <w:rFonts w:ascii="Times New Roman" w:hAnsi="Times New Roman"/>
          <w:sz w:val="22"/>
          <w:szCs w:val="22"/>
        </w:rPr>
        <w:t>edital</w:t>
      </w:r>
      <w:r w:rsidRPr="00AC0379">
        <w:rPr>
          <w:rFonts w:ascii="Times New Roman" w:hAnsi="Times New Roman"/>
          <w:sz w:val="22"/>
          <w:szCs w:val="22"/>
        </w:rPr>
        <w:t>;</w:t>
      </w:r>
    </w:p>
    <w:p w:rsidR="005E15C5" w:rsidRPr="006B6E0C" w:rsidRDefault="005E15C5" w:rsidP="005E15C5">
      <w:pPr>
        <w:pStyle w:val="Default"/>
        <w:spacing w:after="137"/>
        <w:ind w:left="1843" w:hanging="567"/>
        <w:jc w:val="both"/>
        <w:rPr>
          <w:rFonts w:ascii="Times New Roman" w:eastAsia="Arial Unicode MS" w:hAnsi="Times New Roman"/>
          <w:color w:val="auto"/>
          <w:sz w:val="22"/>
          <w:szCs w:val="22"/>
        </w:rPr>
      </w:pPr>
      <w:proofErr w:type="gramStart"/>
      <w:r w:rsidRPr="00AC0379">
        <w:rPr>
          <w:rFonts w:ascii="Times New Roman" w:hAnsi="Times New Roman"/>
          <w:sz w:val="22"/>
          <w:szCs w:val="22"/>
        </w:rPr>
        <w:lastRenderedPageBreak/>
        <w:t>c.</w:t>
      </w:r>
      <w:proofErr w:type="gramEnd"/>
      <w:r w:rsidR="006B6E0C" w:rsidRPr="00AC0379">
        <w:rPr>
          <w:rFonts w:ascii="Times New Roman" w:hAnsi="Times New Roman"/>
          <w:sz w:val="22"/>
          <w:szCs w:val="22"/>
        </w:rPr>
        <w:t>3</w:t>
      </w:r>
      <w:r w:rsidRPr="00AC0379">
        <w:rPr>
          <w:rFonts w:ascii="Times New Roman" w:hAnsi="Times New Roman"/>
          <w:sz w:val="22"/>
          <w:szCs w:val="22"/>
        </w:rPr>
        <w:t xml:space="preserve">) </w:t>
      </w:r>
      <w:r w:rsidR="006B6E0C" w:rsidRPr="00AC0379">
        <w:rPr>
          <w:rFonts w:ascii="Times New Roman" w:hAnsi="Times New Roman"/>
          <w:sz w:val="22"/>
          <w:szCs w:val="22"/>
        </w:rPr>
        <w:t xml:space="preserve">  </w:t>
      </w:r>
      <w:r w:rsidR="00AC0379" w:rsidRPr="00AC0379">
        <w:rPr>
          <w:rFonts w:ascii="Times New Roman" w:hAnsi="Times New Roman"/>
          <w:sz w:val="22"/>
          <w:szCs w:val="22"/>
        </w:rPr>
        <w:t>Deverá (</w:t>
      </w:r>
      <w:proofErr w:type="spellStart"/>
      <w:r w:rsidR="00AC0379" w:rsidRPr="00AC0379">
        <w:rPr>
          <w:rFonts w:ascii="Times New Roman" w:hAnsi="Times New Roman"/>
          <w:sz w:val="22"/>
          <w:szCs w:val="22"/>
        </w:rPr>
        <w:t>ão</w:t>
      </w:r>
      <w:proofErr w:type="spellEnd"/>
      <w:r w:rsidR="00AC0379" w:rsidRPr="00AC0379">
        <w:rPr>
          <w:rFonts w:ascii="Times New Roman" w:hAnsi="Times New Roman"/>
          <w:sz w:val="22"/>
          <w:szCs w:val="22"/>
        </w:rPr>
        <w:t>) constar do(s) atestado(s) ou da(s) certidão (</w:t>
      </w:r>
      <w:proofErr w:type="spellStart"/>
      <w:r w:rsidR="00AC0379" w:rsidRPr="00AC0379">
        <w:rPr>
          <w:rFonts w:ascii="Times New Roman" w:hAnsi="Times New Roman"/>
          <w:sz w:val="22"/>
          <w:szCs w:val="22"/>
        </w:rPr>
        <w:t>ões</w:t>
      </w:r>
      <w:proofErr w:type="spellEnd"/>
      <w:r w:rsidR="00AC0379" w:rsidRPr="00AC0379">
        <w:rPr>
          <w:rFonts w:ascii="Times New Roman" w:hAnsi="Times New Roman"/>
          <w:sz w:val="22"/>
          <w:szCs w:val="22"/>
        </w:rPr>
        <w:t>) expedida(s) pelo CREA ou CAU, em destaque, os seguintes dados: local de execução, nome do contratante e da pessoa jurídica contratada, nome(s) do(s) responsável(</w:t>
      </w:r>
      <w:proofErr w:type="spellStart"/>
      <w:r w:rsidR="00AC0379" w:rsidRPr="00AC0379">
        <w:rPr>
          <w:rFonts w:ascii="Times New Roman" w:hAnsi="Times New Roman"/>
          <w:sz w:val="22"/>
          <w:szCs w:val="22"/>
        </w:rPr>
        <w:t>is</w:t>
      </w:r>
      <w:proofErr w:type="spellEnd"/>
      <w:r w:rsidR="00AC0379" w:rsidRPr="00AC0379">
        <w:rPr>
          <w:rFonts w:ascii="Times New Roman" w:hAnsi="Times New Roman"/>
          <w:sz w:val="22"/>
          <w:szCs w:val="22"/>
        </w:rPr>
        <w:t>) técnicos(s), seu(s) título(s) profissional(</w:t>
      </w:r>
      <w:proofErr w:type="spellStart"/>
      <w:r w:rsidR="00AC0379" w:rsidRPr="00AC0379">
        <w:rPr>
          <w:rFonts w:ascii="Times New Roman" w:hAnsi="Times New Roman"/>
          <w:sz w:val="22"/>
          <w:szCs w:val="22"/>
        </w:rPr>
        <w:t>is</w:t>
      </w:r>
      <w:proofErr w:type="spellEnd"/>
      <w:r w:rsidR="00AC0379" w:rsidRPr="00AC0379">
        <w:rPr>
          <w:rFonts w:ascii="Times New Roman" w:hAnsi="Times New Roman"/>
          <w:sz w:val="22"/>
          <w:szCs w:val="22"/>
        </w:rPr>
        <w:t>) e número(s) de registro(s) no CREA ou CAU; descrição técnica sucinta indicando os serviços e quantitativos executados e o prazo final de execução</w:t>
      </w:r>
      <w:r w:rsidRPr="006B6E0C">
        <w:rPr>
          <w:rFonts w:ascii="Times New Roman" w:hAnsi="Times New Roman"/>
          <w:sz w:val="22"/>
          <w:szCs w:val="22"/>
        </w:rPr>
        <w:t>;</w:t>
      </w:r>
    </w:p>
    <w:p w:rsidR="005E15C5" w:rsidRPr="006B6E0C" w:rsidRDefault="00CA4C16"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A4C16">
        <w:rPr>
          <w:rFonts w:ascii="Times New Roman" w:hAnsi="Times New Roman"/>
          <w:sz w:val="22"/>
          <w:szCs w:val="22"/>
        </w:rPr>
        <w:t>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serviço relativo a construções civis, ou similares, conforme alínea c</w:t>
      </w:r>
      <w:r>
        <w:rPr>
          <w:rFonts w:ascii="Times New Roman" w:hAnsi="Times New Roman"/>
          <w:sz w:val="22"/>
          <w:szCs w:val="22"/>
        </w:rPr>
        <w:t>.</w:t>
      </w:r>
      <w:r w:rsidRPr="00CA4C16">
        <w:rPr>
          <w:rFonts w:ascii="Times New Roman" w:hAnsi="Times New Roman"/>
          <w:sz w:val="22"/>
          <w:szCs w:val="22"/>
        </w:rPr>
        <w:t>1</w:t>
      </w:r>
      <w:r w:rsidR="005E15C5" w:rsidRPr="006B6E0C">
        <w:rPr>
          <w:rFonts w:ascii="Times New Roman" w:hAnsi="Times New Roman"/>
          <w:sz w:val="22"/>
          <w:szCs w:val="22"/>
        </w:rPr>
        <w:t>;</w:t>
      </w:r>
    </w:p>
    <w:p w:rsidR="00201A60" w:rsidRPr="00BB313E" w:rsidRDefault="005E15C5"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BB313E">
        <w:rPr>
          <w:rFonts w:ascii="Times New Roman" w:hAnsi="Times New Roman"/>
          <w:sz w:val="22"/>
          <w:szCs w:val="22"/>
        </w:rPr>
        <w:t xml:space="preserve">Entende-se, para fins deste </w:t>
      </w:r>
      <w:r w:rsidR="00BB313E">
        <w:rPr>
          <w:rFonts w:ascii="Times New Roman" w:hAnsi="Times New Roman"/>
          <w:sz w:val="22"/>
          <w:szCs w:val="22"/>
        </w:rPr>
        <w:t>e</w:t>
      </w:r>
      <w:r w:rsidRPr="00BB313E">
        <w:rPr>
          <w:rFonts w:ascii="Times New Roman" w:hAnsi="Times New Roman"/>
          <w:sz w:val="22"/>
          <w:szCs w:val="22"/>
        </w:rPr>
        <w:t>dital, como pertencente ao quadro permanente</w:t>
      </w:r>
      <w:r w:rsidR="00201A60" w:rsidRPr="00BB313E">
        <w:rPr>
          <w:rFonts w:ascii="Times New Roman" w:hAnsi="Times New Roman"/>
          <w:sz w:val="22"/>
          <w:szCs w:val="22"/>
        </w:rPr>
        <w:t>:</w:t>
      </w:r>
    </w:p>
    <w:p w:rsidR="0050156E" w:rsidRPr="00BB313E" w:rsidRDefault="00BB313E" w:rsidP="00E65B17">
      <w:pPr>
        <w:pStyle w:val="PargrafodaLista"/>
        <w:numPr>
          <w:ilvl w:val="0"/>
          <w:numId w:val="102"/>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E65B17">
      <w:pPr>
        <w:pStyle w:val="PargrafodaLista"/>
        <w:numPr>
          <w:ilvl w:val="0"/>
          <w:numId w:val="102"/>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E65B17">
      <w:pPr>
        <w:pStyle w:val="PargrafodaLista"/>
        <w:numPr>
          <w:ilvl w:val="0"/>
          <w:numId w:val="102"/>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6D50C7" w:rsidRDefault="005E15C5" w:rsidP="00C66F04">
      <w:pPr>
        <w:pStyle w:val="Recuodecorpodetexto2"/>
        <w:tabs>
          <w:tab w:val="left" w:pos="1701"/>
        </w:tabs>
        <w:spacing w:before="120" w:after="120" w:line="240" w:lineRule="auto"/>
        <w:ind w:left="1701" w:hanging="426"/>
        <w:rPr>
          <w:sz w:val="22"/>
          <w:szCs w:val="22"/>
        </w:rPr>
      </w:pPr>
      <w:proofErr w:type="gramStart"/>
      <w:r>
        <w:rPr>
          <w:sz w:val="22"/>
          <w:szCs w:val="22"/>
        </w:rPr>
        <w:t>e</w:t>
      </w:r>
      <w:proofErr w:type="gramEnd"/>
      <w:r w:rsidR="00FD3D65" w:rsidRPr="00214AB0">
        <w:rPr>
          <w:sz w:val="22"/>
          <w:szCs w:val="22"/>
        </w:rPr>
        <w:t>.</w:t>
      </w:r>
      <w:r>
        <w:rPr>
          <w:sz w:val="22"/>
          <w:szCs w:val="22"/>
        </w:rPr>
        <w:t>1</w:t>
      </w:r>
      <w:r w:rsidR="0018622E" w:rsidRPr="00214AB0">
        <w:rPr>
          <w:sz w:val="22"/>
          <w:szCs w:val="22"/>
        </w:rPr>
        <w:t xml:space="preserve">) </w:t>
      </w:r>
      <w:r w:rsidR="00CA4C16" w:rsidRPr="007117FA">
        <w:rPr>
          <w:sz w:val="22"/>
          <w:szCs w:val="22"/>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os serviços, objeto deste </w:t>
      </w:r>
      <w:r w:rsidR="00CA4C16">
        <w:rPr>
          <w:sz w:val="22"/>
          <w:szCs w:val="22"/>
        </w:rPr>
        <w:t>edital</w:t>
      </w:r>
      <w:r w:rsidR="00FD3D65" w:rsidRPr="00214AB0">
        <w:rPr>
          <w:sz w:val="22"/>
          <w:szCs w:val="22"/>
        </w:rPr>
        <w:t>;</w:t>
      </w:r>
    </w:p>
    <w:p w:rsidR="00CA4C16" w:rsidRPr="00214AB0" w:rsidRDefault="00CA4C16" w:rsidP="00C66F04">
      <w:pPr>
        <w:pStyle w:val="Recuodecorpodetexto2"/>
        <w:tabs>
          <w:tab w:val="left" w:pos="1701"/>
        </w:tabs>
        <w:spacing w:before="120" w:after="120" w:line="240" w:lineRule="auto"/>
        <w:ind w:left="1701" w:hanging="426"/>
        <w:rPr>
          <w:sz w:val="22"/>
          <w:szCs w:val="22"/>
        </w:rPr>
      </w:pPr>
      <w:proofErr w:type="gramStart"/>
      <w:r>
        <w:rPr>
          <w:sz w:val="22"/>
          <w:szCs w:val="22"/>
        </w:rPr>
        <w:t>e</w:t>
      </w:r>
      <w:proofErr w:type="gramEnd"/>
      <w:r>
        <w:rPr>
          <w:sz w:val="22"/>
          <w:szCs w:val="22"/>
        </w:rPr>
        <w:t xml:space="preserve">.2) </w:t>
      </w:r>
      <w:r w:rsidRPr="007117FA">
        <w:rPr>
          <w:sz w:val="22"/>
          <w:szCs w:val="22"/>
        </w:rPr>
        <w:t>Quando se tratar de dirigente ou sócio da licitante tal comprovação será através do ato constitutivo da mesma</w:t>
      </w:r>
      <w:r>
        <w:rPr>
          <w:sz w:val="22"/>
          <w:szCs w:val="22"/>
        </w:rPr>
        <w:t>;</w:t>
      </w:r>
    </w:p>
    <w:p w:rsidR="00214AB0" w:rsidRPr="009615DC" w:rsidRDefault="00CA4C16" w:rsidP="00E65B17">
      <w:pPr>
        <w:pStyle w:val="PargrafodaLista"/>
        <w:numPr>
          <w:ilvl w:val="0"/>
          <w:numId w:val="103"/>
        </w:numPr>
        <w:tabs>
          <w:tab w:val="left" w:pos="3120"/>
        </w:tabs>
        <w:spacing w:before="120" w:after="120"/>
        <w:ind w:left="1276" w:hanging="425"/>
        <w:jc w:val="both"/>
        <w:rPr>
          <w:sz w:val="22"/>
          <w:szCs w:val="22"/>
          <w:vertAlign w:val="baseline"/>
        </w:rPr>
      </w:pPr>
      <w:r w:rsidRPr="00CA4C16">
        <w:rPr>
          <w:sz w:val="22"/>
          <w:szCs w:val="22"/>
          <w:vertAlign w:val="baseline"/>
        </w:rPr>
        <w:t>No caso de duas ou mais licitantes apresentarem atestados de um mesmo profissional como responsável técnico, como comprovação de qualificação técnica, ambas serão inabilitadas</w:t>
      </w:r>
      <w:r w:rsidR="009615DC" w:rsidRPr="009615DC">
        <w:rPr>
          <w:sz w:val="22"/>
          <w:szCs w:val="22"/>
          <w:vertAlign w:val="baseline"/>
        </w:rPr>
        <w:t>.</w:t>
      </w:r>
    </w:p>
    <w:p w:rsidR="006D50C7" w:rsidRPr="00717E67" w:rsidRDefault="006D50C7" w:rsidP="0094741D">
      <w:pPr>
        <w:pStyle w:val="Recuodecorpodetexto"/>
        <w:numPr>
          <w:ilvl w:val="3"/>
          <w:numId w:val="58"/>
        </w:numPr>
        <w:spacing w:before="240"/>
        <w:rPr>
          <w:b/>
          <w:sz w:val="22"/>
          <w:szCs w:val="24"/>
        </w:rPr>
      </w:pPr>
      <w:r w:rsidRPr="00717E67">
        <w:rPr>
          <w:b/>
          <w:sz w:val="22"/>
          <w:szCs w:val="24"/>
        </w:rPr>
        <w:t>Qu</w:t>
      </w:r>
      <w:r w:rsidR="00CF0619">
        <w:rPr>
          <w:b/>
          <w:sz w:val="22"/>
          <w:szCs w:val="24"/>
        </w:rPr>
        <w:t>alificação Econômico-Financeira</w:t>
      </w:r>
    </w:p>
    <w:p w:rsidR="004268B6" w:rsidRPr="008703E5" w:rsidRDefault="006B0759" w:rsidP="0094741D">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C87824" w:rsidRPr="00C87824">
        <w:rPr>
          <w:rFonts w:ascii="Times New Roman" w:hAnsi="Times New Roman"/>
          <w:b/>
          <w:sz w:val="22"/>
          <w:szCs w:val="22"/>
        </w:rPr>
        <w:t>R$ 29.355,70 (vinte e nove mil trezentos e cinquenta e cinco reais e setenta centavos)</w:t>
      </w:r>
      <w:r w:rsidR="004268B6" w:rsidRPr="00C87824">
        <w:rPr>
          <w:rFonts w:ascii="Times New Roman" w:hAnsi="Times New Roman"/>
          <w:sz w:val="22"/>
          <w:szCs w:val="22"/>
        </w:rPr>
        <w:t>.</w:t>
      </w:r>
    </w:p>
    <w:p w:rsidR="006D50C7" w:rsidRDefault="001D26A8" w:rsidP="0094741D">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94741D">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 xml:space="preserve">Publicados em Diário Oficial; </w:t>
      </w:r>
      <w:proofErr w:type="gramStart"/>
      <w:r w:rsidRPr="00717E67">
        <w:rPr>
          <w:sz w:val="22"/>
          <w:szCs w:val="19"/>
          <w:vertAlign w:val="baseline"/>
          <w:lang w:eastAsia="pt-BR"/>
        </w:rPr>
        <w:t>ou</w:t>
      </w:r>
      <w:proofErr w:type="gramEnd"/>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lastRenderedPageBreak/>
        <w:t>Publicados em jornal de grande circulação; ou,</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autenticada na Junta Comercial da sede ou domicílio da licitante ou em outro órgão equivalente; </w:t>
      </w:r>
      <w:proofErr w:type="gramStart"/>
      <w:r w:rsidRPr="00717E67">
        <w:rPr>
          <w:sz w:val="22"/>
          <w:szCs w:val="19"/>
          <w:vertAlign w:val="baseline"/>
          <w:lang w:eastAsia="pt-BR"/>
        </w:rPr>
        <w:t>ou</w:t>
      </w:r>
      <w:proofErr w:type="gramEnd"/>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autenticado na Junta Comercial da sede ou domicílio da licitante ou em outro órgão equivalente; </w:t>
      </w:r>
      <w:proofErr w:type="gramStart"/>
      <w:r w:rsidRPr="00717E67">
        <w:rPr>
          <w:sz w:val="22"/>
          <w:szCs w:val="19"/>
          <w:vertAlign w:val="baseline"/>
          <w:lang w:eastAsia="pt-BR"/>
        </w:rPr>
        <w:t>ou</w:t>
      </w:r>
      <w:proofErr w:type="gramEnd"/>
    </w:p>
    <w:p w:rsidR="006D50C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lastRenderedPageBreak/>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A473D8" w:rsidRPr="00A473D8" w:rsidRDefault="00A473D8" w:rsidP="00A473D8">
      <w:pPr>
        <w:pStyle w:val="PargrafodaLista"/>
        <w:numPr>
          <w:ilvl w:val="0"/>
          <w:numId w:val="62"/>
        </w:numPr>
        <w:tabs>
          <w:tab w:val="clear" w:pos="1134"/>
          <w:tab w:val="num" w:pos="1276"/>
        </w:tabs>
        <w:suppressAutoHyphens w:val="0"/>
        <w:autoSpaceDE w:val="0"/>
        <w:autoSpaceDN w:val="0"/>
        <w:adjustRightInd w:val="0"/>
        <w:spacing w:before="120" w:after="120"/>
        <w:ind w:left="1276" w:hanging="425"/>
        <w:jc w:val="both"/>
        <w:rPr>
          <w:sz w:val="22"/>
          <w:szCs w:val="19"/>
          <w:vertAlign w:val="baseline"/>
          <w:lang w:eastAsia="pt-BR"/>
        </w:rPr>
      </w:pPr>
      <w:r w:rsidRPr="00462C84">
        <w:rPr>
          <w:sz w:val="22"/>
          <w:szCs w:val="22"/>
          <w:vertAlign w:val="baseline"/>
        </w:rPr>
        <w:t>A licitante deverá comprov</w:t>
      </w:r>
      <w:r w:rsidRPr="00A473D8">
        <w:rPr>
          <w:sz w:val="22"/>
          <w:szCs w:val="22"/>
          <w:vertAlign w:val="baseline"/>
        </w:rPr>
        <w:t xml:space="preserve">ar a Disponibilidade Financeira Líquida (DFL), pois, está medirá o valor até o qual a licitante possui capacidade de contratar e deverá ser igual ou superior ao orçamento oficial elaborado pela </w:t>
      </w:r>
      <w:r w:rsidR="00462C84" w:rsidRPr="00A473D8">
        <w:rPr>
          <w:sz w:val="22"/>
          <w:szCs w:val="22"/>
          <w:vertAlign w:val="baseline"/>
        </w:rPr>
        <w:t>CODEVASF</w:t>
      </w:r>
      <w:r w:rsidRPr="00A473D8">
        <w:rPr>
          <w:sz w:val="22"/>
          <w:szCs w:val="22"/>
          <w:vertAlign w:val="baseline"/>
        </w:rPr>
        <w:t xml:space="preserve">, para os serviços objeto deste </w:t>
      </w:r>
      <w:r w:rsidR="00462C84">
        <w:rPr>
          <w:sz w:val="22"/>
          <w:szCs w:val="22"/>
          <w:vertAlign w:val="baseline"/>
        </w:rPr>
        <w:t>e</w:t>
      </w:r>
      <w:r w:rsidRPr="00A473D8">
        <w:rPr>
          <w:sz w:val="22"/>
          <w:szCs w:val="22"/>
          <w:vertAlign w:val="baseline"/>
        </w:rPr>
        <w:t>dital, em que estiver concorrendo, caso contrário a licitante será inabilitada. A fórmula de cálculo é a seguinte</w:t>
      </w:r>
      <w:r>
        <w:rPr>
          <w:sz w:val="22"/>
          <w:szCs w:val="22"/>
          <w:vertAlign w:val="baseline"/>
        </w:rPr>
        <w:t>:</w:t>
      </w:r>
    </w:p>
    <w:p w:rsidR="00A473D8" w:rsidRPr="007C79AE" w:rsidRDefault="00A473D8" w:rsidP="00A473D8">
      <w:pPr>
        <w:pStyle w:val="Ttulo1"/>
        <w:keepNext w:val="0"/>
        <w:keepLines/>
        <w:numPr>
          <w:ilvl w:val="0"/>
          <w:numId w:val="0"/>
        </w:numPr>
        <w:ind w:left="1701"/>
        <w:jc w:val="left"/>
        <w:rPr>
          <w:sz w:val="22"/>
          <w:szCs w:val="22"/>
        </w:rPr>
      </w:pPr>
      <m:oMathPara>
        <m:oMathParaPr>
          <m:jc m:val="center"/>
        </m:oMathParaPr>
        <m:oMath>
          <m:r>
            <m:rPr>
              <m:sty m:val="bi"/>
            </m:rPr>
            <w:rPr>
              <w:rFonts w:ascii="Cambria Math" w:hAnsi="Cambria Math"/>
              <w:sz w:val="22"/>
              <w:szCs w:val="22"/>
            </w:rPr>
            <m:t>DFL=</m:t>
          </m:r>
          <m:f>
            <m:fPr>
              <m:ctrlPr>
                <w:rPr>
                  <w:rFonts w:ascii="Cambria Math" w:hAnsi="Cambria Math"/>
                  <w:i/>
                  <w:sz w:val="22"/>
                  <w:szCs w:val="22"/>
                </w:rPr>
              </m:ctrlPr>
            </m:fPr>
            <m:num>
              <m:d>
                <m:dPr>
                  <m:ctrlPr>
                    <w:rPr>
                      <w:rFonts w:ascii="Cambria Math" w:hAnsi="Cambria Math"/>
                      <w:i/>
                      <w:sz w:val="22"/>
                      <w:szCs w:val="22"/>
                    </w:rPr>
                  </m:ctrlPr>
                </m:dPr>
                <m:e>
                  <m:r>
                    <m:rPr>
                      <m:sty m:val="bi"/>
                    </m:rPr>
                    <w:rPr>
                      <w:rFonts w:ascii="Cambria Math" w:hAnsi="Cambria Math"/>
                      <w:sz w:val="22"/>
                      <w:szCs w:val="22"/>
                    </w:rPr>
                    <m:t>n×CFA</m:t>
                  </m:r>
                </m:e>
              </m:d>
            </m:num>
            <m:den>
              <m:r>
                <m:rPr>
                  <m:sty m:val="bi"/>
                </m:rPr>
                <w:rPr>
                  <w:rFonts w:ascii="Cambria Math" w:hAnsi="Cambria Math"/>
                  <w:sz w:val="22"/>
                  <w:szCs w:val="22"/>
                </w:rPr>
                <m:t>12</m:t>
              </m:r>
            </m:den>
          </m:f>
          <m:r>
            <m:rPr>
              <m:sty m:val="bi"/>
            </m:rPr>
            <w:rPr>
              <w:rFonts w:ascii="Cambria Math" w:hAnsi="Cambria Math"/>
              <w:sz w:val="22"/>
              <w:szCs w:val="22"/>
            </w:rPr>
            <m:t>-Va</m:t>
          </m:r>
        </m:oMath>
      </m:oMathPara>
    </w:p>
    <w:p w:rsidR="00A473D8" w:rsidRPr="007C79AE" w:rsidRDefault="00A473D8" w:rsidP="00A473D8">
      <w:pPr>
        <w:rPr>
          <w:sz w:val="22"/>
          <w:szCs w:val="22"/>
        </w:rPr>
      </w:pPr>
    </w:p>
    <w:p w:rsidR="00A473D8" w:rsidRPr="007C79AE" w:rsidRDefault="00A473D8" w:rsidP="00A473D8">
      <w:pPr>
        <w:pStyle w:val="Ttulo1"/>
        <w:keepNext w:val="0"/>
        <w:keepLines/>
        <w:numPr>
          <w:ilvl w:val="0"/>
          <w:numId w:val="0"/>
        </w:numPr>
        <w:ind w:left="1276"/>
        <w:rPr>
          <w:b/>
          <w:sz w:val="22"/>
          <w:szCs w:val="22"/>
        </w:rPr>
      </w:pPr>
      <w:r w:rsidRPr="007C79AE">
        <w:rPr>
          <w:sz w:val="22"/>
          <w:szCs w:val="22"/>
        </w:rPr>
        <w:t>Onde:</w:t>
      </w:r>
    </w:p>
    <w:p w:rsidR="00A473D8" w:rsidRPr="007C79AE" w:rsidRDefault="00A473D8" w:rsidP="00A473D8">
      <w:pPr>
        <w:pStyle w:val="Ttulo1"/>
        <w:keepNext w:val="0"/>
        <w:keepLines/>
        <w:numPr>
          <w:ilvl w:val="0"/>
          <w:numId w:val="0"/>
        </w:numPr>
        <w:ind w:left="1276"/>
        <w:rPr>
          <w:b/>
          <w:sz w:val="22"/>
          <w:szCs w:val="22"/>
        </w:rPr>
      </w:pPr>
      <w:r w:rsidRPr="007C79AE">
        <w:rPr>
          <w:i/>
          <w:sz w:val="22"/>
          <w:szCs w:val="22"/>
        </w:rPr>
        <w:t>DFL</w:t>
      </w:r>
      <w:r w:rsidRPr="007C79AE">
        <w:rPr>
          <w:sz w:val="22"/>
          <w:szCs w:val="22"/>
        </w:rPr>
        <w:t xml:space="preserve"> = Disponibilidade Financeira Líquida</w:t>
      </w:r>
    </w:p>
    <w:p w:rsidR="00A473D8" w:rsidRPr="007C79AE" w:rsidRDefault="00A473D8" w:rsidP="00A473D8">
      <w:pPr>
        <w:ind w:left="1276"/>
        <w:rPr>
          <w:sz w:val="22"/>
          <w:szCs w:val="22"/>
        </w:rPr>
      </w:pPr>
    </w:p>
    <w:p w:rsidR="00A473D8" w:rsidRPr="007C79AE" w:rsidRDefault="00A473D8" w:rsidP="00A473D8">
      <w:pPr>
        <w:pStyle w:val="Ttulo1"/>
        <w:keepNext w:val="0"/>
        <w:keepLines/>
        <w:numPr>
          <w:ilvl w:val="0"/>
          <w:numId w:val="0"/>
        </w:numPr>
        <w:ind w:left="1276"/>
        <w:rPr>
          <w:b/>
          <w:sz w:val="22"/>
          <w:szCs w:val="22"/>
        </w:rPr>
      </w:pPr>
      <w:r w:rsidRPr="007C79AE">
        <w:rPr>
          <w:i/>
          <w:sz w:val="22"/>
          <w:szCs w:val="22"/>
        </w:rPr>
        <w:t>n</w:t>
      </w:r>
      <w:r w:rsidRPr="007C79AE">
        <w:rPr>
          <w:sz w:val="22"/>
          <w:szCs w:val="22"/>
        </w:rPr>
        <w:t xml:space="preserve"> = prazo em meses estipulado para a execução dos serviços objeto deste </w:t>
      </w:r>
      <w:r w:rsidR="004C4A99" w:rsidRPr="007C79AE">
        <w:rPr>
          <w:sz w:val="22"/>
          <w:szCs w:val="22"/>
        </w:rPr>
        <w:t>edital</w:t>
      </w:r>
    </w:p>
    <w:p w:rsidR="00A473D8" w:rsidRPr="007C79AE" w:rsidRDefault="00A473D8" w:rsidP="00A473D8">
      <w:pPr>
        <w:pStyle w:val="Ttulo1"/>
        <w:keepNext w:val="0"/>
        <w:keepLines/>
        <w:numPr>
          <w:ilvl w:val="0"/>
          <w:numId w:val="0"/>
        </w:numPr>
        <w:ind w:left="1276"/>
        <w:rPr>
          <w:b/>
          <w:sz w:val="22"/>
          <w:szCs w:val="22"/>
        </w:rPr>
      </w:pPr>
      <w:r w:rsidRPr="007C79AE">
        <w:rPr>
          <w:i/>
          <w:sz w:val="22"/>
          <w:szCs w:val="22"/>
        </w:rPr>
        <w:t>CFA</w:t>
      </w:r>
      <w:r w:rsidRPr="007C79AE">
        <w:rPr>
          <w:sz w:val="22"/>
          <w:szCs w:val="22"/>
        </w:rPr>
        <w:t xml:space="preserve"> = Capacidade Financeira Anual</w:t>
      </w:r>
    </w:p>
    <w:p w:rsidR="00A473D8" w:rsidRDefault="00A473D8" w:rsidP="00A473D8">
      <w:pPr>
        <w:pStyle w:val="Ttulo1"/>
        <w:keepNext w:val="0"/>
        <w:keepLines/>
        <w:numPr>
          <w:ilvl w:val="0"/>
          <w:numId w:val="0"/>
        </w:numPr>
        <w:ind w:left="1276"/>
        <w:rPr>
          <w:sz w:val="22"/>
          <w:szCs w:val="22"/>
        </w:rPr>
      </w:pPr>
      <w:r w:rsidRPr="007C79AE">
        <w:rPr>
          <w:i/>
          <w:sz w:val="22"/>
          <w:szCs w:val="22"/>
        </w:rPr>
        <w:t>Va</w:t>
      </w:r>
      <w:r w:rsidRPr="007C79AE">
        <w:rPr>
          <w:sz w:val="22"/>
          <w:szCs w:val="22"/>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w:t>
      </w:r>
      <w:proofErr w:type="gramStart"/>
      <w:r w:rsidRPr="007C79AE">
        <w:rPr>
          <w:sz w:val="22"/>
          <w:szCs w:val="22"/>
        </w:rPr>
        <w:t>pro - rata</w:t>
      </w:r>
      <w:proofErr w:type="gramEnd"/>
      <w:r w:rsidRPr="007C79AE">
        <w:rPr>
          <w:sz w:val="22"/>
          <w:szCs w:val="22"/>
        </w:rPr>
        <w:t>”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A473D8" w:rsidRPr="00A473D8" w:rsidRDefault="00A473D8" w:rsidP="00462C84">
      <w:pPr>
        <w:ind w:left="1843" w:hanging="567"/>
        <w:jc w:val="both"/>
      </w:pPr>
      <w:proofErr w:type="gramStart"/>
      <w:r w:rsidRPr="00A473D8">
        <w:rPr>
          <w:sz w:val="22"/>
          <w:szCs w:val="22"/>
          <w:vertAlign w:val="baseline"/>
        </w:rPr>
        <w:t>d.</w:t>
      </w:r>
      <w:proofErr w:type="gramEnd"/>
      <w:r w:rsidRPr="00A473D8">
        <w:rPr>
          <w:sz w:val="22"/>
          <w:szCs w:val="22"/>
          <w:vertAlign w:val="baseline"/>
        </w:rPr>
        <w:t>1)</w:t>
      </w:r>
      <w:r>
        <w:rPr>
          <w:sz w:val="22"/>
          <w:szCs w:val="22"/>
          <w:vertAlign w:val="baseline"/>
        </w:rPr>
        <w:t xml:space="preserve">  </w:t>
      </w:r>
      <w:r w:rsidRPr="00A473D8">
        <w:rPr>
          <w:sz w:val="22"/>
          <w:szCs w:val="22"/>
          <w:vertAlign w:val="baseline"/>
        </w:rPr>
        <w:t>Deverão ser preenchidos e apresentados os quadros “RELAÇÃO DOS CONTRATOS</w:t>
      </w:r>
      <w:r w:rsidR="00462C84">
        <w:rPr>
          <w:sz w:val="22"/>
          <w:szCs w:val="22"/>
          <w:vertAlign w:val="baseline"/>
        </w:rPr>
        <w:t xml:space="preserve"> </w:t>
      </w:r>
      <w:r w:rsidRPr="00A473D8">
        <w:rPr>
          <w:sz w:val="22"/>
          <w:szCs w:val="22"/>
          <w:vertAlign w:val="baseline"/>
        </w:rPr>
        <w:t>DA EMPRESA EM EXECUÇÃO E A INICIAR” (QUADRO 01) e</w:t>
      </w:r>
      <w:r w:rsidR="00462C84">
        <w:rPr>
          <w:sz w:val="22"/>
          <w:szCs w:val="22"/>
          <w:vertAlign w:val="baseline"/>
        </w:rPr>
        <w:t xml:space="preserve"> </w:t>
      </w:r>
      <w:r w:rsidRPr="00A473D8">
        <w:rPr>
          <w:sz w:val="22"/>
          <w:szCs w:val="22"/>
          <w:vertAlign w:val="baseline"/>
        </w:rPr>
        <w:t>“DEMONSTRATIVO DA DISPONIBILIDADE FINANCEIRA LÍQUIDA” (QUADRO 02) constantes do Anexo V</w:t>
      </w:r>
      <w:r>
        <w:rPr>
          <w:sz w:val="22"/>
          <w:szCs w:val="22"/>
          <w:vertAlign w:val="baseline"/>
        </w:rPr>
        <w:t>I.</w:t>
      </w:r>
    </w:p>
    <w:p w:rsidR="006D50C7" w:rsidRPr="00631D9C" w:rsidRDefault="006D50C7" w:rsidP="0094741D">
      <w:pPr>
        <w:pStyle w:val="Recuodecorpodetexto"/>
        <w:numPr>
          <w:ilvl w:val="2"/>
          <w:numId w:val="56"/>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94741D">
      <w:pPr>
        <w:pStyle w:val="Recuodecorpodetexto"/>
        <w:numPr>
          <w:ilvl w:val="2"/>
          <w:numId w:val="56"/>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w:t>
      </w:r>
      <w:proofErr w:type="spellStart"/>
      <w:r w:rsidRPr="00927B57">
        <w:rPr>
          <w:sz w:val="22"/>
          <w:szCs w:val="24"/>
        </w:rPr>
        <w:t>ões</w:t>
      </w:r>
      <w:proofErr w:type="spellEnd"/>
      <w:r w:rsidRPr="00927B57">
        <w:rPr>
          <w:sz w:val="22"/>
          <w:szCs w:val="24"/>
        </w:rPr>
        <w:t>)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94741D">
      <w:pPr>
        <w:pStyle w:val="Recuodecorpodetexto"/>
        <w:numPr>
          <w:ilvl w:val="2"/>
          <w:numId w:val="56"/>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proofErr w:type="gramStart"/>
      <w:r w:rsidR="00D3583F">
        <w:rPr>
          <w:sz w:val="22"/>
          <w:szCs w:val="24"/>
        </w:rPr>
        <w:t>e</w:t>
      </w:r>
      <w:r w:rsidR="00595B37" w:rsidRPr="007C7BBA">
        <w:rPr>
          <w:sz w:val="22"/>
          <w:szCs w:val="24"/>
        </w:rPr>
        <w:t>.</w:t>
      </w:r>
      <w:proofErr w:type="gramEnd"/>
      <w:r w:rsidR="00D3583F">
        <w:rPr>
          <w:sz w:val="22"/>
          <w:szCs w:val="24"/>
        </w:rPr>
        <w:t>1</w:t>
      </w:r>
      <w:r w:rsidRPr="007C7BBA">
        <w:rPr>
          <w:sz w:val="22"/>
          <w:szCs w:val="24"/>
        </w:rPr>
        <w:t xml:space="preserve">” </w:t>
      </w:r>
      <w:r w:rsidR="004E4387" w:rsidRPr="007C7BBA">
        <w:rPr>
          <w:sz w:val="22"/>
          <w:szCs w:val="24"/>
        </w:rPr>
        <w:t>da alínea “</w:t>
      </w:r>
      <w:r w:rsidR="00D3583F">
        <w:rPr>
          <w:sz w:val="22"/>
          <w:szCs w:val="24"/>
        </w:rPr>
        <w:t>e</w:t>
      </w:r>
      <w:r w:rsidR="004E4387" w:rsidRPr="007C7BBA">
        <w:rPr>
          <w:sz w:val="22"/>
          <w:szCs w:val="24"/>
        </w:rPr>
        <w:t xml:space="preserve">” </w:t>
      </w:r>
      <w:r w:rsidRPr="007C7BBA">
        <w:rPr>
          <w:sz w:val="22"/>
          <w:szCs w:val="24"/>
        </w:rPr>
        <w:t xml:space="preserve">do </w:t>
      </w:r>
      <w:r w:rsidRPr="007C7BBA">
        <w:rPr>
          <w:sz w:val="22"/>
          <w:szCs w:val="24"/>
        </w:rPr>
        <w:lastRenderedPageBreak/>
        <w:t>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94741D">
      <w:pPr>
        <w:pStyle w:val="Recuodecorpodetexto"/>
        <w:numPr>
          <w:ilvl w:val="3"/>
          <w:numId w:val="54"/>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94741D">
      <w:pPr>
        <w:pStyle w:val="Recuodecorpodetexto"/>
        <w:numPr>
          <w:ilvl w:val="3"/>
          <w:numId w:val="54"/>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94741D">
      <w:pPr>
        <w:pStyle w:val="Recuodecorpodetexto"/>
        <w:numPr>
          <w:ilvl w:val="2"/>
          <w:numId w:val="56"/>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94741D">
      <w:pPr>
        <w:pStyle w:val="Recuodecorpodetexto"/>
        <w:numPr>
          <w:ilvl w:val="2"/>
          <w:numId w:val="56"/>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94741D">
      <w:pPr>
        <w:pStyle w:val="Recuodecorpodetexto"/>
        <w:numPr>
          <w:ilvl w:val="2"/>
          <w:numId w:val="56"/>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94741D">
      <w:pPr>
        <w:pStyle w:val="Recuodecorpodetexto"/>
        <w:numPr>
          <w:ilvl w:val="2"/>
          <w:numId w:val="56"/>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94741D">
      <w:pPr>
        <w:pStyle w:val="Recuodecorpodetexto"/>
        <w:numPr>
          <w:ilvl w:val="2"/>
          <w:numId w:val="56"/>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94741D">
      <w:pPr>
        <w:pStyle w:val="Recuodecorpodetexto"/>
        <w:numPr>
          <w:ilvl w:val="2"/>
          <w:numId w:val="56"/>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94741D">
      <w:pPr>
        <w:pStyle w:val="Recuodecorpodetexto"/>
        <w:numPr>
          <w:ilvl w:val="1"/>
          <w:numId w:val="55"/>
        </w:numPr>
        <w:spacing w:before="240"/>
        <w:rPr>
          <w:b/>
          <w:iCs/>
          <w:sz w:val="22"/>
          <w:szCs w:val="24"/>
        </w:rPr>
      </w:pPr>
      <w:r w:rsidRPr="00A85C08">
        <w:rPr>
          <w:b/>
          <w:iCs/>
          <w:sz w:val="22"/>
          <w:szCs w:val="24"/>
        </w:rPr>
        <w:t>PROPOSTA FINANCEIRA – INVÓLUCRO N.º 02 (DOIS)</w:t>
      </w:r>
    </w:p>
    <w:p w:rsidR="006D50C7" w:rsidRDefault="006D50C7" w:rsidP="0094741D">
      <w:pPr>
        <w:pStyle w:val="Recuodecorpodetexto"/>
        <w:numPr>
          <w:ilvl w:val="2"/>
          <w:numId w:val="56"/>
        </w:numPr>
        <w:spacing w:before="240"/>
        <w:rPr>
          <w:sz w:val="22"/>
          <w:szCs w:val="24"/>
        </w:rPr>
      </w:pPr>
      <w:r w:rsidRPr="00A62D70">
        <w:rPr>
          <w:sz w:val="22"/>
          <w:szCs w:val="24"/>
        </w:rPr>
        <w:t xml:space="preserve">Em invólucro fechado, que receberá a denominação de "Invólucro nº 02" (dois), será apresentada a "Proposta Financeira", em 02(duas) vias distintas, de igual teor, devidamente encadernados ou </w:t>
      </w:r>
      <w:r w:rsidRPr="00A62D70">
        <w:rPr>
          <w:sz w:val="22"/>
          <w:szCs w:val="24"/>
        </w:rPr>
        <w:lastRenderedPageBreak/>
        <w:t>grampeados, devendo ser evidenciado na respectiva capa de cada volume as inscrições: "ORIGINAL</w:t>
      </w:r>
      <w:r w:rsidRPr="00690E6E">
        <w:rPr>
          <w:sz w:val="22"/>
          <w:szCs w:val="24"/>
        </w:rPr>
        <w:t>" e "2ª VIA".</w:t>
      </w:r>
    </w:p>
    <w:p w:rsidR="006D50C7" w:rsidRDefault="006D50C7" w:rsidP="0094741D">
      <w:pPr>
        <w:pStyle w:val="Recuodecorpodetexto"/>
        <w:numPr>
          <w:ilvl w:val="3"/>
          <w:numId w:val="57"/>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94741D">
      <w:pPr>
        <w:pStyle w:val="Recuodecorpodetexto"/>
        <w:numPr>
          <w:ilvl w:val="3"/>
          <w:numId w:val="57"/>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94741D">
      <w:pPr>
        <w:pStyle w:val="Recuodecorpodetexto"/>
        <w:numPr>
          <w:ilvl w:val="2"/>
          <w:numId w:val="56"/>
        </w:numPr>
        <w:spacing w:before="240"/>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7B6827" w:rsidRPr="007B6827" w:rsidRDefault="007B6827" w:rsidP="0094741D">
      <w:pPr>
        <w:pStyle w:val="Recuodecorpodetexto"/>
        <w:numPr>
          <w:ilvl w:val="3"/>
          <w:numId w:val="72"/>
        </w:numPr>
        <w:spacing w:before="240"/>
        <w:ind w:left="851" w:hanging="851"/>
        <w:rPr>
          <w:b/>
          <w:sz w:val="22"/>
          <w:szCs w:val="24"/>
        </w:rPr>
      </w:pPr>
      <w:r w:rsidRPr="000F225B">
        <w:rPr>
          <w:sz w:val="22"/>
          <w:szCs w:val="22"/>
        </w:rPr>
        <w:t xml:space="preserve">A Proposta Financeira deverá ser firme e </w:t>
      </w:r>
      <w:r w:rsidR="0093402D" w:rsidRPr="000F225B">
        <w:rPr>
          <w:sz w:val="22"/>
          <w:szCs w:val="22"/>
        </w:rPr>
        <w:t>precisa</w:t>
      </w:r>
      <w:r w:rsidRPr="000F225B">
        <w:rPr>
          <w:sz w:val="22"/>
          <w:szCs w:val="22"/>
        </w:rPr>
        <w:t xml:space="preserve"> limitada rigorosamente ao objeto desta licitação, e não poderá conter condições ou alternativas não previstas neste </w:t>
      </w:r>
      <w:r w:rsidR="0093402D">
        <w:rPr>
          <w:sz w:val="22"/>
          <w:szCs w:val="22"/>
        </w:rPr>
        <w:t>e</w:t>
      </w:r>
      <w:r w:rsidRPr="000F225B">
        <w:rPr>
          <w:sz w:val="22"/>
          <w:szCs w:val="22"/>
        </w:rPr>
        <w:t xml:space="preserve">dital e seus </w:t>
      </w:r>
      <w:r w:rsidR="0093402D">
        <w:rPr>
          <w:sz w:val="22"/>
          <w:szCs w:val="22"/>
        </w:rPr>
        <w:t>a</w:t>
      </w:r>
      <w:r w:rsidRPr="000F225B">
        <w:rPr>
          <w:sz w:val="22"/>
          <w:szCs w:val="22"/>
        </w:rPr>
        <w:t>nexos constitutivos</w:t>
      </w:r>
      <w:r>
        <w:rPr>
          <w:sz w:val="22"/>
          <w:szCs w:val="22"/>
        </w:rPr>
        <w:t>.</w:t>
      </w:r>
    </w:p>
    <w:p w:rsidR="008279B6" w:rsidRPr="007E4884" w:rsidRDefault="007B6827" w:rsidP="0094741D">
      <w:pPr>
        <w:pStyle w:val="Recuodecorpodetexto"/>
        <w:numPr>
          <w:ilvl w:val="3"/>
          <w:numId w:val="72"/>
        </w:numPr>
        <w:spacing w:before="240"/>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 – Anexo I</w:t>
      </w:r>
      <w:r w:rsidR="007E4884">
        <w:rPr>
          <w:sz w:val="22"/>
          <w:szCs w:val="22"/>
        </w:rPr>
        <w:t>.</w:t>
      </w:r>
    </w:p>
    <w:p w:rsidR="007E4884" w:rsidRPr="007E4884" w:rsidRDefault="007B6827" w:rsidP="0094741D">
      <w:pPr>
        <w:pStyle w:val="Recuodecorpodetexto"/>
        <w:numPr>
          <w:ilvl w:val="3"/>
          <w:numId w:val="72"/>
        </w:numPr>
        <w:spacing w:before="240"/>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7B6827" w:rsidRDefault="007B6827" w:rsidP="0094741D">
      <w:pPr>
        <w:pStyle w:val="Recuodecorpodetexto"/>
        <w:numPr>
          <w:ilvl w:val="3"/>
          <w:numId w:val="72"/>
        </w:numPr>
        <w:spacing w:before="240"/>
        <w:ind w:left="851" w:hanging="851"/>
        <w:rPr>
          <w:b/>
          <w:sz w:val="22"/>
          <w:szCs w:val="24"/>
        </w:rPr>
      </w:pPr>
      <w:r w:rsidRPr="000F225B">
        <w:rPr>
          <w:sz w:val="22"/>
          <w:szCs w:val="22"/>
        </w:rPr>
        <w:t xml:space="preserve">Planilhas de Orçamentação de Obras com todos os seus itens, devidamente preenchida, com clareza e sem rasuras, conforme modelo constante do Anexo I, que é parte integrante deste </w:t>
      </w:r>
      <w:r w:rsidR="007419FB">
        <w:rPr>
          <w:sz w:val="22"/>
          <w:szCs w:val="22"/>
        </w:rPr>
        <w:t>e</w:t>
      </w:r>
      <w:r w:rsidRPr="000F225B">
        <w:rPr>
          <w:sz w:val="22"/>
          <w:szCs w:val="22"/>
        </w:rPr>
        <w:t>dital, observando-se os preços máximos unitários e global, orçados pela CODEVASF</w:t>
      </w:r>
      <w:r w:rsidR="007E4884">
        <w:rPr>
          <w:sz w:val="22"/>
          <w:szCs w:val="22"/>
        </w:rPr>
        <w:t>.</w:t>
      </w:r>
    </w:p>
    <w:p w:rsidR="007B6827" w:rsidRPr="007E4884" w:rsidRDefault="00CA4C16" w:rsidP="00E65B17">
      <w:pPr>
        <w:pStyle w:val="Recuodecorpodetexto"/>
        <w:numPr>
          <w:ilvl w:val="4"/>
          <w:numId w:val="104"/>
        </w:numPr>
        <w:spacing w:before="240"/>
        <w:ind w:left="851" w:hanging="851"/>
        <w:rPr>
          <w:b/>
          <w:sz w:val="22"/>
          <w:szCs w:val="24"/>
        </w:rPr>
      </w:pPr>
      <w:r w:rsidRPr="007117FA">
        <w:rPr>
          <w:sz w:val="22"/>
          <w:szCs w:val="22"/>
        </w:rPr>
        <w:t>Junto com a proposta, a Planilha de Orçamentação de Orçamentação dos Serviços deverá ser apresentada em meio eletrônico (Microsoft Excel ou software livre em CD-ROM), sem proteção do arquivo, objetivando facilitar a conferência da mesma. Deverá ser utilizada a função ARRED com duas casas decimais nas operações dos valores unitários e totais da Planilha</w:t>
      </w:r>
      <w:r>
        <w:rPr>
          <w:sz w:val="22"/>
          <w:szCs w:val="22"/>
        </w:rPr>
        <w:t>.</w:t>
      </w:r>
    </w:p>
    <w:p w:rsidR="007E4884" w:rsidRPr="007E4884" w:rsidRDefault="007B6827" w:rsidP="0094741D">
      <w:pPr>
        <w:pStyle w:val="Recuodecorpodetexto"/>
        <w:numPr>
          <w:ilvl w:val="3"/>
          <w:numId w:val="72"/>
        </w:numPr>
        <w:spacing w:before="240"/>
        <w:ind w:left="851" w:hanging="851"/>
        <w:rPr>
          <w:b/>
          <w:sz w:val="22"/>
          <w:szCs w:val="24"/>
        </w:rPr>
      </w:pPr>
      <w:r w:rsidRPr="000F225B">
        <w:rPr>
          <w:sz w:val="22"/>
          <w:szCs w:val="22"/>
        </w:rPr>
        <w:t>Detalhamento dos Encargos Sociais (Quadro PO-XIV) – Anexo I</w:t>
      </w:r>
      <w:r w:rsidR="007E4884">
        <w:rPr>
          <w:sz w:val="22"/>
          <w:szCs w:val="22"/>
        </w:rPr>
        <w:t>.</w:t>
      </w:r>
    </w:p>
    <w:p w:rsidR="007E4884" w:rsidRPr="007E4884" w:rsidRDefault="007B6827" w:rsidP="0094741D">
      <w:pPr>
        <w:pStyle w:val="Recuodecorpodetexto"/>
        <w:numPr>
          <w:ilvl w:val="3"/>
          <w:numId w:val="72"/>
        </w:numPr>
        <w:spacing w:before="240"/>
        <w:ind w:left="851" w:hanging="851"/>
        <w:rPr>
          <w:b/>
          <w:sz w:val="22"/>
          <w:szCs w:val="24"/>
        </w:rPr>
      </w:pPr>
      <w:r w:rsidRPr="000F225B">
        <w:rPr>
          <w:sz w:val="22"/>
          <w:szCs w:val="22"/>
        </w:rPr>
        <w:t>Detalhamento do BDI (Quadro PO-XV) – Anexo I</w:t>
      </w:r>
      <w:r w:rsidR="007E4884">
        <w:rPr>
          <w:sz w:val="22"/>
          <w:szCs w:val="22"/>
        </w:rPr>
        <w:t>.</w:t>
      </w:r>
    </w:p>
    <w:p w:rsidR="007E4884" w:rsidRPr="007E4884" w:rsidRDefault="007B6827" w:rsidP="00E65B17">
      <w:pPr>
        <w:pStyle w:val="Recuodecorpodetexto"/>
        <w:numPr>
          <w:ilvl w:val="4"/>
          <w:numId w:val="105"/>
        </w:numPr>
        <w:spacing w:before="240"/>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 Deverá ser considerado no BDI o ISS do município onde será executada a obra</w:t>
      </w:r>
      <w:r w:rsidR="007E4884">
        <w:rPr>
          <w:sz w:val="22"/>
          <w:szCs w:val="22"/>
        </w:rPr>
        <w:t>.</w:t>
      </w:r>
    </w:p>
    <w:p w:rsidR="007E4884" w:rsidRPr="007B6827" w:rsidRDefault="007B6827" w:rsidP="0094741D">
      <w:pPr>
        <w:pStyle w:val="Recuodecorpodetexto"/>
        <w:numPr>
          <w:ilvl w:val="3"/>
          <w:numId w:val="72"/>
        </w:numPr>
        <w:spacing w:before="240"/>
        <w:ind w:left="851" w:hanging="851"/>
        <w:rPr>
          <w:b/>
          <w:sz w:val="22"/>
          <w:szCs w:val="24"/>
        </w:rPr>
      </w:pPr>
      <w:r w:rsidRPr="000F225B">
        <w:rPr>
          <w:sz w:val="22"/>
          <w:szCs w:val="22"/>
        </w:rPr>
        <w:t>Planilha de composição de preços unitários, impressa em formulário próprio, ofertados por item e subitem, com clareza e sem rasuras– Anexo I</w:t>
      </w:r>
      <w:r w:rsidR="007E4884">
        <w:rPr>
          <w:sz w:val="22"/>
          <w:szCs w:val="22"/>
        </w:rPr>
        <w:t>.</w:t>
      </w:r>
    </w:p>
    <w:p w:rsidR="007B6827" w:rsidRPr="007B6827" w:rsidRDefault="00CA4C16" w:rsidP="00E65B17">
      <w:pPr>
        <w:pStyle w:val="Recuodecorpodetexto"/>
        <w:numPr>
          <w:ilvl w:val="4"/>
          <w:numId w:val="106"/>
        </w:numPr>
        <w:spacing w:before="240"/>
        <w:ind w:left="851" w:hanging="851"/>
        <w:rPr>
          <w:b/>
          <w:sz w:val="22"/>
          <w:szCs w:val="24"/>
        </w:rPr>
      </w:pPr>
      <w:r w:rsidRPr="007117FA">
        <w:rPr>
          <w:sz w:val="22"/>
          <w:szCs w:val="22"/>
        </w:rPr>
        <w:t>A licitante deverá apresentar planilhas de composição de preços unitários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7B6827" w:rsidRDefault="000A4DCA" w:rsidP="00E65B17">
      <w:pPr>
        <w:pStyle w:val="Recuodecorpodetexto"/>
        <w:numPr>
          <w:ilvl w:val="4"/>
          <w:numId w:val="106"/>
        </w:numPr>
        <w:spacing w:before="240"/>
        <w:ind w:left="851" w:hanging="851"/>
        <w:rPr>
          <w:b/>
          <w:sz w:val="22"/>
          <w:szCs w:val="24"/>
        </w:rPr>
      </w:pPr>
      <w:r w:rsidRPr="000F225B">
        <w:rPr>
          <w:sz w:val="22"/>
          <w:szCs w:val="22"/>
        </w:rPr>
        <w:t xml:space="preserve">No caso de existirem itens de serviços repetidos nas Planilhas de Orçamentação de Obras será necessário apresentar apenas uma composição de preços unitários, referenciando os itens aos quais, a composição pertence, sendo necessário entregar as referidas composições na mesma ordem e com </w:t>
      </w:r>
      <w:r w:rsidRPr="000F225B">
        <w:rPr>
          <w:sz w:val="22"/>
          <w:szCs w:val="22"/>
        </w:rPr>
        <w:lastRenderedPageBreak/>
        <w:t>os mesmos nomes dos serviços constantes das Planilhas de Orçamentação de Obra (Planilha de Preços), devendo estar devidamente assinadas pelas respectivas empresas</w:t>
      </w:r>
      <w:r>
        <w:rPr>
          <w:sz w:val="22"/>
          <w:szCs w:val="22"/>
        </w:rPr>
        <w:t>.</w:t>
      </w:r>
    </w:p>
    <w:p w:rsidR="007B6827" w:rsidRPr="000A4DCA" w:rsidRDefault="000A4DCA" w:rsidP="0094741D">
      <w:pPr>
        <w:pStyle w:val="Recuodecorpodetexto"/>
        <w:numPr>
          <w:ilvl w:val="3"/>
          <w:numId w:val="72"/>
        </w:numPr>
        <w:spacing w:before="240"/>
        <w:ind w:left="851" w:hanging="851"/>
        <w:rPr>
          <w:b/>
          <w:sz w:val="22"/>
          <w:szCs w:val="24"/>
        </w:rPr>
      </w:pPr>
      <w:r w:rsidRPr="000F225B">
        <w:rPr>
          <w:sz w:val="22"/>
          <w:szCs w:val="22"/>
        </w:rPr>
        <w:t xml:space="preserve">Cronograma Físico-Financeiro dos itens principais da planilha orçamentária constantes na descrição geral dos serviços, obedecendo às atividades e prazos, com quantitativos previstos mês a mês, observando o prazo estabelecido para a execução dos 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E65B17">
      <w:pPr>
        <w:pStyle w:val="Recuodecorpodetexto"/>
        <w:numPr>
          <w:ilvl w:val="2"/>
          <w:numId w:val="106"/>
        </w:numPr>
        <w:spacing w:before="240"/>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 xml:space="preserve">As licitantes não poderão ultrapassar o BDI de </w:t>
      </w:r>
      <w:r w:rsidRPr="000F225B">
        <w:rPr>
          <w:b/>
          <w:sz w:val="22"/>
          <w:szCs w:val="22"/>
        </w:rPr>
        <w:t>2</w:t>
      </w:r>
      <w:r w:rsidR="00CA4C16">
        <w:rPr>
          <w:b/>
          <w:sz w:val="22"/>
          <w:szCs w:val="22"/>
        </w:rPr>
        <w:t>3</w:t>
      </w:r>
      <w:r w:rsidRPr="000F225B">
        <w:rPr>
          <w:b/>
          <w:sz w:val="22"/>
          <w:szCs w:val="22"/>
        </w:rPr>
        <w:t>,</w:t>
      </w:r>
      <w:r w:rsidR="00CA4C16">
        <w:rPr>
          <w:b/>
          <w:sz w:val="22"/>
          <w:szCs w:val="22"/>
        </w:rPr>
        <w:t>40</w:t>
      </w:r>
      <w:r w:rsidRPr="000F225B">
        <w:rPr>
          <w:b/>
          <w:sz w:val="22"/>
          <w:szCs w:val="22"/>
        </w:rPr>
        <w:t xml:space="preserve"> %</w:t>
      </w:r>
      <w:r>
        <w:rPr>
          <w:b/>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Os custos de administração local deverão fazer parte das Planilhas de Orçamentação de Obras (Planilha de Preços) e Planilha de Preços Unitários (composição de preços unitários), não devendo fazer parte do Detalhamento do BDI</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A Proposta Financeira deverá ser datada e assinada pelo representante legal da licitante, com o valor global evidenciado em separado na 1ª folha da proposta, em algarismo e por extenso, baseado nos quantitativos d</w:t>
      </w:r>
      <w:r w:rsidR="00C21033">
        <w:rPr>
          <w:sz w:val="22"/>
          <w:szCs w:val="22"/>
        </w:rPr>
        <w:t>a</w:t>
      </w:r>
      <w:r w:rsidRPr="000F225B">
        <w:rPr>
          <w:sz w:val="22"/>
          <w:szCs w:val="22"/>
        </w:rPr>
        <w:t xml:space="preserve">s </w:t>
      </w:r>
      <w:r w:rsidR="00C21033">
        <w:rPr>
          <w:sz w:val="22"/>
          <w:szCs w:val="22"/>
        </w:rPr>
        <w:t>obras/</w:t>
      </w:r>
      <w:r w:rsidRPr="000F225B">
        <w:rPr>
          <w:sz w:val="22"/>
          <w:szCs w:val="22"/>
        </w:rPr>
        <w:t>serviços descritos nas Planilhas de Orçamentação de Obras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edital</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7E4884" w:rsidRDefault="0093402D" w:rsidP="00E65B17">
      <w:pPr>
        <w:pStyle w:val="Recuodecorpodetexto"/>
        <w:numPr>
          <w:ilvl w:val="2"/>
          <w:numId w:val="106"/>
        </w:numPr>
        <w:spacing w:before="240"/>
        <w:rPr>
          <w:b/>
          <w:sz w:val="22"/>
          <w:szCs w:val="24"/>
        </w:rPr>
      </w:pPr>
      <w:r w:rsidRPr="000F225B">
        <w:rPr>
          <w:sz w:val="22"/>
          <w:szCs w:val="22"/>
        </w:rPr>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r>
        <w:rPr>
          <w:sz w:val="22"/>
          <w:szCs w:val="22"/>
        </w:rPr>
        <w:t>.</w:t>
      </w:r>
    </w:p>
    <w:p w:rsidR="006D50C7" w:rsidRPr="005C6D4A" w:rsidRDefault="006D50C7" w:rsidP="0094741D">
      <w:pPr>
        <w:pStyle w:val="Recuodecorpodetexto"/>
        <w:numPr>
          <w:ilvl w:val="0"/>
          <w:numId w:val="45"/>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6F549A">
        <w:rPr>
          <w:b/>
          <w:iCs/>
          <w:sz w:val="22"/>
          <w:szCs w:val="24"/>
        </w:rPr>
        <w:t xml:space="preserve">, VIGÊNCIA DO </w:t>
      </w:r>
      <w:r w:rsidR="00F66AC4">
        <w:rPr>
          <w:b/>
          <w:iCs/>
          <w:sz w:val="22"/>
          <w:szCs w:val="24"/>
        </w:rPr>
        <w:t>CONTRATO.</w:t>
      </w:r>
    </w:p>
    <w:p w:rsidR="00F66AC4" w:rsidRPr="007B139A" w:rsidRDefault="00D3583F" w:rsidP="0094741D">
      <w:pPr>
        <w:pStyle w:val="PargrafodaLista"/>
        <w:numPr>
          <w:ilvl w:val="1"/>
          <w:numId w:val="45"/>
        </w:numPr>
        <w:suppressAutoHyphens w:val="0"/>
        <w:spacing w:line="276" w:lineRule="auto"/>
        <w:ind w:left="851" w:hanging="851"/>
        <w:jc w:val="both"/>
        <w:rPr>
          <w:sz w:val="22"/>
          <w:szCs w:val="22"/>
          <w:vertAlign w:val="baseline"/>
        </w:rPr>
      </w:pPr>
      <w:r w:rsidRPr="007B139A">
        <w:rPr>
          <w:sz w:val="22"/>
          <w:szCs w:val="22"/>
          <w:vertAlign w:val="baseline"/>
        </w:rPr>
        <w:t>O prazo máximo para execução das obras/serviços objeto do presente edital será de 1</w:t>
      </w:r>
      <w:r w:rsidR="00CA4C16" w:rsidRPr="007B139A">
        <w:rPr>
          <w:sz w:val="22"/>
          <w:szCs w:val="22"/>
          <w:vertAlign w:val="baseline"/>
        </w:rPr>
        <w:t>2</w:t>
      </w:r>
      <w:r w:rsidRPr="007B139A">
        <w:rPr>
          <w:sz w:val="22"/>
          <w:szCs w:val="22"/>
          <w:vertAlign w:val="baseline"/>
        </w:rPr>
        <w:t xml:space="preserve">0 (cento e </w:t>
      </w:r>
      <w:r w:rsidR="00CA4C16" w:rsidRPr="007B139A">
        <w:rPr>
          <w:sz w:val="22"/>
          <w:szCs w:val="22"/>
          <w:vertAlign w:val="baseline"/>
        </w:rPr>
        <w:t>vinte</w:t>
      </w:r>
      <w:r w:rsidRPr="007B139A">
        <w:rPr>
          <w:sz w:val="22"/>
          <w:szCs w:val="22"/>
          <w:vertAlign w:val="baseline"/>
        </w:rPr>
        <w:t>)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DB11E2" w:rsidRPr="007B139A">
        <w:rPr>
          <w:sz w:val="22"/>
          <w:szCs w:val="22"/>
          <w:vertAlign w:val="baseline"/>
        </w:rPr>
        <w:t>.</w:t>
      </w:r>
    </w:p>
    <w:p w:rsidR="00470C11" w:rsidRPr="006F7B7E" w:rsidRDefault="00470C11" w:rsidP="00470C11">
      <w:pPr>
        <w:pStyle w:val="PargrafodaLista"/>
        <w:suppressAutoHyphens w:val="0"/>
        <w:spacing w:line="276" w:lineRule="auto"/>
        <w:ind w:left="851"/>
        <w:jc w:val="both"/>
        <w:rPr>
          <w:sz w:val="22"/>
          <w:szCs w:val="22"/>
          <w:vertAlign w:val="baseline"/>
        </w:rPr>
      </w:pPr>
    </w:p>
    <w:p w:rsidR="006D50C7" w:rsidRPr="00C51F4C" w:rsidRDefault="006D50C7" w:rsidP="0094741D">
      <w:pPr>
        <w:pStyle w:val="Recuodecorpodetexto"/>
        <w:numPr>
          <w:ilvl w:val="0"/>
          <w:numId w:val="45"/>
        </w:numPr>
        <w:spacing w:before="240"/>
        <w:rPr>
          <w:b/>
          <w:iCs/>
          <w:sz w:val="22"/>
          <w:szCs w:val="24"/>
        </w:rPr>
      </w:pPr>
      <w:r w:rsidRPr="00C51F4C">
        <w:rPr>
          <w:b/>
          <w:iCs/>
          <w:sz w:val="22"/>
          <w:szCs w:val="24"/>
        </w:rPr>
        <w:lastRenderedPageBreak/>
        <w:t>REAJUSTAMENTO DOS PREÇOS</w:t>
      </w:r>
    </w:p>
    <w:p w:rsidR="006D50C7" w:rsidRDefault="00C613F6" w:rsidP="0094741D">
      <w:pPr>
        <w:pStyle w:val="Recuodecorpodetexto"/>
        <w:numPr>
          <w:ilvl w:val="1"/>
          <w:numId w:val="48"/>
        </w:numPr>
        <w:spacing w:before="240"/>
        <w:rPr>
          <w:sz w:val="22"/>
          <w:szCs w:val="24"/>
        </w:rPr>
      </w:pPr>
      <w:r w:rsidRPr="000F225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C613F6" w:rsidRDefault="00C613F6" w:rsidP="00C613F6">
      <w:pPr>
        <w:tabs>
          <w:tab w:val="left" w:pos="1134"/>
        </w:tabs>
        <w:spacing w:before="240" w:after="240" w:line="276" w:lineRule="auto"/>
        <w:ind w:left="851"/>
        <w:jc w:val="center"/>
        <w:rPr>
          <w:sz w:val="22"/>
          <w:szCs w:val="22"/>
        </w:rPr>
      </w:pPr>
      <m:oMathPara>
        <m:oMath>
          <m:r>
            <m:rPr>
              <m:sty m:val="bi"/>
            </m:rPr>
            <w:rPr>
              <w:rFonts w:ascii="Cambria Math" w:hAnsi="Cambria Math"/>
              <w:sz w:val="22"/>
              <w:szCs w:val="22"/>
            </w:rPr>
            <m:t>R</m:t>
          </m:r>
          <m:r>
            <m:rPr>
              <m:sty m:val="bi"/>
            </m:rPr>
            <w:rPr>
              <w:rFonts w:ascii="Cambria Math"/>
              <w:sz w:val="22"/>
              <w:szCs w:val="22"/>
            </w:rPr>
            <m:t>=</m:t>
          </m:r>
          <m:r>
            <m:rPr>
              <m:sty m:val="bi"/>
            </m:rPr>
            <w:rPr>
              <w:rFonts w:ascii="Cambria Math" w:hAnsi="Cambria Math"/>
              <w:sz w:val="22"/>
              <w:szCs w:val="22"/>
            </w:rPr>
            <m:t>V</m:t>
          </m:r>
          <m:r>
            <m:rPr>
              <m:sty m:val="bi"/>
            </m:rPr>
            <w:rPr>
              <w:rFonts w:ascii="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Onde:</w:t>
      </w:r>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"R" é o</w:t>
      </w:r>
      <w:proofErr w:type="gramStart"/>
      <w:r w:rsidRPr="00C613F6">
        <w:rPr>
          <w:sz w:val="22"/>
          <w:szCs w:val="22"/>
          <w:vertAlign w:val="baseline"/>
        </w:rPr>
        <w:t xml:space="preserve">  </w:t>
      </w:r>
      <w:proofErr w:type="gramEnd"/>
      <w:r w:rsidRPr="00C613F6">
        <w:rPr>
          <w:sz w:val="22"/>
          <w:szCs w:val="22"/>
          <w:vertAlign w:val="baseline"/>
        </w:rPr>
        <w:t>valor do reajustamento procurado;</w:t>
      </w:r>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"V" é o valor contratual a ser reajustado;</w:t>
      </w:r>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"I1" é o índice correspondente ao mês do aniversário da proposta;</w:t>
      </w:r>
    </w:p>
    <w:p w:rsid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"I0" é o índice inicial correspondente ao mês de apresentação da Proposta.</w:t>
      </w:r>
    </w:p>
    <w:p w:rsidR="00C613F6" w:rsidRDefault="00C613F6" w:rsidP="0094741D">
      <w:pPr>
        <w:pStyle w:val="PargrafodaLista"/>
        <w:keepLines/>
        <w:numPr>
          <w:ilvl w:val="2"/>
          <w:numId w:val="48"/>
        </w:numPr>
        <w:tabs>
          <w:tab w:val="left" w:pos="1134"/>
        </w:tabs>
        <w:spacing w:after="120"/>
        <w:ind w:left="851" w:hanging="851"/>
        <w:jc w:val="both"/>
        <w:rPr>
          <w:sz w:val="22"/>
          <w:szCs w:val="22"/>
          <w:vertAlign w:val="baseline"/>
        </w:rPr>
      </w:pPr>
      <w:r w:rsidRPr="00C613F6">
        <w:rPr>
          <w:sz w:val="22"/>
          <w:szCs w:val="22"/>
          <w:vertAlign w:val="baseline"/>
        </w:rPr>
        <w:t>Os índices a serem considerados no reajustamento serão extraídos das tabelas publicadas</w:t>
      </w:r>
      <w:proofErr w:type="gramStart"/>
      <w:r w:rsidRPr="00C613F6">
        <w:rPr>
          <w:sz w:val="22"/>
          <w:szCs w:val="22"/>
          <w:vertAlign w:val="baseline"/>
        </w:rPr>
        <w:t xml:space="preserve">  </w:t>
      </w:r>
      <w:proofErr w:type="gramEnd"/>
      <w:r w:rsidRPr="00C613F6">
        <w:rPr>
          <w:sz w:val="22"/>
          <w:szCs w:val="22"/>
          <w:vertAlign w:val="baseline"/>
        </w:rPr>
        <w:t>na revista Conjuntura Econômica, editada pela Fundação Getúlio Vargas – Col. 38 = custo nacional construção civil e obras públicas – por tipo de obra – terraplanagem – código A0157956 – FGV.</w:t>
      </w:r>
    </w:p>
    <w:p w:rsidR="00C613F6" w:rsidRPr="00C613F6" w:rsidRDefault="00C613F6" w:rsidP="0094741D">
      <w:pPr>
        <w:pStyle w:val="PargrafodaLista"/>
        <w:keepLines/>
        <w:numPr>
          <w:ilvl w:val="1"/>
          <w:numId w:val="48"/>
        </w:numPr>
        <w:tabs>
          <w:tab w:val="left" w:pos="1134"/>
        </w:tabs>
        <w:spacing w:after="120"/>
        <w:jc w:val="both"/>
        <w:rPr>
          <w:sz w:val="22"/>
          <w:szCs w:val="22"/>
          <w:vertAlign w:val="baseline"/>
        </w:rPr>
      </w:pPr>
      <w:r w:rsidRPr="00C613F6">
        <w:rPr>
          <w:sz w:val="22"/>
          <w:szCs w:val="22"/>
          <w:vertAlign w:val="baseline"/>
        </w:rPr>
        <w:t>Caso haja mudança de data base nestes índices, deve-se primeiro calcular o valor do índice na data base original utilizando-se a seguinte fórmula:</w:t>
      </w:r>
    </w:p>
    <w:p w:rsidR="00C613F6" w:rsidRPr="00C613F6" w:rsidRDefault="00413369"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413369"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413369"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413369"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94741D">
      <w:pPr>
        <w:pStyle w:val="Recuodecorpodetexto"/>
        <w:numPr>
          <w:ilvl w:val="0"/>
          <w:numId w:val="45"/>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791EF3" w:rsidP="0094741D">
      <w:pPr>
        <w:pStyle w:val="Recuodecorpodetexto"/>
        <w:numPr>
          <w:ilvl w:val="1"/>
          <w:numId w:val="48"/>
        </w:numPr>
        <w:spacing w:before="240"/>
        <w:rPr>
          <w:sz w:val="22"/>
          <w:szCs w:val="22"/>
        </w:rPr>
      </w:pPr>
      <w:r w:rsidRPr="000F225B">
        <w:rPr>
          <w:sz w:val="22"/>
          <w:szCs w:val="22"/>
        </w:rPr>
        <w:t xml:space="preserve">Os pagamentos das obras/serviços serão efetuados em reais, mensalmente, de acordo com as medições, com base nos preços unitários propostos, e contra apresentação da Nota Fiscal devidamente atestada pela </w:t>
      </w:r>
      <w:r w:rsidR="0054296F">
        <w:rPr>
          <w:sz w:val="22"/>
          <w:szCs w:val="22"/>
        </w:rPr>
        <w:t>f</w:t>
      </w:r>
      <w:r w:rsidRPr="000F225B">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A04AAE">
        <w:rPr>
          <w:sz w:val="22"/>
          <w:szCs w:val="22"/>
        </w:rPr>
        <w:t>:</w:t>
      </w:r>
    </w:p>
    <w:p w:rsidR="00215E19" w:rsidRPr="00352E24" w:rsidRDefault="00791EF3" w:rsidP="0094741D">
      <w:pPr>
        <w:pStyle w:val="Recuodecorpodetexto"/>
        <w:numPr>
          <w:ilvl w:val="2"/>
          <w:numId w:val="48"/>
        </w:numPr>
        <w:spacing w:before="240"/>
        <w:ind w:left="851" w:hanging="851"/>
        <w:rPr>
          <w:sz w:val="20"/>
          <w:szCs w:val="24"/>
        </w:rPr>
      </w:pPr>
      <w:r w:rsidRPr="000F225B">
        <w:rPr>
          <w:sz w:val="22"/>
          <w:szCs w:val="22"/>
        </w:rPr>
        <w:t>Para efeito de pagamento será observado o prazo de até 30 (trinta) dias corridos, contado da data final do período de adimplemento de cada parcela estipulada</w:t>
      </w:r>
      <w:r w:rsidR="00A41F91" w:rsidRPr="00427194">
        <w:rPr>
          <w:sz w:val="22"/>
          <w:szCs w:val="24"/>
        </w:rPr>
        <w:t>.</w:t>
      </w:r>
    </w:p>
    <w:p w:rsidR="00215E19" w:rsidRDefault="00791EF3" w:rsidP="0094741D">
      <w:pPr>
        <w:pStyle w:val="Recuodecorpodetexto"/>
        <w:numPr>
          <w:ilvl w:val="1"/>
          <w:numId w:val="48"/>
        </w:numPr>
        <w:tabs>
          <w:tab w:val="left" w:pos="2268"/>
        </w:tabs>
        <w:rPr>
          <w:sz w:val="22"/>
          <w:szCs w:val="22"/>
        </w:rPr>
      </w:pPr>
      <w:r w:rsidRPr="000F225B">
        <w:rPr>
          <w:sz w:val="22"/>
          <w:szCs w:val="22"/>
        </w:rPr>
        <w:t xml:space="preserve">O pagamento da instalação e manutenção do canteiro, mobilização e desmobilização será no valor apresentado na proposta, respeitado o valor máximo constante da planilha de preços unitários que integram o </w:t>
      </w:r>
      <w:r w:rsidR="0054296F">
        <w:rPr>
          <w:sz w:val="22"/>
          <w:szCs w:val="22"/>
        </w:rPr>
        <w:t>e</w:t>
      </w:r>
      <w:r w:rsidRPr="000F225B">
        <w:rPr>
          <w:sz w:val="22"/>
          <w:szCs w:val="22"/>
        </w:rPr>
        <w:t>dital, nos correspondentes percentuais</w:t>
      </w:r>
      <w:r w:rsidR="00216D6B">
        <w:rPr>
          <w:sz w:val="22"/>
          <w:szCs w:val="22"/>
        </w:rPr>
        <w:t>.</w:t>
      </w:r>
    </w:p>
    <w:p w:rsidR="00791EF3" w:rsidRDefault="00791EF3" w:rsidP="00E65B17">
      <w:pPr>
        <w:pStyle w:val="Recuodecorpodetexto"/>
        <w:numPr>
          <w:ilvl w:val="0"/>
          <w:numId w:val="107"/>
        </w:numPr>
        <w:tabs>
          <w:tab w:val="left" w:pos="2268"/>
        </w:tabs>
        <w:ind w:left="1276" w:hanging="425"/>
        <w:rPr>
          <w:sz w:val="22"/>
          <w:szCs w:val="22"/>
        </w:rPr>
      </w:pPr>
      <w:r w:rsidRPr="000F225B">
        <w:rPr>
          <w:sz w:val="22"/>
          <w:szCs w:val="22"/>
        </w:rPr>
        <w:t>Instalação e manutenção do canteiro: de acordo com o cronograma financeiro proposto</w:t>
      </w:r>
      <w:r>
        <w:rPr>
          <w:sz w:val="22"/>
          <w:szCs w:val="22"/>
        </w:rPr>
        <w:t>;</w:t>
      </w:r>
    </w:p>
    <w:p w:rsidR="00791EF3" w:rsidRDefault="00791EF3" w:rsidP="00E65B17">
      <w:pPr>
        <w:pStyle w:val="Recuodecorpodetexto"/>
        <w:numPr>
          <w:ilvl w:val="0"/>
          <w:numId w:val="107"/>
        </w:numPr>
        <w:tabs>
          <w:tab w:val="left" w:pos="2268"/>
        </w:tabs>
        <w:ind w:left="1276" w:hanging="425"/>
        <w:rPr>
          <w:sz w:val="22"/>
          <w:szCs w:val="22"/>
        </w:rPr>
      </w:pPr>
      <w:r w:rsidRPr="000F225B">
        <w:rPr>
          <w:sz w:val="22"/>
          <w:szCs w:val="22"/>
        </w:rPr>
        <w:lastRenderedPageBreak/>
        <w:t xml:space="preserve">Mobilização: serão realizados medição e pagamento de 50% do valor proposto para o item na primeira medição. Os 50% (cinquenta por cento) restantes serão medidos e pagos após efetiva mobilização de suas máquinas e equipamentos, conforme programado no Plano de Trabalho, exigido na alínea “b” do </w:t>
      </w:r>
      <w:r w:rsidRPr="00516EEB">
        <w:rPr>
          <w:sz w:val="22"/>
          <w:szCs w:val="22"/>
        </w:rPr>
        <w:t>subitem 1</w:t>
      </w:r>
      <w:r w:rsidR="00516EEB" w:rsidRPr="00516EEB">
        <w:rPr>
          <w:sz w:val="22"/>
          <w:szCs w:val="22"/>
        </w:rPr>
        <w:t>7</w:t>
      </w:r>
      <w:r w:rsidRPr="00516EEB">
        <w:rPr>
          <w:sz w:val="22"/>
          <w:szCs w:val="22"/>
        </w:rPr>
        <w:t xml:space="preserve">.1 deste </w:t>
      </w:r>
      <w:r w:rsidR="00516EEB" w:rsidRPr="00516EEB">
        <w:rPr>
          <w:sz w:val="22"/>
          <w:szCs w:val="22"/>
        </w:rPr>
        <w:t>edita</w:t>
      </w:r>
      <w:r w:rsidR="00516EEB">
        <w:rPr>
          <w:sz w:val="22"/>
          <w:szCs w:val="22"/>
        </w:rPr>
        <w:t>l</w:t>
      </w:r>
      <w:r>
        <w:rPr>
          <w:sz w:val="22"/>
          <w:szCs w:val="22"/>
        </w:rPr>
        <w:t>;</w:t>
      </w:r>
    </w:p>
    <w:p w:rsidR="00791EF3" w:rsidRDefault="00791EF3" w:rsidP="00E65B17">
      <w:pPr>
        <w:pStyle w:val="Recuodecorpodetexto"/>
        <w:numPr>
          <w:ilvl w:val="0"/>
          <w:numId w:val="107"/>
        </w:numPr>
        <w:tabs>
          <w:tab w:val="left" w:pos="2268"/>
        </w:tabs>
        <w:ind w:left="1276" w:hanging="425"/>
        <w:rPr>
          <w:sz w:val="22"/>
          <w:szCs w:val="22"/>
        </w:rPr>
      </w:pPr>
      <w:r w:rsidRPr="000F225B">
        <w:rPr>
          <w:sz w:val="22"/>
          <w:szCs w:val="22"/>
        </w:rPr>
        <w:t xml:space="preserve">Desmobilização: após a total desmobilização, comprovada pela </w:t>
      </w:r>
      <w:r w:rsidR="00EA4686">
        <w:rPr>
          <w:sz w:val="22"/>
          <w:szCs w:val="22"/>
        </w:rPr>
        <w:t>f</w:t>
      </w:r>
      <w:r w:rsidRPr="000F225B">
        <w:rPr>
          <w:sz w:val="22"/>
          <w:szCs w:val="22"/>
        </w:rPr>
        <w:t>iscalização</w:t>
      </w:r>
      <w:r>
        <w:rPr>
          <w:sz w:val="22"/>
          <w:szCs w:val="22"/>
        </w:rPr>
        <w:t>.</w:t>
      </w:r>
    </w:p>
    <w:p w:rsidR="00791EF3" w:rsidRDefault="00791EF3" w:rsidP="0094741D">
      <w:pPr>
        <w:pStyle w:val="Recuodecorpodetexto"/>
        <w:numPr>
          <w:ilvl w:val="2"/>
          <w:numId w:val="48"/>
        </w:numPr>
        <w:tabs>
          <w:tab w:val="left" w:pos="2268"/>
        </w:tabs>
        <w:ind w:left="851" w:hanging="851"/>
        <w:rPr>
          <w:sz w:val="22"/>
          <w:szCs w:val="22"/>
        </w:rPr>
      </w:pPr>
      <w:r w:rsidRPr="000F225B">
        <w:rPr>
          <w:sz w:val="22"/>
          <w:szCs w:val="22"/>
        </w:rPr>
        <w:t>Administração Local e Manutenção de Canteiro (AL) – será pago conforme o percentual de serviços executados no período, conforme a fórmula abaixo, limitando-se ao recurso total destinado para o item</w:t>
      </w:r>
      <w:r>
        <w:rPr>
          <w:sz w:val="22"/>
          <w:szCs w:val="22"/>
        </w:rPr>
        <w:t>:</w:t>
      </w:r>
    </w:p>
    <w:p w:rsidR="00791EF3" w:rsidRDefault="00791EF3" w:rsidP="00791EF3">
      <w:pPr>
        <w:pStyle w:val="Recuodecorpodetexto"/>
        <w:tabs>
          <w:tab w:val="left" w:pos="2268"/>
        </w:tabs>
        <w:ind w:left="851" w:firstLine="0"/>
        <w:rPr>
          <w:sz w:val="22"/>
          <w:szCs w:val="22"/>
        </w:rPr>
      </w:pPr>
      <w:r w:rsidRPr="000F225B">
        <w:rPr>
          <w:b/>
          <w:sz w:val="22"/>
          <w:szCs w:val="22"/>
          <w:u w:val="single"/>
        </w:rPr>
        <w:t xml:space="preserve">%AL = (Valor da Medição Sem AL / Valor do </w:t>
      </w:r>
      <w:r w:rsidR="008D1DAC" w:rsidRPr="000F225B">
        <w:rPr>
          <w:b/>
          <w:sz w:val="22"/>
          <w:szCs w:val="22"/>
          <w:u w:val="single"/>
        </w:rPr>
        <w:t>contrato</w:t>
      </w:r>
      <w:r w:rsidRPr="000F225B">
        <w:rPr>
          <w:b/>
          <w:sz w:val="22"/>
          <w:szCs w:val="22"/>
          <w:u w:val="single"/>
        </w:rPr>
        <w:t xml:space="preserve"> (incluso aditivo financeiro) Sem AL)</w:t>
      </w:r>
    </w:p>
    <w:p w:rsidR="00791EF3" w:rsidRDefault="00791EF3" w:rsidP="0094741D">
      <w:pPr>
        <w:pStyle w:val="Recuodecorpodetexto"/>
        <w:numPr>
          <w:ilvl w:val="3"/>
          <w:numId w:val="48"/>
        </w:numPr>
        <w:tabs>
          <w:tab w:val="left" w:pos="2268"/>
        </w:tabs>
        <w:ind w:left="851" w:hanging="851"/>
        <w:rPr>
          <w:sz w:val="22"/>
          <w:szCs w:val="22"/>
        </w:rPr>
      </w:pPr>
      <w:r w:rsidRPr="000F225B">
        <w:rPr>
          <w:sz w:val="22"/>
          <w:szCs w:val="22"/>
        </w:rPr>
        <w:t>Administração Local e Manutenção de Canteiro (AL) terão como unidade na planilha orçamentária “global” e será pago o quantitativo do percentual em número inteiro em valor absoluto com no máximo duas casas decimais</w:t>
      </w:r>
      <w:r>
        <w:rPr>
          <w:sz w:val="22"/>
          <w:szCs w:val="22"/>
        </w:rPr>
        <w:t>.</w:t>
      </w:r>
    </w:p>
    <w:p w:rsidR="00791EF3" w:rsidRDefault="00791EF3" w:rsidP="0094741D">
      <w:pPr>
        <w:pStyle w:val="Recuodecorpodetexto"/>
        <w:numPr>
          <w:ilvl w:val="3"/>
          <w:numId w:val="48"/>
        </w:numPr>
        <w:tabs>
          <w:tab w:val="left" w:pos="2268"/>
        </w:tabs>
        <w:ind w:left="851" w:hanging="851"/>
        <w:rPr>
          <w:sz w:val="22"/>
          <w:szCs w:val="22"/>
        </w:rPr>
      </w:pPr>
      <w:r w:rsidRPr="000F225B">
        <w:rPr>
          <w:sz w:val="22"/>
          <w:szCs w:val="22"/>
        </w:rPr>
        <w:t xml:space="preserve">Caso haja atraso no cronograma, por motivos ocasionados pela </w:t>
      </w:r>
      <w:r w:rsidR="00EA4686" w:rsidRPr="000F225B">
        <w:rPr>
          <w:sz w:val="22"/>
          <w:szCs w:val="22"/>
        </w:rPr>
        <w:t>CODEVASF</w:t>
      </w:r>
      <w:r w:rsidRPr="000F225B">
        <w:rPr>
          <w:sz w:val="22"/>
          <w:szCs w:val="22"/>
        </w:rPr>
        <w:t>, será pago o valor total da Administração Local e Manutenção de Canteiro (AL) prevista no período da medição</w:t>
      </w:r>
      <w:r>
        <w:rPr>
          <w:sz w:val="22"/>
          <w:szCs w:val="22"/>
        </w:rPr>
        <w:t>.</w:t>
      </w:r>
    </w:p>
    <w:p w:rsidR="00791EF3" w:rsidRPr="00291CE1" w:rsidRDefault="00791EF3" w:rsidP="0094741D">
      <w:pPr>
        <w:pStyle w:val="Recuodecorpodetexto"/>
        <w:numPr>
          <w:ilvl w:val="1"/>
          <w:numId w:val="48"/>
        </w:numPr>
        <w:tabs>
          <w:tab w:val="left" w:pos="2268"/>
        </w:tabs>
        <w:rPr>
          <w:sz w:val="22"/>
          <w:szCs w:val="22"/>
        </w:rPr>
      </w:pPr>
      <w:r w:rsidRPr="000F225B">
        <w:rPr>
          <w:sz w:val="22"/>
          <w:szCs w:val="22"/>
        </w:rPr>
        <w:t xml:space="preserve">O cronograma físico-financeiro apresentado pela licitante deve atender as exigências deste </w:t>
      </w:r>
      <w:r w:rsidR="00EA4686">
        <w:rPr>
          <w:sz w:val="22"/>
          <w:szCs w:val="22"/>
        </w:rPr>
        <w:t>e</w:t>
      </w:r>
      <w:r w:rsidRPr="000F225B">
        <w:rPr>
          <w:sz w:val="22"/>
          <w:szCs w:val="22"/>
        </w:rPr>
        <w:t>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Pr>
          <w:sz w:val="22"/>
          <w:szCs w:val="22"/>
        </w:rPr>
        <w:t>.</w:t>
      </w:r>
    </w:p>
    <w:p w:rsidR="006D50C7" w:rsidRPr="00332EA2" w:rsidRDefault="00791EF3" w:rsidP="0094741D">
      <w:pPr>
        <w:pStyle w:val="Recuodecorpodetexto"/>
        <w:numPr>
          <w:ilvl w:val="1"/>
          <w:numId w:val="48"/>
        </w:numPr>
        <w:spacing w:before="240"/>
        <w:rPr>
          <w:sz w:val="22"/>
          <w:szCs w:val="24"/>
        </w:rPr>
      </w:pPr>
      <w:r w:rsidRPr="000F225B">
        <w:rPr>
          <w:sz w:val="22"/>
          <w:szCs w:val="22"/>
        </w:rPr>
        <w:t>O pagamento referente a cada medição será liberado mediante comprovação, pela contratada do recolhimento</w:t>
      </w:r>
      <w:r w:rsidR="006D50C7" w:rsidRPr="00332EA2">
        <w:rPr>
          <w:sz w:val="22"/>
          <w:szCs w:val="24"/>
        </w:rPr>
        <w:t>:</w:t>
      </w:r>
    </w:p>
    <w:p w:rsidR="006D50C7" w:rsidRPr="00655B56" w:rsidRDefault="00791EF3"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 objeto da presente licitação</w:t>
      </w:r>
      <w:r w:rsidR="006C6889" w:rsidRPr="00655B56">
        <w:rPr>
          <w:rFonts w:ascii="Times New Roman" w:hAnsi="Times New Roman"/>
          <w:sz w:val="22"/>
          <w:szCs w:val="22"/>
        </w:rPr>
        <w:t>.</w:t>
      </w:r>
      <w:r w:rsidR="006D50C7" w:rsidRPr="00655B56">
        <w:rPr>
          <w:rFonts w:ascii="Times New Roman" w:eastAsia="Arial Unicode MS" w:hAnsi="Times New Roman"/>
          <w:color w:val="auto"/>
          <w:sz w:val="22"/>
          <w:szCs w:val="22"/>
        </w:rPr>
        <w:t xml:space="preserve"> </w:t>
      </w:r>
    </w:p>
    <w:p w:rsidR="006D50C7" w:rsidRPr="00655B56"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1)</w:t>
      </w:r>
      <w:r w:rsidRPr="00655B56">
        <w:rPr>
          <w:sz w:val="22"/>
          <w:szCs w:val="22"/>
          <w:vertAlign w:val="baseline"/>
        </w:rPr>
        <w:t xml:space="preserve"> </w:t>
      </w:r>
      <w:r w:rsidR="00791EF3" w:rsidRPr="00655B56">
        <w:rPr>
          <w:sz w:val="22"/>
          <w:szCs w:val="22"/>
          <w:vertAlign w:val="baseline"/>
        </w:rPr>
        <w:t>No primeiro faturamento deverá ser apresentada a inscrição no CEI, conforme art. 19, Inciso II c/c art. 47, Inciso X da IN 971/09 SRF</w:t>
      </w:r>
      <w:r w:rsidR="006C6889" w:rsidRPr="00655B56">
        <w:rPr>
          <w:sz w:val="22"/>
          <w:szCs w:val="22"/>
          <w:vertAlign w:val="baseline"/>
        </w:rPr>
        <w:t>.</w:t>
      </w:r>
    </w:p>
    <w:p w:rsidR="006D50C7" w:rsidRPr="00655B56" w:rsidRDefault="00791EF3"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6D50C7" w:rsidRPr="00655B56">
        <w:rPr>
          <w:rFonts w:ascii="Times New Roman" w:eastAsia="Arial Unicode MS" w:hAnsi="Times New Roman"/>
          <w:color w:val="auto"/>
          <w:sz w:val="22"/>
          <w:szCs w:val="22"/>
        </w:rPr>
        <w:t>.</w:t>
      </w:r>
    </w:p>
    <w:p w:rsidR="009B4901" w:rsidRPr="00655B56" w:rsidRDefault="00791EF3"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55B56">
        <w:rPr>
          <w:rFonts w:ascii="Times New Roman" w:hAnsi="Times New Roman"/>
          <w:sz w:val="22"/>
          <w:szCs w:val="22"/>
        </w:rPr>
        <w:t xml:space="preserve">ISS. Caso o município onde serão executadas as obras, não disponha de convênio com a Secretaria do Tesouro Nacional, para retenção do ISS, a </w:t>
      </w:r>
      <w:r w:rsidR="00EA4686">
        <w:rPr>
          <w:rFonts w:ascii="Times New Roman" w:hAnsi="Times New Roman"/>
          <w:sz w:val="22"/>
          <w:szCs w:val="22"/>
        </w:rPr>
        <w:t>c</w:t>
      </w:r>
      <w:r w:rsidRPr="00655B56">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655B56">
        <w:rPr>
          <w:rFonts w:ascii="Times New Roman" w:hAnsi="Times New Roman"/>
          <w:sz w:val="22"/>
          <w:szCs w:val="22"/>
        </w:rPr>
        <w:t>.</w:t>
      </w:r>
    </w:p>
    <w:p w:rsidR="00E81AC7" w:rsidRPr="006F7B7E" w:rsidRDefault="00332EA2"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F7B7E">
        <w:rPr>
          <w:rFonts w:ascii="Times New Roman" w:eastAsia="Arial Unicode MS" w:hAnsi="Times New Roman"/>
          <w:color w:val="auto"/>
          <w:sz w:val="22"/>
          <w:szCs w:val="22"/>
        </w:rPr>
        <w:t xml:space="preserve">De </w:t>
      </w:r>
      <w:r w:rsidR="00E81AC7" w:rsidRPr="006F7B7E">
        <w:rPr>
          <w:rFonts w:ascii="Times New Roman" w:eastAsia="Arial Unicode MS" w:hAnsi="Times New Roman"/>
          <w:color w:val="auto"/>
          <w:sz w:val="22"/>
          <w:szCs w:val="22"/>
        </w:rPr>
        <w:t>Prova de inexistência de débitos inadimplidos perante a Justiça</w:t>
      </w:r>
      <w:r w:rsidR="009C070E" w:rsidRPr="006F7B7E">
        <w:rPr>
          <w:rFonts w:ascii="Times New Roman" w:eastAsia="Arial Unicode MS" w:hAnsi="Times New Roman"/>
          <w:color w:val="auto"/>
          <w:sz w:val="22"/>
          <w:szCs w:val="22"/>
        </w:rPr>
        <w:t xml:space="preserve"> </w:t>
      </w:r>
      <w:r w:rsidR="00E81AC7" w:rsidRPr="006F7B7E">
        <w:rPr>
          <w:rFonts w:ascii="Times New Roman" w:eastAsia="Arial Unicode MS" w:hAnsi="Times New Roman"/>
          <w:color w:val="auto"/>
          <w:sz w:val="22"/>
          <w:szCs w:val="22"/>
        </w:rPr>
        <w:t>do Trabalho mediante a apresentação da Certidão Negativa de Débitos</w:t>
      </w:r>
      <w:r w:rsidR="009C070E" w:rsidRPr="006F7B7E">
        <w:rPr>
          <w:rFonts w:ascii="Times New Roman" w:eastAsia="Arial Unicode MS" w:hAnsi="Times New Roman"/>
          <w:color w:val="auto"/>
          <w:sz w:val="22"/>
          <w:szCs w:val="22"/>
        </w:rPr>
        <w:t xml:space="preserve"> </w:t>
      </w:r>
      <w:r w:rsidR="00E81AC7" w:rsidRPr="006F7B7E">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791EF3" w:rsidP="0094741D">
      <w:pPr>
        <w:pStyle w:val="Recuodecorpodetexto"/>
        <w:numPr>
          <w:ilvl w:val="2"/>
          <w:numId w:val="48"/>
        </w:numPr>
        <w:spacing w:before="240"/>
        <w:ind w:left="851" w:hanging="851"/>
        <w:rPr>
          <w:sz w:val="22"/>
          <w:szCs w:val="24"/>
        </w:rPr>
      </w:pPr>
      <w:r w:rsidRPr="000F225B">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791EF3" w:rsidRDefault="00791EF3" w:rsidP="0094741D">
      <w:pPr>
        <w:pStyle w:val="Recuodecorpodetexto"/>
        <w:numPr>
          <w:ilvl w:val="2"/>
          <w:numId w:val="48"/>
        </w:numPr>
        <w:spacing w:before="240"/>
        <w:ind w:left="851" w:hanging="851"/>
        <w:rPr>
          <w:sz w:val="22"/>
          <w:szCs w:val="24"/>
        </w:rPr>
      </w:pPr>
      <w:r w:rsidRPr="000F225B">
        <w:rPr>
          <w:sz w:val="22"/>
          <w:szCs w:val="22"/>
        </w:rPr>
        <w:t xml:space="preserve">A CODEVASF fará a compensação dos valores pagos a maior, se for o caso, referente ao Imposto Sobre Serviços de Qualquer Natureza (ISS), quando a alíquota de ISS apresentada pela </w:t>
      </w:r>
      <w:r w:rsidR="00EA4686" w:rsidRPr="000F225B">
        <w:rPr>
          <w:sz w:val="22"/>
          <w:szCs w:val="22"/>
        </w:rPr>
        <w:t>contratada</w:t>
      </w:r>
      <w:r w:rsidRPr="000F225B">
        <w:rPr>
          <w:sz w:val="22"/>
          <w:szCs w:val="22"/>
        </w:rPr>
        <w:t xml:space="preserve"> </w:t>
      </w:r>
      <w:r w:rsidRPr="000F225B">
        <w:rPr>
          <w:sz w:val="22"/>
          <w:szCs w:val="22"/>
        </w:rPr>
        <w:lastRenderedPageBreak/>
        <w:t xml:space="preserve">no cálculo do BDI na proposta for maior que a alíquota efetivamente paga pela empresa </w:t>
      </w:r>
      <w:r w:rsidR="00EA4686" w:rsidRPr="000F225B">
        <w:rPr>
          <w:sz w:val="22"/>
          <w:szCs w:val="22"/>
        </w:rPr>
        <w:t>contratada</w:t>
      </w:r>
      <w:r w:rsidRPr="000F225B">
        <w:rPr>
          <w:sz w:val="22"/>
          <w:szCs w:val="22"/>
        </w:rPr>
        <w:t xml:space="preserve"> ao município que recebe o imposto</w:t>
      </w:r>
      <w:r>
        <w:rPr>
          <w:sz w:val="22"/>
          <w:szCs w:val="22"/>
        </w:rPr>
        <w:t>.</w:t>
      </w:r>
    </w:p>
    <w:p w:rsidR="006D50C7" w:rsidRPr="00337F68" w:rsidRDefault="006D50C7" w:rsidP="0094741D">
      <w:pPr>
        <w:pStyle w:val="Recuodecorpodetexto"/>
        <w:numPr>
          <w:ilvl w:val="2"/>
          <w:numId w:val="48"/>
        </w:numPr>
        <w:spacing w:before="240"/>
        <w:ind w:left="851" w:hanging="851"/>
        <w:rPr>
          <w:sz w:val="22"/>
          <w:szCs w:val="24"/>
        </w:rPr>
      </w:pPr>
      <w:r w:rsidRPr="00337F68">
        <w:rPr>
          <w:sz w:val="22"/>
          <w:szCs w:val="24"/>
        </w:rPr>
        <w:t>A Nota Fiscal/Fatura deverá destacar:</w:t>
      </w:r>
    </w:p>
    <w:p w:rsidR="006D50C7" w:rsidRDefault="006D50C7" w:rsidP="0094741D">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94741D">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94741D">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122640">
        <w:rPr>
          <w:rFonts w:ascii="Times New Roman" w:eastAsia="Arial Unicode MS" w:hAnsi="Times New Roman"/>
          <w:color w:val="auto"/>
          <w:sz w:val="22"/>
          <w:szCs w:val="22"/>
        </w:rPr>
        <w:t>sob pena</w:t>
      </w:r>
      <w:proofErr w:type="gramEnd"/>
      <w:r w:rsidRPr="00122640">
        <w:rPr>
          <w:rFonts w:ascii="Times New Roman" w:eastAsia="Arial Unicode MS" w:hAnsi="Times New Roman"/>
          <w:color w:val="auto"/>
          <w:sz w:val="22"/>
          <w:szCs w:val="22"/>
        </w:rPr>
        <w:t xml:space="preserve"> de retenção do imposto de renda e das contribuições sobre o valor total do documento fiscal, no percentual correspondente à natureza do bem ou serviço.</w:t>
      </w:r>
    </w:p>
    <w:p w:rsidR="00655B56" w:rsidRPr="00655B56" w:rsidRDefault="00655B56" w:rsidP="0094741D">
      <w:pPr>
        <w:pStyle w:val="Recuodecorpodetexto"/>
        <w:numPr>
          <w:ilvl w:val="1"/>
          <w:numId w:val="48"/>
        </w:numPr>
        <w:spacing w:before="240"/>
        <w:rPr>
          <w:sz w:val="22"/>
          <w:szCs w:val="24"/>
        </w:rPr>
      </w:pPr>
      <w:r w:rsidRPr="000F225B">
        <w:rPr>
          <w:sz w:val="22"/>
          <w:szCs w:val="22"/>
        </w:rPr>
        <w:t xml:space="preserve">A fatura deverá vir acompanhada da documentação relativa à aprovação por parte da </w:t>
      </w:r>
      <w:r w:rsidR="00EA4686">
        <w:rPr>
          <w:sz w:val="22"/>
          <w:szCs w:val="22"/>
        </w:rPr>
        <w:t>f</w:t>
      </w:r>
      <w:r w:rsidRPr="000F225B">
        <w:rPr>
          <w:sz w:val="22"/>
          <w:szCs w:val="22"/>
        </w:rPr>
        <w:t>iscalização do serviço faturado, indicando a data da aprovação do evento, que será considerada como data final de adimplemento da obrigação, conforme estabelece o Art. 9º do Decreto 1.054, de 07 de fevereiro de 1994</w:t>
      </w:r>
      <w:r>
        <w:rPr>
          <w:sz w:val="22"/>
          <w:szCs w:val="22"/>
        </w:rPr>
        <w:t>.</w:t>
      </w:r>
    </w:p>
    <w:p w:rsidR="00E17BB6" w:rsidRPr="00655B56" w:rsidRDefault="002640CC" w:rsidP="0094741D">
      <w:pPr>
        <w:pStyle w:val="Recuodecorpodetexto"/>
        <w:numPr>
          <w:ilvl w:val="1"/>
          <w:numId w:val="48"/>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Pr>
          <w:sz w:val="22"/>
          <w:szCs w:val="22"/>
        </w:rPr>
        <w:t>.</w:t>
      </w:r>
    </w:p>
    <w:p w:rsidR="00655B56" w:rsidRPr="00655B56" w:rsidRDefault="00655B56" w:rsidP="0094741D">
      <w:pPr>
        <w:pStyle w:val="Recuodecorpodetexto"/>
        <w:numPr>
          <w:ilvl w:val="2"/>
          <w:numId w:val="48"/>
        </w:numPr>
        <w:spacing w:before="240"/>
        <w:ind w:left="851" w:hanging="851"/>
        <w:rPr>
          <w:sz w:val="22"/>
          <w:szCs w:val="24"/>
        </w:rPr>
      </w:pPr>
      <w:r w:rsidRPr="000F225B">
        <w:rPr>
          <w:sz w:val="22"/>
          <w:szCs w:val="22"/>
        </w:rPr>
        <w:t xml:space="preserve">Os documentos de cobrança indicarão, obrigatoriamente, o número e a data de emissão da Nota de Empenho, </w:t>
      </w:r>
      <w:proofErr w:type="gramStart"/>
      <w:r w:rsidRPr="000F225B">
        <w:rPr>
          <w:sz w:val="22"/>
          <w:szCs w:val="22"/>
        </w:rPr>
        <w:t>emitida</w:t>
      </w:r>
      <w:proofErr w:type="gramEnd"/>
      <w:r w:rsidRPr="000F225B">
        <w:rPr>
          <w:sz w:val="22"/>
          <w:szCs w:val="22"/>
        </w:rPr>
        <w:t xml:space="preserve"> pela CODEVASF, e, que cubram a execução das obras/serviços</w:t>
      </w:r>
      <w:r w:rsidR="00744ECD">
        <w:rPr>
          <w:sz w:val="22"/>
          <w:szCs w:val="22"/>
        </w:rPr>
        <w:t>/fornecimentos</w:t>
      </w:r>
      <w:r>
        <w:rPr>
          <w:sz w:val="22"/>
          <w:szCs w:val="22"/>
        </w:rPr>
        <w:t>.</w:t>
      </w:r>
    </w:p>
    <w:p w:rsidR="00655B56" w:rsidRPr="00655B56" w:rsidRDefault="00655B56" w:rsidP="0094741D">
      <w:pPr>
        <w:pStyle w:val="Recuodecorpodetexto"/>
        <w:numPr>
          <w:ilvl w:val="2"/>
          <w:numId w:val="48"/>
        </w:numPr>
        <w:spacing w:before="240"/>
        <w:ind w:left="851" w:hanging="851"/>
        <w:rPr>
          <w:sz w:val="22"/>
          <w:szCs w:val="24"/>
        </w:rPr>
      </w:pPr>
      <w:r w:rsidRPr="000F225B">
        <w:rPr>
          <w:sz w:val="22"/>
          <w:szCs w:val="22"/>
        </w:rPr>
        <w:t xml:space="preserve">Caso a </w:t>
      </w:r>
      <w:r w:rsidR="00EA4686" w:rsidRPr="000F225B">
        <w:rPr>
          <w:sz w:val="22"/>
          <w:szCs w:val="22"/>
        </w:rPr>
        <w:t>contratada</w:t>
      </w:r>
      <w:r w:rsidRPr="000F225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 xml:space="preserve">Não constituem motivos de pagamento pela CODEVASF serviços em excesso, desnecessários à execução das obras e que forem realizados sem autorização prévia da </w:t>
      </w:r>
      <w:r w:rsidR="00EA4686">
        <w:rPr>
          <w:sz w:val="22"/>
          <w:szCs w:val="22"/>
        </w:rPr>
        <w:t>f</w:t>
      </w:r>
      <w:r w:rsidRPr="000F225B">
        <w:rPr>
          <w:sz w:val="22"/>
          <w:szCs w:val="22"/>
        </w:rPr>
        <w:t xml:space="preserve">iscalização. Não terá faturamento serviço algum que não se enquadre na forma de pagamento estabelecida neste </w:t>
      </w:r>
      <w:r w:rsidR="00EA4686">
        <w:rPr>
          <w:sz w:val="22"/>
          <w:szCs w:val="22"/>
        </w:rPr>
        <w:t>e</w:t>
      </w:r>
      <w:r w:rsidRPr="000F225B">
        <w:rPr>
          <w:sz w:val="22"/>
          <w:szCs w:val="22"/>
        </w:rPr>
        <w:t>dital</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 xml:space="preserve">A </w:t>
      </w:r>
      <w:r w:rsidR="00EA4686" w:rsidRPr="000F225B">
        <w:rPr>
          <w:sz w:val="22"/>
          <w:szCs w:val="22"/>
        </w:rPr>
        <w:t>contratada</w:t>
      </w:r>
      <w:r w:rsidRPr="000F225B">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655B56" w:rsidRPr="00E17BB6" w:rsidRDefault="00655B56" w:rsidP="0094741D">
      <w:pPr>
        <w:pStyle w:val="Recuodecorpodetexto"/>
        <w:numPr>
          <w:ilvl w:val="2"/>
          <w:numId w:val="48"/>
        </w:numPr>
        <w:spacing w:before="240"/>
        <w:ind w:left="851" w:hanging="851"/>
        <w:rPr>
          <w:sz w:val="22"/>
          <w:szCs w:val="24"/>
        </w:rPr>
      </w:pPr>
      <w:r w:rsidRPr="000F225B">
        <w:rPr>
          <w:sz w:val="22"/>
          <w:szCs w:val="22"/>
        </w:rPr>
        <w:lastRenderedPageBreak/>
        <w:t xml:space="preserve">Ficam excluídos da hipótese referida no item anterior, tributos ou encargos legais que, por </w:t>
      </w:r>
      <w:r w:rsidR="00EA4686" w:rsidRPr="000F225B">
        <w:rPr>
          <w:sz w:val="22"/>
          <w:szCs w:val="22"/>
        </w:rPr>
        <w:t>sua natureza jurídica tributária</w:t>
      </w:r>
      <w:r w:rsidRPr="000F225B">
        <w:rPr>
          <w:sz w:val="22"/>
          <w:szCs w:val="22"/>
        </w:rPr>
        <w:t xml:space="preserve"> (impostos diretos e/ou pessoais) não reflitam diretamente nos preços do objeto contratual</w:t>
      </w:r>
      <w:r>
        <w:rPr>
          <w:sz w:val="22"/>
          <w:szCs w:val="22"/>
        </w:rPr>
        <w:t>.</w:t>
      </w:r>
    </w:p>
    <w:p w:rsidR="006D50C7" w:rsidRPr="00303B84" w:rsidRDefault="006D50C7" w:rsidP="0094741D">
      <w:pPr>
        <w:pStyle w:val="Recuodecorpodetexto"/>
        <w:numPr>
          <w:ilvl w:val="2"/>
          <w:numId w:val="48"/>
        </w:numPr>
        <w:spacing w:before="240"/>
        <w:ind w:left="851" w:hanging="851"/>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94741D">
      <w:pPr>
        <w:pStyle w:val="Recuodecorpodetexto"/>
        <w:numPr>
          <w:ilvl w:val="3"/>
          <w:numId w:val="48"/>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94741D">
      <w:pPr>
        <w:pStyle w:val="Recuodecorpodetexto"/>
        <w:numPr>
          <w:ilvl w:val="3"/>
          <w:numId w:val="48"/>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SANÇÕES ADMINISTRATIVAS</w:t>
      </w:r>
    </w:p>
    <w:p w:rsidR="006D50C7" w:rsidRPr="00303B84" w:rsidRDefault="006D50C7" w:rsidP="0094741D">
      <w:pPr>
        <w:pStyle w:val="Recuodecorpodetexto"/>
        <w:numPr>
          <w:ilvl w:val="1"/>
          <w:numId w:val="48"/>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w:t>
      </w:r>
      <w:proofErr w:type="spellStart"/>
      <w:r w:rsidRPr="007C7BBA">
        <w:rPr>
          <w:sz w:val="22"/>
          <w:szCs w:val="24"/>
        </w:rPr>
        <w:t>arts</w:t>
      </w:r>
      <w:proofErr w:type="spellEnd"/>
      <w:r w:rsidRPr="007C7BBA">
        <w:rPr>
          <w:sz w:val="22"/>
          <w:szCs w:val="24"/>
        </w:rPr>
        <w:t xml:space="preserve">.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94741D">
      <w:pPr>
        <w:pStyle w:val="Recuodecorpodetexto"/>
        <w:numPr>
          <w:ilvl w:val="1"/>
          <w:numId w:val="48"/>
        </w:numPr>
        <w:spacing w:before="240"/>
        <w:rPr>
          <w:sz w:val="22"/>
          <w:szCs w:val="24"/>
        </w:rPr>
      </w:pPr>
      <w:r w:rsidRPr="00303B84">
        <w:rPr>
          <w:sz w:val="22"/>
          <w:szCs w:val="24"/>
        </w:rPr>
        <w:lastRenderedPageBreak/>
        <w:t>As sanções previstas nos incisos I, III e IV do subitem 8.1 poderão ser aplicadas juntamente com a do inciso II, facultada a defesa prévia do interessado, no respectivo processo, no prazo de 05 (cinco) dias úteis.</w:t>
      </w:r>
    </w:p>
    <w:p w:rsidR="006D50C7" w:rsidRDefault="006D50C7" w:rsidP="0094741D">
      <w:pPr>
        <w:pStyle w:val="Recuodecorpodetexto"/>
        <w:numPr>
          <w:ilvl w:val="1"/>
          <w:numId w:val="48"/>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MULTA</w:t>
      </w:r>
    </w:p>
    <w:p w:rsidR="005B37A7" w:rsidRPr="00C852EB" w:rsidRDefault="00FF5A3F" w:rsidP="0094741D">
      <w:pPr>
        <w:pStyle w:val="Recuodecorpodetexto"/>
        <w:numPr>
          <w:ilvl w:val="1"/>
          <w:numId w:val="48"/>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94741D">
      <w:pPr>
        <w:pStyle w:val="Recuodecorpodetexto"/>
        <w:numPr>
          <w:ilvl w:val="2"/>
          <w:numId w:val="48"/>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94741D">
      <w:pPr>
        <w:pStyle w:val="Recuodecorpodetexto"/>
        <w:numPr>
          <w:ilvl w:val="1"/>
          <w:numId w:val="48"/>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94741D">
      <w:pPr>
        <w:keepLines/>
        <w:numPr>
          <w:ilvl w:val="0"/>
          <w:numId w:val="80"/>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C852EB">
        <w:rPr>
          <w:sz w:val="22"/>
          <w:szCs w:val="22"/>
          <w:vertAlign w:val="baseline"/>
        </w:rPr>
        <w:t>apenações</w:t>
      </w:r>
      <w:proofErr w:type="spellEnd"/>
      <w:r w:rsidRPr="00C852EB">
        <w:rPr>
          <w:sz w:val="22"/>
          <w:szCs w:val="22"/>
          <w:vertAlign w:val="baseline"/>
        </w:rPr>
        <w:t xml:space="preserve"> previstas em </w:t>
      </w:r>
      <w:r w:rsidR="00A61A2F" w:rsidRPr="00C852EB">
        <w:rPr>
          <w:sz w:val="22"/>
          <w:szCs w:val="22"/>
          <w:vertAlign w:val="baseline"/>
        </w:rPr>
        <w:t>Lei</w:t>
      </w:r>
      <w:r w:rsidRPr="00C852EB">
        <w:rPr>
          <w:sz w:val="22"/>
          <w:szCs w:val="22"/>
          <w:vertAlign w:val="baseline"/>
        </w:rPr>
        <w:t>.</w:t>
      </w:r>
    </w:p>
    <w:p w:rsidR="002F6313" w:rsidRPr="00C852EB" w:rsidRDefault="00A609E1" w:rsidP="0094741D">
      <w:pPr>
        <w:keepLines/>
        <w:numPr>
          <w:ilvl w:val="0"/>
          <w:numId w:val="80"/>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94741D">
      <w:pPr>
        <w:pStyle w:val="Recuodecorpodetexto"/>
        <w:numPr>
          <w:ilvl w:val="1"/>
          <w:numId w:val="48"/>
        </w:numPr>
        <w:spacing w:before="240"/>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E65B17">
      <w:pPr>
        <w:pStyle w:val="Recuodecorpodetexto"/>
        <w:numPr>
          <w:ilvl w:val="2"/>
          <w:numId w:val="93"/>
        </w:numPr>
        <w:spacing w:before="240"/>
        <w:ind w:left="851" w:hanging="851"/>
        <w:rPr>
          <w:sz w:val="22"/>
          <w:szCs w:val="24"/>
        </w:rPr>
      </w:pPr>
      <w:r w:rsidRPr="007B139A">
        <w:rPr>
          <w:sz w:val="22"/>
          <w:szCs w:val="22"/>
        </w:rPr>
        <w:t>Cientificada da recomendação da cominação de penalidade, a contratada poderá apresentar defesa prévia no prazo de 10 (dez) dias corridos</w:t>
      </w:r>
      <w:r w:rsidR="004424B5" w:rsidRPr="007B139A">
        <w:rPr>
          <w:sz w:val="22"/>
          <w:szCs w:val="24"/>
        </w:rPr>
        <w:t>.</w:t>
      </w:r>
    </w:p>
    <w:p w:rsidR="004424B5" w:rsidRPr="007B139A" w:rsidRDefault="00744ECD" w:rsidP="00E65B17">
      <w:pPr>
        <w:pStyle w:val="Recuodecorpodetexto"/>
        <w:numPr>
          <w:ilvl w:val="2"/>
          <w:numId w:val="93"/>
        </w:numPr>
        <w:spacing w:before="240"/>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E65B17">
      <w:pPr>
        <w:pStyle w:val="Recuodecorpodetexto"/>
        <w:numPr>
          <w:ilvl w:val="2"/>
          <w:numId w:val="93"/>
        </w:numPr>
        <w:spacing w:before="240"/>
        <w:ind w:left="851" w:hanging="851"/>
        <w:rPr>
          <w:sz w:val="22"/>
          <w:szCs w:val="24"/>
        </w:rPr>
      </w:pPr>
      <w:r w:rsidRPr="007B139A">
        <w:rPr>
          <w:sz w:val="22"/>
          <w:szCs w:val="22"/>
        </w:rPr>
        <w:t xml:space="preserve">A contratada terá um prazo de 05 (cinco) dias úteis, contados a partir da </w:t>
      </w:r>
      <w:proofErr w:type="spellStart"/>
      <w:r w:rsidRPr="007B139A">
        <w:rPr>
          <w:sz w:val="22"/>
          <w:szCs w:val="22"/>
        </w:rPr>
        <w:t>cientificação</w:t>
      </w:r>
      <w:proofErr w:type="spellEnd"/>
      <w:r w:rsidRPr="007B139A">
        <w:rPr>
          <w:sz w:val="22"/>
          <w:szCs w:val="22"/>
        </w:rPr>
        <w:t xml:space="preserve"> da aplicação da penalidade pela Autoridade Competente, para apresentar recurso à CODEVASF</w:t>
      </w:r>
      <w:r w:rsidR="004424B5" w:rsidRPr="007B139A">
        <w:rPr>
          <w:sz w:val="22"/>
          <w:szCs w:val="24"/>
        </w:rPr>
        <w:t>.</w:t>
      </w:r>
    </w:p>
    <w:p w:rsidR="004424B5" w:rsidRPr="007B139A" w:rsidRDefault="00744ECD" w:rsidP="00E65B17">
      <w:pPr>
        <w:pStyle w:val="Recuodecorpodetexto"/>
        <w:numPr>
          <w:ilvl w:val="2"/>
          <w:numId w:val="93"/>
        </w:numPr>
        <w:spacing w:before="240"/>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744ECD">
      <w:pPr>
        <w:pStyle w:val="Recuodecorpodetexto"/>
        <w:numPr>
          <w:ilvl w:val="3"/>
          <w:numId w:val="93"/>
        </w:numPr>
        <w:spacing w:before="240"/>
        <w:ind w:left="851" w:hanging="851"/>
        <w:rPr>
          <w:sz w:val="22"/>
          <w:szCs w:val="24"/>
        </w:rPr>
      </w:pPr>
      <w:r w:rsidRPr="007B139A">
        <w:rPr>
          <w:sz w:val="22"/>
          <w:szCs w:val="22"/>
        </w:rPr>
        <w:t xml:space="preserve">Em caso de </w:t>
      </w:r>
      <w:proofErr w:type="spellStart"/>
      <w:r w:rsidRPr="007B139A">
        <w:rPr>
          <w:sz w:val="22"/>
          <w:szCs w:val="22"/>
        </w:rPr>
        <w:t>relevação</w:t>
      </w:r>
      <w:proofErr w:type="spellEnd"/>
      <w:r w:rsidRPr="007B139A">
        <w:rPr>
          <w:sz w:val="22"/>
          <w:szCs w:val="22"/>
        </w:rPr>
        <w:t xml:space="preserve"> da multa, a CODEVASF se reserva o direito de cobrar perdas e danos porventura cabíveis em razão do inadimplemento de outras obrigações, não constituindo a </w:t>
      </w:r>
      <w:proofErr w:type="spellStart"/>
      <w:r w:rsidRPr="007B139A">
        <w:rPr>
          <w:sz w:val="22"/>
          <w:szCs w:val="22"/>
        </w:rPr>
        <w:t>relevação</w:t>
      </w:r>
      <w:proofErr w:type="spellEnd"/>
      <w:r w:rsidRPr="007B139A">
        <w:rPr>
          <w:sz w:val="22"/>
          <w:szCs w:val="22"/>
        </w:rPr>
        <w:t xml:space="preserve"> novação contratual nem desistência dos direitos que lhe forem assegurados.</w:t>
      </w:r>
    </w:p>
    <w:p w:rsidR="00BC0C1B" w:rsidRPr="007B139A" w:rsidRDefault="00744ECD" w:rsidP="00E65B17">
      <w:pPr>
        <w:pStyle w:val="Recuodecorpodetexto"/>
        <w:numPr>
          <w:ilvl w:val="2"/>
          <w:numId w:val="93"/>
        </w:numPr>
        <w:spacing w:before="240"/>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E65B17">
      <w:pPr>
        <w:pStyle w:val="Recuodecorpodetexto"/>
        <w:numPr>
          <w:ilvl w:val="2"/>
          <w:numId w:val="93"/>
        </w:numPr>
        <w:spacing w:before="240"/>
        <w:ind w:left="851" w:hanging="851"/>
        <w:rPr>
          <w:sz w:val="22"/>
          <w:szCs w:val="24"/>
        </w:rPr>
      </w:pPr>
      <w:r w:rsidRPr="007B139A">
        <w:rPr>
          <w:sz w:val="22"/>
          <w:szCs w:val="22"/>
        </w:rPr>
        <w:lastRenderedPageBreak/>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7B139A" w:rsidRDefault="00835EC7" w:rsidP="00835EC7">
      <w:pPr>
        <w:pStyle w:val="Recuodecorpodetexto"/>
        <w:numPr>
          <w:ilvl w:val="3"/>
          <w:numId w:val="93"/>
        </w:numPr>
        <w:spacing w:before="240"/>
        <w:ind w:left="851" w:hanging="851"/>
        <w:rPr>
          <w:sz w:val="22"/>
          <w:szCs w:val="24"/>
        </w:rPr>
      </w:pPr>
      <w:r w:rsidRPr="007B139A">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7B139A">
        <w:rPr>
          <w:sz w:val="22"/>
          <w:szCs w:val="24"/>
        </w:rPr>
        <w:t>.</w:t>
      </w:r>
    </w:p>
    <w:p w:rsidR="00835EC7" w:rsidRPr="007B139A" w:rsidRDefault="00835EC7" w:rsidP="00835EC7">
      <w:pPr>
        <w:pStyle w:val="Recuodecorpodetexto"/>
        <w:numPr>
          <w:ilvl w:val="3"/>
          <w:numId w:val="93"/>
        </w:numPr>
        <w:spacing w:before="240"/>
        <w:ind w:left="851" w:hanging="851"/>
        <w:rPr>
          <w:sz w:val="22"/>
          <w:szCs w:val="24"/>
        </w:rPr>
      </w:pPr>
      <w:r w:rsidRPr="007B139A">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94741D">
      <w:pPr>
        <w:pStyle w:val="Recuodecorpodetexto"/>
        <w:numPr>
          <w:ilvl w:val="0"/>
          <w:numId w:val="45"/>
        </w:numPr>
        <w:spacing w:before="240"/>
        <w:rPr>
          <w:b/>
          <w:iCs/>
          <w:sz w:val="22"/>
          <w:szCs w:val="24"/>
        </w:rPr>
      </w:pPr>
      <w:r w:rsidRPr="008A7799">
        <w:rPr>
          <w:b/>
          <w:iCs/>
          <w:sz w:val="22"/>
          <w:szCs w:val="24"/>
        </w:rPr>
        <w:t xml:space="preserve">GARANTIA DE </w:t>
      </w:r>
      <w:r w:rsidRPr="00CC4397">
        <w:rPr>
          <w:b/>
          <w:iCs/>
          <w:sz w:val="22"/>
          <w:szCs w:val="24"/>
        </w:rPr>
        <w:t>EXECUÇÃO</w:t>
      </w:r>
    </w:p>
    <w:p w:rsidR="006D50C7" w:rsidRPr="000A6095" w:rsidRDefault="00713933" w:rsidP="00CC4397">
      <w:pPr>
        <w:pStyle w:val="Recuodecorpodetexto"/>
        <w:numPr>
          <w:ilvl w:val="1"/>
          <w:numId w:val="117"/>
        </w:numPr>
        <w:spacing w:before="240"/>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CC4397">
      <w:pPr>
        <w:pStyle w:val="Recuodecorpodetexto"/>
        <w:numPr>
          <w:ilvl w:val="1"/>
          <w:numId w:val="117"/>
        </w:numPr>
        <w:spacing w:before="240"/>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CC4397">
      <w:pPr>
        <w:pStyle w:val="Recuodecorpodetexto"/>
        <w:numPr>
          <w:ilvl w:val="1"/>
          <w:numId w:val="117"/>
        </w:numPr>
        <w:spacing w:before="240"/>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CC4397">
      <w:pPr>
        <w:pStyle w:val="Recuodecorpodetexto"/>
        <w:numPr>
          <w:ilvl w:val="1"/>
          <w:numId w:val="117"/>
        </w:numPr>
        <w:spacing w:before="240"/>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CC4397">
      <w:pPr>
        <w:pStyle w:val="Recuodecorpodetexto"/>
        <w:numPr>
          <w:ilvl w:val="1"/>
          <w:numId w:val="117"/>
        </w:numPr>
        <w:spacing w:before="240"/>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 contratados</w:t>
      </w:r>
      <w:r w:rsidR="006D50C7" w:rsidRPr="00F51CF0">
        <w:rPr>
          <w:sz w:val="22"/>
          <w:szCs w:val="24"/>
        </w:rPr>
        <w:t>.</w:t>
      </w:r>
    </w:p>
    <w:p w:rsidR="006D50C7" w:rsidRPr="000A6095" w:rsidRDefault="00055DF7" w:rsidP="00CC4397">
      <w:pPr>
        <w:pStyle w:val="Recuodecorpodetexto"/>
        <w:numPr>
          <w:ilvl w:val="1"/>
          <w:numId w:val="117"/>
        </w:numPr>
        <w:spacing w:before="240"/>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CC4397">
      <w:pPr>
        <w:pStyle w:val="Recuodecorpodetexto"/>
        <w:numPr>
          <w:ilvl w:val="1"/>
          <w:numId w:val="117"/>
        </w:numPr>
        <w:spacing w:before="240"/>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CC4397">
      <w:pPr>
        <w:pStyle w:val="Recuodecorpodetexto"/>
        <w:numPr>
          <w:ilvl w:val="1"/>
          <w:numId w:val="117"/>
        </w:numPr>
        <w:spacing w:before="240"/>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5C3BFD" w:rsidRDefault="00055DF7" w:rsidP="00CC4397">
      <w:pPr>
        <w:pStyle w:val="Recuodecorpodetexto"/>
        <w:numPr>
          <w:ilvl w:val="1"/>
          <w:numId w:val="117"/>
        </w:numPr>
        <w:spacing w:before="240"/>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5C3BFD" w:rsidRPr="00CC4397" w:rsidRDefault="005C3BFD" w:rsidP="00CC4397">
      <w:pPr>
        <w:pStyle w:val="Recuodecorpodetexto"/>
        <w:numPr>
          <w:ilvl w:val="1"/>
          <w:numId w:val="117"/>
        </w:numPr>
        <w:spacing w:before="240"/>
        <w:ind w:left="851" w:hanging="851"/>
        <w:rPr>
          <w:sz w:val="22"/>
          <w:szCs w:val="24"/>
        </w:rPr>
      </w:pPr>
      <w:r>
        <w:rPr>
          <w:sz w:val="22"/>
          <w:szCs w:val="22"/>
        </w:rPr>
        <w:t xml:space="preserve">A garantia de execução, nas suas formas acima, cobrirá quaisquer causas de inadimplemento contratual, incluindo valores destinados ao pagamento de verbas trabalhistas e previdenciárias </w:t>
      </w:r>
      <w:r>
        <w:rPr>
          <w:sz w:val="22"/>
          <w:szCs w:val="22"/>
        </w:rPr>
        <w:lastRenderedPageBreak/>
        <w:t>eventualmente inadimplidas pela contratada. Essa condição deverá estar expressa no documento garantidor, no caso de apólice de seguro garantia ou carta fiança bancária.</w:t>
      </w:r>
    </w:p>
    <w:p w:rsidR="00055DF7" w:rsidRPr="00716654" w:rsidRDefault="00716654" w:rsidP="00CC4397">
      <w:pPr>
        <w:pStyle w:val="Recuodecorpodetexto"/>
        <w:numPr>
          <w:ilvl w:val="1"/>
          <w:numId w:val="117"/>
        </w:numPr>
        <w:spacing w:before="240"/>
        <w:ind w:left="851" w:hanging="851"/>
        <w:rPr>
          <w:sz w:val="22"/>
          <w:szCs w:val="24"/>
        </w:rPr>
      </w:pPr>
      <w:r w:rsidRPr="00716654">
        <w:rPr>
          <w:sz w:val="22"/>
          <w:szCs w:val="22"/>
        </w:rPr>
        <w:t>DOS PRAZOS DE GARANTIAS</w:t>
      </w:r>
      <w:r w:rsidR="00055DF7" w:rsidRPr="0035355D">
        <w:rPr>
          <w:iCs/>
          <w:sz w:val="22"/>
          <w:szCs w:val="24"/>
        </w:rPr>
        <w:t>.</w:t>
      </w:r>
    </w:p>
    <w:p w:rsidR="00716654" w:rsidRPr="00263910" w:rsidRDefault="00263910" w:rsidP="00CC4397">
      <w:pPr>
        <w:pStyle w:val="Recuodecorpodetexto"/>
        <w:numPr>
          <w:ilvl w:val="2"/>
          <w:numId w:val="117"/>
        </w:numPr>
        <w:spacing w:before="240"/>
        <w:ind w:left="851" w:hanging="851"/>
        <w:rPr>
          <w:sz w:val="22"/>
          <w:szCs w:val="24"/>
        </w:rPr>
      </w:pPr>
      <w:r w:rsidRPr="000F225B">
        <w:rPr>
          <w:sz w:val="22"/>
          <w:szCs w:val="22"/>
        </w:rPr>
        <w:t xml:space="preserve">O prazo de garantia da responsabilidade de empreiteiros e construtores estava </w:t>
      </w:r>
      <w:proofErr w:type="gramStart"/>
      <w:r w:rsidRPr="000F225B">
        <w:rPr>
          <w:sz w:val="22"/>
          <w:szCs w:val="22"/>
        </w:rPr>
        <w:t>disciplinada</w:t>
      </w:r>
      <w:proofErr w:type="gramEnd"/>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E65B17">
      <w:pPr>
        <w:pStyle w:val="Recuodecorpodetexto"/>
        <w:numPr>
          <w:ilvl w:val="0"/>
          <w:numId w:val="108"/>
        </w:numPr>
        <w:spacing w:before="240"/>
        <w:ind w:left="1276" w:hanging="425"/>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951353" w:rsidRDefault="00263910" w:rsidP="00CC4397">
      <w:pPr>
        <w:pStyle w:val="Recuodecorpodetexto"/>
        <w:numPr>
          <w:ilvl w:val="2"/>
          <w:numId w:val="117"/>
        </w:numPr>
        <w:spacing w:before="240"/>
        <w:ind w:left="851" w:hanging="851"/>
        <w:rPr>
          <w:sz w:val="22"/>
          <w:szCs w:val="24"/>
        </w:rPr>
      </w:pPr>
      <w:r w:rsidRPr="000F225B">
        <w:rPr>
          <w:sz w:val="22"/>
          <w:szCs w:val="22"/>
        </w:rPr>
        <w:t>Todos os serviços licitados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ABERTURA DOS INVÓLUCROS</w:t>
      </w:r>
    </w:p>
    <w:p w:rsidR="006D50C7" w:rsidRPr="000A6095" w:rsidRDefault="006D50C7" w:rsidP="00CC4397">
      <w:pPr>
        <w:pStyle w:val="Recuodecorpodetexto"/>
        <w:numPr>
          <w:ilvl w:val="1"/>
          <w:numId w:val="118"/>
        </w:numPr>
        <w:spacing w:before="240"/>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CC4397">
      <w:pPr>
        <w:pStyle w:val="Recuodecorpodetexto"/>
        <w:numPr>
          <w:ilvl w:val="1"/>
          <w:numId w:val="118"/>
        </w:numPr>
        <w:spacing w:before="240"/>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CC4397">
      <w:pPr>
        <w:pStyle w:val="Recuodecorpodetexto"/>
        <w:numPr>
          <w:ilvl w:val="1"/>
          <w:numId w:val="118"/>
        </w:numPr>
        <w:spacing w:before="240"/>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94741D">
      <w:pPr>
        <w:pStyle w:val="Recuodecorpodetexto"/>
        <w:numPr>
          <w:ilvl w:val="2"/>
          <w:numId w:val="84"/>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94741D">
      <w:pPr>
        <w:pStyle w:val="Recuodecorpodetexto"/>
        <w:numPr>
          <w:ilvl w:val="3"/>
          <w:numId w:val="84"/>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Caso não seja possível </w:t>
      </w:r>
      <w:proofErr w:type="gramStart"/>
      <w:r w:rsidRPr="00D06DD7">
        <w:rPr>
          <w:sz w:val="22"/>
          <w:szCs w:val="24"/>
        </w:rPr>
        <w:t>a</w:t>
      </w:r>
      <w:proofErr w:type="gramEnd"/>
      <w:r w:rsidRPr="00D06DD7">
        <w:rPr>
          <w:sz w:val="22"/>
          <w:szCs w:val="24"/>
        </w:rPr>
        <w:t xml:space="preserve">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lastRenderedPageBreak/>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94741D">
      <w:pPr>
        <w:pStyle w:val="Recuodecorpodetexto"/>
        <w:numPr>
          <w:ilvl w:val="1"/>
          <w:numId w:val="85"/>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EXAME E JULGAMENTO DA DOCUMENTAÇÃO E PROPOSTAS</w:t>
      </w:r>
    </w:p>
    <w:p w:rsidR="006D50C7" w:rsidRDefault="006D50C7" w:rsidP="0094741D">
      <w:pPr>
        <w:pStyle w:val="Recuodecorpodetexto"/>
        <w:numPr>
          <w:ilvl w:val="1"/>
          <w:numId w:val="87"/>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94741D">
      <w:pPr>
        <w:pStyle w:val="Recuodecorpodetexto"/>
        <w:numPr>
          <w:ilvl w:val="1"/>
          <w:numId w:val="88"/>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94741D">
      <w:pPr>
        <w:pStyle w:val="Recuodecorpodetexto"/>
        <w:numPr>
          <w:ilvl w:val="2"/>
          <w:numId w:val="86"/>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94741D">
      <w:pPr>
        <w:pStyle w:val="Recuodecorpodetexto"/>
        <w:numPr>
          <w:ilvl w:val="2"/>
          <w:numId w:val="86"/>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94741D">
      <w:pPr>
        <w:pStyle w:val="Recuodecorpodetexto"/>
        <w:numPr>
          <w:ilvl w:val="2"/>
          <w:numId w:val="86"/>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94741D">
      <w:pPr>
        <w:pStyle w:val="Recuodecorpodetexto"/>
        <w:numPr>
          <w:ilvl w:val="2"/>
          <w:numId w:val="86"/>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94741D">
      <w:pPr>
        <w:pStyle w:val="Recuodecorpodetexto"/>
        <w:numPr>
          <w:ilvl w:val="2"/>
          <w:numId w:val="86"/>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5C3BFD" w:rsidRDefault="005C3BFD" w:rsidP="005C3BFD">
      <w:pPr>
        <w:pStyle w:val="Recuodecorpodetexto"/>
        <w:spacing w:before="240"/>
        <w:ind w:left="851" w:firstLine="0"/>
        <w:rPr>
          <w:sz w:val="22"/>
          <w:szCs w:val="24"/>
        </w:rPr>
      </w:pPr>
    </w:p>
    <w:p w:rsidR="006D50C7" w:rsidRPr="00D06DD7" w:rsidRDefault="006D50C7" w:rsidP="0094741D">
      <w:pPr>
        <w:pStyle w:val="Recuodecorpodetexto"/>
        <w:numPr>
          <w:ilvl w:val="1"/>
          <w:numId w:val="88"/>
        </w:numPr>
        <w:spacing w:before="240"/>
        <w:ind w:left="851" w:hanging="851"/>
        <w:rPr>
          <w:b/>
          <w:sz w:val="22"/>
          <w:szCs w:val="24"/>
        </w:rPr>
      </w:pPr>
      <w:r w:rsidRPr="00D06DD7">
        <w:rPr>
          <w:b/>
          <w:sz w:val="22"/>
          <w:szCs w:val="24"/>
        </w:rPr>
        <w:lastRenderedPageBreak/>
        <w:t>Julgamento das “Propostas Financeiras – invólucro n.º 02 (dois)”</w:t>
      </w:r>
    </w:p>
    <w:p w:rsidR="006D50C7" w:rsidRDefault="006D50C7" w:rsidP="0094741D">
      <w:pPr>
        <w:pStyle w:val="Recuodecorpodetexto"/>
        <w:numPr>
          <w:ilvl w:val="2"/>
          <w:numId w:val="88"/>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94741D">
      <w:pPr>
        <w:pStyle w:val="Recuodecorpodetexto"/>
        <w:numPr>
          <w:ilvl w:val="2"/>
          <w:numId w:val="88"/>
        </w:numPr>
        <w:spacing w:before="240"/>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94741D">
      <w:pPr>
        <w:pStyle w:val="Recuodecorpodetexto"/>
        <w:numPr>
          <w:ilvl w:val="2"/>
          <w:numId w:val="88"/>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4741D">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4741D">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4741D">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94741D">
      <w:pPr>
        <w:pStyle w:val="Recuodecorpodetexto"/>
        <w:numPr>
          <w:ilvl w:val="2"/>
          <w:numId w:val="88"/>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CF027E">
      <w:pPr>
        <w:pStyle w:val="Recuodecorpodetexto"/>
        <w:numPr>
          <w:ilvl w:val="2"/>
          <w:numId w:val="88"/>
        </w:numPr>
        <w:spacing w:before="240"/>
        <w:ind w:left="851" w:hanging="851"/>
        <w:rPr>
          <w:sz w:val="22"/>
          <w:szCs w:val="24"/>
        </w:rPr>
      </w:pPr>
      <w:r w:rsidRPr="00315C0F">
        <w:rPr>
          <w:sz w:val="22"/>
          <w:szCs w:val="24"/>
        </w:rPr>
        <w:t xml:space="preserve">Ocorrendo a hipótese prevista no subitem 12.3.3 a licitante deverá honrar o preço fixado no Termo de Proposta, </w:t>
      </w:r>
      <w:proofErr w:type="gramStart"/>
      <w:r w:rsidRPr="00315C0F">
        <w:rPr>
          <w:sz w:val="22"/>
          <w:szCs w:val="24"/>
        </w:rPr>
        <w:t>sob pena</w:t>
      </w:r>
      <w:proofErr w:type="gramEnd"/>
      <w:r w:rsidRPr="00315C0F">
        <w:rPr>
          <w:sz w:val="22"/>
          <w:szCs w:val="24"/>
        </w:rPr>
        <w:t xml:space="preserve"> de desclassificação.</w:t>
      </w:r>
    </w:p>
    <w:p w:rsidR="006D50C7" w:rsidRDefault="006D50C7" w:rsidP="0094741D">
      <w:pPr>
        <w:pStyle w:val="Recuodecorpodetexto"/>
        <w:numPr>
          <w:ilvl w:val="2"/>
          <w:numId w:val="88"/>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216D6B" w:rsidRPr="00315C0F" w:rsidRDefault="00216D6B" w:rsidP="0094741D">
      <w:pPr>
        <w:pStyle w:val="Recuodecorpodetexto"/>
        <w:numPr>
          <w:ilvl w:val="2"/>
          <w:numId w:val="88"/>
        </w:numPr>
        <w:spacing w:before="240"/>
        <w:ind w:left="851" w:hanging="851"/>
        <w:rPr>
          <w:sz w:val="22"/>
          <w:szCs w:val="24"/>
        </w:rPr>
      </w:pPr>
      <w:r w:rsidRPr="006215F2">
        <w:rPr>
          <w:sz w:val="22"/>
          <w:szCs w:val="22"/>
        </w:rPr>
        <w:t xml:space="preserve">Erros ou distorções em qualquer preço ou componente de preço que impliquem em acréscimo do valor estabelecido no Termo da Proposta não serão considerados. Neste caso, a licitante será comunicada e deverá honrar formalmente o preço fixado no Termo da Proposta, </w:t>
      </w:r>
      <w:proofErr w:type="gramStart"/>
      <w:r w:rsidRPr="006215F2">
        <w:rPr>
          <w:sz w:val="22"/>
          <w:szCs w:val="22"/>
        </w:rPr>
        <w:t>sob pena</w:t>
      </w:r>
      <w:proofErr w:type="gramEnd"/>
      <w:r w:rsidRPr="006215F2">
        <w:rPr>
          <w:sz w:val="22"/>
          <w:szCs w:val="22"/>
        </w:rPr>
        <w:t xml:space="preserve"> de desclassificação</w:t>
      </w:r>
      <w:r>
        <w:rPr>
          <w:sz w:val="22"/>
          <w:szCs w:val="22"/>
        </w:rPr>
        <w:t>.</w:t>
      </w:r>
    </w:p>
    <w:p w:rsidR="006D50C7" w:rsidRPr="00315C0F" w:rsidRDefault="00944E63" w:rsidP="0094741D">
      <w:pPr>
        <w:pStyle w:val="Recuodecorpodetexto"/>
        <w:numPr>
          <w:ilvl w:val="2"/>
          <w:numId w:val="88"/>
        </w:numPr>
        <w:spacing w:before="240"/>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lastRenderedPageBreak/>
        <w:t>Que não atenda às exigências contidas no ato convocatório, conforme art. 40, VII c/c art. 48 I da Lei 8.666/93;</w:t>
      </w:r>
    </w:p>
    <w:p w:rsidR="00944E63"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94741D">
      <w:pPr>
        <w:pStyle w:val="Recuodecorpodetexto"/>
        <w:numPr>
          <w:ilvl w:val="3"/>
          <w:numId w:val="88"/>
        </w:numPr>
        <w:spacing w:before="240"/>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E65B17">
      <w:pPr>
        <w:pStyle w:val="Recuodecorpodetexto"/>
        <w:numPr>
          <w:ilvl w:val="0"/>
          <w:numId w:val="109"/>
        </w:numPr>
        <w:spacing w:before="240"/>
        <w:ind w:left="1276" w:hanging="425"/>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E65B17">
      <w:pPr>
        <w:pStyle w:val="Recuodecorpodetexto"/>
        <w:numPr>
          <w:ilvl w:val="0"/>
          <w:numId w:val="109"/>
        </w:numPr>
        <w:spacing w:before="240"/>
        <w:ind w:left="1276" w:hanging="425"/>
        <w:rPr>
          <w:sz w:val="22"/>
          <w:szCs w:val="24"/>
        </w:rPr>
      </w:pPr>
      <w:r w:rsidRPr="000F225B">
        <w:rPr>
          <w:sz w:val="22"/>
          <w:szCs w:val="22"/>
        </w:rPr>
        <w:t>Valor orçado pela CODEVASF</w:t>
      </w:r>
      <w:r>
        <w:rPr>
          <w:sz w:val="22"/>
          <w:szCs w:val="22"/>
        </w:rPr>
        <w:t>.</w:t>
      </w:r>
    </w:p>
    <w:p w:rsidR="00944E63" w:rsidRPr="00944E63" w:rsidRDefault="00944E63" w:rsidP="0094741D">
      <w:pPr>
        <w:pStyle w:val="Recuodecorpodetexto"/>
        <w:numPr>
          <w:ilvl w:val="3"/>
          <w:numId w:val="88"/>
        </w:numPr>
        <w:spacing w:before="240"/>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536D2B">
        <w:rPr>
          <w:sz w:val="22"/>
          <w:szCs w:val="22"/>
        </w:rPr>
        <w:t>8</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A33026">
        <w:rPr>
          <w:sz w:val="22"/>
          <w:szCs w:val="22"/>
        </w:rPr>
        <w:t>8</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94741D">
      <w:pPr>
        <w:pStyle w:val="Recuodecorpodetexto"/>
        <w:numPr>
          <w:ilvl w:val="2"/>
          <w:numId w:val="88"/>
        </w:numPr>
        <w:spacing w:before="240"/>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94741D">
      <w:pPr>
        <w:pStyle w:val="Recuodecorpodetexto"/>
        <w:numPr>
          <w:ilvl w:val="2"/>
          <w:numId w:val="88"/>
        </w:numPr>
        <w:spacing w:before="240"/>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94741D">
      <w:pPr>
        <w:pStyle w:val="Recuodecorpodetexto"/>
        <w:numPr>
          <w:ilvl w:val="2"/>
          <w:numId w:val="88"/>
        </w:numPr>
        <w:spacing w:before="240"/>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Pr="00315C0F" w:rsidRDefault="006D50C7" w:rsidP="0094741D">
      <w:pPr>
        <w:pStyle w:val="Recuodecorpodetexto"/>
        <w:numPr>
          <w:ilvl w:val="2"/>
          <w:numId w:val="88"/>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94741D">
      <w:pPr>
        <w:pStyle w:val="Recuodecorpodetexto"/>
        <w:numPr>
          <w:ilvl w:val="2"/>
          <w:numId w:val="88"/>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94741D">
      <w:pPr>
        <w:pStyle w:val="Recuodecorpodetexto"/>
        <w:numPr>
          <w:ilvl w:val="2"/>
          <w:numId w:val="88"/>
        </w:numPr>
        <w:spacing w:before="240"/>
        <w:ind w:left="851" w:hanging="851"/>
        <w:rPr>
          <w:sz w:val="22"/>
          <w:szCs w:val="24"/>
        </w:rPr>
      </w:pPr>
      <w:r w:rsidRPr="00D72F64">
        <w:rPr>
          <w:sz w:val="22"/>
          <w:szCs w:val="24"/>
        </w:rPr>
        <w:lastRenderedPageBreak/>
        <w:t xml:space="preserve">Será </w:t>
      </w:r>
      <w:proofErr w:type="gramStart"/>
      <w:r w:rsidR="00BF78CB" w:rsidRPr="00D72F64">
        <w:rPr>
          <w:sz w:val="22"/>
          <w:szCs w:val="24"/>
        </w:rPr>
        <w:t>assegurado</w:t>
      </w:r>
      <w:proofErr w:type="gramEnd"/>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536D2B">
      <w:pPr>
        <w:pStyle w:val="Recuodecorpodetexto"/>
        <w:numPr>
          <w:ilvl w:val="2"/>
          <w:numId w:val="88"/>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536D2B">
      <w:pPr>
        <w:pStyle w:val="Recuodecorpodetexto"/>
        <w:numPr>
          <w:ilvl w:val="3"/>
          <w:numId w:val="88"/>
        </w:numPr>
        <w:spacing w:before="240"/>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F51442">
      <w:pPr>
        <w:pStyle w:val="Default"/>
        <w:numPr>
          <w:ilvl w:val="0"/>
          <w:numId w:val="69"/>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F51442">
      <w:pPr>
        <w:pStyle w:val="Default"/>
        <w:numPr>
          <w:ilvl w:val="0"/>
          <w:numId w:val="69"/>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w:t>
      </w:r>
      <w:proofErr w:type="gramStart"/>
      <w:r w:rsidRPr="009E41F2">
        <w:rPr>
          <w:rFonts w:ascii="Times New Roman" w:eastAsia="Arial Unicode MS" w:hAnsi="Times New Roman"/>
          <w:color w:val="auto"/>
          <w:sz w:val="22"/>
          <w:szCs w:val="22"/>
        </w:rPr>
        <w:t xml:space="preserve">supra </w:t>
      </w:r>
      <w:r w:rsidR="008469E8" w:rsidRPr="009E41F2">
        <w:rPr>
          <w:rFonts w:ascii="Times New Roman" w:eastAsia="Arial Unicode MS" w:hAnsi="Times New Roman"/>
          <w:color w:val="auto"/>
          <w:sz w:val="22"/>
          <w:szCs w:val="22"/>
        </w:rPr>
        <w:t>mencionado</w:t>
      </w:r>
      <w:proofErr w:type="gramEnd"/>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F51442">
      <w:pPr>
        <w:pStyle w:val="Default"/>
        <w:numPr>
          <w:ilvl w:val="0"/>
          <w:numId w:val="69"/>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F51442">
      <w:pPr>
        <w:pStyle w:val="Default"/>
        <w:numPr>
          <w:ilvl w:val="0"/>
          <w:numId w:val="69"/>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536D2B">
      <w:pPr>
        <w:pStyle w:val="Recuodecorpodetexto"/>
        <w:numPr>
          <w:ilvl w:val="3"/>
          <w:numId w:val="88"/>
        </w:numPr>
        <w:spacing w:before="240"/>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944E63" w:rsidRDefault="00944E63" w:rsidP="0094741D">
      <w:pPr>
        <w:pStyle w:val="Recuodecorpodetexto"/>
        <w:numPr>
          <w:ilvl w:val="1"/>
          <w:numId w:val="88"/>
        </w:numPr>
        <w:spacing w:before="240"/>
        <w:ind w:left="851" w:hanging="851"/>
        <w:rPr>
          <w:sz w:val="22"/>
          <w:szCs w:val="24"/>
        </w:rPr>
      </w:pPr>
      <w:r w:rsidRPr="000F225B">
        <w:rPr>
          <w:sz w:val="22"/>
          <w:szCs w:val="22"/>
        </w:rPr>
        <w:t xml:space="preserve">Será considerada vencedora a licitante que, habilitada e qualificada tecnicamente, apresentar o menor preço global, respeitados os valores máximos, unitários e global, orçados pela </w:t>
      </w:r>
      <w:r w:rsidR="00143574" w:rsidRPr="000F225B">
        <w:rPr>
          <w:sz w:val="22"/>
          <w:szCs w:val="22"/>
        </w:rPr>
        <w:t>CODEVASF</w:t>
      </w:r>
      <w:r w:rsidRPr="000F225B">
        <w:rPr>
          <w:sz w:val="22"/>
          <w:szCs w:val="22"/>
        </w:rPr>
        <w:t xml:space="preserve">, para execução das obras/serviços, objeto deste </w:t>
      </w:r>
      <w:r w:rsidR="00143574">
        <w:rPr>
          <w:sz w:val="22"/>
          <w:szCs w:val="22"/>
        </w:rPr>
        <w:t>edital</w:t>
      </w:r>
      <w:r>
        <w:rPr>
          <w:sz w:val="22"/>
          <w:szCs w:val="22"/>
        </w:rPr>
        <w:t>.</w:t>
      </w:r>
    </w:p>
    <w:p w:rsidR="006D50C7" w:rsidRPr="008469E8" w:rsidRDefault="006D50C7" w:rsidP="0094741D">
      <w:pPr>
        <w:pStyle w:val="Recuodecorpodetexto"/>
        <w:numPr>
          <w:ilvl w:val="1"/>
          <w:numId w:val="88"/>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94741D">
      <w:pPr>
        <w:pStyle w:val="Recuodecorpodetexto"/>
        <w:numPr>
          <w:ilvl w:val="2"/>
          <w:numId w:val="88"/>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 com a licitante vencedora do certame.</w:t>
      </w:r>
    </w:p>
    <w:p w:rsidR="006D50C7" w:rsidRPr="00AF4590" w:rsidRDefault="006D50C7" w:rsidP="0094741D">
      <w:pPr>
        <w:pStyle w:val="Recuodecorpodetexto"/>
        <w:numPr>
          <w:ilvl w:val="1"/>
          <w:numId w:val="88"/>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94741D">
      <w:pPr>
        <w:pStyle w:val="Recuodecorpodetexto"/>
        <w:numPr>
          <w:ilvl w:val="1"/>
          <w:numId w:val="88"/>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94741D">
      <w:pPr>
        <w:pStyle w:val="Recuodecorpodetexto"/>
        <w:numPr>
          <w:ilvl w:val="1"/>
          <w:numId w:val="88"/>
        </w:numPr>
        <w:spacing w:before="240"/>
        <w:ind w:left="851" w:hanging="851"/>
        <w:rPr>
          <w:sz w:val="22"/>
          <w:szCs w:val="24"/>
        </w:rPr>
      </w:pPr>
      <w:r w:rsidRPr="00AF4590">
        <w:rPr>
          <w:sz w:val="22"/>
          <w:szCs w:val="24"/>
        </w:rPr>
        <w:lastRenderedPageBreak/>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94741D">
      <w:pPr>
        <w:pStyle w:val="Recuodecorpodetexto"/>
        <w:numPr>
          <w:ilvl w:val="1"/>
          <w:numId w:val="88"/>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94741D">
      <w:pPr>
        <w:pStyle w:val="Recuodecorpodetexto"/>
        <w:numPr>
          <w:ilvl w:val="1"/>
          <w:numId w:val="88"/>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94741D">
      <w:pPr>
        <w:pStyle w:val="Recuodecorpodetexto"/>
        <w:numPr>
          <w:ilvl w:val="0"/>
          <w:numId w:val="88"/>
        </w:numPr>
        <w:spacing w:before="240"/>
        <w:ind w:left="851" w:hanging="851"/>
        <w:rPr>
          <w:b/>
          <w:iCs/>
          <w:sz w:val="22"/>
          <w:szCs w:val="24"/>
        </w:rPr>
      </w:pPr>
      <w:r w:rsidRPr="008A7799">
        <w:rPr>
          <w:b/>
          <w:iCs/>
          <w:sz w:val="22"/>
          <w:szCs w:val="24"/>
        </w:rPr>
        <w:t>HOMOLOGAÇÃO E ADJUDICAÇÃO</w:t>
      </w:r>
    </w:p>
    <w:p w:rsidR="006D50C7" w:rsidRDefault="006D50C7" w:rsidP="00E65B17">
      <w:pPr>
        <w:pStyle w:val="Recuodecorpodetexto"/>
        <w:numPr>
          <w:ilvl w:val="1"/>
          <w:numId w:val="89"/>
        </w:numPr>
        <w:spacing w:before="240"/>
        <w:ind w:left="851" w:hanging="851"/>
        <w:rPr>
          <w:sz w:val="22"/>
          <w:szCs w:val="24"/>
        </w:rPr>
      </w:pPr>
      <w:r w:rsidRPr="00AF4590">
        <w:rPr>
          <w:sz w:val="22"/>
          <w:szCs w:val="24"/>
        </w:rPr>
        <w:t>A homologação do resultado e a adjudicação das obras/serviços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C3149B">
        <w:rPr>
          <w:sz w:val="22"/>
          <w:szCs w:val="24"/>
        </w:rPr>
        <w:t>o</w:t>
      </w:r>
      <w:r w:rsidR="008A0946" w:rsidRPr="00AF4590">
        <w:rPr>
          <w:sz w:val="22"/>
          <w:szCs w:val="24"/>
        </w:rPr>
        <w:t xml:space="preserve"> </w:t>
      </w:r>
      <w:r w:rsidR="00C3149B">
        <w:rPr>
          <w:sz w:val="22"/>
          <w:szCs w:val="24"/>
        </w:rPr>
        <w:t>Comitê de Gestão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E65B17">
      <w:pPr>
        <w:pStyle w:val="Recuodecorpodetexto"/>
        <w:numPr>
          <w:ilvl w:val="0"/>
          <w:numId w:val="89"/>
        </w:numPr>
        <w:spacing w:before="240"/>
        <w:ind w:left="851" w:hanging="851"/>
        <w:rPr>
          <w:b/>
          <w:iCs/>
          <w:sz w:val="22"/>
          <w:szCs w:val="24"/>
        </w:rPr>
      </w:pPr>
      <w:r w:rsidRPr="008A7799">
        <w:rPr>
          <w:b/>
          <w:iCs/>
          <w:sz w:val="22"/>
          <w:szCs w:val="24"/>
        </w:rPr>
        <w:t>RECURSOS ADMINISTRATIVOS</w:t>
      </w:r>
    </w:p>
    <w:p w:rsidR="006D50C7" w:rsidRPr="00AF4590" w:rsidRDefault="006D50C7" w:rsidP="00E65B17">
      <w:pPr>
        <w:pStyle w:val="Recuodecorpodetexto"/>
        <w:numPr>
          <w:ilvl w:val="1"/>
          <w:numId w:val="89"/>
        </w:numPr>
        <w:spacing w:before="240"/>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E65B17">
      <w:pPr>
        <w:pStyle w:val="Recuodecorpodetexto"/>
        <w:numPr>
          <w:ilvl w:val="2"/>
          <w:numId w:val="89"/>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E65B17">
      <w:pPr>
        <w:pStyle w:val="Recuodecorpodetexto"/>
        <w:numPr>
          <w:ilvl w:val="3"/>
          <w:numId w:val="94"/>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E65B17">
      <w:pPr>
        <w:pStyle w:val="Recuodecorpodetexto"/>
        <w:numPr>
          <w:ilvl w:val="1"/>
          <w:numId w:val="89"/>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E65B17">
      <w:pPr>
        <w:pStyle w:val="Recuodecorpodetexto"/>
        <w:numPr>
          <w:ilvl w:val="1"/>
          <w:numId w:val="89"/>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w:t>
      </w:r>
      <w:r w:rsidRPr="008A1808">
        <w:rPr>
          <w:sz w:val="22"/>
          <w:szCs w:val="24"/>
        </w:rPr>
        <w:lastRenderedPageBreak/>
        <w:t>subir, devidamente informado, devendo, neste caso a decisão ser proferida dentro do prazo de 5 (cinco) dias úteis, contado do recebimento do recurso, sob pena de responsabilidade.</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E65B17">
      <w:pPr>
        <w:pStyle w:val="Recuodecorpodetexto"/>
        <w:numPr>
          <w:ilvl w:val="1"/>
          <w:numId w:val="89"/>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E65B17">
      <w:pPr>
        <w:pStyle w:val="Recuodecorpodetexto"/>
        <w:numPr>
          <w:ilvl w:val="1"/>
          <w:numId w:val="89"/>
        </w:numPr>
        <w:spacing w:before="240"/>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E65B17">
      <w:pPr>
        <w:pStyle w:val="Recuodecorpodetexto"/>
        <w:numPr>
          <w:ilvl w:val="0"/>
          <w:numId w:val="89"/>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E65B17">
      <w:pPr>
        <w:pStyle w:val="Recuodecorpodetexto"/>
        <w:numPr>
          <w:ilvl w:val="1"/>
          <w:numId w:val="89"/>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E65B17">
      <w:pPr>
        <w:pStyle w:val="Recuodecorpodetexto"/>
        <w:numPr>
          <w:ilvl w:val="1"/>
          <w:numId w:val="89"/>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00BB1CCB">
        <w:rPr>
          <w:sz w:val="22"/>
          <w:szCs w:val="24"/>
        </w:rPr>
        <w:t xml:space="preserve">ou CAU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 (Lei n.º 6.496/77, Art. 1º</w:t>
      </w:r>
      <w:r w:rsidR="00516EEB">
        <w:rPr>
          <w:sz w:val="22"/>
          <w:szCs w:val="24"/>
        </w:rPr>
        <w:t xml:space="preserve"> e </w:t>
      </w:r>
      <w:r w:rsidR="00516EEB" w:rsidRPr="00202A57">
        <w:rPr>
          <w:sz w:val="22"/>
          <w:szCs w:val="22"/>
        </w:rPr>
        <w:t>Lei 12.378 de 31 de dezembro de 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 objeto desta licitação, conforme Resolução CONFEA nº 317, de 31/10/86.</w:t>
      </w:r>
    </w:p>
    <w:p w:rsidR="006D50C7" w:rsidRPr="008A7799" w:rsidRDefault="006D50C7" w:rsidP="00E65B17">
      <w:pPr>
        <w:pStyle w:val="Recuodecorpodetexto"/>
        <w:numPr>
          <w:ilvl w:val="0"/>
          <w:numId w:val="89"/>
        </w:numPr>
        <w:spacing w:before="240"/>
        <w:ind w:left="851" w:hanging="851"/>
        <w:rPr>
          <w:b/>
          <w:iCs/>
          <w:sz w:val="22"/>
          <w:szCs w:val="24"/>
        </w:rPr>
      </w:pPr>
      <w:r w:rsidRPr="006613A9">
        <w:rPr>
          <w:b/>
          <w:iCs/>
          <w:sz w:val="22"/>
          <w:szCs w:val="24"/>
        </w:rPr>
        <w:t>FISCAL</w:t>
      </w:r>
      <w:r w:rsidRPr="008A7799">
        <w:rPr>
          <w:b/>
          <w:iCs/>
          <w:sz w:val="22"/>
          <w:szCs w:val="24"/>
        </w:rPr>
        <w:t>IZAÇÃO</w:t>
      </w:r>
    </w:p>
    <w:p w:rsidR="006D50C7" w:rsidRDefault="00516EEB" w:rsidP="00E65B17">
      <w:pPr>
        <w:pStyle w:val="Recuodecorpodetexto"/>
        <w:numPr>
          <w:ilvl w:val="1"/>
          <w:numId w:val="89"/>
        </w:numPr>
        <w:spacing w:before="240"/>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 xml:space="preserve">iscalização da execução dos 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E65B17">
      <w:pPr>
        <w:pStyle w:val="Recuodecorpodetexto"/>
        <w:numPr>
          <w:ilvl w:val="1"/>
          <w:numId w:val="89"/>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E65B17">
      <w:pPr>
        <w:pStyle w:val="Recuodecorpodetexto"/>
        <w:numPr>
          <w:ilvl w:val="1"/>
          <w:numId w:val="89"/>
        </w:numPr>
        <w:spacing w:before="240"/>
        <w:ind w:left="851" w:hanging="851"/>
        <w:rPr>
          <w:sz w:val="22"/>
          <w:szCs w:val="24"/>
        </w:rPr>
      </w:pPr>
      <w:r w:rsidRPr="000F225B">
        <w:rPr>
          <w:sz w:val="22"/>
          <w:szCs w:val="22"/>
        </w:rPr>
        <w:lastRenderedPageBreak/>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Pr="000F225B">
        <w:rPr>
          <w:sz w:val="22"/>
          <w:szCs w:val="22"/>
        </w:rPr>
        <w:t>iscalização, aos serviços, e a todos os elementos que forem necessários ao desempenho de sua missão</w:t>
      </w:r>
      <w:r w:rsidR="00A14FDE">
        <w:rPr>
          <w:sz w:val="22"/>
          <w:szCs w:val="22"/>
        </w:rPr>
        <w:t>.</w:t>
      </w:r>
    </w:p>
    <w:p w:rsidR="00A14FDE" w:rsidRPr="00A14FDE" w:rsidRDefault="00516EEB" w:rsidP="00E65B17">
      <w:pPr>
        <w:pStyle w:val="Recuodecorpodetexto"/>
        <w:numPr>
          <w:ilvl w:val="1"/>
          <w:numId w:val="89"/>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plenos poderes para sustar qualquer serviço que não esteja sendo executado dentro dos termos do </w:t>
      </w:r>
      <w:r>
        <w:rPr>
          <w:sz w:val="22"/>
          <w:szCs w:val="22"/>
        </w:rPr>
        <w:t>c</w:t>
      </w:r>
      <w:r w:rsidRPr="000F225B">
        <w:rPr>
          <w:sz w:val="22"/>
          <w:szCs w:val="22"/>
        </w:rPr>
        <w:t xml:space="preserve">ontrato, dando conhecimento do fato à 2ª </w:t>
      </w:r>
      <w:r>
        <w:rPr>
          <w:sz w:val="22"/>
          <w:szCs w:val="22"/>
        </w:rPr>
        <w:t>SR/</w:t>
      </w:r>
      <w:r w:rsidRPr="000F225B">
        <w:rPr>
          <w:sz w:val="22"/>
          <w:szCs w:val="22"/>
        </w:rPr>
        <w:t>GRD (Gerência Regional de Infraestrutura), responsável pela execução do contrato</w:t>
      </w:r>
      <w:r w:rsidR="00A14FDE">
        <w:rPr>
          <w:sz w:val="22"/>
          <w:szCs w:val="22"/>
        </w:rPr>
        <w:t>.</w:t>
      </w:r>
    </w:p>
    <w:p w:rsidR="00A14FDE" w:rsidRPr="00A14FDE" w:rsidRDefault="00516EEB" w:rsidP="00E65B17">
      <w:pPr>
        <w:pStyle w:val="Recuodecorpodetexto"/>
        <w:numPr>
          <w:ilvl w:val="1"/>
          <w:numId w:val="89"/>
        </w:numPr>
        <w:spacing w:before="240"/>
        <w:ind w:left="851" w:hanging="851"/>
        <w:rPr>
          <w:sz w:val="22"/>
          <w:szCs w:val="24"/>
        </w:rPr>
      </w:pPr>
      <w:r w:rsidRPr="000F225B">
        <w:rPr>
          <w:sz w:val="22"/>
          <w:szCs w:val="22"/>
        </w:rPr>
        <w:t xml:space="preserve">Cabe à </w:t>
      </w:r>
      <w:r>
        <w:rPr>
          <w:sz w:val="22"/>
          <w:szCs w:val="22"/>
        </w:rPr>
        <w:t>f</w:t>
      </w:r>
      <w:r w:rsidRPr="000F225B">
        <w:rPr>
          <w:sz w:val="22"/>
          <w:szCs w:val="22"/>
        </w:rPr>
        <w:t xml:space="preserve">iscalização verificar a ocorrência de fatos para os quais haja sido estipulada qualquer penalidade contratual. A </w:t>
      </w:r>
      <w:r>
        <w:rPr>
          <w:sz w:val="22"/>
          <w:szCs w:val="22"/>
        </w:rPr>
        <w:t>f</w:t>
      </w:r>
      <w:r w:rsidRPr="000F225B">
        <w:rPr>
          <w:sz w:val="22"/>
          <w:szCs w:val="22"/>
        </w:rPr>
        <w:t>iscalização informará ao setor competente quanto ao fato, instruindo o seu relatório com os documentos necessários, e em caso de multa, a indicação do seu valor</w:t>
      </w:r>
      <w:r w:rsidR="00A14FDE">
        <w:rPr>
          <w:sz w:val="22"/>
          <w:szCs w:val="22"/>
        </w:rPr>
        <w:t>.</w:t>
      </w:r>
    </w:p>
    <w:p w:rsidR="00A14FDE" w:rsidRPr="00A14FDE" w:rsidRDefault="00516EEB" w:rsidP="00E65B17">
      <w:pPr>
        <w:pStyle w:val="Recuodecorpodetexto"/>
        <w:numPr>
          <w:ilvl w:val="1"/>
          <w:numId w:val="89"/>
        </w:numPr>
        <w:spacing w:before="240"/>
        <w:ind w:left="851" w:hanging="851"/>
        <w:rPr>
          <w:sz w:val="22"/>
          <w:szCs w:val="24"/>
        </w:rPr>
      </w:pPr>
      <w:r w:rsidRPr="000F225B">
        <w:rPr>
          <w:sz w:val="22"/>
          <w:szCs w:val="22"/>
        </w:rPr>
        <w:t xml:space="preserve">Das decisões da </w:t>
      </w:r>
      <w:r>
        <w:rPr>
          <w:sz w:val="22"/>
          <w:szCs w:val="22"/>
        </w:rPr>
        <w:t>f</w:t>
      </w:r>
      <w:r w:rsidRPr="000F225B">
        <w:rPr>
          <w:sz w:val="22"/>
          <w:szCs w:val="22"/>
        </w:rPr>
        <w:t xml:space="preserve">iscalização poderá a </w:t>
      </w:r>
      <w:r>
        <w:rPr>
          <w:sz w:val="22"/>
          <w:szCs w:val="22"/>
        </w:rPr>
        <w:t>c</w:t>
      </w:r>
      <w:r w:rsidRPr="000F225B">
        <w:rPr>
          <w:sz w:val="22"/>
          <w:szCs w:val="22"/>
        </w:rPr>
        <w:t xml:space="preserve">ontratada recorrer à </w:t>
      </w:r>
      <w:r>
        <w:rPr>
          <w:sz w:val="22"/>
          <w:szCs w:val="22"/>
        </w:rPr>
        <w:t xml:space="preserve">2ª SR/GRD - </w:t>
      </w:r>
      <w:r w:rsidRPr="000F225B">
        <w:rPr>
          <w:sz w:val="22"/>
          <w:szCs w:val="22"/>
        </w:rPr>
        <w:t>Gerência Regional de Infraestrutura, responsável pelo acompanhamento do contrato, no prazo de 10 (dez) dias da respectiva comunicação. Os recursos relativos a multas serão feitos na forma prevista na respectiva cláusula</w:t>
      </w:r>
      <w:r w:rsidR="00A14FDE">
        <w:rPr>
          <w:sz w:val="22"/>
          <w:szCs w:val="22"/>
        </w:rPr>
        <w:t>.</w:t>
      </w:r>
    </w:p>
    <w:p w:rsidR="00A14FDE" w:rsidRPr="000C1E0D" w:rsidRDefault="00516EEB" w:rsidP="00E65B17">
      <w:pPr>
        <w:pStyle w:val="Recuodecorpodetexto"/>
        <w:numPr>
          <w:ilvl w:val="1"/>
          <w:numId w:val="89"/>
        </w:numPr>
        <w:spacing w:before="240"/>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0C1E0D" w:rsidRPr="00C3149B" w:rsidRDefault="00516EEB" w:rsidP="00E65B17">
      <w:pPr>
        <w:pStyle w:val="Recuodecorpodetexto"/>
        <w:numPr>
          <w:ilvl w:val="1"/>
          <w:numId w:val="89"/>
        </w:numPr>
        <w:spacing w:before="240"/>
        <w:ind w:left="851" w:hanging="851"/>
        <w:rPr>
          <w:sz w:val="22"/>
          <w:szCs w:val="24"/>
        </w:rPr>
      </w:pPr>
      <w:r w:rsidRPr="000F225B">
        <w:rPr>
          <w:sz w:val="22"/>
          <w:szCs w:val="22"/>
        </w:rPr>
        <w:t>Fica assegurado aos técnicos da CODEVASF o direito de, a</w:t>
      </w:r>
      <w:r>
        <w:rPr>
          <w:sz w:val="22"/>
          <w:szCs w:val="22"/>
        </w:rPr>
        <w:t>o</w:t>
      </w:r>
      <w:r w:rsidRPr="000F225B">
        <w:rPr>
          <w:sz w:val="22"/>
          <w:szCs w:val="22"/>
        </w:rPr>
        <w:t>s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0C1E0D">
        <w:rPr>
          <w:sz w:val="22"/>
          <w:szCs w:val="22"/>
        </w:rPr>
        <w:t>.</w:t>
      </w:r>
    </w:p>
    <w:p w:rsidR="006D50C7" w:rsidRPr="007C7BBA" w:rsidRDefault="006D50C7" w:rsidP="00E65B17">
      <w:pPr>
        <w:pStyle w:val="Recuodecorpodetexto"/>
        <w:numPr>
          <w:ilvl w:val="0"/>
          <w:numId w:val="89"/>
        </w:numPr>
        <w:spacing w:before="240"/>
        <w:ind w:left="851" w:hanging="851"/>
        <w:rPr>
          <w:b/>
          <w:iCs/>
          <w:sz w:val="22"/>
          <w:szCs w:val="22"/>
        </w:rPr>
      </w:pPr>
      <w:r w:rsidRPr="007C7BBA">
        <w:rPr>
          <w:b/>
          <w:iCs/>
          <w:sz w:val="22"/>
          <w:szCs w:val="22"/>
        </w:rPr>
        <w:t>OBRIGAÇÕES DA LICITANTE VENCEDORA</w:t>
      </w:r>
    </w:p>
    <w:p w:rsidR="00F154EE" w:rsidRDefault="00516EEB" w:rsidP="00E65B17">
      <w:pPr>
        <w:pStyle w:val="Recuodecorpodetexto"/>
        <w:numPr>
          <w:ilvl w:val="1"/>
          <w:numId w:val="89"/>
        </w:numPr>
        <w:spacing w:before="240"/>
        <w:ind w:left="851" w:hanging="851"/>
        <w:rPr>
          <w:sz w:val="22"/>
          <w:szCs w:val="22"/>
        </w:rPr>
      </w:pPr>
      <w:r w:rsidRPr="00DC1758">
        <w:rPr>
          <w:sz w:val="22"/>
          <w:szCs w:val="22"/>
        </w:rPr>
        <w:t>A licitan</w:t>
      </w:r>
      <w:r w:rsidRPr="000F225B">
        <w:rPr>
          <w:sz w:val="22"/>
          <w:szCs w:val="22"/>
        </w:rPr>
        <w:t>te vencedora deverá apresentar à CODEVASF antes do início dos trabalhos, os seguintes documentos</w:t>
      </w:r>
      <w:r>
        <w:rPr>
          <w:sz w:val="22"/>
          <w:szCs w:val="22"/>
        </w:rPr>
        <w:t>:</w:t>
      </w:r>
    </w:p>
    <w:p w:rsidR="00F154EE" w:rsidRDefault="00516EEB" w:rsidP="00E65B17">
      <w:pPr>
        <w:pStyle w:val="Recuodecorpodetexto"/>
        <w:numPr>
          <w:ilvl w:val="0"/>
          <w:numId w:val="100"/>
        </w:numPr>
        <w:spacing w:before="240"/>
        <w:ind w:left="1276" w:hanging="425"/>
        <w:rPr>
          <w:sz w:val="22"/>
          <w:szCs w:val="22"/>
        </w:rPr>
      </w:pPr>
      <w:r w:rsidRPr="000F225B">
        <w:rPr>
          <w:sz w:val="22"/>
          <w:szCs w:val="22"/>
        </w:rPr>
        <w:t>“</w:t>
      </w:r>
      <w:proofErr w:type="spellStart"/>
      <w:r w:rsidRPr="000F225B">
        <w:rPr>
          <w:sz w:val="22"/>
          <w:szCs w:val="22"/>
        </w:rPr>
        <w:t>Lay-out</w:t>
      </w:r>
      <w:proofErr w:type="spellEnd"/>
      <w:r w:rsidRPr="000F225B">
        <w:rPr>
          <w:sz w:val="22"/>
          <w:szCs w:val="22"/>
        </w:rPr>
        <w:t>” do Canteiro de Obras e identificação da área para construção do mesmo. Um canteiro poderá atender a diversas obras</w:t>
      </w:r>
      <w:r w:rsidR="00F154EE">
        <w:rPr>
          <w:sz w:val="22"/>
          <w:szCs w:val="22"/>
        </w:rPr>
        <w:t>;</w:t>
      </w:r>
    </w:p>
    <w:p w:rsidR="00F154EE" w:rsidRDefault="00516EEB" w:rsidP="00E65B17">
      <w:pPr>
        <w:pStyle w:val="Recuodecorpodetexto"/>
        <w:numPr>
          <w:ilvl w:val="0"/>
          <w:numId w:val="100"/>
        </w:numPr>
        <w:spacing w:before="240"/>
        <w:ind w:left="1276" w:hanging="425"/>
        <w:rPr>
          <w:sz w:val="22"/>
          <w:szCs w:val="22"/>
        </w:rPr>
      </w:pPr>
      <w:r w:rsidRPr="000F225B">
        <w:rPr>
          <w:sz w:val="22"/>
          <w:szCs w:val="22"/>
        </w:rPr>
        <w:t xml:space="preserve">Plano de Trabalho a ser aprovado pela </w:t>
      </w:r>
      <w:r w:rsidR="00DC1758">
        <w:rPr>
          <w:sz w:val="22"/>
          <w:szCs w:val="22"/>
        </w:rPr>
        <w:t>f</w:t>
      </w:r>
      <w:r w:rsidRPr="000F225B">
        <w:rPr>
          <w:sz w:val="22"/>
          <w:szCs w:val="22"/>
        </w:rPr>
        <w:t>iscalização da CODEVASF</w:t>
      </w:r>
      <w:r>
        <w:rPr>
          <w:sz w:val="22"/>
          <w:szCs w:val="22"/>
        </w:rPr>
        <w:t>;</w:t>
      </w:r>
    </w:p>
    <w:p w:rsidR="00516EEB" w:rsidRDefault="00516EEB" w:rsidP="00E65B17">
      <w:pPr>
        <w:pStyle w:val="Recuodecorpodetexto"/>
        <w:numPr>
          <w:ilvl w:val="0"/>
          <w:numId w:val="100"/>
        </w:numPr>
        <w:spacing w:before="240"/>
        <w:ind w:left="1276" w:hanging="425"/>
        <w:rPr>
          <w:sz w:val="22"/>
          <w:szCs w:val="22"/>
        </w:rPr>
      </w:pPr>
      <w:r w:rsidRPr="000F225B">
        <w:rPr>
          <w:sz w:val="22"/>
          <w:szCs w:val="22"/>
        </w:rPr>
        <w:t>Cronograma físico – financeiro detalhado e adequado ao Plano de Trabalho referido na alínea acima</w:t>
      </w:r>
      <w:r>
        <w:rPr>
          <w:sz w:val="22"/>
          <w:szCs w:val="22"/>
        </w:rPr>
        <w:t>;</w:t>
      </w:r>
    </w:p>
    <w:p w:rsidR="002E7430" w:rsidRPr="007C7BBA" w:rsidRDefault="003D4657" w:rsidP="00E65B17">
      <w:pPr>
        <w:pStyle w:val="Recuodecorpodetexto"/>
        <w:numPr>
          <w:ilvl w:val="1"/>
          <w:numId w:val="89"/>
        </w:numPr>
        <w:spacing w:before="240"/>
        <w:ind w:left="851" w:hanging="851"/>
        <w:rPr>
          <w:sz w:val="22"/>
          <w:szCs w:val="22"/>
        </w:rPr>
      </w:pPr>
      <w:r w:rsidRPr="000F225B">
        <w:rPr>
          <w:sz w:val="22"/>
          <w:szCs w:val="22"/>
        </w:rPr>
        <w:t xml:space="preserve">Apresentar-se sempre que solicitada, através do seu Responsável Técnico e Coordenador dos trabalhos, nos escritórios da </w:t>
      </w:r>
      <w:r w:rsidR="00DC1758" w:rsidRPr="000F225B">
        <w:rPr>
          <w:sz w:val="22"/>
          <w:szCs w:val="22"/>
        </w:rPr>
        <w:t>contratante</w:t>
      </w:r>
      <w:r w:rsidRPr="000F225B">
        <w:rPr>
          <w:sz w:val="22"/>
          <w:szCs w:val="22"/>
        </w:rPr>
        <w:t xml:space="preserve"> em Brasília – DF (ou Superintendência Regional)</w:t>
      </w:r>
      <w:r w:rsidR="00EE2E5B" w:rsidRPr="007C7BBA">
        <w:rPr>
          <w:sz w:val="22"/>
          <w:szCs w:val="22"/>
        </w:rPr>
        <w:t>.</w:t>
      </w:r>
    </w:p>
    <w:p w:rsidR="006D50C7" w:rsidRPr="00951353" w:rsidRDefault="003D4657" w:rsidP="00E65B17">
      <w:pPr>
        <w:pStyle w:val="Recuodecorpodetexto"/>
        <w:numPr>
          <w:ilvl w:val="1"/>
          <w:numId w:val="89"/>
        </w:numPr>
        <w:spacing w:before="240"/>
        <w:ind w:left="851" w:hanging="851"/>
        <w:rPr>
          <w:sz w:val="22"/>
          <w:szCs w:val="22"/>
        </w:rPr>
      </w:pPr>
      <w:r w:rsidRPr="000F225B">
        <w:rPr>
          <w:sz w:val="22"/>
          <w:szCs w:val="22"/>
        </w:rPr>
        <w:t xml:space="preserve">Providenciar junto ao CREA ou CAU as Anotações de Responsabilidade Técnica – </w:t>
      </w:r>
      <w:proofErr w:type="spellStart"/>
      <w:r w:rsidRPr="000F225B">
        <w:rPr>
          <w:sz w:val="22"/>
          <w:szCs w:val="22"/>
        </w:rPr>
        <w:t>ART´s</w:t>
      </w:r>
      <w:proofErr w:type="spellEnd"/>
      <w:r w:rsidRPr="000F225B">
        <w:rPr>
          <w:sz w:val="22"/>
          <w:szCs w:val="22"/>
        </w:rPr>
        <w:t xml:space="preserve"> ou Registro de Responsabilidade Técnica - RRT referentes ao objeto do contrato e especialidades pertinentes, nos termos das Leis nº 6.496/77 e 12.378/2010</w:t>
      </w:r>
      <w:r w:rsidR="006D50C7" w:rsidRPr="00951353">
        <w:rPr>
          <w:sz w:val="22"/>
          <w:szCs w:val="22"/>
        </w:rPr>
        <w:t>.</w:t>
      </w:r>
    </w:p>
    <w:p w:rsidR="006D50C7" w:rsidRPr="007B139A" w:rsidRDefault="00E8189F" w:rsidP="00E65B17">
      <w:pPr>
        <w:pStyle w:val="Recuodecorpodetexto"/>
        <w:numPr>
          <w:ilvl w:val="1"/>
          <w:numId w:val="89"/>
        </w:numPr>
        <w:spacing w:before="240"/>
        <w:ind w:left="851" w:hanging="851"/>
        <w:rPr>
          <w:sz w:val="22"/>
          <w:szCs w:val="24"/>
        </w:rPr>
      </w:pPr>
      <w:r w:rsidRPr="007B139A">
        <w:rPr>
          <w:sz w:val="22"/>
          <w:szCs w:val="22"/>
        </w:rPr>
        <w:t>A contratada deverá, sempre que necessário, comunicar-se formalmente com a CODEVASF. Mesmo as comunicações via telefone devem ser ratificadas formal e posteriormente, através do fax (77) 3481-4426</w:t>
      </w:r>
      <w:r w:rsidR="006D50C7" w:rsidRPr="007B139A">
        <w:rPr>
          <w:sz w:val="22"/>
          <w:szCs w:val="24"/>
        </w:rPr>
        <w:t>.</w:t>
      </w:r>
    </w:p>
    <w:p w:rsidR="006D50C7" w:rsidRPr="007C7BBA" w:rsidRDefault="003D4657" w:rsidP="00E65B17">
      <w:pPr>
        <w:pStyle w:val="Recuodecorpodetexto"/>
        <w:numPr>
          <w:ilvl w:val="1"/>
          <w:numId w:val="89"/>
        </w:numPr>
        <w:spacing w:before="240"/>
        <w:ind w:left="851" w:hanging="851"/>
        <w:rPr>
          <w:sz w:val="22"/>
          <w:szCs w:val="22"/>
        </w:rPr>
      </w:pPr>
      <w:r w:rsidRPr="000F225B">
        <w:rPr>
          <w:sz w:val="22"/>
          <w:szCs w:val="22"/>
        </w:rPr>
        <w:lastRenderedPageBreak/>
        <w:t>Assumir a inteira responsabilidade pelo transporte interno e externo do pessoal e dos insumos até o local das obras/serviços</w:t>
      </w:r>
      <w:r w:rsidR="00C21033">
        <w:rPr>
          <w:sz w:val="22"/>
          <w:szCs w:val="22"/>
        </w:rPr>
        <w:t>.</w:t>
      </w:r>
    </w:p>
    <w:p w:rsidR="006D50C7" w:rsidRPr="007C7BBA" w:rsidRDefault="003D4657" w:rsidP="00E65B17">
      <w:pPr>
        <w:pStyle w:val="Recuodecorpodetexto"/>
        <w:numPr>
          <w:ilvl w:val="1"/>
          <w:numId w:val="89"/>
        </w:numPr>
        <w:spacing w:before="240"/>
        <w:ind w:left="851" w:hanging="851"/>
        <w:rPr>
          <w:sz w:val="22"/>
          <w:szCs w:val="24"/>
        </w:rPr>
      </w:pPr>
      <w:r w:rsidRPr="000F225B">
        <w:rPr>
          <w:sz w:val="22"/>
          <w:szCs w:val="22"/>
        </w:rPr>
        <w:t xml:space="preserve">Responsabilizar-se por todos e quaisquer danos causados às estruturas, construções, instalações elétricas, cercas, equipamentos, etc., bem como por aqueles que vier causar à CODEVASF e a terceiros, existentes </w:t>
      </w:r>
      <w:proofErr w:type="gramStart"/>
      <w:r w:rsidRPr="000F225B">
        <w:rPr>
          <w:sz w:val="22"/>
          <w:szCs w:val="22"/>
        </w:rPr>
        <w:t>no local ou decorrentes da execução das obras/serviços</w:t>
      </w:r>
      <w:proofErr w:type="gramEnd"/>
      <w:r w:rsidRPr="000F225B">
        <w:rPr>
          <w:sz w:val="22"/>
          <w:szCs w:val="22"/>
        </w:rPr>
        <w:t>, objeto desta licitação</w:t>
      </w:r>
      <w:r w:rsidR="006D50C7" w:rsidRPr="007C7BBA">
        <w:rPr>
          <w:sz w:val="22"/>
          <w:szCs w:val="24"/>
        </w:rPr>
        <w:t>.</w:t>
      </w:r>
    </w:p>
    <w:p w:rsidR="006D50C7" w:rsidRPr="007C7BBA" w:rsidRDefault="003D4657" w:rsidP="00E65B17">
      <w:pPr>
        <w:pStyle w:val="Recuodecorpodetexto"/>
        <w:numPr>
          <w:ilvl w:val="1"/>
          <w:numId w:val="89"/>
        </w:numPr>
        <w:spacing w:before="240"/>
        <w:ind w:left="851" w:hanging="851"/>
        <w:rPr>
          <w:sz w:val="22"/>
          <w:szCs w:val="24"/>
        </w:rPr>
      </w:pPr>
      <w:r w:rsidRPr="000F225B">
        <w:rPr>
          <w:sz w:val="22"/>
          <w:szCs w:val="22"/>
        </w:rPr>
        <w:t>Exercer a vigilância e proteção de todos os materiais no local das obras/serviços</w:t>
      </w:r>
      <w:r w:rsidR="006D50C7" w:rsidRPr="007C7BBA">
        <w:rPr>
          <w:sz w:val="22"/>
          <w:szCs w:val="24"/>
        </w:rPr>
        <w:t>.</w:t>
      </w:r>
    </w:p>
    <w:p w:rsidR="009F5ED1" w:rsidRPr="007C7BBA" w:rsidRDefault="003D4657" w:rsidP="00E65B17">
      <w:pPr>
        <w:pStyle w:val="Recuodecorpodetexto"/>
        <w:numPr>
          <w:ilvl w:val="1"/>
          <w:numId w:val="89"/>
        </w:numPr>
        <w:spacing w:before="240"/>
        <w:ind w:left="851" w:hanging="851"/>
        <w:rPr>
          <w:sz w:val="22"/>
          <w:szCs w:val="24"/>
        </w:rPr>
      </w:pPr>
      <w:r w:rsidRPr="000F225B">
        <w:rPr>
          <w:sz w:val="22"/>
          <w:szCs w:val="22"/>
        </w:rPr>
        <w:t xml:space="preserve">Colocar tantas frentes de serviços quantas forem necessárias (mediante anuência prévia da </w:t>
      </w:r>
      <w:r w:rsidR="00DD16DA">
        <w:rPr>
          <w:sz w:val="22"/>
          <w:szCs w:val="22"/>
        </w:rPr>
        <w:t>f</w:t>
      </w:r>
      <w:r w:rsidRPr="000F225B">
        <w:rPr>
          <w:sz w:val="22"/>
          <w:szCs w:val="22"/>
        </w:rPr>
        <w:t>iscalização), para possibilitar a perfeita execução das obras/serviços no prazo contratual</w:t>
      </w:r>
      <w:r w:rsidR="009F5ED1" w:rsidRPr="007C7BBA">
        <w:rPr>
          <w:sz w:val="22"/>
          <w:szCs w:val="22"/>
        </w:rPr>
        <w:t>.</w:t>
      </w:r>
    </w:p>
    <w:p w:rsidR="006D50C7" w:rsidRPr="007C7BBA" w:rsidRDefault="003D4657" w:rsidP="00E65B17">
      <w:pPr>
        <w:pStyle w:val="Recuodecorpodetexto"/>
        <w:numPr>
          <w:ilvl w:val="1"/>
          <w:numId w:val="89"/>
        </w:numPr>
        <w:spacing w:before="240"/>
        <w:ind w:left="851" w:hanging="851"/>
        <w:rPr>
          <w:sz w:val="22"/>
          <w:szCs w:val="24"/>
        </w:rPr>
      </w:pPr>
      <w:r w:rsidRPr="000F225B">
        <w:rPr>
          <w:sz w:val="22"/>
          <w:szCs w:val="22"/>
        </w:rPr>
        <w:t>Responsabilizar-se pelo fornecimento de toda a mão-de-obra, sem qualquer vinculação empregatícia com a CODEVASF, bem como todo o material necessário à execução d</w:t>
      </w:r>
      <w:r w:rsidR="00DD16DA">
        <w:rPr>
          <w:sz w:val="22"/>
          <w:szCs w:val="22"/>
        </w:rPr>
        <w:t>a</w:t>
      </w:r>
      <w:r w:rsidRPr="000F225B">
        <w:rPr>
          <w:sz w:val="22"/>
          <w:szCs w:val="22"/>
        </w:rPr>
        <w:t xml:space="preserve">s </w:t>
      </w:r>
      <w:r w:rsidR="00DD16DA">
        <w:rPr>
          <w:sz w:val="22"/>
          <w:szCs w:val="22"/>
        </w:rPr>
        <w:t>obras/</w:t>
      </w:r>
      <w:r w:rsidRPr="000F225B">
        <w:rPr>
          <w:sz w:val="22"/>
          <w:szCs w:val="22"/>
        </w:rPr>
        <w:t>serviços objeto do contrato</w:t>
      </w:r>
      <w:r w:rsidR="006D50C7" w:rsidRPr="007C7BBA">
        <w:rPr>
          <w:sz w:val="22"/>
          <w:szCs w:val="24"/>
        </w:rPr>
        <w:t>.</w:t>
      </w:r>
    </w:p>
    <w:p w:rsidR="006D50C7" w:rsidRPr="007C7BBA" w:rsidRDefault="003D4657" w:rsidP="00E65B17">
      <w:pPr>
        <w:pStyle w:val="Recuodecorpodetexto"/>
        <w:numPr>
          <w:ilvl w:val="1"/>
          <w:numId w:val="89"/>
        </w:numPr>
        <w:spacing w:before="240"/>
        <w:ind w:left="851" w:hanging="851"/>
        <w:rPr>
          <w:sz w:val="22"/>
          <w:szCs w:val="24"/>
        </w:rPr>
      </w:pPr>
      <w:r w:rsidRPr="000F225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w:t>
      </w:r>
      <w:r w:rsidR="00DD16DA">
        <w:rPr>
          <w:sz w:val="22"/>
          <w:szCs w:val="22"/>
        </w:rPr>
        <w:t>/</w:t>
      </w:r>
      <w:r w:rsidRPr="000F225B">
        <w:rPr>
          <w:sz w:val="22"/>
          <w:szCs w:val="22"/>
        </w:rPr>
        <w:t>serviços</w:t>
      </w:r>
      <w:r w:rsidR="006D50C7" w:rsidRPr="007C7BBA">
        <w:rPr>
          <w:sz w:val="22"/>
          <w:szCs w:val="24"/>
        </w:rPr>
        <w:t>.</w:t>
      </w:r>
    </w:p>
    <w:p w:rsidR="006D50C7" w:rsidRDefault="003D4657" w:rsidP="00E65B17">
      <w:pPr>
        <w:pStyle w:val="Recuodecorpodetexto"/>
        <w:numPr>
          <w:ilvl w:val="1"/>
          <w:numId w:val="89"/>
        </w:numPr>
        <w:spacing w:before="240"/>
        <w:ind w:left="851" w:hanging="851"/>
        <w:rPr>
          <w:sz w:val="22"/>
          <w:szCs w:val="24"/>
        </w:rPr>
      </w:pPr>
      <w:r w:rsidRPr="000F225B">
        <w:rPr>
          <w:sz w:val="22"/>
          <w:szCs w:val="22"/>
        </w:rPr>
        <w:t>Todos os acessos necessários para permitir à chegada dos equipamentos e materiais no local de execução d</w:t>
      </w:r>
      <w:r w:rsidR="00DD16DA">
        <w:rPr>
          <w:sz w:val="22"/>
          <w:szCs w:val="22"/>
        </w:rPr>
        <w:t>a</w:t>
      </w:r>
      <w:r w:rsidRPr="000F225B">
        <w:rPr>
          <w:sz w:val="22"/>
          <w:szCs w:val="22"/>
        </w:rPr>
        <w:t xml:space="preserve">s </w:t>
      </w:r>
      <w:r w:rsidR="00DD16DA">
        <w:rPr>
          <w:sz w:val="22"/>
          <w:szCs w:val="22"/>
        </w:rPr>
        <w:t>obras/</w:t>
      </w:r>
      <w:r w:rsidRPr="000F225B">
        <w:rPr>
          <w:sz w:val="22"/>
          <w:szCs w:val="22"/>
        </w:rPr>
        <w:t xml:space="preserve">serviços deverão ser previstos, avaliando-se todas as suas dificuldades, pois os custos decorrentes de qualquer </w:t>
      </w:r>
      <w:r w:rsidR="00DD16DA">
        <w:rPr>
          <w:sz w:val="22"/>
          <w:szCs w:val="22"/>
        </w:rPr>
        <w:t>obra/</w:t>
      </w:r>
      <w:r w:rsidRPr="000F225B">
        <w:rPr>
          <w:sz w:val="22"/>
          <w:szCs w:val="22"/>
        </w:rPr>
        <w:t xml:space="preserve">serviço para melhoria destes acessos correrão por conta da </w:t>
      </w:r>
      <w:r w:rsidR="00DD16DA">
        <w:rPr>
          <w:sz w:val="22"/>
          <w:szCs w:val="22"/>
        </w:rPr>
        <w:t>c</w:t>
      </w:r>
      <w:r w:rsidRPr="000F225B">
        <w:rPr>
          <w:sz w:val="22"/>
          <w:szCs w:val="22"/>
        </w:rPr>
        <w:t>ontratada</w:t>
      </w:r>
      <w:r w:rsidR="0070445F" w:rsidRPr="007C7BBA">
        <w:rPr>
          <w:sz w:val="22"/>
          <w:szCs w:val="24"/>
        </w:rPr>
        <w:t>.</w:t>
      </w:r>
    </w:p>
    <w:p w:rsidR="003D4657" w:rsidRPr="003D4657" w:rsidRDefault="003D4657" w:rsidP="00E65B17">
      <w:pPr>
        <w:pStyle w:val="Recuodecorpodetexto"/>
        <w:numPr>
          <w:ilvl w:val="1"/>
          <w:numId w:val="89"/>
        </w:numPr>
        <w:spacing w:before="240"/>
        <w:ind w:left="851" w:hanging="851"/>
        <w:rPr>
          <w:sz w:val="22"/>
          <w:szCs w:val="24"/>
        </w:rPr>
      </w:pPr>
      <w:r w:rsidRPr="000F225B">
        <w:rPr>
          <w:sz w:val="22"/>
          <w:szCs w:val="22"/>
        </w:rPr>
        <w:t>A contratada deverá manter um Preposto, aceito pela CODEVASF, no local do serviço, para representá-la na execução do objeto contratado (art. 68 da Lei 8.666/93)</w:t>
      </w:r>
      <w:r>
        <w:rPr>
          <w:sz w:val="22"/>
          <w:szCs w:val="22"/>
        </w:rPr>
        <w:t>.</w:t>
      </w:r>
    </w:p>
    <w:p w:rsidR="003D4657" w:rsidRPr="003D4657" w:rsidRDefault="003D4657" w:rsidP="00E65B17">
      <w:pPr>
        <w:pStyle w:val="Recuodecorpodetexto"/>
        <w:numPr>
          <w:ilvl w:val="1"/>
          <w:numId w:val="89"/>
        </w:numPr>
        <w:spacing w:before="240"/>
        <w:ind w:left="851" w:hanging="851"/>
        <w:rPr>
          <w:sz w:val="22"/>
          <w:szCs w:val="24"/>
        </w:rPr>
      </w:pPr>
      <w:r w:rsidRPr="000F225B">
        <w:rPr>
          <w:sz w:val="22"/>
          <w:szCs w:val="22"/>
        </w:rPr>
        <w:t>Responsabilizar-se, desde o início das obras</w:t>
      </w:r>
      <w:r w:rsidR="00DD16DA">
        <w:rPr>
          <w:sz w:val="22"/>
          <w:szCs w:val="22"/>
        </w:rPr>
        <w:t>/serviços</w:t>
      </w:r>
      <w:r w:rsidRPr="000F225B">
        <w:rPr>
          <w:sz w:val="22"/>
          <w:szCs w:val="22"/>
        </w:rPr>
        <w:t xml:space="preserve"> até o encerramento do contrato, pelo pagamento integral das despesas do canteiro referentes </w:t>
      </w:r>
      <w:proofErr w:type="gramStart"/>
      <w:r w:rsidRPr="000F225B">
        <w:rPr>
          <w:sz w:val="22"/>
          <w:szCs w:val="22"/>
        </w:rPr>
        <w:t>a</w:t>
      </w:r>
      <w:proofErr w:type="gramEnd"/>
      <w:r w:rsidRPr="000F225B">
        <w:rPr>
          <w:sz w:val="22"/>
          <w:szCs w:val="22"/>
        </w:rPr>
        <w:t xml:space="preserve"> água, energia, telefone, taxas, impostos e quaisquer outros tributos que venham a ser cobrados</w:t>
      </w:r>
      <w:r>
        <w:rPr>
          <w:sz w:val="22"/>
          <w:szCs w:val="22"/>
        </w:rPr>
        <w:t>.</w:t>
      </w:r>
    </w:p>
    <w:p w:rsidR="003D4657" w:rsidRPr="003D4657" w:rsidRDefault="003D4657" w:rsidP="00E65B17">
      <w:pPr>
        <w:pStyle w:val="Recuodecorpodetexto"/>
        <w:numPr>
          <w:ilvl w:val="2"/>
          <w:numId w:val="89"/>
        </w:numPr>
        <w:spacing w:before="240"/>
        <w:ind w:left="851" w:hanging="851"/>
        <w:rPr>
          <w:sz w:val="22"/>
          <w:szCs w:val="24"/>
        </w:rPr>
      </w:pPr>
      <w:r w:rsidRPr="000F225B">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3D4657" w:rsidRPr="007C7BBA" w:rsidRDefault="003D4657" w:rsidP="00E65B17">
      <w:pPr>
        <w:pStyle w:val="Recuodecorpodetexto"/>
        <w:numPr>
          <w:ilvl w:val="1"/>
          <w:numId w:val="89"/>
        </w:numPr>
        <w:spacing w:before="240"/>
        <w:ind w:left="851" w:hanging="851"/>
        <w:rPr>
          <w:sz w:val="22"/>
          <w:szCs w:val="24"/>
        </w:rPr>
      </w:pPr>
      <w:r w:rsidRPr="000F225B">
        <w:rPr>
          <w:sz w:val="22"/>
          <w:szCs w:val="22"/>
        </w:rPr>
        <w:t>A contratada deverá utilizar pessoal experiente, bem como equipamentos, ferramentas e instrumentos adequados para a boa execução das obras/serviços</w:t>
      </w:r>
      <w:r>
        <w:rPr>
          <w:sz w:val="22"/>
          <w:szCs w:val="22"/>
        </w:rPr>
        <w:t>.</w:t>
      </w:r>
    </w:p>
    <w:p w:rsidR="00D90C75" w:rsidRPr="003D4657" w:rsidRDefault="003D4657" w:rsidP="00E65B17">
      <w:pPr>
        <w:pStyle w:val="Recuodecorpodetexto"/>
        <w:numPr>
          <w:ilvl w:val="2"/>
          <w:numId w:val="89"/>
        </w:numPr>
        <w:spacing w:before="240"/>
        <w:ind w:left="851" w:hanging="851"/>
        <w:rPr>
          <w:sz w:val="22"/>
          <w:szCs w:val="24"/>
        </w:rPr>
      </w:pPr>
      <w:r w:rsidRPr="000F225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3D4657" w:rsidRPr="007C7BBA" w:rsidRDefault="003D4657" w:rsidP="00E65B17">
      <w:pPr>
        <w:pStyle w:val="Recuodecorpodetexto"/>
        <w:numPr>
          <w:ilvl w:val="1"/>
          <w:numId w:val="89"/>
        </w:numPr>
        <w:tabs>
          <w:tab w:val="left" w:pos="851"/>
          <w:tab w:val="left" w:pos="993"/>
        </w:tabs>
        <w:spacing w:before="240"/>
        <w:rPr>
          <w:sz w:val="22"/>
          <w:szCs w:val="24"/>
        </w:rPr>
      </w:pPr>
      <w:r w:rsidRPr="000F225B">
        <w:rPr>
          <w:sz w:val="22"/>
          <w:szCs w:val="22"/>
        </w:rPr>
        <w:t>Durante a execução d</w:t>
      </w:r>
      <w:r w:rsidR="00DD16DA">
        <w:rPr>
          <w:sz w:val="22"/>
          <w:szCs w:val="22"/>
        </w:rPr>
        <w:t>a</w:t>
      </w:r>
      <w:r w:rsidRPr="000F225B">
        <w:rPr>
          <w:sz w:val="22"/>
          <w:szCs w:val="22"/>
        </w:rPr>
        <w:t xml:space="preserve">s </w:t>
      </w:r>
      <w:r w:rsidR="00DD16DA">
        <w:rPr>
          <w:sz w:val="22"/>
          <w:szCs w:val="22"/>
        </w:rPr>
        <w:t>obras/</w:t>
      </w:r>
      <w:r w:rsidRPr="000F225B">
        <w:rPr>
          <w:sz w:val="22"/>
          <w:szCs w:val="22"/>
        </w:rPr>
        <w:t>serviços caberá à empresa contratada, as seguintes medidas</w:t>
      </w:r>
      <w:r>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Instalar e manter no canteiro de obras</w:t>
      </w:r>
      <w:r w:rsidR="00DD16DA">
        <w:rPr>
          <w:sz w:val="22"/>
          <w:szCs w:val="22"/>
        </w:rPr>
        <w:t>/serviços</w:t>
      </w:r>
      <w:r w:rsidRPr="000F225B">
        <w:rPr>
          <w:sz w:val="22"/>
          <w:szCs w:val="22"/>
        </w:rPr>
        <w:t xml:space="preserve"> </w:t>
      </w:r>
      <w:proofErr w:type="gramStart"/>
      <w:r w:rsidRPr="000F225B">
        <w:rPr>
          <w:sz w:val="22"/>
          <w:szCs w:val="22"/>
        </w:rPr>
        <w:t>1</w:t>
      </w:r>
      <w:proofErr w:type="gramEnd"/>
      <w:r w:rsidRPr="000F225B">
        <w:rPr>
          <w:sz w:val="22"/>
          <w:szCs w:val="22"/>
        </w:rPr>
        <w:t xml:space="preserve"> (uma) placa de identificação da obra</w:t>
      </w:r>
      <w:r w:rsidR="00DD16DA">
        <w:rPr>
          <w:sz w:val="22"/>
          <w:szCs w:val="22"/>
        </w:rPr>
        <w:t>/serviço</w:t>
      </w:r>
      <w:r w:rsidRPr="000F225B">
        <w:rPr>
          <w:sz w:val="22"/>
          <w:szCs w:val="22"/>
        </w:rPr>
        <w:t xml:space="preserve"> com as seguintes informações: nome da empresa (contratada), RT pela obra</w:t>
      </w:r>
      <w:r w:rsidR="00DD16DA">
        <w:rPr>
          <w:sz w:val="22"/>
          <w:szCs w:val="22"/>
        </w:rPr>
        <w:t>/serviço</w:t>
      </w:r>
      <w:r w:rsidRPr="000F225B">
        <w:rPr>
          <w:sz w:val="22"/>
          <w:szCs w:val="22"/>
        </w:rPr>
        <w:t xml:space="preserve"> com a respectiva ART, nº do </w:t>
      </w:r>
      <w:r w:rsidR="00DD16DA">
        <w:rPr>
          <w:sz w:val="22"/>
          <w:szCs w:val="22"/>
        </w:rPr>
        <w:t>c</w:t>
      </w:r>
      <w:r w:rsidRPr="000F225B">
        <w:rPr>
          <w:sz w:val="22"/>
          <w:szCs w:val="22"/>
        </w:rPr>
        <w:t>ontrato e contratante (</w:t>
      </w:r>
      <w:r w:rsidR="00DD16DA" w:rsidRPr="000F225B">
        <w:rPr>
          <w:sz w:val="22"/>
          <w:szCs w:val="22"/>
        </w:rPr>
        <w:t>CODEVASF</w:t>
      </w:r>
      <w:r w:rsidRPr="000F225B">
        <w:rPr>
          <w:sz w:val="22"/>
          <w:szCs w:val="22"/>
        </w:rPr>
        <w:t>), conforme Lei nº 5.194/1966 e Resolução CONFEA nº 198/1971</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lastRenderedPageBreak/>
        <w:t>A placa de identificação das obras</w:t>
      </w:r>
      <w:r w:rsidR="00DD16DA">
        <w:rPr>
          <w:sz w:val="22"/>
          <w:szCs w:val="22"/>
        </w:rPr>
        <w:t>/</w:t>
      </w:r>
      <w:r w:rsidRPr="000F225B">
        <w:rPr>
          <w:sz w:val="22"/>
          <w:szCs w:val="22"/>
        </w:rPr>
        <w:t xml:space="preserve">serviços deve ser no padrão definido pela CODEVASF e em local por ela indicado, cujo modelo encontra-se no Manual para Elaboração de Placas de Obra do Ministério da Integração Nacional, documento que integra o presente </w:t>
      </w:r>
      <w:r w:rsidR="00DD16DA">
        <w:rPr>
          <w:sz w:val="22"/>
          <w:szCs w:val="22"/>
        </w:rPr>
        <w:t>edital</w:t>
      </w:r>
      <w:r w:rsidRPr="000F225B">
        <w:rPr>
          <w:sz w:val="22"/>
          <w:szCs w:val="22"/>
        </w:rPr>
        <w:t>, independente das exigidas pelos órgãos de fiscalização de classe – Anexo V</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Manter no canteiro de obras</w:t>
      </w:r>
      <w:r w:rsidR="00DD16DA">
        <w:rPr>
          <w:sz w:val="22"/>
          <w:szCs w:val="22"/>
        </w:rPr>
        <w:t>/serviços</w:t>
      </w:r>
      <w:r w:rsidRPr="000F225B">
        <w:rPr>
          <w:sz w:val="22"/>
          <w:szCs w:val="22"/>
        </w:rPr>
        <w:t xml:space="preserve"> um Diário de Ocorrências, no qual serão feitas anotações diárias referentes ao andamento d</w:t>
      </w:r>
      <w:r w:rsidR="00DD16DA">
        <w:rPr>
          <w:sz w:val="22"/>
          <w:szCs w:val="22"/>
        </w:rPr>
        <w:t>a</w:t>
      </w:r>
      <w:r w:rsidRPr="000F225B">
        <w:rPr>
          <w:sz w:val="22"/>
          <w:szCs w:val="22"/>
        </w:rPr>
        <w:t xml:space="preserve">s </w:t>
      </w:r>
      <w:r w:rsidR="00DD16DA">
        <w:rPr>
          <w:sz w:val="22"/>
          <w:szCs w:val="22"/>
        </w:rPr>
        <w:t>obras/</w:t>
      </w:r>
      <w:r w:rsidRPr="000F225B">
        <w:rPr>
          <w:sz w:val="22"/>
          <w:szCs w:val="22"/>
        </w:rPr>
        <w:t xml:space="preserve">serviços, qualidade dos materiais, mão-de-obra, etc., como também reclamações, advertências e principalmente problemas de ordem técnica que requeiram solução por uma das partes. Este diário, devidamente rubricado pela </w:t>
      </w:r>
      <w:r w:rsidR="00DD16DA">
        <w:rPr>
          <w:sz w:val="22"/>
          <w:szCs w:val="22"/>
        </w:rPr>
        <w:t>f</w:t>
      </w:r>
      <w:r w:rsidRPr="000F225B">
        <w:rPr>
          <w:sz w:val="22"/>
          <w:szCs w:val="22"/>
        </w:rPr>
        <w:t xml:space="preserve">iscalização e pela </w:t>
      </w:r>
      <w:r w:rsidR="00DD16DA">
        <w:rPr>
          <w:sz w:val="22"/>
          <w:szCs w:val="22"/>
        </w:rPr>
        <w:t>c</w:t>
      </w:r>
      <w:r w:rsidRPr="000F225B">
        <w:rPr>
          <w:sz w:val="22"/>
          <w:szCs w:val="22"/>
        </w:rPr>
        <w:t xml:space="preserve">ontratada em todas as vias, ficará em poder da </w:t>
      </w:r>
      <w:r w:rsidR="00DD16DA">
        <w:rPr>
          <w:sz w:val="22"/>
          <w:szCs w:val="22"/>
        </w:rPr>
        <w:t>c</w:t>
      </w:r>
      <w:r w:rsidRPr="000F225B">
        <w:rPr>
          <w:sz w:val="22"/>
          <w:szCs w:val="22"/>
        </w:rPr>
        <w:t>ontratante após a conclusão das obras/serviços</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 xml:space="preserve">Obedecer às normas de higiene e prevenção de acidentes, a fim de garantia a salubridade e a segurança no canteiro de </w:t>
      </w:r>
      <w:r w:rsidR="00DD16DA">
        <w:rPr>
          <w:sz w:val="22"/>
          <w:szCs w:val="22"/>
        </w:rPr>
        <w:t>obras/</w:t>
      </w:r>
      <w:r w:rsidRPr="000F225B">
        <w:rPr>
          <w:sz w:val="22"/>
          <w:szCs w:val="22"/>
        </w:rPr>
        <w:t>serviços</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Responder financeiramente, sem prejuízo de medidas outras que possam ser adotadas por quaisquer danos causados à União, Estado, Município ou terceiros, em razão da execução das obras/serviços; e</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3D4657" w:rsidP="00746348">
      <w:pPr>
        <w:pStyle w:val="Recuodecorpodetexto"/>
        <w:numPr>
          <w:ilvl w:val="1"/>
          <w:numId w:val="116"/>
        </w:numPr>
        <w:spacing w:before="240"/>
        <w:ind w:left="851" w:hanging="851"/>
        <w:rPr>
          <w:sz w:val="22"/>
          <w:szCs w:val="24"/>
        </w:rPr>
      </w:pPr>
      <w:r w:rsidRPr="000F225B">
        <w:rPr>
          <w:sz w:val="22"/>
          <w:szCs w:val="22"/>
        </w:rPr>
        <w:t>Na execução d</w:t>
      </w:r>
      <w:r w:rsidR="00313CAC">
        <w:rPr>
          <w:sz w:val="22"/>
          <w:szCs w:val="22"/>
        </w:rPr>
        <w:t>a</w:t>
      </w:r>
      <w:r w:rsidRPr="000F225B">
        <w:rPr>
          <w:sz w:val="22"/>
          <w:szCs w:val="22"/>
        </w:rPr>
        <w:t xml:space="preserve">s </w:t>
      </w:r>
      <w:r w:rsidR="00313CAC">
        <w:rPr>
          <w:sz w:val="22"/>
          <w:szCs w:val="22"/>
        </w:rPr>
        <w:t>obras/</w:t>
      </w:r>
      <w:r w:rsidRPr="000F225B">
        <w:rPr>
          <w:sz w:val="22"/>
          <w:szCs w:val="22"/>
        </w:rPr>
        <w:t>serviços de construção objeto da presente licitação a contratada deverá atender às seguintes normas e práticas complementares</w:t>
      </w:r>
      <w:r w:rsidR="00F72FF9" w:rsidRPr="007C7BBA">
        <w:rPr>
          <w:sz w:val="22"/>
          <w:szCs w:val="22"/>
        </w:rPr>
        <w:t>:</w:t>
      </w:r>
    </w:p>
    <w:p w:rsidR="00F72FF9" w:rsidRPr="007C7BBA" w:rsidRDefault="003D4657" w:rsidP="00E65B17">
      <w:pPr>
        <w:pStyle w:val="Recuodecorpodetexto"/>
        <w:numPr>
          <w:ilvl w:val="0"/>
          <w:numId w:val="97"/>
        </w:numPr>
        <w:spacing w:before="240"/>
        <w:ind w:left="1276" w:hanging="425"/>
        <w:rPr>
          <w:sz w:val="22"/>
          <w:szCs w:val="24"/>
        </w:rPr>
      </w:pPr>
      <w:r w:rsidRPr="000F225B">
        <w:rPr>
          <w:sz w:val="22"/>
          <w:szCs w:val="22"/>
        </w:rPr>
        <w:t>Projetos, Normas Complementares e demais Especificações Técnicas</w:t>
      </w:r>
      <w:r w:rsidR="00F72FF9" w:rsidRPr="007C7BBA">
        <w:rPr>
          <w:sz w:val="22"/>
          <w:szCs w:val="22"/>
        </w:rPr>
        <w:t>;</w:t>
      </w:r>
    </w:p>
    <w:p w:rsidR="00F72FF9" w:rsidRPr="007C7BBA" w:rsidRDefault="003D4657" w:rsidP="00E65B17">
      <w:pPr>
        <w:pStyle w:val="Recuodecorpodetexto"/>
        <w:numPr>
          <w:ilvl w:val="0"/>
          <w:numId w:val="97"/>
        </w:numPr>
        <w:spacing w:before="240"/>
        <w:ind w:left="1276" w:hanging="425"/>
        <w:rPr>
          <w:sz w:val="22"/>
          <w:szCs w:val="24"/>
        </w:rPr>
      </w:pPr>
      <w:r w:rsidRPr="000F225B">
        <w:rPr>
          <w:sz w:val="22"/>
          <w:szCs w:val="22"/>
        </w:rPr>
        <w:t xml:space="preserve">Códigos, leis, decretos, portarias e normas federais, estaduais e municipais, inclusive normas de concessionárias de serviços públicos, e as normas técnicas da </w:t>
      </w:r>
      <w:r w:rsidR="00313CAC" w:rsidRPr="000F225B">
        <w:rPr>
          <w:sz w:val="22"/>
          <w:szCs w:val="22"/>
        </w:rPr>
        <w:t>CODEVASF</w:t>
      </w:r>
      <w:r w:rsidR="00F72FF9" w:rsidRPr="007C7BBA">
        <w:rPr>
          <w:sz w:val="22"/>
          <w:szCs w:val="22"/>
        </w:rPr>
        <w:t>;</w:t>
      </w:r>
    </w:p>
    <w:p w:rsidR="00F72FF9" w:rsidRPr="007C7BBA" w:rsidRDefault="003D4657" w:rsidP="00E65B17">
      <w:pPr>
        <w:pStyle w:val="Recuodecorpodetexto"/>
        <w:numPr>
          <w:ilvl w:val="0"/>
          <w:numId w:val="97"/>
        </w:numPr>
        <w:spacing w:before="240"/>
        <w:ind w:left="1276" w:hanging="425"/>
        <w:rPr>
          <w:sz w:val="22"/>
          <w:szCs w:val="24"/>
        </w:rPr>
      </w:pPr>
      <w:r w:rsidRPr="000F225B">
        <w:rPr>
          <w:sz w:val="22"/>
          <w:szCs w:val="22"/>
        </w:rPr>
        <w:t>Instruções e resoluções dos órgãos do sistema CREA/CAU-CONFEA</w:t>
      </w:r>
      <w:r w:rsidR="00F72FF9" w:rsidRPr="007C7BBA">
        <w:rPr>
          <w:sz w:val="22"/>
          <w:szCs w:val="22"/>
        </w:rPr>
        <w:t>;</w:t>
      </w:r>
    </w:p>
    <w:p w:rsidR="00F72FF9" w:rsidRPr="00EA565A" w:rsidRDefault="003D4657" w:rsidP="00E65B17">
      <w:pPr>
        <w:pStyle w:val="Recuodecorpodetexto"/>
        <w:numPr>
          <w:ilvl w:val="0"/>
          <w:numId w:val="97"/>
        </w:numPr>
        <w:spacing w:before="240"/>
        <w:ind w:left="1276" w:hanging="425"/>
        <w:rPr>
          <w:sz w:val="22"/>
          <w:szCs w:val="24"/>
        </w:rPr>
      </w:pPr>
      <w:r w:rsidRPr="000F225B">
        <w:rPr>
          <w:sz w:val="22"/>
          <w:szCs w:val="22"/>
        </w:rPr>
        <w:t>Normas técnicas da ABNT e do INMETRO, e principalmente no que diz respeito aos requisitos mínimos de qualidade, utilidade, resistência e segurança</w:t>
      </w:r>
      <w:r>
        <w:rPr>
          <w:sz w:val="22"/>
          <w:szCs w:val="22"/>
        </w:rPr>
        <w:t>;</w:t>
      </w:r>
      <w:r w:rsidRPr="000F225B">
        <w:rPr>
          <w:sz w:val="22"/>
          <w:szCs w:val="22"/>
        </w:rPr>
        <w:t xml:space="preserve"> e</w:t>
      </w:r>
      <w:r>
        <w:rPr>
          <w:sz w:val="22"/>
          <w:szCs w:val="22"/>
        </w:rPr>
        <w:t>,</w:t>
      </w:r>
      <w:r w:rsidR="00F72FF9" w:rsidRPr="007C7BBA">
        <w:rPr>
          <w:sz w:val="22"/>
          <w:szCs w:val="22"/>
        </w:rPr>
        <w:t xml:space="preserve"> </w:t>
      </w:r>
    </w:p>
    <w:p w:rsidR="00EA565A" w:rsidRPr="00746348" w:rsidRDefault="00261442" w:rsidP="00E65B17">
      <w:pPr>
        <w:pStyle w:val="Recuodecorpodetexto"/>
        <w:numPr>
          <w:ilvl w:val="0"/>
          <w:numId w:val="97"/>
        </w:numPr>
        <w:spacing w:before="240"/>
        <w:ind w:left="1276" w:hanging="425"/>
        <w:rPr>
          <w:sz w:val="22"/>
          <w:szCs w:val="24"/>
        </w:rPr>
      </w:pPr>
      <w:r w:rsidRPr="006215F2">
        <w:rPr>
          <w:sz w:val="22"/>
          <w:szCs w:val="22"/>
        </w:rPr>
        <w:t xml:space="preserve">Atendimento às condicionantes ambientais necessárias à obtenção das </w:t>
      </w:r>
      <w:r w:rsidR="00313CAC">
        <w:rPr>
          <w:sz w:val="22"/>
          <w:szCs w:val="22"/>
        </w:rPr>
        <w:t>l</w:t>
      </w:r>
      <w:r w:rsidRPr="006215F2">
        <w:rPr>
          <w:sz w:val="22"/>
          <w:szCs w:val="22"/>
        </w:rPr>
        <w:t>icenças do Empreendimento, emitidas pelos órgãos competentes, relativas à execução das obras</w:t>
      </w:r>
      <w:r w:rsidR="00313CAC">
        <w:rPr>
          <w:sz w:val="22"/>
          <w:szCs w:val="22"/>
        </w:rPr>
        <w:t>/serviços</w:t>
      </w:r>
      <w:r w:rsidRPr="006215F2">
        <w:rPr>
          <w:sz w:val="22"/>
          <w:szCs w:val="22"/>
        </w:rPr>
        <w:t>,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EA565A">
        <w:rPr>
          <w:sz w:val="22"/>
          <w:szCs w:val="22"/>
        </w:rPr>
        <w:t>.</w:t>
      </w:r>
    </w:p>
    <w:p w:rsidR="00746348" w:rsidRPr="00A27847" w:rsidRDefault="00A27847" w:rsidP="00A27847">
      <w:pPr>
        <w:pStyle w:val="Recuodecorpodetexto"/>
        <w:numPr>
          <w:ilvl w:val="1"/>
          <w:numId w:val="116"/>
        </w:numPr>
        <w:spacing w:before="240"/>
        <w:ind w:left="851" w:hanging="851"/>
        <w:rPr>
          <w:sz w:val="22"/>
          <w:szCs w:val="24"/>
        </w:rPr>
      </w:pPr>
      <w:r w:rsidRPr="007117FA">
        <w:rPr>
          <w:sz w:val="22"/>
          <w:szCs w:val="22"/>
        </w:rPr>
        <w:t xml:space="preserve">Disponibilizar para a equipe de </w:t>
      </w:r>
      <w:r>
        <w:rPr>
          <w:sz w:val="22"/>
          <w:szCs w:val="22"/>
        </w:rPr>
        <w:t>f</w:t>
      </w:r>
      <w:r w:rsidRPr="007117FA">
        <w:rPr>
          <w:sz w:val="22"/>
          <w:szCs w:val="22"/>
        </w:rPr>
        <w:t>iscalização da CODEVASF os veículos previstos na Planilha Orçamentária, em estado novo, de no máximo um ano de fabricação, para essa finalidade, de cor preferencialmente branca, com os dizeres conforme especificação da CODEVASF, sendo que ao final das obras o veículo será devolvido à contratada</w:t>
      </w:r>
      <w:r>
        <w:rPr>
          <w:sz w:val="22"/>
          <w:szCs w:val="22"/>
        </w:rPr>
        <w:t>.</w:t>
      </w:r>
    </w:p>
    <w:p w:rsidR="00A27847" w:rsidRPr="00A27847" w:rsidRDefault="00A27847" w:rsidP="00A27847">
      <w:pPr>
        <w:pStyle w:val="Recuodecorpodetexto"/>
        <w:numPr>
          <w:ilvl w:val="2"/>
          <w:numId w:val="116"/>
        </w:numPr>
        <w:spacing w:before="240"/>
        <w:ind w:left="851" w:hanging="851"/>
        <w:rPr>
          <w:sz w:val="22"/>
          <w:szCs w:val="24"/>
        </w:rPr>
      </w:pPr>
      <w:r w:rsidRPr="007117FA">
        <w:rPr>
          <w:sz w:val="22"/>
          <w:szCs w:val="22"/>
        </w:rPr>
        <w:t xml:space="preserve">Ficará a licitante responsável pela cobertura das despesas com combustível e serviços gerais de manutenção dos veículos previstos no </w:t>
      </w:r>
      <w:r>
        <w:rPr>
          <w:sz w:val="22"/>
          <w:szCs w:val="22"/>
        </w:rPr>
        <w:t>sub</w:t>
      </w:r>
      <w:r w:rsidRPr="007117FA">
        <w:rPr>
          <w:sz w:val="22"/>
          <w:szCs w:val="22"/>
        </w:rPr>
        <w:t xml:space="preserve">item </w:t>
      </w:r>
      <w:r>
        <w:rPr>
          <w:sz w:val="22"/>
          <w:szCs w:val="22"/>
        </w:rPr>
        <w:t>17</w:t>
      </w:r>
      <w:r w:rsidRPr="007117FA">
        <w:rPr>
          <w:sz w:val="22"/>
          <w:szCs w:val="22"/>
        </w:rPr>
        <w:t>.</w:t>
      </w:r>
      <w:r>
        <w:rPr>
          <w:sz w:val="22"/>
          <w:szCs w:val="22"/>
        </w:rPr>
        <w:t>18</w:t>
      </w:r>
      <w:r w:rsidRPr="007117FA">
        <w:rPr>
          <w:sz w:val="22"/>
          <w:szCs w:val="22"/>
        </w:rPr>
        <w:t xml:space="preserve"> acima, durante todo o período de execução dos serviços, sendo que os custos das despesas estão previstos na Planilha Orçamentária</w:t>
      </w:r>
      <w:r>
        <w:rPr>
          <w:sz w:val="22"/>
          <w:szCs w:val="22"/>
        </w:rPr>
        <w:t>.</w:t>
      </w:r>
    </w:p>
    <w:p w:rsidR="00A27847" w:rsidRPr="00A27847" w:rsidRDefault="00A27847" w:rsidP="00A27847">
      <w:pPr>
        <w:pStyle w:val="Recuodecorpodetexto"/>
        <w:numPr>
          <w:ilvl w:val="2"/>
          <w:numId w:val="116"/>
        </w:numPr>
        <w:spacing w:before="240"/>
        <w:ind w:left="851" w:hanging="851"/>
        <w:rPr>
          <w:sz w:val="22"/>
          <w:szCs w:val="24"/>
        </w:rPr>
      </w:pPr>
      <w:r w:rsidRPr="007117FA">
        <w:rPr>
          <w:sz w:val="22"/>
          <w:szCs w:val="22"/>
        </w:rPr>
        <w:lastRenderedPageBreak/>
        <w:t xml:space="preserve">O veiculo devera ter as seguintes especificações mínimas: tipo caminhonete, cabine dupla, com ar condicionado, 4x4, a Diesel, </w:t>
      </w:r>
      <w:proofErr w:type="gramStart"/>
      <w:r w:rsidRPr="007117FA">
        <w:rPr>
          <w:sz w:val="22"/>
          <w:szCs w:val="22"/>
        </w:rPr>
        <w:t>2.5 L</w:t>
      </w:r>
      <w:proofErr w:type="gramEnd"/>
      <w:r w:rsidRPr="007117FA">
        <w:rPr>
          <w:sz w:val="22"/>
          <w:szCs w:val="22"/>
        </w:rPr>
        <w:t xml:space="preserve">, potência mínima de 102 </w:t>
      </w:r>
      <w:proofErr w:type="spellStart"/>
      <w:r w:rsidRPr="007117FA">
        <w:rPr>
          <w:sz w:val="22"/>
          <w:szCs w:val="22"/>
        </w:rPr>
        <w:t>cv</w:t>
      </w:r>
      <w:proofErr w:type="spellEnd"/>
      <w:r w:rsidRPr="007117FA">
        <w:rPr>
          <w:sz w:val="22"/>
          <w:szCs w:val="22"/>
        </w:rPr>
        <w:t xml:space="preserve"> e direção hidráulica marca/modelo de referência Hilux, S10 ou similares</w:t>
      </w:r>
      <w:r>
        <w:rPr>
          <w:sz w:val="22"/>
          <w:szCs w:val="22"/>
        </w:rPr>
        <w:t>.</w:t>
      </w:r>
    </w:p>
    <w:p w:rsidR="00A27847" w:rsidRPr="00A27847" w:rsidRDefault="00A27847" w:rsidP="00A27847">
      <w:pPr>
        <w:pStyle w:val="Recuodecorpodetexto"/>
        <w:numPr>
          <w:ilvl w:val="1"/>
          <w:numId w:val="116"/>
        </w:numPr>
        <w:spacing w:before="240"/>
        <w:ind w:left="851" w:hanging="851"/>
        <w:rPr>
          <w:sz w:val="22"/>
          <w:szCs w:val="24"/>
        </w:rPr>
      </w:pPr>
      <w:r w:rsidRPr="007117FA">
        <w:rPr>
          <w:sz w:val="22"/>
          <w:szCs w:val="22"/>
        </w:rPr>
        <w:t xml:space="preserve">A </w:t>
      </w:r>
      <w:r>
        <w:rPr>
          <w:sz w:val="22"/>
          <w:szCs w:val="22"/>
        </w:rPr>
        <w:t>c</w:t>
      </w:r>
      <w:r w:rsidRPr="007117FA">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A27847" w:rsidRPr="00A27847" w:rsidRDefault="00A27847" w:rsidP="00A27847">
      <w:pPr>
        <w:pStyle w:val="Recuodecorpodetexto"/>
        <w:numPr>
          <w:ilvl w:val="0"/>
          <w:numId w:val="120"/>
        </w:numPr>
        <w:spacing w:before="240"/>
        <w:ind w:left="1276" w:hanging="425"/>
        <w:rPr>
          <w:sz w:val="22"/>
          <w:szCs w:val="24"/>
        </w:rPr>
      </w:pPr>
      <w:r>
        <w:rPr>
          <w:sz w:val="22"/>
          <w:szCs w:val="22"/>
        </w:rPr>
        <w:t>M</w:t>
      </w:r>
      <w:r w:rsidRPr="007117FA">
        <w:rPr>
          <w:sz w:val="22"/>
          <w:szCs w:val="22"/>
        </w:rPr>
        <w:t>enor impacto sobre recursos naturais como flora, fauna, ar, solo e água</w:t>
      </w:r>
      <w:r>
        <w:rPr>
          <w:sz w:val="22"/>
          <w:szCs w:val="22"/>
        </w:rPr>
        <w:t>;</w:t>
      </w:r>
    </w:p>
    <w:p w:rsidR="00A27847" w:rsidRPr="00A27847" w:rsidRDefault="00A27847" w:rsidP="00A27847">
      <w:pPr>
        <w:pStyle w:val="Recuodecorpodetexto"/>
        <w:numPr>
          <w:ilvl w:val="0"/>
          <w:numId w:val="120"/>
        </w:numPr>
        <w:spacing w:before="240"/>
        <w:ind w:left="1276" w:hanging="425"/>
        <w:rPr>
          <w:sz w:val="22"/>
          <w:szCs w:val="24"/>
        </w:rPr>
      </w:pPr>
      <w:r>
        <w:rPr>
          <w:sz w:val="22"/>
          <w:szCs w:val="22"/>
        </w:rPr>
        <w:t>P</w:t>
      </w:r>
      <w:r w:rsidRPr="007117FA">
        <w:rPr>
          <w:sz w:val="22"/>
          <w:szCs w:val="22"/>
        </w:rPr>
        <w:t>referência para materiais, tecnologias e matérias-primas de origem local</w:t>
      </w:r>
      <w:r>
        <w:rPr>
          <w:sz w:val="22"/>
          <w:szCs w:val="22"/>
        </w:rPr>
        <w:t>;</w:t>
      </w:r>
    </w:p>
    <w:p w:rsidR="00A27847" w:rsidRPr="00A27847" w:rsidRDefault="00A27847" w:rsidP="00A27847">
      <w:pPr>
        <w:pStyle w:val="Recuodecorpodetexto"/>
        <w:numPr>
          <w:ilvl w:val="0"/>
          <w:numId w:val="120"/>
        </w:numPr>
        <w:spacing w:before="240"/>
        <w:ind w:left="1276" w:hanging="425"/>
        <w:rPr>
          <w:sz w:val="22"/>
          <w:szCs w:val="24"/>
        </w:rPr>
      </w:pPr>
      <w:r>
        <w:rPr>
          <w:sz w:val="22"/>
          <w:szCs w:val="22"/>
        </w:rPr>
        <w:t>M</w:t>
      </w:r>
      <w:r w:rsidRPr="007117FA">
        <w:rPr>
          <w:sz w:val="22"/>
          <w:szCs w:val="22"/>
        </w:rPr>
        <w:t>aior eficiência na utilização de recursos naturais como água e energia</w:t>
      </w:r>
      <w:r>
        <w:rPr>
          <w:sz w:val="22"/>
          <w:szCs w:val="22"/>
        </w:rPr>
        <w:t>;</w:t>
      </w:r>
    </w:p>
    <w:p w:rsidR="00A27847" w:rsidRPr="00A27847" w:rsidRDefault="00A27847" w:rsidP="00A27847">
      <w:pPr>
        <w:pStyle w:val="Recuodecorpodetexto"/>
        <w:numPr>
          <w:ilvl w:val="0"/>
          <w:numId w:val="120"/>
        </w:numPr>
        <w:spacing w:before="240"/>
        <w:ind w:left="1276" w:hanging="425"/>
        <w:rPr>
          <w:sz w:val="22"/>
          <w:szCs w:val="24"/>
        </w:rPr>
      </w:pPr>
      <w:r>
        <w:rPr>
          <w:sz w:val="22"/>
          <w:szCs w:val="22"/>
        </w:rPr>
        <w:t>M</w:t>
      </w:r>
      <w:r w:rsidRPr="007117FA">
        <w:rPr>
          <w:sz w:val="22"/>
          <w:szCs w:val="22"/>
        </w:rPr>
        <w:t>aior geração de empregos, preferencialmente com mão de obra local</w:t>
      </w:r>
      <w:r>
        <w:rPr>
          <w:sz w:val="22"/>
          <w:szCs w:val="22"/>
        </w:rPr>
        <w:t>;</w:t>
      </w:r>
    </w:p>
    <w:p w:rsidR="00A27847" w:rsidRPr="00A27847" w:rsidRDefault="00A27847" w:rsidP="00A27847">
      <w:pPr>
        <w:pStyle w:val="Recuodecorpodetexto"/>
        <w:numPr>
          <w:ilvl w:val="0"/>
          <w:numId w:val="120"/>
        </w:numPr>
        <w:spacing w:before="240"/>
        <w:ind w:left="1276" w:hanging="425"/>
        <w:rPr>
          <w:sz w:val="22"/>
          <w:szCs w:val="24"/>
        </w:rPr>
      </w:pPr>
      <w:r>
        <w:rPr>
          <w:sz w:val="22"/>
          <w:szCs w:val="22"/>
        </w:rPr>
        <w:t>M</w:t>
      </w:r>
      <w:r w:rsidRPr="007117FA">
        <w:rPr>
          <w:sz w:val="22"/>
          <w:szCs w:val="22"/>
        </w:rPr>
        <w:t>aior vida útil e menor custo de manutenção do bem e da obra</w:t>
      </w:r>
      <w:r>
        <w:rPr>
          <w:sz w:val="22"/>
          <w:szCs w:val="22"/>
        </w:rPr>
        <w:t>;</w:t>
      </w:r>
    </w:p>
    <w:p w:rsidR="00A27847" w:rsidRPr="00A27847" w:rsidRDefault="00A27847" w:rsidP="00A27847">
      <w:pPr>
        <w:pStyle w:val="Recuodecorpodetexto"/>
        <w:numPr>
          <w:ilvl w:val="0"/>
          <w:numId w:val="120"/>
        </w:numPr>
        <w:spacing w:before="240"/>
        <w:ind w:left="1276" w:hanging="425"/>
        <w:rPr>
          <w:sz w:val="22"/>
          <w:szCs w:val="24"/>
        </w:rPr>
      </w:pPr>
      <w:r>
        <w:rPr>
          <w:sz w:val="22"/>
          <w:szCs w:val="22"/>
        </w:rPr>
        <w:t>U</w:t>
      </w:r>
      <w:r w:rsidRPr="007117FA">
        <w:rPr>
          <w:sz w:val="22"/>
          <w:szCs w:val="22"/>
        </w:rPr>
        <w:t xml:space="preserve">so de inovações que reduzam a pressão sobre recursos naturais; </w:t>
      </w:r>
      <w:proofErr w:type="gramStart"/>
      <w:r w:rsidRPr="007117FA">
        <w:rPr>
          <w:sz w:val="22"/>
          <w:szCs w:val="22"/>
        </w:rPr>
        <w:t>e</w:t>
      </w:r>
      <w:proofErr w:type="gramEnd"/>
    </w:p>
    <w:p w:rsidR="00A27847" w:rsidRPr="007C7BBA" w:rsidRDefault="00A27847" w:rsidP="00A27847">
      <w:pPr>
        <w:pStyle w:val="Recuodecorpodetexto"/>
        <w:numPr>
          <w:ilvl w:val="0"/>
          <w:numId w:val="120"/>
        </w:numPr>
        <w:spacing w:before="240"/>
        <w:ind w:left="1276" w:hanging="425"/>
        <w:rPr>
          <w:sz w:val="22"/>
          <w:szCs w:val="24"/>
        </w:rPr>
      </w:pPr>
      <w:r>
        <w:rPr>
          <w:sz w:val="22"/>
          <w:szCs w:val="22"/>
        </w:rPr>
        <w:t>O</w:t>
      </w:r>
      <w:r w:rsidRPr="007117FA">
        <w:rPr>
          <w:sz w:val="22"/>
          <w:szCs w:val="22"/>
        </w:rPr>
        <w:t>rigem ambientalmente regular dos recursos naturais utilizados nos bens, serviços e obras</w:t>
      </w:r>
      <w:r>
        <w:rPr>
          <w:sz w:val="22"/>
          <w:szCs w:val="22"/>
        </w:rPr>
        <w:t>.</w:t>
      </w:r>
    </w:p>
    <w:p w:rsidR="006D50C7" w:rsidRPr="00782339" w:rsidRDefault="006D50C7" w:rsidP="00E65B17">
      <w:pPr>
        <w:pStyle w:val="Recuodecorpodetexto"/>
        <w:numPr>
          <w:ilvl w:val="0"/>
          <w:numId w:val="95"/>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p>
    <w:p w:rsidR="00294E84" w:rsidRDefault="00313CAC" w:rsidP="00E65B17">
      <w:pPr>
        <w:pStyle w:val="Recuodecorpodetexto"/>
        <w:numPr>
          <w:ilvl w:val="1"/>
          <w:numId w:val="95"/>
        </w:numPr>
        <w:spacing w:before="240"/>
        <w:ind w:left="851" w:hanging="851"/>
        <w:rPr>
          <w:sz w:val="22"/>
          <w:szCs w:val="24"/>
        </w:rPr>
      </w:pPr>
      <w:r w:rsidRPr="000F225B">
        <w:rPr>
          <w:sz w:val="22"/>
          <w:szCs w:val="22"/>
        </w:rPr>
        <w:t xml:space="preserve">Concluídos </w:t>
      </w:r>
      <w:r>
        <w:rPr>
          <w:sz w:val="22"/>
          <w:szCs w:val="22"/>
        </w:rPr>
        <w:t>o</w:t>
      </w:r>
      <w:r w:rsidRPr="000F225B">
        <w:rPr>
          <w:sz w:val="22"/>
          <w:szCs w:val="22"/>
        </w:rPr>
        <w:t xml:space="preserve">s serviços, a </w:t>
      </w:r>
      <w:r>
        <w:rPr>
          <w:sz w:val="22"/>
          <w:szCs w:val="22"/>
        </w:rPr>
        <w:t>c</w:t>
      </w:r>
      <w:r w:rsidRPr="000F225B">
        <w:rPr>
          <w:sz w:val="22"/>
          <w:szCs w:val="22"/>
        </w:rPr>
        <w:t xml:space="preserve">ontratada solicitará à CODEVASF, através da </w:t>
      </w:r>
      <w:r>
        <w:rPr>
          <w:sz w:val="22"/>
          <w:szCs w:val="22"/>
        </w:rPr>
        <w:t>f</w:t>
      </w:r>
      <w:r w:rsidRPr="000F225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313CAC" w:rsidP="00E65B17">
      <w:pPr>
        <w:pStyle w:val="Recuodecorpodetexto"/>
        <w:numPr>
          <w:ilvl w:val="1"/>
          <w:numId w:val="95"/>
        </w:numPr>
        <w:spacing w:before="240"/>
        <w:ind w:left="851" w:hanging="851"/>
        <w:rPr>
          <w:sz w:val="22"/>
          <w:szCs w:val="24"/>
        </w:rPr>
      </w:pPr>
      <w:r w:rsidRPr="000F225B">
        <w:rPr>
          <w:sz w:val="22"/>
          <w:szCs w:val="22"/>
        </w:rPr>
        <w:t xml:space="preserve">A CODEVASF terá até 90 (noventa) dias para, através de </w:t>
      </w:r>
      <w:r>
        <w:rPr>
          <w:sz w:val="22"/>
          <w:szCs w:val="22"/>
        </w:rPr>
        <w:t>c</w:t>
      </w:r>
      <w:r w:rsidRPr="000F225B">
        <w:rPr>
          <w:sz w:val="22"/>
          <w:szCs w:val="22"/>
        </w:rPr>
        <w:t>omissão, verificar a adequação dos serviços recebidos com as condições contratadas, emitirem parecer conclusivo e, no caso de projeto, aprovação da autoridade competente</w:t>
      </w:r>
      <w:r w:rsidR="00455F5E">
        <w:rPr>
          <w:sz w:val="22"/>
          <w:szCs w:val="22"/>
        </w:rPr>
        <w:t>.</w:t>
      </w:r>
    </w:p>
    <w:p w:rsidR="00455F5E" w:rsidRPr="00455F5E" w:rsidRDefault="00313CAC" w:rsidP="00E65B17">
      <w:pPr>
        <w:pStyle w:val="Recuodecorpodetexto"/>
        <w:numPr>
          <w:ilvl w:val="1"/>
          <w:numId w:val="95"/>
        </w:numPr>
        <w:spacing w:before="240"/>
        <w:ind w:left="851" w:hanging="851"/>
        <w:rPr>
          <w:sz w:val="22"/>
          <w:szCs w:val="24"/>
        </w:rPr>
      </w:pPr>
      <w:r w:rsidRPr="000F225B">
        <w:rPr>
          <w:sz w:val="22"/>
          <w:szCs w:val="22"/>
        </w:rPr>
        <w:t xml:space="preserve">Na hipótese da necessidade de correção, será estabelecido um prazo para que a </w:t>
      </w:r>
      <w:r>
        <w:rPr>
          <w:sz w:val="22"/>
          <w:szCs w:val="22"/>
        </w:rPr>
        <w:t>c</w:t>
      </w:r>
      <w:r w:rsidRPr="000F225B">
        <w:rPr>
          <w:sz w:val="22"/>
          <w:szCs w:val="22"/>
        </w:rPr>
        <w:t xml:space="preserve">ontratada, às suas expensas, complemente ou refaça os serviços rejeitados. Aceito e aprovado o serviço/projeto, a CODEVASF emitirá o Termo de Recebimento Definitivo dos Serviços que deverá ser assinado por representante autorizado da </w:t>
      </w:r>
      <w:r>
        <w:rPr>
          <w:sz w:val="22"/>
          <w:szCs w:val="22"/>
        </w:rPr>
        <w:t>c</w:t>
      </w:r>
      <w:r w:rsidRPr="000F225B">
        <w:rPr>
          <w:sz w:val="22"/>
          <w:szCs w:val="22"/>
        </w:rPr>
        <w:t>ontratada, possibilitando a liberação da caução contratual</w:t>
      </w:r>
      <w:r w:rsidR="00455F5E">
        <w:rPr>
          <w:sz w:val="22"/>
          <w:szCs w:val="22"/>
        </w:rPr>
        <w:t>.</w:t>
      </w:r>
    </w:p>
    <w:p w:rsidR="00455F5E" w:rsidRPr="00313CAC" w:rsidRDefault="00313CAC" w:rsidP="00E65B17">
      <w:pPr>
        <w:pStyle w:val="Recuodecorpodetexto"/>
        <w:numPr>
          <w:ilvl w:val="1"/>
          <w:numId w:val="95"/>
        </w:numPr>
        <w:spacing w:before="240"/>
        <w:ind w:left="851" w:hanging="851"/>
        <w:rPr>
          <w:sz w:val="22"/>
          <w:szCs w:val="24"/>
        </w:rPr>
      </w:pPr>
      <w:r w:rsidRPr="000F225B">
        <w:rPr>
          <w:sz w:val="22"/>
          <w:szCs w:val="22"/>
        </w:rPr>
        <w:t xml:space="preserve">O Termo de Encerramento Físico do </w:t>
      </w:r>
      <w:r>
        <w:rPr>
          <w:sz w:val="22"/>
          <w:szCs w:val="22"/>
        </w:rPr>
        <w:t>C</w:t>
      </w:r>
      <w:r w:rsidRPr="000F225B">
        <w:rPr>
          <w:sz w:val="22"/>
          <w:szCs w:val="22"/>
        </w:rPr>
        <w:t xml:space="preserve">ontrato está condicionado </w:t>
      </w:r>
      <w:proofErr w:type="gramStart"/>
      <w:r w:rsidRPr="000F225B">
        <w:rPr>
          <w:sz w:val="22"/>
          <w:szCs w:val="22"/>
        </w:rPr>
        <w:t>a</w:t>
      </w:r>
      <w:proofErr w:type="gramEnd"/>
      <w:r w:rsidRPr="000F225B">
        <w:rPr>
          <w:sz w:val="22"/>
          <w:szCs w:val="22"/>
        </w:rPr>
        <w:t xml:space="preserve"> emissão de Laudo Técnico pela CODEVASF sobre todos os serviços executados</w:t>
      </w:r>
      <w:r w:rsidR="00455F5E">
        <w:rPr>
          <w:sz w:val="22"/>
          <w:szCs w:val="22"/>
        </w:rPr>
        <w:t>.</w:t>
      </w:r>
    </w:p>
    <w:p w:rsidR="00313CAC" w:rsidRPr="00313CAC" w:rsidRDefault="00313CAC" w:rsidP="00E65B17">
      <w:pPr>
        <w:pStyle w:val="Recuodecorpodetexto"/>
        <w:numPr>
          <w:ilvl w:val="1"/>
          <w:numId w:val="95"/>
        </w:numPr>
        <w:spacing w:before="240"/>
        <w:ind w:left="851" w:hanging="851"/>
        <w:rPr>
          <w:sz w:val="22"/>
          <w:szCs w:val="24"/>
        </w:rPr>
      </w:pPr>
      <w:r w:rsidRPr="000F225B">
        <w:rPr>
          <w:sz w:val="22"/>
          <w:szCs w:val="22"/>
        </w:rPr>
        <w:t>A última fatura de serviços somente será encaminhada para pagamento após emissão do Termo de Encerramento Físico do Contrato, que deverá ser anexado ao processo de liberação e pagamento</w:t>
      </w:r>
      <w:r>
        <w:rPr>
          <w:sz w:val="22"/>
          <w:szCs w:val="22"/>
        </w:rPr>
        <w:t>.</w:t>
      </w:r>
    </w:p>
    <w:p w:rsidR="00313CAC" w:rsidRPr="00455F5E" w:rsidRDefault="00313CAC" w:rsidP="00E65B17">
      <w:pPr>
        <w:pStyle w:val="Recuodecorpodetexto"/>
        <w:numPr>
          <w:ilvl w:val="1"/>
          <w:numId w:val="95"/>
        </w:numPr>
        <w:spacing w:before="240"/>
        <w:ind w:left="851" w:hanging="851"/>
        <w:rPr>
          <w:sz w:val="22"/>
          <w:szCs w:val="24"/>
        </w:rPr>
      </w:pPr>
      <w:r w:rsidRPr="000F225B">
        <w:rPr>
          <w:sz w:val="22"/>
          <w:szCs w:val="22"/>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r>
        <w:rPr>
          <w:sz w:val="22"/>
          <w:szCs w:val="22"/>
        </w:rPr>
        <w:t>.</w:t>
      </w:r>
    </w:p>
    <w:p w:rsidR="006D50C7" w:rsidRPr="00666C11" w:rsidRDefault="006D50C7" w:rsidP="00E65B17">
      <w:pPr>
        <w:pStyle w:val="Recuodecorpodetexto"/>
        <w:numPr>
          <w:ilvl w:val="0"/>
          <w:numId w:val="95"/>
        </w:numPr>
        <w:spacing w:before="240"/>
        <w:ind w:left="851" w:hanging="851"/>
        <w:rPr>
          <w:b/>
          <w:iCs/>
          <w:sz w:val="22"/>
          <w:szCs w:val="24"/>
        </w:rPr>
      </w:pPr>
      <w:r w:rsidRPr="00666C11">
        <w:rPr>
          <w:b/>
          <w:iCs/>
          <w:sz w:val="22"/>
          <w:szCs w:val="24"/>
        </w:rPr>
        <w:t>VALOR DO ORÇAMENTO DA CODEVASF/PROGRAMA DE TRABALHO</w:t>
      </w:r>
    </w:p>
    <w:p w:rsidR="00FA25EC" w:rsidRPr="007C7BBA" w:rsidRDefault="00A27847" w:rsidP="00E65B17">
      <w:pPr>
        <w:pStyle w:val="Recuodecorpodetexto"/>
        <w:numPr>
          <w:ilvl w:val="1"/>
          <w:numId w:val="95"/>
        </w:numPr>
        <w:spacing w:before="240" w:after="0"/>
        <w:ind w:left="851" w:hanging="851"/>
        <w:rPr>
          <w:sz w:val="22"/>
          <w:szCs w:val="22"/>
        </w:rPr>
      </w:pPr>
      <w:r w:rsidRPr="007117FA">
        <w:rPr>
          <w:sz w:val="22"/>
          <w:szCs w:val="22"/>
        </w:rPr>
        <w:t xml:space="preserve">A CODEVASF se propõe a pagar pelos serviços, objeto desta licitação, o valor máximo global de </w:t>
      </w:r>
      <w:r w:rsidRPr="007117FA">
        <w:rPr>
          <w:b/>
          <w:sz w:val="22"/>
          <w:szCs w:val="22"/>
        </w:rPr>
        <w:t>R$ 293.557,06 (duzentos e noventa e três mil quinhentos e cinquenta e sete reais e seis centavos),</w:t>
      </w:r>
      <w:r w:rsidRPr="007117FA">
        <w:rPr>
          <w:rFonts w:ascii="Verdana" w:hAnsi="Verdana" w:cs="Arial"/>
          <w:sz w:val="22"/>
          <w:szCs w:val="22"/>
        </w:rPr>
        <w:t xml:space="preserve"> </w:t>
      </w:r>
      <w:r w:rsidRPr="007117FA">
        <w:rPr>
          <w:sz w:val="22"/>
          <w:szCs w:val="22"/>
        </w:rPr>
        <w:t xml:space="preserve">a preços de </w:t>
      </w:r>
      <w:r w:rsidRPr="007117FA">
        <w:rPr>
          <w:b/>
          <w:sz w:val="22"/>
          <w:szCs w:val="22"/>
        </w:rPr>
        <w:t>outubro/2014</w:t>
      </w:r>
      <w:r w:rsidRPr="007117FA">
        <w:rPr>
          <w:sz w:val="22"/>
          <w:szCs w:val="22"/>
        </w:rPr>
        <w:t>, já incluso o BDI, encargos sociais, taxas, impostos e emolumentos</w:t>
      </w:r>
      <w:r w:rsidR="009E238A" w:rsidRPr="007C7BBA">
        <w:rPr>
          <w:bCs/>
          <w:sz w:val="22"/>
          <w:szCs w:val="22"/>
        </w:rPr>
        <w:t>.</w:t>
      </w:r>
    </w:p>
    <w:p w:rsidR="000D3E2C" w:rsidRPr="007C7BBA" w:rsidRDefault="001A33AD" w:rsidP="00E65B17">
      <w:pPr>
        <w:pStyle w:val="Recuodecorpodetexto"/>
        <w:keepLines/>
        <w:numPr>
          <w:ilvl w:val="1"/>
          <w:numId w:val="95"/>
        </w:numPr>
        <w:ind w:left="851" w:hanging="851"/>
        <w:rPr>
          <w:sz w:val="22"/>
          <w:szCs w:val="22"/>
        </w:rPr>
      </w:pPr>
      <w:r w:rsidRPr="00F43B66">
        <w:rPr>
          <w:sz w:val="22"/>
          <w:szCs w:val="22"/>
        </w:rPr>
        <w:lastRenderedPageBreak/>
        <w:t>As despesas correrão por conta do seguinte programa de trabalho</w:t>
      </w:r>
      <w:r w:rsidR="006360E3" w:rsidRPr="007C7BBA">
        <w:rPr>
          <w:sz w:val="22"/>
          <w:szCs w:val="22"/>
        </w:rPr>
        <w:t>:</w:t>
      </w:r>
    </w:p>
    <w:p w:rsidR="006360E3" w:rsidRDefault="00A27847" w:rsidP="00E65B17">
      <w:pPr>
        <w:pStyle w:val="Recuodecorpodetexto"/>
        <w:keepLines/>
        <w:numPr>
          <w:ilvl w:val="0"/>
          <w:numId w:val="90"/>
        </w:numPr>
        <w:ind w:left="1276" w:hanging="425"/>
        <w:rPr>
          <w:sz w:val="22"/>
          <w:szCs w:val="22"/>
        </w:rPr>
      </w:pPr>
      <w:r w:rsidRPr="00A27847">
        <w:rPr>
          <w:snapToGrid w:val="0"/>
          <w:sz w:val="22"/>
          <w:szCs w:val="22"/>
        </w:rPr>
        <w:t>15.244.2029.7</w:t>
      </w:r>
      <w:proofErr w:type="gramStart"/>
      <w:r w:rsidRPr="00A27847">
        <w:rPr>
          <w:snapToGrid w:val="0"/>
          <w:sz w:val="22"/>
          <w:szCs w:val="22"/>
        </w:rPr>
        <w:t>k66.</w:t>
      </w:r>
      <w:proofErr w:type="gramEnd"/>
      <w:r w:rsidRPr="00A27847">
        <w:rPr>
          <w:snapToGrid w:val="0"/>
          <w:sz w:val="22"/>
          <w:szCs w:val="22"/>
        </w:rPr>
        <w:t>0029</w:t>
      </w:r>
      <w:r>
        <w:rPr>
          <w:snapToGrid w:val="0"/>
          <w:sz w:val="22"/>
          <w:szCs w:val="22"/>
        </w:rPr>
        <w:t xml:space="preserve"> A</w:t>
      </w:r>
      <w:r w:rsidRPr="00A27847">
        <w:rPr>
          <w:snapToGrid w:val="0"/>
          <w:sz w:val="22"/>
          <w:szCs w:val="22"/>
        </w:rPr>
        <w:t xml:space="preserve">poio a </w:t>
      </w:r>
      <w:r>
        <w:rPr>
          <w:snapToGrid w:val="0"/>
          <w:sz w:val="22"/>
          <w:szCs w:val="22"/>
        </w:rPr>
        <w:t>P</w:t>
      </w:r>
      <w:r w:rsidRPr="00A27847">
        <w:rPr>
          <w:snapToGrid w:val="0"/>
          <w:sz w:val="22"/>
          <w:szCs w:val="22"/>
        </w:rPr>
        <w:t xml:space="preserve">rojetos de </w:t>
      </w:r>
      <w:r>
        <w:rPr>
          <w:snapToGrid w:val="0"/>
          <w:sz w:val="22"/>
          <w:szCs w:val="22"/>
        </w:rPr>
        <w:t>D</w:t>
      </w:r>
      <w:r w:rsidRPr="00A27847">
        <w:rPr>
          <w:snapToGrid w:val="0"/>
          <w:sz w:val="22"/>
          <w:szCs w:val="22"/>
        </w:rPr>
        <w:t xml:space="preserve">esenvolvimento </w:t>
      </w:r>
      <w:r>
        <w:rPr>
          <w:snapToGrid w:val="0"/>
          <w:sz w:val="22"/>
          <w:szCs w:val="22"/>
        </w:rPr>
        <w:t>S</w:t>
      </w:r>
      <w:r w:rsidRPr="00A27847">
        <w:rPr>
          <w:snapToGrid w:val="0"/>
          <w:sz w:val="22"/>
          <w:szCs w:val="22"/>
        </w:rPr>
        <w:t xml:space="preserve">ustentável local </w:t>
      </w:r>
      <w:r>
        <w:rPr>
          <w:snapToGrid w:val="0"/>
          <w:sz w:val="22"/>
          <w:szCs w:val="22"/>
        </w:rPr>
        <w:t>I</w:t>
      </w:r>
      <w:r w:rsidRPr="00A27847">
        <w:rPr>
          <w:snapToGrid w:val="0"/>
          <w:sz w:val="22"/>
          <w:szCs w:val="22"/>
        </w:rPr>
        <w:t xml:space="preserve">ntegrado - no </w:t>
      </w:r>
      <w:r>
        <w:rPr>
          <w:snapToGrid w:val="0"/>
          <w:sz w:val="22"/>
          <w:szCs w:val="22"/>
        </w:rPr>
        <w:t>E</w:t>
      </w:r>
      <w:r w:rsidRPr="00A27847">
        <w:rPr>
          <w:snapToGrid w:val="0"/>
          <w:sz w:val="22"/>
          <w:szCs w:val="22"/>
        </w:rPr>
        <w:t xml:space="preserve">stado da </w:t>
      </w:r>
      <w:r>
        <w:rPr>
          <w:snapToGrid w:val="0"/>
          <w:sz w:val="22"/>
          <w:szCs w:val="22"/>
        </w:rPr>
        <w:t>B</w:t>
      </w:r>
      <w:r w:rsidRPr="00A27847">
        <w:rPr>
          <w:snapToGrid w:val="0"/>
          <w:sz w:val="22"/>
          <w:szCs w:val="22"/>
        </w:rPr>
        <w:t>ahia</w:t>
      </w:r>
      <w:r w:rsidR="00546173" w:rsidRPr="007C7BBA">
        <w:rPr>
          <w:sz w:val="22"/>
          <w:szCs w:val="22"/>
        </w:rPr>
        <w:t>;</w:t>
      </w:r>
    </w:p>
    <w:p w:rsidR="00A27847" w:rsidRPr="007C7BBA" w:rsidRDefault="00A27847" w:rsidP="00E65B17">
      <w:pPr>
        <w:pStyle w:val="Recuodecorpodetexto"/>
        <w:keepLines/>
        <w:numPr>
          <w:ilvl w:val="0"/>
          <w:numId w:val="90"/>
        </w:numPr>
        <w:ind w:left="1276" w:hanging="425"/>
        <w:rPr>
          <w:sz w:val="22"/>
          <w:szCs w:val="22"/>
        </w:rPr>
      </w:pPr>
      <w:r w:rsidRPr="00A27847">
        <w:rPr>
          <w:snapToGrid w:val="0"/>
          <w:sz w:val="22"/>
          <w:szCs w:val="22"/>
        </w:rPr>
        <w:t>18.544.2051.140n.0029</w:t>
      </w:r>
      <w:r>
        <w:rPr>
          <w:snapToGrid w:val="0"/>
          <w:sz w:val="22"/>
          <w:szCs w:val="22"/>
        </w:rPr>
        <w:t xml:space="preserve"> R</w:t>
      </w:r>
      <w:r w:rsidRPr="00A27847">
        <w:rPr>
          <w:snapToGrid w:val="0"/>
          <w:sz w:val="22"/>
          <w:szCs w:val="22"/>
        </w:rPr>
        <w:t xml:space="preserve">ecuperação e </w:t>
      </w:r>
      <w:r>
        <w:rPr>
          <w:snapToGrid w:val="0"/>
          <w:sz w:val="22"/>
          <w:szCs w:val="22"/>
        </w:rPr>
        <w:t>A</w:t>
      </w:r>
      <w:r w:rsidRPr="00A27847">
        <w:rPr>
          <w:snapToGrid w:val="0"/>
          <w:sz w:val="22"/>
          <w:szCs w:val="22"/>
        </w:rPr>
        <w:t xml:space="preserve">dequação de </w:t>
      </w:r>
      <w:r>
        <w:rPr>
          <w:snapToGrid w:val="0"/>
          <w:sz w:val="22"/>
          <w:szCs w:val="22"/>
        </w:rPr>
        <w:t>I</w:t>
      </w:r>
      <w:r w:rsidRPr="00A27847">
        <w:rPr>
          <w:snapToGrid w:val="0"/>
          <w:sz w:val="22"/>
          <w:szCs w:val="22"/>
        </w:rPr>
        <w:t xml:space="preserve">nfraestruturas </w:t>
      </w:r>
      <w:r>
        <w:rPr>
          <w:snapToGrid w:val="0"/>
          <w:sz w:val="22"/>
          <w:szCs w:val="22"/>
        </w:rPr>
        <w:t>H</w:t>
      </w:r>
      <w:r w:rsidRPr="00A27847">
        <w:rPr>
          <w:snapToGrid w:val="0"/>
          <w:sz w:val="22"/>
          <w:szCs w:val="22"/>
        </w:rPr>
        <w:t xml:space="preserve">ídricas - no </w:t>
      </w:r>
      <w:r>
        <w:rPr>
          <w:snapToGrid w:val="0"/>
          <w:sz w:val="22"/>
          <w:szCs w:val="22"/>
        </w:rPr>
        <w:t>E</w:t>
      </w:r>
      <w:r w:rsidRPr="00A27847">
        <w:rPr>
          <w:snapToGrid w:val="0"/>
          <w:sz w:val="22"/>
          <w:szCs w:val="22"/>
        </w:rPr>
        <w:t xml:space="preserve">stado da </w:t>
      </w:r>
      <w:r>
        <w:rPr>
          <w:snapToGrid w:val="0"/>
          <w:sz w:val="22"/>
          <w:szCs w:val="22"/>
        </w:rPr>
        <w:t>B</w:t>
      </w:r>
      <w:r w:rsidRPr="00A27847">
        <w:rPr>
          <w:snapToGrid w:val="0"/>
          <w:sz w:val="22"/>
          <w:szCs w:val="22"/>
        </w:rPr>
        <w:t>ahia</w:t>
      </w:r>
      <w:r>
        <w:rPr>
          <w:rFonts w:ascii="Arial" w:hAnsi="Arial" w:cs="Arial"/>
          <w:i/>
          <w:snapToGrid w:val="0"/>
          <w:sz w:val="22"/>
          <w:szCs w:val="22"/>
        </w:rPr>
        <w:t>.</w:t>
      </w:r>
    </w:p>
    <w:p w:rsidR="003E0841" w:rsidRPr="006F7B7E" w:rsidRDefault="007C2C77" w:rsidP="00E65B17">
      <w:pPr>
        <w:pStyle w:val="Recuodecorpodetexto"/>
        <w:keepLines/>
        <w:numPr>
          <w:ilvl w:val="1"/>
          <w:numId w:val="95"/>
        </w:numPr>
        <w:ind w:left="851" w:hanging="851"/>
        <w:rPr>
          <w:sz w:val="22"/>
          <w:szCs w:val="22"/>
        </w:rPr>
      </w:pPr>
      <w:r w:rsidRPr="006F7B7E">
        <w:rPr>
          <w:sz w:val="22"/>
          <w:szCs w:val="22"/>
        </w:rPr>
        <w:t>Os custos dos insumos e serviços objeto desta licitação atendem o disposto da PLOA 2014</w:t>
      </w:r>
      <w:r w:rsidR="003E0841" w:rsidRPr="006F7B7E">
        <w:rPr>
          <w:sz w:val="22"/>
          <w:szCs w:val="22"/>
        </w:rPr>
        <w:t>.</w:t>
      </w:r>
    </w:p>
    <w:p w:rsidR="006D50C7" w:rsidRPr="00242090" w:rsidRDefault="006D50C7" w:rsidP="00E65B17">
      <w:pPr>
        <w:pStyle w:val="Recuodecorpodetexto"/>
        <w:numPr>
          <w:ilvl w:val="0"/>
          <w:numId w:val="95"/>
        </w:numPr>
        <w:spacing w:before="240"/>
        <w:ind w:left="851" w:hanging="851"/>
        <w:rPr>
          <w:b/>
          <w:iCs/>
          <w:sz w:val="22"/>
          <w:szCs w:val="24"/>
        </w:rPr>
      </w:pPr>
      <w:r w:rsidRPr="00242090">
        <w:rPr>
          <w:b/>
          <w:iCs/>
          <w:sz w:val="22"/>
          <w:szCs w:val="24"/>
        </w:rPr>
        <w:t>CONDIÇÕES GERAIS</w:t>
      </w:r>
    </w:p>
    <w:p w:rsidR="003C2D3E" w:rsidRPr="00717E67" w:rsidRDefault="00455E11" w:rsidP="00E65B17">
      <w:pPr>
        <w:pStyle w:val="Recuodecorpodetexto"/>
        <w:numPr>
          <w:ilvl w:val="1"/>
          <w:numId w:val="95"/>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deverão ser esclarecidas junto à </w:t>
      </w:r>
      <w:r w:rsidR="00313CAC" w:rsidRPr="00313CAC">
        <w:rPr>
          <w:b/>
          <w:bCs/>
          <w:color w:val="000000"/>
          <w:sz w:val="22"/>
          <w:szCs w:val="22"/>
          <w:lang w:eastAsia="pt-BR"/>
        </w:rPr>
        <w:t>Gerência Regional de Infraestrutur</w:t>
      </w:r>
      <w:r w:rsidR="00313CAC">
        <w:rPr>
          <w:b/>
          <w:bCs/>
          <w:color w:val="000000"/>
          <w:sz w:val="22"/>
          <w:szCs w:val="22"/>
          <w:lang w:eastAsia="pt-BR"/>
        </w:rPr>
        <w:t>a</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313CAC">
        <w:rPr>
          <w:b/>
          <w:sz w:val="22"/>
          <w:szCs w:val="22"/>
        </w:rPr>
        <w:t>D</w:t>
      </w:r>
      <w:r w:rsidR="00954F86">
        <w:rPr>
          <w:b/>
          <w:sz w:val="22"/>
          <w:szCs w:val="22"/>
        </w:rPr>
        <w:t xml:space="preserve"> </w:t>
      </w:r>
      <w:r w:rsidRPr="00570DB9">
        <w:rPr>
          <w:sz w:val="22"/>
          <w:szCs w:val="22"/>
        </w:rPr>
        <w:t>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E65B17">
      <w:pPr>
        <w:pStyle w:val="Recuodecorpodetexto"/>
        <w:numPr>
          <w:ilvl w:val="2"/>
          <w:numId w:val="95"/>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5C365B">
        <w:rPr>
          <w:sz w:val="22"/>
          <w:szCs w:val="22"/>
        </w:rPr>
        <w:t xml:space="preserve"> </w:t>
      </w:r>
      <w:r w:rsidRPr="007E08D6">
        <w:rPr>
          <w:sz w:val="22"/>
          <w:szCs w:val="22"/>
        </w:rPr>
        <w:t>extras.</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w:t>
      </w:r>
      <w:r w:rsidR="00C44370">
        <w:rPr>
          <w:sz w:val="22"/>
          <w:szCs w:val="22"/>
        </w:rPr>
        <w:t>Especificações Técnicas</w:t>
      </w:r>
      <w:r w:rsidRPr="007E08D6">
        <w:rPr>
          <w:sz w:val="22"/>
          <w:szCs w:val="22"/>
        </w:rPr>
        <w:t>,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E65B17">
      <w:pPr>
        <w:pStyle w:val="Recuodecorpodetexto"/>
        <w:numPr>
          <w:ilvl w:val="1"/>
          <w:numId w:val="95"/>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E65B17">
      <w:pPr>
        <w:pStyle w:val="Recuodecorpodetexto"/>
        <w:numPr>
          <w:ilvl w:val="1"/>
          <w:numId w:val="95"/>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 que será executado.</w:t>
      </w:r>
    </w:p>
    <w:p w:rsidR="00A615F2" w:rsidRPr="00717E67" w:rsidRDefault="00186B0D" w:rsidP="00E65B17">
      <w:pPr>
        <w:pStyle w:val="Recuodecorpodetexto"/>
        <w:numPr>
          <w:ilvl w:val="1"/>
          <w:numId w:val="95"/>
        </w:numPr>
        <w:spacing w:before="240" w:after="0"/>
        <w:ind w:left="851" w:hanging="851"/>
        <w:rPr>
          <w:sz w:val="22"/>
          <w:szCs w:val="22"/>
        </w:rPr>
      </w:pPr>
      <w:r w:rsidRPr="00717E67">
        <w:rPr>
          <w:sz w:val="22"/>
          <w:szCs w:val="22"/>
        </w:rPr>
        <w:lastRenderedPageBreak/>
        <w:t>A concepção geral das estruturas, obras</w:t>
      </w:r>
      <w:r w:rsidR="00EB6E63">
        <w:rPr>
          <w:sz w:val="22"/>
          <w:szCs w:val="22"/>
        </w:rPr>
        <w:t>/serviços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E65B17">
      <w:pPr>
        <w:pStyle w:val="Recuodecorpodetexto"/>
        <w:numPr>
          <w:ilvl w:val="1"/>
          <w:numId w:val="95"/>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 bem como pela qualidade dos projetos, no que diz respeito à observância de normas técnicas e códigos profissionais.</w:t>
      </w:r>
    </w:p>
    <w:p w:rsidR="00A615F2" w:rsidRPr="00717E67" w:rsidRDefault="00A615F2" w:rsidP="00E65B17">
      <w:pPr>
        <w:pStyle w:val="Recuodecorpodetexto"/>
        <w:numPr>
          <w:ilvl w:val="1"/>
          <w:numId w:val="95"/>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E65B17">
      <w:pPr>
        <w:pStyle w:val="Recuodecorpodetexto"/>
        <w:numPr>
          <w:ilvl w:val="1"/>
          <w:numId w:val="95"/>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 xml:space="preserve">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E65B17">
      <w:pPr>
        <w:pStyle w:val="Recuodecorpodetexto"/>
        <w:numPr>
          <w:ilvl w:val="1"/>
          <w:numId w:val="95"/>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p>
    <w:p w:rsidR="00A615F2" w:rsidRPr="00717E67" w:rsidRDefault="00A615F2" w:rsidP="00E65B17">
      <w:pPr>
        <w:pStyle w:val="Recuodecorpodetexto"/>
        <w:numPr>
          <w:ilvl w:val="1"/>
          <w:numId w:val="95"/>
        </w:numPr>
        <w:spacing w:before="240" w:after="0"/>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do serviço contratado e/ou por ela causado a terceiros.</w:t>
      </w:r>
    </w:p>
    <w:p w:rsidR="00A615F2" w:rsidRDefault="00A615F2" w:rsidP="00E65B17">
      <w:pPr>
        <w:pStyle w:val="Recuodecorpodetexto"/>
        <w:numPr>
          <w:ilvl w:val="1"/>
          <w:numId w:val="95"/>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p>
    <w:p w:rsidR="00A615F2" w:rsidRPr="00717E67" w:rsidRDefault="00A22577" w:rsidP="00E65B17">
      <w:pPr>
        <w:pStyle w:val="Recuodecorpodetexto"/>
        <w:numPr>
          <w:ilvl w:val="1"/>
          <w:numId w:val="95"/>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 xml:space="preserve">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E65B17">
      <w:pPr>
        <w:pStyle w:val="Recuodecorpodetexto"/>
        <w:numPr>
          <w:ilvl w:val="1"/>
          <w:numId w:val="95"/>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E65B17">
      <w:pPr>
        <w:pStyle w:val="Recuodecorpodetexto"/>
        <w:numPr>
          <w:ilvl w:val="1"/>
          <w:numId w:val="95"/>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413369">
        <w:rPr>
          <w:sz w:val="22"/>
          <w:szCs w:val="22"/>
          <w:highlight w:val="yellow"/>
          <w:vertAlign w:val="baseline"/>
        </w:rPr>
        <w:t>25</w:t>
      </w:r>
      <w:r w:rsidR="00413369" w:rsidRPr="00570DB9">
        <w:rPr>
          <w:sz w:val="22"/>
          <w:szCs w:val="22"/>
          <w:highlight w:val="yellow"/>
          <w:vertAlign w:val="baseline"/>
        </w:rPr>
        <w:t xml:space="preserve"> de </w:t>
      </w:r>
      <w:r w:rsidR="00413369">
        <w:rPr>
          <w:sz w:val="22"/>
          <w:szCs w:val="22"/>
          <w:highlight w:val="yellow"/>
          <w:vertAlign w:val="baseline"/>
        </w:rPr>
        <w:t>Novembro</w:t>
      </w:r>
      <w:r w:rsidRPr="00717E67">
        <w:rPr>
          <w:sz w:val="22"/>
          <w:szCs w:val="24"/>
          <w:highlight w:val="yellow"/>
          <w:vertAlign w:val="baseline"/>
        </w:rPr>
        <w:t xml:space="preserve"> de 2</w:t>
      </w:r>
      <w:r w:rsidRPr="00C717E2">
        <w:rPr>
          <w:sz w:val="22"/>
          <w:szCs w:val="24"/>
          <w:highlight w:val="yellow"/>
          <w:vertAlign w:val="baseline"/>
        </w:rPr>
        <w:t>0</w:t>
      </w:r>
      <w:r w:rsidR="0056578F" w:rsidRPr="00AB4A2A">
        <w:rPr>
          <w:sz w:val="22"/>
          <w:szCs w:val="24"/>
          <w:highlight w:val="yellow"/>
          <w:vertAlign w:val="baseline"/>
        </w:rPr>
        <w:t>1</w:t>
      </w:r>
      <w:r w:rsidR="00212632" w:rsidRPr="00AB4A2A">
        <w:rPr>
          <w:sz w:val="22"/>
          <w:szCs w:val="24"/>
          <w:highlight w:val="yellow"/>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BB13A4">
        <w:rPr>
          <w:sz w:val="22"/>
          <w:szCs w:val="24"/>
          <w:vertAlign w:val="baseline"/>
        </w:rPr>
        <w:t>59520.</w:t>
      </w:r>
      <w:r w:rsidR="00C87824">
        <w:rPr>
          <w:sz w:val="22"/>
          <w:szCs w:val="24"/>
          <w:vertAlign w:val="baseline"/>
        </w:rPr>
        <w:t>001562/2014-58</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AF15CA" w:rsidRDefault="00AF15CA" w:rsidP="004B4DC4">
      <w:pPr>
        <w:jc w:val="center"/>
        <w:rPr>
          <w:sz w:val="22"/>
          <w:vertAlign w:val="baseline"/>
        </w:rPr>
      </w:pPr>
    </w:p>
    <w:p w:rsidR="00AF15CA" w:rsidRDefault="0090125F" w:rsidP="004B4DC4">
      <w:pPr>
        <w:jc w:val="center"/>
        <w:rPr>
          <w:sz w:val="22"/>
          <w:vertAlign w:val="baseline"/>
        </w:rPr>
      </w:pPr>
      <w:r w:rsidRPr="00717E67">
        <w:rPr>
          <w:b/>
          <w:sz w:val="22"/>
          <w:vertAlign w:val="baseline"/>
        </w:rPr>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Pr="00717E67" w:rsidRDefault="0090125F" w:rsidP="007327C9">
      <w:pPr>
        <w:tabs>
          <w:tab w:val="left" w:pos="1021"/>
        </w:tabs>
        <w:rPr>
          <w:sz w:val="22"/>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90125F" w:rsidRPr="00717E67" w:rsidRDefault="0090125F" w:rsidP="007327C9">
      <w:pPr>
        <w:tabs>
          <w:tab w:val="left" w:pos="1021"/>
        </w:tabs>
        <w:rPr>
          <w:sz w:val="22"/>
        </w:rPr>
      </w:pPr>
      <w:proofErr w:type="gramStart"/>
      <w:r w:rsidRPr="00717E67">
        <w:rPr>
          <w:b/>
          <w:sz w:val="22"/>
          <w:vertAlign w:val="baseline"/>
        </w:rPr>
        <w:t>ANEXO V</w:t>
      </w:r>
      <w:r>
        <w:rPr>
          <w:b/>
          <w:sz w:val="22"/>
          <w:vertAlign w:val="baseline"/>
        </w:rPr>
        <w:t>I</w:t>
      </w:r>
      <w:proofErr w:type="gramEnd"/>
      <w:r w:rsidR="007327C9">
        <w:rPr>
          <w:b/>
          <w:sz w:val="22"/>
          <w:vertAlign w:val="baseline"/>
        </w:rPr>
        <w:t xml:space="preserve"> – </w:t>
      </w:r>
      <w:r w:rsidRPr="007327C9">
        <w:rPr>
          <w:b/>
          <w:sz w:val="22"/>
          <w:vertAlign w:val="baseline"/>
        </w:rPr>
        <w:t>MODELOS DE QUADROS</w:t>
      </w:r>
    </w:p>
    <w:p w:rsidR="0090125F" w:rsidRPr="007327C9" w:rsidRDefault="007327C9" w:rsidP="007327C9">
      <w:pPr>
        <w:rPr>
          <w:b/>
          <w:sz w:val="22"/>
          <w:vertAlign w:val="baseline"/>
        </w:rPr>
      </w:pPr>
      <w:r>
        <w:rPr>
          <w:b/>
          <w:sz w:val="22"/>
          <w:szCs w:val="22"/>
          <w:vertAlign w:val="baseline"/>
        </w:rPr>
        <w:t xml:space="preserve">ANEXO VIII – </w:t>
      </w:r>
      <w:r w:rsidRPr="007327C9">
        <w:rPr>
          <w:b/>
          <w:sz w:val="22"/>
          <w:szCs w:val="22"/>
          <w:vertAlign w:val="baseline"/>
        </w:rPr>
        <w:t>RELAÇÃO DAS LOCALIDADES DAS AGUADAS</w:t>
      </w:r>
    </w:p>
    <w:p w:rsidR="0090125F" w:rsidRDefault="0090125F">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 xml:space="preserve">Avenida Manoel Novaes, s/n, </w:t>
      </w:r>
      <w:proofErr w:type="gramStart"/>
      <w:r w:rsidRPr="003F3F5E">
        <w:rPr>
          <w:b/>
          <w:sz w:val="20"/>
          <w:vertAlign w:val="baseline"/>
        </w:rPr>
        <w:t>Centro</w:t>
      </w:r>
      <w:proofErr w:type="gramEnd"/>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C87824">
        <w:rPr>
          <w:sz w:val="20"/>
          <w:vertAlign w:val="baseline"/>
        </w:rPr>
        <w:t>50/2014</w:t>
      </w:r>
      <w:r w:rsidRPr="008771CA">
        <w:rPr>
          <w:sz w:val="20"/>
          <w:vertAlign w:val="baseline"/>
        </w:rPr>
        <w:t xml:space="preserve"> e seus elementos técnicos constitutivos, nós, abaixo-assinados, oferecemos proposta para </w:t>
      </w:r>
      <w:r w:rsidR="00A413FB">
        <w:rPr>
          <w:sz w:val="20"/>
          <w:vertAlign w:val="baseline"/>
        </w:rPr>
        <w:t>o</w:t>
      </w:r>
      <w:r w:rsidR="00A413FB" w:rsidRPr="00A413FB">
        <w:rPr>
          <w:sz w:val="20"/>
          <w:vertAlign w:val="baseline"/>
        </w:rPr>
        <w:t>bras e serviços de recuperação de pequenas barragens em municípios da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 xml:space="preserve">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 xml:space="preserve">serviço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 xml:space="preserve">MODELO DE DECLARAÇÃO - PARA A SITUAÇÃO PREVISTA NO SUBITEM 4.2.2.1, alínea </w:t>
      </w:r>
      <w:proofErr w:type="gramStart"/>
      <w:r w:rsidRPr="00717E67">
        <w:rPr>
          <w:b/>
          <w:sz w:val="22"/>
        </w:rPr>
        <w:t>“e”</w:t>
      </w:r>
      <w:proofErr w:type="gramEnd"/>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C87824">
        <w:rPr>
          <w:sz w:val="22"/>
          <w:vertAlign w:val="baseline"/>
        </w:rPr>
        <w:t>50/2014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C87824">
        <w:rPr>
          <w:sz w:val="22"/>
          <w:vertAlign w:val="baseline"/>
        </w:rPr>
        <w:t>50/2014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C87824">
        <w:rPr>
          <w:sz w:val="22"/>
          <w:vertAlign w:val="baseline"/>
        </w:rPr>
        <w:t>50/2014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C87824">
        <w:rPr>
          <w:sz w:val="22"/>
          <w:vertAlign w:val="baseline"/>
        </w:rPr>
        <w:t>50/2014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C87824">
        <w:rPr>
          <w:sz w:val="22"/>
          <w:vertAlign w:val="baseline"/>
        </w:rPr>
        <w:t>50/2014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C87824">
        <w:rPr>
          <w:sz w:val="22"/>
          <w:vertAlign w:val="baseline"/>
        </w:rPr>
        <w:t>50/2014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C87824">
        <w:rPr>
          <w:sz w:val="22"/>
          <w:vertAlign w:val="baseline"/>
        </w:rPr>
        <w:t>50/2014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C87824">
        <w:rPr>
          <w:sz w:val="22"/>
          <w:vertAlign w:val="baseline"/>
        </w:rPr>
        <w:t>50/2014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C87824">
        <w:rPr>
          <w:sz w:val="22"/>
          <w:vertAlign w:val="baseline"/>
        </w:rPr>
        <w:t>50/2014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 xml:space="preserve">______________________________, em ___ de ___________________ </w:t>
      </w:r>
      <w:proofErr w:type="spellStart"/>
      <w:r w:rsidRPr="00717E67">
        <w:rPr>
          <w:sz w:val="22"/>
          <w:szCs w:val="16"/>
          <w:vertAlign w:val="baseline"/>
        </w:rPr>
        <w:t>de</w:t>
      </w:r>
      <w:proofErr w:type="spellEnd"/>
      <w:r w:rsidRPr="00717E67">
        <w:rPr>
          <w:sz w:val="22"/>
          <w:szCs w:val="16"/>
          <w:vertAlign w:val="baseline"/>
        </w:rPr>
        <w:t xml:space="preserv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1A33AD">
        <w:rPr>
          <w:b/>
          <w:sz w:val="22"/>
          <w:vertAlign w:val="baseline"/>
        </w:rPr>
        <w:t>I</w:t>
      </w:r>
      <w:r w:rsidR="00954F86">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BB13A4">
        <w:rPr>
          <w:sz w:val="22"/>
          <w:szCs w:val="24"/>
          <w:vertAlign w:val="baseline"/>
        </w:rPr>
        <w:t>59520.</w:t>
      </w:r>
      <w:r w:rsidR="00C87824">
        <w:rPr>
          <w:sz w:val="22"/>
          <w:szCs w:val="24"/>
          <w:vertAlign w:val="baseline"/>
        </w:rPr>
        <w:t>001562/2014-58</w:t>
      </w:r>
      <w:r w:rsidRPr="00BF44D9">
        <w:rPr>
          <w:sz w:val="22"/>
          <w:vertAlign w:val="baseline"/>
        </w:rPr>
        <w:t>, sob as seguintes cláusulas e condições:</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12334B" w:rsidRPr="0012334B">
        <w:rPr>
          <w:rFonts w:ascii="Times New Roman" w:hAnsi="Times New Roman"/>
          <w:sz w:val="22"/>
          <w:szCs w:val="22"/>
        </w:rPr>
        <w:t>Serviços de recuperação e limpeza de aguadas em diversos municípios, na área de abrangência da 2ª Superintendência Regional da CODEVASF, no Estado da Bahia</w:t>
      </w:r>
      <w:r w:rsidR="00AA4E65" w:rsidRPr="00A1521E">
        <w:rPr>
          <w:rFonts w:ascii="Times New Roman" w:hAnsi="Times New Roman"/>
          <w:sz w:val="22"/>
        </w:rPr>
        <w:t>.</w:t>
      </w:r>
    </w:p>
    <w:p w:rsidR="006D50C7" w:rsidRPr="00D67E62" w:rsidRDefault="006D50C7" w:rsidP="0094741D">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741D">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D548D">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objeto deste contrato serão </w:t>
      </w:r>
      <w:proofErr w:type="gramStart"/>
      <w:r w:rsidR="006D50C7" w:rsidRPr="00717E67">
        <w:rPr>
          <w:sz w:val="22"/>
          <w:vertAlign w:val="baseline"/>
        </w:rPr>
        <w:t>executados com fiel observância</w:t>
      </w:r>
      <w:proofErr w:type="gramEnd"/>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D548D">
        <w:rPr>
          <w:sz w:val="22"/>
          <w:vertAlign w:val="baseline"/>
        </w:rPr>
        <w:t>TOMADA DE PREÇOS</w:t>
      </w:r>
      <w:r w:rsidRPr="009A4674">
        <w:rPr>
          <w:sz w:val="22"/>
          <w:vertAlign w:val="baseline"/>
        </w:rPr>
        <w:t xml:space="preserve"> nº </w:t>
      </w:r>
      <w:r w:rsidR="00C87824">
        <w:rPr>
          <w:sz w:val="22"/>
          <w:vertAlign w:val="baseline"/>
        </w:rPr>
        <w:t>50/2014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BB13A4">
        <w:rPr>
          <w:sz w:val="22"/>
          <w:szCs w:val="24"/>
          <w:vertAlign w:val="baseline"/>
        </w:rPr>
        <w:t>59520.</w:t>
      </w:r>
      <w:r w:rsidR="00C87824">
        <w:rPr>
          <w:sz w:val="22"/>
          <w:szCs w:val="24"/>
          <w:vertAlign w:val="baseline"/>
        </w:rPr>
        <w:t>001562/2014-58</w:t>
      </w:r>
      <w:r w:rsidR="00734D37" w:rsidRPr="009A4674">
        <w:rPr>
          <w:sz w:val="22"/>
          <w:vertAlign w:val="baseline"/>
        </w:rPr>
        <w:t>.</w:t>
      </w:r>
    </w:p>
    <w:p w:rsidR="006D50C7" w:rsidRDefault="006D50C7" w:rsidP="0094741D">
      <w:pPr>
        <w:numPr>
          <w:ilvl w:val="1"/>
          <w:numId w:val="12"/>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AF15CA" w:rsidRDefault="00AF15CA" w:rsidP="00AF15CA">
      <w:pPr>
        <w:spacing w:before="240" w:after="120"/>
        <w:ind w:left="737"/>
        <w:jc w:val="both"/>
        <w:rPr>
          <w:sz w:val="22"/>
          <w:vertAlign w:val="baseline"/>
        </w:rPr>
      </w:pP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F6168D" w:rsidP="005D0B6A">
      <w:pPr>
        <w:spacing w:before="120" w:after="120" w:line="276" w:lineRule="auto"/>
        <w:ind w:left="709" w:hanging="1"/>
        <w:jc w:val="both"/>
        <w:rPr>
          <w:sz w:val="22"/>
          <w:szCs w:val="22"/>
          <w:vertAlign w:val="baseline"/>
        </w:rPr>
      </w:pPr>
      <w:r w:rsidRPr="007B139A">
        <w:rPr>
          <w:sz w:val="22"/>
          <w:szCs w:val="22"/>
          <w:vertAlign w:val="baseline"/>
        </w:rPr>
        <w:t>O prazo máximo para execução das obras/serviços objeto do presente edital será de 1</w:t>
      </w:r>
      <w:r w:rsidR="002351CB" w:rsidRPr="007B139A">
        <w:rPr>
          <w:sz w:val="22"/>
          <w:szCs w:val="22"/>
          <w:vertAlign w:val="baseline"/>
        </w:rPr>
        <w:t>2</w:t>
      </w:r>
      <w:r w:rsidRPr="007B139A">
        <w:rPr>
          <w:sz w:val="22"/>
          <w:szCs w:val="22"/>
          <w:vertAlign w:val="baseline"/>
        </w:rPr>
        <w:t xml:space="preserve">0 (cento e </w:t>
      </w:r>
      <w:r w:rsidR="002351CB" w:rsidRPr="007B139A">
        <w:rPr>
          <w:sz w:val="22"/>
          <w:szCs w:val="22"/>
          <w:vertAlign w:val="baseline"/>
        </w:rPr>
        <w:t>vinte</w:t>
      </w:r>
      <w:r w:rsidRPr="007B139A">
        <w:rPr>
          <w:sz w:val="22"/>
          <w:szCs w:val="22"/>
          <w:vertAlign w:val="baseline"/>
        </w:rPr>
        <w:t>)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7B139A">
        <w:rPr>
          <w:sz w:val="22"/>
          <w:szCs w:val="22"/>
          <w:vertAlign w:val="baseline"/>
        </w:rPr>
        <w:t>.</w:t>
      </w:r>
    </w:p>
    <w:p w:rsidR="006D50C7" w:rsidRPr="00717E67" w:rsidRDefault="006D50C7" w:rsidP="0094741D">
      <w:pPr>
        <w:numPr>
          <w:ilvl w:val="1"/>
          <w:numId w:val="14"/>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94741D">
      <w:pPr>
        <w:numPr>
          <w:ilvl w:val="2"/>
          <w:numId w:val="16"/>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Pr="00717E67">
        <w:rPr>
          <w:sz w:val="22"/>
          <w:vertAlign w:val="baseline"/>
        </w:rPr>
        <w:t xml:space="preserve">, carga e descarga de materiais destinados ao bota-fora e quaisquer encargos que incidam ou venham a incidir, direta ou indiretamente, sobre as obras/serviços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741D">
      <w:pPr>
        <w:numPr>
          <w:ilvl w:val="0"/>
          <w:numId w:val="10"/>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E65B17">
      <w:pPr>
        <w:pStyle w:val="Recuodecorpodetexto"/>
        <w:numPr>
          <w:ilvl w:val="1"/>
          <w:numId w:val="91"/>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2351CB" w:rsidRDefault="002351CB" w:rsidP="00E65B17">
      <w:pPr>
        <w:pStyle w:val="Recuodecorpodetexto"/>
        <w:numPr>
          <w:ilvl w:val="0"/>
          <w:numId w:val="92"/>
        </w:numPr>
        <w:ind w:left="1134" w:hanging="425"/>
        <w:rPr>
          <w:sz w:val="22"/>
          <w:szCs w:val="22"/>
        </w:rPr>
      </w:pPr>
      <w:r w:rsidRPr="00A27847">
        <w:rPr>
          <w:snapToGrid w:val="0"/>
          <w:sz w:val="22"/>
          <w:szCs w:val="22"/>
        </w:rPr>
        <w:t>15.244.2029.7</w:t>
      </w:r>
      <w:proofErr w:type="gramStart"/>
      <w:r w:rsidRPr="00A27847">
        <w:rPr>
          <w:snapToGrid w:val="0"/>
          <w:sz w:val="22"/>
          <w:szCs w:val="22"/>
        </w:rPr>
        <w:t>k66.</w:t>
      </w:r>
      <w:proofErr w:type="gramEnd"/>
      <w:r w:rsidRPr="00A27847">
        <w:rPr>
          <w:snapToGrid w:val="0"/>
          <w:sz w:val="22"/>
          <w:szCs w:val="22"/>
        </w:rPr>
        <w:t>0029</w:t>
      </w:r>
      <w:r>
        <w:rPr>
          <w:snapToGrid w:val="0"/>
          <w:sz w:val="22"/>
          <w:szCs w:val="22"/>
        </w:rPr>
        <w:t xml:space="preserve"> A</w:t>
      </w:r>
      <w:r w:rsidRPr="00A27847">
        <w:rPr>
          <w:snapToGrid w:val="0"/>
          <w:sz w:val="22"/>
          <w:szCs w:val="22"/>
        </w:rPr>
        <w:t xml:space="preserve">poio a </w:t>
      </w:r>
      <w:r>
        <w:rPr>
          <w:snapToGrid w:val="0"/>
          <w:sz w:val="22"/>
          <w:szCs w:val="22"/>
        </w:rPr>
        <w:t>P</w:t>
      </w:r>
      <w:r w:rsidRPr="00A27847">
        <w:rPr>
          <w:snapToGrid w:val="0"/>
          <w:sz w:val="22"/>
          <w:szCs w:val="22"/>
        </w:rPr>
        <w:t xml:space="preserve">rojetos de </w:t>
      </w:r>
      <w:r>
        <w:rPr>
          <w:snapToGrid w:val="0"/>
          <w:sz w:val="22"/>
          <w:szCs w:val="22"/>
        </w:rPr>
        <w:t>D</w:t>
      </w:r>
      <w:r w:rsidRPr="00A27847">
        <w:rPr>
          <w:snapToGrid w:val="0"/>
          <w:sz w:val="22"/>
          <w:szCs w:val="22"/>
        </w:rPr>
        <w:t xml:space="preserve">esenvolvimento </w:t>
      </w:r>
      <w:r>
        <w:rPr>
          <w:snapToGrid w:val="0"/>
          <w:sz w:val="22"/>
          <w:szCs w:val="22"/>
        </w:rPr>
        <w:t>S</w:t>
      </w:r>
      <w:r w:rsidRPr="00A27847">
        <w:rPr>
          <w:snapToGrid w:val="0"/>
          <w:sz w:val="22"/>
          <w:szCs w:val="22"/>
        </w:rPr>
        <w:t xml:space="preserve">ustentável local </w:t>
      </w:r>
      <w:r>
        <w:rPr>
          <w:snapToGrid w:val="0"/>
          <w:sz w:val="22"/>
          <w:szCs w:val="22"/>
        </w:rPr>
        <w:t>I</w:t>
      </w:r>
      <w:r w:rsidRPr="00A27847">
        <w:rPr>
          <w:snapToGrid w:val="0"/>
          <w:sz w:val="22"/>
          <w:szCs w:val="22"/>
        </w:rPr>
        <w:t xml:space="preserve">ntegrado - no </w:t>
      </w:r>
      <w:r>
        <w:rPr>
          <w:snapToGrid w:val="0"/>
          <w:sz w:val="22"/>
          <w:szCs w:val="22"/>
        </w:rPr>
        <w:t>E</w:t>
      </w:r>
      <w:r w:rsidRPr="00A27847">
        <w:rPr>
          <w:snapToGrid w:val="0"/>
          <w:sz w:val="22"/>
          <w:szCs w:val="22"/>
        </w:rPr>
        <w:t xml:space="preserve">stado da </w:t>
      </w:r>
      <w:r>
        <w:rPr>
          <w:snapToGrid w:val="0"/>
          <w:sz w:val="22"/>
          <w:szCs w:val="22"/>
        </w:rPr>
        <w:t>B</w:t>
      </w:r>
      <w:r w:rsidRPr="00A27847">
        <w:rPr>
          <w:snapToGrid w:val="0"/>
          <w:sz w:val="22"/>
          <w:szCs w:val="22"/>
        </w:rPr>
        <w:t>ahia</w:t>
      </w:r>
      <w:r>
        <w:rPr>
          <w:snapToGrid w:val="0"/>
          <w:sz w:val="22"/>
          <w:szCs w:val="22"/>
        </w:rPr>
        <w:t>;</w:t>
      </w:r>
    </w:p>
    <w:p w:rsidR="002351CB" w:rsidRDefault="002351CB" w:rsidP="00E65B17">
      <w:pPr>
        <w:pStyle w:val="Recuodecorpodetexto"/>
        <w:numPr>
          <w:ilvl w:val="0"/>
          <w:numId w:val="92"/>
        </w:numPr>
        <w:ind w:left="1134" w:hanging="425"/>
        <w:rPr>
          <w:sz w:val="22"/>
          <w:szCs w:val="22"/>
        </w:rPr>
      </w:pPr>
      <w:r w:rsidRPr="00A27847">
        <w:rPr>
          <w:snapToGrid w:val="0"/>
          <w:sz w:val="22"/>
          <w:szCs w:val="22"/>
        </w:rPr>
        <w:t>18.544.2051.140n.0029</w:t>
      </w:r>
      <w:r>
        <w:rPr>
          <w:snapToGrid w:val="0"/>
          <w:sz w:val="22"/>
          <w:szCs w:val="22"/>
        </w:rPr>
        <w:t xml:space="preserve"> R</w:t>
      </w:r>
      <w:r w:rsidRPr="00A27847">
        <w:rPr>
          <w:snapToGrid w:val="0"/>
          <w:sz w:val="22"/>
          <w:szCs w:val="22"/>
        </w:rPr>
        <w:t xml:space="preserve">ecuperação e </w:t>
      </w:r>
      <w:r>
        <w:rPr>
          <w:snapToGrid w:val="0"/>
          <w:sz w:val="22"/>
          <w:szCs w:val="22"/>
        </w:rPr>
        <w:t>A</w:t>
      </w:r>
      <w:r w:rsidRPr="00A27847">
        <w:rPr>
          <w:snapToGrid w:val="0"/>
          <w:sz w:val="22"/>
          <w:szCs w:val="22"/>
        </w:rPr>
        <w:t xml:space="preserve">dequação de </w:t>
      </w:r>
      <w:r>
        <w:rPr>
          <w:snapToGrid w:val="0"/>
          <w:sz w:val="22"/>
          <w:szCs w:val="22"/>
        </w:rPr>
        <w:t>I</w:t>
      </w:r>
      <w:r w:rsidRPr="00A27847">
        <w:rPr>
          <w:snapToGrid w:val="0"/>
          <w:sz w:val="22"/>
          <w:szCs w:val="22"/>
        </w:rPr>
        <w:t xml:space="preserve">nfraestruturas </w:t>
      </w:r>
      <w:r>
        <w:rPr>
          <w:snapToGrid w:val="0"/>
          <w:sz w:val="22"/>
          <w:szCs w:val="22"/>
        </w:rPr>
        <w:t>H</w:t>
      </w:r>
      <w:r w:rsidRPr="00A27847">
        <w:rPr>
          <w:snapToGrid w:val="0"/>
          <w:sz w:val="22"/>
          <w:szCs w:val="22"/>
        </w:rPr>
        <w:t xml:space="preserve">ídricas - no </w:t>
      </w:r>
      <w:r>
        <w:rPr>
          <w:snapToGrid w:val="0"/>
          <w:sz w:val="22"/>
          <w:szCs w:val="22"/>
        </w:rPr>
        <w:t>E</w:t>
      </w:r>
      <w:r w:rsidRPr="00A27847">
        <w:rPr>
          <w:snapToGrid w:val="0"/>
          <w:sz w:val="22"/>
          <w:szCs w:val="22"/>
        </w:rPr>
        <w:t xml:space="preserve">stado da </w:t>
      </w:r>
      <w:r>
        <w:rPr>
          <w:snapToGrid w:val="0"/>
          <w:sz w:val="22"/>
          <w:szCs w:val="22"/>
        </w:rPr>
        <w:t>B</w:t>
      </w:r>
      <w:r w:rsidRPr="00A27847">
        <w:rPr>
          <w:snapToGrid w:val="0"/>
          <w:sz w:val="22"/>
          <w:szCs w:val="22"/>
        </w:rPr>
        <w:t>ahia</w:t>
      </w:r>
      <w:r>
        <w:rPr>
          <w:snapToGrid w:val="0"/>
          <w:sz w:val="22"/>
          <w:szCs w:val="22"/>
        </w:rPr>
        <w:t>.</w:t>
      </w:r>
    </w:p>
    <w:p w:rsidR="000B5480" w:rsidRPr="00361605" w:rsidRDefault="00A24290" w:rsidP="00E65B17">
      <w:pPr>
        <w:pStyle w:val="PargrafodaLista"/>
        <w:numPr>
          <w:ilvl w:val="1"/>
          <w:numId w:val="91"/>
        </w:numPr>
        <w:spacing w:before="120" w:after="120"/>
        <w:ind w:left="709" w:hanging="709"/>
        <w:jc w:val="both"/>
        <w:rPr>
          <w:sz w:val="22"/>
          <w:szCs w:val="22"/>
          <w:vertAlign w:val="baseline"/>
        </w:rPr>
      </w:pPr>
      <w:r w:rsidRPr="00A24290">
        <w:rPr>
          <w:sz w:val="22"/>
          <w:szCs w:val="22"/>
          <w:vertAlign w:val="baseline"/>
        </w:rPr>
        <w:t>Os custos dos insumos e serviços objeto desta licitação atendem o disposto da PLOA 2014</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94741D">
      <w:pPr>
        <w:numPr>
          <w:ilvl w:val="0"/>
          <w:numId w:val="10"/>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94741D">
      <w:pPr>
        <w:numPr>
          <w:ilvl w:val="1"/>
          <w:numId w:val="19"/>
        </w:numPr>
        <w:spacing w:before="240" w:after="120"/>
        <w:jc w:val="both"/>
        <w:rPr>
          <w:sz w:val="22"/>
          <w:vertAlign w:val="baseline"/>
        </w:rPr>
      </w:pPr>
      <w:r w:rsidRPr="00717E67">
        <w:rPr>
          <w:sz w:val="22"/>
          <w:vertAlign w:val="baseline"/>
        </w:rPr>
        <w:lastRenderedPageBreak/>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94741D">
      <w:pPr>
        <w:numPr>
          <w:ilvl w:val="2"/>
          <w:numId w:val="21"/>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Sétima - REAJUSTAMENTO</w:t>
      </w:r>
    </w:p>
    <w:p w:rsidR="006C6E13" w:rsidRPr="00A24290" w:rsidRDefault="00E356D9" w:rsidP="0094741D">
      <w:pPr>
        <w:numPr>
          <w:ilvl w:val="1"/>
          <w:numId w:val="22"/>
        </w:numPr>
        <w:spacing w:before="240" w:after="120"/>
        <w:jc w:val="both"/>
        <w:rPr>
          <w:sz w:val="22"/>
          <w:vertAlign w:val="baseline"/>
        </w:rPr>
      </w:pPr>
      <w:r w:rsidRPr="00E356D9">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Pr="00E356D9" w:rsidRDefault="00E356D9" w:rsidP="00E356D9">
      <w:pPr>
        <w:pStyle w:val="PargrafodaLista"/>
        <w:tabs>
          <w:tab w:val="left" w:pos="1134"/>
        </w:tabs>
        <w:spacing w:before="240" w:after="240" w:line="276" w:lineRule="auto"/>
        <w:ind w:left="360"/>
        <w:jc w:val="center"/>
        <w:rPr>
          <w:sz w:val="22"/>
          <w:szCs w:val="22"/>
        </w:rPr>
      </w:pPr>
      <m:oMathPara>
        <m:oMath>
          <m:r>
            <m:rPr>
              <m:sty m:val="bi"/>
            </m:rPr>
            <w:rPr>
              <w:rFonts w:ascii="Cambria Math" w:hAnsi="Cambria Math"/>
              <w:sz w:val="22"/>
              <w:szCs w:val="22"/>
            </w:rPr>
            <m:t>R</m:t>
          </m:r>
          <m:r>
            <m:rPr>
              <m:sty m:val="bi"/>
            </m:rPr>
            <w:rPr>
              <w:rFonts w:ascii="Cambria Math"/>
              <w:sz w:val="22"/>
              <w:szCs w:val="22"/>
            </w:rPr>
            <m:t>=</m:t>
          </m:r>
          <m:r>
            <m:rPr>
              <m:sty m:val="bi"/>
            </m:rPr>
            <w:rPr>
              <w:rFonts w:ascii="Cambria Math" w:hAnsi="Cambria Math"/>
              <w:sz w:val="22"/>
              <w:szCs w:val="22"/>
            </w:rPr>
            <m:t>V</m:t>
          </m:r>
          <m:r>
            <m:rPr>
              <m:sty m:val="bi"/>
            </m:rPr>
            <w:rPr>
              <w:rFonts w:ascii="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Onde:</w:t>
      </w:r>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"R" é o</w:t>
      </w:r>
      <w:proofErr w:type="gramStart"/>
      <w:r w:rsidRPr="00C613F6">
        <w:rPr>
          <w:sz w:val="22"/>
          <w:szCs w:val="22"/>
          <w:vertAlign w:val="baseline"/>
        </w:rPr>
        <w:t xml:space="preserve">  </w:t>
      </w:r>
      <w:proofErr w:type="gramEnd"/>
      <w:r w:rsidRPr="00C613F6">
        <w:rPr>
          <w:sz w:val="22"/>
          <w:szCs w:val="22"/>
          <w:vertAlign w:val="baseline"/>
        </w:rPr>
        <w:t>valor do reajustamento procurado;</w:t>
      </w:r>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"V" é o valor contratual a ser reajustado;</w:t>
      </w:r>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"I1" é o índice correspondente ao mês do aniversário da proposta;</w:t>
      </w:r>
    </w:p>
    <w:p w:rsidR="00361605" w:rsidRDefault="00E356D9" w:rsidP="00E356D9">
      <w:pPr>
        <w:pStyle w:val="PargrafodaLista"/>
        <w:tabs>
          <w:tab w:val="left" w:pos="851"/>
        </w:tabs>
        <w:spacing w:before="120" w:after="120"/>
        <w:ind w:left="851"/>
        <w:jc w:val="both"/>
        <w:rPr>
          <w:sz w:val="22"/>
          <w:szCs w:val="22"/>
          <w:vertAlign w:val="baseline"/>
        </w:rPr>
      </w:pPr>
      <w:r w:rsidRPr="00C613F6">
        <w:rPr>
          <w:sz w:val="22"/>
          <w:szCs w:val="22"/>
          <w:vertAlign w:val="baseline"/>
        </w:rPr>
        <w:t>"I0" é o índice inicial correspondente ao mês de apresentação da Proposta</w:t>
      </w:r>
      <w:r w:rsidR="00361605" w:rsidRPr="007E4884">
        <w:rPr>
          <w:sz w:val="22"/>
          <w:szCs w:val="22"/>
          <w:vertAlign w:val="baseline"/>
        </w:rPr>
        <w:t>.</w:t>
      </w:r>
    </w:p>
    <w:p w:rsidR="00E356D9" w:rsidRDefault="00E356D9" w:rsidP="00E356D9">
      <w:pPr>
        <w:pStyle w:val="PargrafodaLista"/>
        <w:numPr>
          <w:ilvl w:val="2"/>
          <w:numId w:val="22"/>
        </w:numPr>
        <w:tabs>
          <w:tab w:val="left" w:pos="851"/>
        </w:tabs>
        <w:spacing w:before="120" w:after="120"/>
        <w:ind w:left="709" w:hanging="709"/>
        <w:jc w:val="both"/>
        <w:rPr>
          <w:sz w:val="22"/>
          <w:szCs w:val="22"/>
          <w:vertAlign w:val="baseline"/>
        </w:rPr>
      </w:pPr>
      <w:r w:rsidRPr="00E356D9">
        <w:rPr>
          <w:sz w:val="22"/>
          <w:szCs w:val="22"/>
          <w:vertAlign w:val="baseline"/>
        </w:rPr>
        <w:t>Os índices a serem considerados no reajustamento serão extraídos das tabelas publicadas</w:t>
      </w:r>
      <w:proofErr w:type="gramStart"/>
      <w:r w:rsidRPr="00E356D9">
        <w:rPr>
          <w:sz w:val="22"/>
          <w:szCs w:val="22"/>
          <w:vertAlign w:val="baseline"/>
        </w:rPr>
        <w:t xml:space="preserve">  </w:t>
      </w:r>
      <w:proofErr w:type="gramEnd"/>
      <w:r w:rsidRPr="00E356D9">
        <w:rPr>
          <w:sz w:val="22"/>
          <w:szCs w:val="22"/>
          <w:vertAlign w:val="baseline"/>
        </w:rPr>
        <w:t>na revista Conjuntura Econômica, editada pela Fundação Getúlio Vargas – Col. 38 = custo nacional construção civil e obras públicas – por tipo de obra – terraplanagem – código A0157956 – FGV</w:t>
      </w:r>
      <w:r>
        <w:rPr>
          <w:sz w:val="22"/>
          <w:szCs w:val="22"/>
          <w:vertAlign w:val="baseline"/>
        </w:rPr>
        <w:t>.</w:t>
      </w:r>
    </w:p>
    <w:p w:rsidR="00E356D9" w:rsidRDefault="00E356D9" w:rsidP="00E356D9">
      <w:pPr>
        <w:pStyle w:val="PargrafodaLista"/>
        <w:numPr>
          <w:ilvl w:val="1"/>
          <w:numId w:val="22"/>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413369" w:rsidP="00E356D9">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E356D9">
      <w:pPr>
        <w:pStyle w:val="PargrafodaLista"/>
        <w:keepLines/>
        <w:tabs>
          <w:tab w:val="left" w:pos="1134"/>
        </w:tabs>
        <w:spacing w:after="120"/>
        <w:ind w:left="709"/>
        <w:jc w:val="both"/>
        <w:rPr>
          <w:sz w:val="22"/>
          <w:szCs w:val="22"/>
          <w:vertAlign w:val="baseline"/>
        </w:rPr>
      </w:pPr>
      <w:r w:rsidRPr="00C613F6">
        <w:rPr>
          <w:sz w:val="22"/>
          <w:szCs w:val="22"/>
          <w:vertAlign w:val="baseline"/>
        </w:rPr>
        <w:t>Sendo:</w:t>
      </w:r>
    </w:p>
    <w:p w:rsidR="00E356D9" w:rsidRPr="00E356D9" w:rsidRDefault="00413369"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E356D9">
      <w:pPr>
        <w:pStyle w:val="PargrafodaLista"/>
        <w:keepLines/>
        <w:tabs>
          <w:tab w:val="left" w:pos="1134"/>
        </w:tabs>
        <w:spacing w:after="120"/>
        <w:ind w:left="709"/>
        <w:jc w:val="both"/>
        <w:rPr>
          <w:sz w:val="22"/>
          <w:szCs w:val="22"/>
          <w:vertAlign w:val="baseline"/>
        </w:rPr>
      </w:pPr>
    </w:p>
    <w:p w:rsidR="00E356D9" w:rsidRPr="00C613F6" w:rsidRDefault="00413369"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E356D9">
      <w:pPr>
        <w:pStyle w:val="PargrafodaLista"/>
        <w:keepLines/>
        <w:tabs>
          <w:tab w:val="left" w:pos="1134"/>
        </w:tabs>
        <w:spacing w:after="120"/>
        <w:ind w:left="709"/>
        <w:jc w:val="both"/>
        <w:rPr>
          <w:sz w:val="22"/>
          <w:szCs w:val="22"/>
          <w:vertAlign w:val="baseline"/>
        </w:rPr>
      </w:pPr>
    </w:p>
    <w:p w:rsidR="00E356D9" w:rsidRPr="00C613F6" w:rsidRDefault="00413369"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741D">
      <w:pPr>
        <w:numPr>
          <w:ilvl w:val="0"/>
          <w:numId w:val="10"/>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4E325E" w:rsidP="00F6168D">
      <w:pPr>
        <w:numPr>
          <w:ilvl w:val="1"/>
          <w:numId w:val="24"/>
        </w:numPr>
        <w:tabs>
          <w:tab w:val="left" w:pos="709"/>
        </w:tabs>
        <w:spacing w:before="240" w:after="120"/>
        <w:ind w:left="709" w:hanging="709"/>
        <w:jc w:val="both"/>
        <w:rPr>
          <w:sz w:val="22"/>
          <w:vertAlign w:val="baseline"/>
        </w:rPr>
      </w:pPr>
      <w:r w:rsidRPr="00A37999">
        <w:rPr>
          <w:sz w:val="22"/>
          <w:szCs w:val="22"/>
          <w:vertAlign w:val="baseline"/>
        </w:rPr>
        <w:t>Os pagamentos das obras/serviços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4E325E" w:rsidP="004734A5">
      <w:pPr>
        <w:pStyle w:val="PargrafodaLista"/>
        <w:numPr>
          <w:ilvl w:val="2"/>
          <w:numId w:val="10"/>
        </w:numPr>
        <w:spacing w:before="240" w:after="120"/>
        <w:ind w:left="709" w:hanging="709"/>
        <w:jc w:val="both"/>
        <w:rPr>
          <w:sz w:val="22"/>
          <w:vertAlign w:val="baseline"/>
        </w:rPr>
      </w:pPr>
      <w:r w:rsidRPr="004734A5">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712F9" w:rsidRDefault="004E325E" w:rsidP="00E65B17">
      <w:pPr>
        <w:pStyle w:val="PargrafodaLista"/>
        <w:numPr>
          <w:ilvl w:val="1"/>
          <w:numId w:val="115"/>
        </w:numPr>
        <w:spacing w:before="240" w:after="120"/>
        <w:ind w:left="709" w:hanging="709"/>
        <w:jc w:val="both"/>
        <w:rPr>
          <w:sz w:val="22"/>
          <w:vertAlign w:val="baseline"/>
        </w:rPr>
      </w:pPr>
      <w:r w:rsidRPr="00A712F9">
        <w:rPr>
          <w:sz w:val="22"/>
          <w:szCs w:val="22"/>
          <w:vertAlign w:val="baseline"/>
        </w:rPr>
        <w:lastRenderedPageBreak/>
        <w:t>O pagamento da instalação e manutenção do canteiro, mobilização e desmobilização será no valor apresentado na proposta, respeitado o valor máximo constante da planilha de preços unitários que integram o edital, nos correspondentes percentuais</w:t>
      </w:r>
      <w:r w:rsidR="00361605" w:rsidRPr="00A712F9">
        <w:rPr>
          <w:sz w:val="22"/>
          <w:szCs w:val="22"/>
          <w:vertAlign w:val="baseline"/>
        </w:rPr>
        <w:t>.</w:t>
      </w:r>
    </w:p>
    <w:p w:rsidR="004E325E" w:rsidRPr="00A37999" w:rsidRDefault="004E325E" w:rsidP="00E65B17">
      <w:pPr>
        <w:pStyle w:val="PargrafodaLista"/>
        <w:numPr>
          <w:ilvl w:val="0"/>
          <w:numId w:val="110"/>
        </w:numPr>
        <w:spacing w:before="240" w:after="120"/>
        <w:ind w:left="709" w:firstLine="0"/>
        <w:jc w:val="both"/>
        <w:rPr>
          <w:sz w:val="22"/>
          <w:vertAlign w:val="baseline"/>
        </w:rPr>
      </w:pPr>
      <w:r w:rsidRPr="00A37999">
        <w:rPr>
          <w:sz w:val="22"/>
          <w:szCs w:val="22"/>
          <w:vertAlign w:val="baseline"/>
        </w:rPr>
        <w:t>Instalação e manutenção do canteiro: de acordo com o cronograma financeiro proposto;</w:t>
      </w:r>
    </w:p>
    <w:p w:rsidR="004E325E" w:rsidRPr="00A37999" w:rsidRDefault="004E325E" w:rsidP="00E65B17">
      <w:pPr>
        <w:pStyle w:val="PargrafodaLista"/>
        <w:numPr>
          <w:ilvl w:val="0"/>
          <w:numId w:val="110"/>
        </w:numPr>
        <w:spacing w:before="240" w:after="120"/>
        <w:ind w:left="709" w:firstLine="0"/>
        <w:jc w:val="both"/>
        <w:rPr>
          <w:sz w:val="22"/>
          <w:vertAlign w:val="baseline"/>
        </w:rPr>
      </w:pPr>
      <w:r w:rsidRPr="00A37999">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 conforme programado no Plano de Trabalho, exigido na alínea “b” do subitem 17.1 deste edital;</w:t>
      </w:r>
    </w:p>
    <w:p w:rsidR="004E325E" w:rsidRPr="00A37999" w:rsidRDefault="004E325E" w:rsidP="00E65B17">
      <w:pPr>
        <w:pStyle w:val="PargrafodaLista"/>
        <w:numPr>
          <w:ilvl w:val="0"/>
          <w:numId w:val="110"/>
        </w:numPr>
        <w:spacing w:before="240" w:after="120"/>
        <w:ind w:left="709" w:firstLine="0"/>
        <w:jc w:val="both"/>
        <w:rPr>
          <w:sz w:val="22"/>
          <w:vertAlign w:val="baseline"/>
        </w:rPr>
      </w:pPr>
      <w:r w:rsidRPr="00A37999">
        <w:rPr>
          <w:sz w:val="22"/>
          <w:szCs w:val="22"/>
          <w:vertAlign w:val="baseline"/>
        </w:rPr>
        <w:t xml:space="preserve">Desmobilização: após a total desmobilização, comprovada pela </w:t>
      </w:r>
      <w:proofErr w:type="gramStart"/>
      <w:r w:rsidRPr="00A37999">
        <w:rPr>
          <w:sz w:val="22"/>
          <w:szCs w:val="22"/>
          <w:vertAlign w:val="baseline"/>
        </w:rPr>
        <w:t>fiscalização</w:t>
      </w:r>
      <w:proofErr w:type="gramEnd"/>
    </w:p>
    <w:p w:rsidR="004E325E" w:rsidRPr="00A712F9" w:rsidRDefault="004E325E" w:rsidP="00E65B17">
      <w:pPr>
        <w:pStyle w:val="PargrafodaLista"/>
        <w:numPr>
          <w:ilvl w:val="2"/>
          <w:numId w:val="114"/>
        </w:numPr>
        <w:spacing w:before="240" w:after="120"/>
        <w:ind w:left="709"/>
        <w:jc w:val="both"/>
        <w:rPr>
          <w:sz w:val="22"/>
          <w:vertAlign w:val="baseline"/>
        </w:rPr>
      </w:pPr>
      <w:r w:rsidRPr="00A712F9">
        <w:rPr>
          <w:sz w:val="22"/>
          <w:szCs w:val="22"/>
          <w:vertAlign w:val="baseline"/>
        </w:rPr>
        <w:t>Administração Local e Manutenção de Canteiro (AL) – será pago conforme o percentual de serviços executados no período, conforme a fórmula abaixo, limitando-se ao recurso total destinado para o item:</w:t>
      </w:r>
    </w:p>
    <w:p w:rsidR="004E325E" w:rsidRPr="00A37999" w:rsidRDefault="004E325E" w:rsidP="004E325E">
      <w:pPr>
        <w:pStyle w:val="PargrafodaLista"/>
        <w:spacing w:before="240" w:after="120"/>
        <w:ind w:left="709"/>
        <w:jc w:val="both"/>
        <w:rPr>
          <w:sz w:val="22"/>
          <w:vertAlign w:val="baseline"/>
        </w:rPr>
      </w:pPr>
      <w:r w:rsidRPr="00A37999">
        <w:rPr>
          <w:b/>
          <w:sz w:val="22"/>
          <w:szCs w:val="22"/>
          <w:u w:val="single"/>
          <w:vertAlign w:val="baseline"/>
        </w:rPr>
        <w:t>%AL = (Valor da Medição Sem AL / Valor do contrato (incluso aditivo financeiro) Sem AL)</w:t>
      </w:r>
    </w:p>
    <w:p w:rsidR="004E325E" w:rsidRPr="00A712F9" w:rsidRDefault="004E325E" w:rsidP="00E65B17">
      <w:pPr>
        <w:pStyle w:val="PargrafodaLista"/>
        <w:numPr>
          <w:ilvl w:val="3"/>
          <w:numId w:val="113"/>
        </w:numPr>
        <w:spacing w:before="240" w:after="120"/>
        <w:ind w:left="709"/>
        <w:jc w:val="both"/>
        <w:rPr>
          <w:sz w:val="22"/>
          <w:vertAlign w:val="baseline"/>
        </w:rPr>
      </w:pPr>
      <w:r w:rsidRPr="00A712F9">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4E325E" w:rsidRPr="00A712F9" w:rsidRDefault="004E325E" w:rsidP="00E65B17">
      <w:pPr>
        <w:pStyle w:val="PargrafodaLista"/>
        <w:numPr>
          <w:ilvl w:val="3"/>
          <w:numId w:val="113"/>
        </w:numPr>
        <w:spacing w:before="240" w:after="120"/>
        <w:ind w:left="709"/>
        <w:jc w:val="both"/>
        <w:rPr>
          <w:sz w:val="22"/>
          <w:vertAlign w:val="baseline"/>
        </w:rPr>
      </w:pPr>
      <w:r w:rsidRPr="00A712F9">
        <w:rPr>
          <w:sz w:val="22"/>
          <w:szCs w:val="22"/>
          <w:vertAlign w:val="baseline"/>
        </w:rPr>
        <w:t>Caso haja atraso no cronograma, por motivos ocasionados pela CODEVASF, será pago o valor total da Administração Local e Manutenção de Canteiro (AL) prevista no período da medição.</w:t>
      </w:r>
    </w:p>
    <w:p w:rsidR="004E325E" w:rsidRPr="00A37999" w:rsidRDefault="004E325E" w:rsidP="00E65B17">
      <w:pPr>
        <w:pStyle w:val="PargrafodaLista"/>
        <w:numPr>
          <w:ilvl w:val="1"/>
          <w:numId w:val="113"/>
        </w:numPr>
        <w:spacing w:before="240" w:after="120"/>
        <w:ind w:left="709"/>
        <w:jc w:val="both"/>
        <w:rPr>
          <w:sz w:val="22"/>
          <w:vertAlign w:val="baseline"/>
        </w:rPr>
      </w:pPr>
      <w:r w:rsidRPr="00A37999">
        <w:rPr>
          <w:sz w:val="22"/>
          <w:szCs w:val="22"/>
          <w:vertAlign w:val="baseline"/>
        </w:rPr>
        <w:t>O cronograma físico-financeiro apresentado pela licitante deve atender as exigências deste edital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4E325E" w:rsidRPr="00A37999" w:rsidRDefault="004E325E" w:rsidP="00E65B17">
      <w:pPr>
        <w:pStyle w:val="PargrafodaLista"/>
        <w:numPr>
          <w:ilvl w:val="1"/>
          <w:numId w:val="113"/>
        </w:numPr>
        <w:spacing w:before="240" w:after="120"/>
        <w:ind w:left="709"/>
        <w:jc w:val="both"/>
        <w:rPr>
          <w:sz w:val="22"/>
          <w:vertAlign w:val="baseline"/>
        </w:rPr>
      </w:pPr>
      <w:r w:rsidRPr="00A37999">
        <w:rPr>
          <w:sz w:val="22"/>
          <w:szCs w:val="22"/>
          <w:vertAlign w:val="baseline"/>
        </w:rPr>
        <w:t>O pagamento referente a cada medição será liberado mediante comprovação, pela contratada do recolhimento:</w:t>
      </w:r>
    </w:p>
    <w:p w:rsidR="00F82FE4" w:rsidRPr="00F142CA" w:rsidRDefault="004E325E" w:rsidP="0094741D">
      <w:pPr>
        <w:pStyle w:val="Default"/>
        <w:numPr>
          <w:ilvl w:val="0"/>
          <w:numId w:val="81"/>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94741D">
      <w:pPr>
        <w:pStyle w:val="Default"/>
        <w:numPr>
          <w:ilvl w:val="0"/>
          <w:numId w:val="81"/>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4E325E" w:rsidP="0094741D">
      <w:pPr>
        <w:pStyle w:val="Default"/>
        <w:numPr>
          <w:ilvl w:val="0"/>
          <w:numId w:val="81"/>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 xml:space="preserve">ISS. Caso o município onde serão executadas as obras, não disponha de convênio com a Secretaria do Tesouro Nacional, para retenção do ISS, a </w:t>
      </w:r>
      <w:r>
        <w:rPr>
          <w:rFonts w:ascii="Times New Roman" w:hAnsi="Times New Roman"/>
          <w:sz w:val="22"/>
          <w:szCs w:val="22"/>
        </w:rPr>
        <w:t>c</w:t>
      </w:r>
      <w:r w:rsidRPr="00655B56">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94741D">
      <w:pPr>
        <w:pStyle w:val="PargrafodaLista"/>
        <w:numPr>
          <w:ilvl w:val="0"/>
          <w:numId w:val="81"/>
        </w:numPr>
        <w:spacing w:before="240" w:after="120"/>
        <w:ind w:left="1134" w:hanging="425"/>
        <w:jc w:val="both"/>
        <w:rPr>
          <w:sz w:val="22"/>
          <w:szCs w:val="22"/>
          <w:vertAlign w:val="baseline"/>
        </w:rPr>
      </w:pPr>
      <w:r w:rsidRPr="006F7B7E">
        <w:rPr>
          <w:rFonts w:eastAsia="Arial Unicode MS"/>
          <w:sz w:val="22"/>
          <w:szCs w:val="22"/>
          <w:vertAlign w:val="baseline"/>
        </w:rPr>
        <w:lastRenderedPageBreak/>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Pr="00A37999" w:rsidRDefault="004E325E" w:rsidP="00E65B17">
      <w:pPr>
        <w:pStyle w:val="PargrafodaLista"/>
        <w:numPr>
          <w:ilvl w:val="2"/>
          <w:numId w:val="113"/>
        </w:numPr>
        <w:spacing w:before="240" w:after="120"/>
        <w:ind w:left="709" w:hanging="709"/>
        <w:jc w:val="both"/>
        <w:rPr>
          <w:sz w:val="22"/>
          <w:szCs w:val="22"/>
          <w:vertAlign w:val="baseline"/>
        </w:rPr>
      </w:pPr>
      <w:r w:rsidRPr="00A37999">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A37999">
        <w:rPr>
          <w:sz w:val="22"/>
          <w:szCs w:val="22"/>
          <w:vertAlign w:val="baseline"/>
        </w:rPr>
        <w:t>.</w:t>
      </w:r>
    </w:p>
    <w:p w:rsidR="004E325E" w:rsidRPr="00A37999" w:rsidRDefault="004E325E" w:rsidP="00E65B17">
      <w:pPr>
        <w:pStyle w:val="PargrafodaLista"/>
        <w:numPr>
          <w:ilvl w:val="2"/>
          <w:numId w:val="113"/>
        </w:numPr>
        <w:spacing w:before="240" w:after="120"/>
        <w:ind w:left="709" w:hanging="709"/>
        <w:jc w:val="both"/>
        <w:rPr>
          <w:sz w:val="22"/>
          <w:szCs w:val="22"/>
          <w:vertAlign w:val="baseline"/>
        </w:rPr>
      </w:pPr>
      <w:r w:rsidRPr="00A37999">
        <w:rPr>
          <w:sz w:val="22"/>
          <w:szCs w:val="22"/>
          <w:vertAlign w:val="baseline"/>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525156" w:rsidRPr="00525156" w:rsidRDefault="00525156" w:rsidP="00E65B17">
      <w:pPr>
        <w:numPr>
          <w:ilvl w:val="2"/>
          <w:numId w:val="113"/>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94741D">
      <w:pPr>
        <w:pStyle w:val="Default"/>
        <w:numPr>
          <w:ilvl w:val="0"/>
          <w:numId w:val="82"/>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94741D">
      <w:pPr>
        <w:pStyle w:val="Default"/>
        <w:numPr>
          <w:ilvl w:val="0"/>
          <w:numId w:val="82"/>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94741D">
      <w:pPr>
        <w:pStyle w:val="Default"/>
        <w:numPr>
          <w:ilvl w:val="0"/>
          <w:numId w:val="82"/>
        </w:numPr>
        <w:spacing w:after="137"/>
        <w:ind w:left="1134" w:hanging="425"/>
        <w:jc w:val="both"/>
        <w:rPr>
          <w:sz w:val="22"/>
          <w:szCs w:val="22"/>
        </w:rPr>
      </w:pPr>
      <w:r w:rsidRPr="00122640">
        <w:rPr>
          <w:rFonts w:ascii="Times New Roman" w:eastAsia="Arial Unicode MS" w:hAnsi="Times New Roman"/>
          <w:color w:val="auto"/>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122640">
        <w:rPr>
          <w:rFonts w:ascii="Times New Roman" w:eastAsia="Arial Unicode MS" w:hAnsi="Times New Roman"/>
          <w:color w:val="auto"/>
          <w:sz w:val="22"/>
          <w:szCs w:val="22"/>
        </w:rPr>
        <w:t>sob pena</w:t>
      </w:r>
      <w:proofErr w:type="gramEnd"/>
      <w:r w:rsidRPr="00122640">
        <w:rPr>
          <w:rFonts w:ascii="Times New Roman" w:eastAsia="Arial Unicode MS" w:hAnsi="Times New Roman"/>
          <w:color w:val="auto"/>
          <w:sz w:val="22"/>
          <w:szCs w:val="22"/>
        </w:rPr>
        <w:t xml:space="preserve"> de retenção do imposto de renda e das contribuições sobre o valor total do documento fiscal, no percentual correspondente à natureza do bem ou serviço.</w:t>
      </w:r>
    </w:p>
    <w:p w:rsidR="004E325E" w:rsidRPr="00A37999" w:rsidRDefault="004E325E"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4E325E" w:rsidRPr="00A37999" w:rsidRDefault="004E325E"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E65B17">
      <w:pPr>
        <w:pStyle w:val="PargrafodaLista"/>
        <w:numPr>
          <w:ilvl w:val="2"/>
          <w:numId w:val="113"/>
        </w:numPr>
        <w:spacing w:before="24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p>
    <w:p w:rsidR="00A37999" w:rsidRPr="00A37999" w:rsidRDefault="00A37999" w:rsidP="00E65B17">
      <w:pPr>
        <w:numPr>
          <w:ilvl w:val="2"/>
          <w:numId w:val="113"/>
        </w:numPr>
        <w:spacing w:before="24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lastRenderedPageBreak/>
        <w:t>Não constituem motivos de pagamento pela CODEVASF serviços em excesso, desnecessários à execução das obras e que forem realizados sem autorização prévia da fiscalização. Não terá faturamento serviço algum que não se enquadre na forma de pagamento estabelecida neste edital.</w:t>
      </w:r>
    </w:p>
    <w:p w:rsidR="00A37999" w:rsidRPr="00A37999" w:rsidRDefault="00A37999"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E65B17">
      <w:pPr>
        <w:numPr>
          <w:ilvl w:val="2"/>
          <w:numId w:val="113"/>
        </w:numPr>
        <w:spacing w:before="24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E65B17">
      <w:pPr>
        <w:numPr>
          <w:ilvl w:val="2"/>
          <w:numId w:val="113"/>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acima</w:t>
      </w:r>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P = Valor da Parcela a ser paga; </w:t>
      </w:r>
      <w:proofErr w:type="gramStart"/>
      <w:r w:rsidRPr="00536DF3">
        <w:rPr>
          <w:sz w:val="22"/>
          <w:szCs w:val="22"/>
        </w:rPr>
        <w:t>e</w:t>
      </w:r>
      <w:proofErr w:type="gramEnd"/>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E65B17">
      <w:pPr>
        <w:numPr>
          <w:ilvl w:val="3"/>
          <w:numId w:val="113"/>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E65B17">
      <w:pPr>
        <w:numPr>
          <w:ilvl w:val="3"/>
          <w:numId w:val="113"/>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E65B17">
      <w:pPr>
        <w:numPr>
          <w:ilvl w:val="0"/>
          <w:numId w:val="115"/>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94741D">
      <w:pPr>
        <w:numPr>
          <w:ilvl w:val="1"/>
          <w:numId w:val="26"/>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94741D">
      <w:pPr>
        <w:numPr>
          <w:ilvl w:val="1"/>
          <w:numId w:val="26"/>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w:t>
      </w:r>
      <w:r w:rsidRPr="00BF005C">
        <w:rPr>
          <w:sz w:val="22"/>
          <w:szCs w:val="22"/>
          <w:vertAlign w:val="baseline"/>
        </w:rPr>
        <w:lastRenderedPageBreak/>
        <w:t xml:space="preserve">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94741D">
      <w:pPr>
        <w:numPr>
          <w:ilvl w:val="1"/>
          <w:numId w:val="26"/>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94741D">
      <w:pPr>
        <w:numPr>
          <w:ilvl w:val="1"/>
          <w:numId w:val="26"/>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 contratados</w:t>
      </w:r>
      <w:r w:rsidR="006D50C7" w:rsidRPr="00717E67">
        <w:rPr>
          <w:sz w:val="22"/>
          <w:vertAlign w:val="baseline"/>
        </w:rPr>
        <w:t>.</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94741D">
      <w:pPr>
        <w:numPr>
          <w:ilvl w:val="1"/>
          <w:numId w:val="26"/>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E65B17">
      <w:pPr>
        <w:numPr>
          <w:ilvl w:val="0"/>
          <w:numId w:val="115"/>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94741D">
      <w:pPr>
        <w:numPr>
          <w:ilvl w:val="1"/>
          <w:numId w:val="28"/>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94741D">
      <w:pPr>
        <w:numPr>
          <w:ilvl w:val="2"/>
          <w:numId w:val="28"/>
        </w:numPr>
        <w:spacing w:before="240" w:after="120"/>
        <w:ind w:left="709" w:hanging="709"/>
        <w:jc w:val="both"/>
        <w:rPr>
          <w:sz w:val="22"/>
          <w:vertAlign w:val="baseline"/>
        </w:rPr>
      </w:pPr>
      <w:r w:rsidRPr="0057692C">
        <w:rPr>
          <w:sz w:val="22"/>
          <w:szCs w:val="22"/>
          <w:vertAlign w:val="baseline"/>
        </w:rPr>
        <w:t xml:space="preserve">O atraso na execução das obras/serviços,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94741D">
      <w:pPr>
        <w:numPr>
          <w:ilvl w:val="1"/>
          <w:numId w:val="28"/>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94741D">
      <w:pPr>
        <w:keepLines/>
        <w:numPr>
          <w:ilvl w:val="0"/>
          <w:numId w:val="83"/>
        </w:numPr>
        <w:suppressAutoHyphens w:val="0"/>
        <w:spacing w:after="120"/>
        <w:ind w:left="1134"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C852EB">
        <w:rPr>
          <w:sz w:val="22"/>
          <w:szCs w:val="22"/>
          <w:vertAlign w:val="baseline"/>
        </w:rPr>
        <w:t>apenações</w:t>
      </w:r>
      <w:proofErr w:type="spellEnd"/>
      <w:r w:rsidRPr="00C852EB">
        <w:rPr>
          <w:sz w:val="22"/>
          <w:szCs w:val="22"/>
          <w:vertAlign w:val="baseline"/>
        </w:rPr>
        <w:t xml:space="preserve"> previstas em lei.</w:t>
      </w:r>
    </w:p>
    <w:p w:rsidR="00D06F21" w:rsidRPr="00D06F21" w:rsidRDefault="00D06F21" w:rsidP="0094741D">
      <w:pPr>
        <w:pStyle w:val="PargrafodaLista"/>
        <w:numPr>
          <w:ilvl w:val="0"/>
          <w:numId w:val="83"/>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94741D">
      <w:pPr>
        <w:numPr>
          <w:ilvl w:val="1"/>
          <w:numId w:val="28"/>
        </w:numPr>
        <w:spacing w:before="240" w:after="120"/>
        <w:jc w:val="both"/>
        <w:rPr>
          <w:sz w:val="22"/>
          <w:szCs w:val="22"/>
          <w:vertAlign w:val="baseline"/>
        </w:rPr>
      </w:pPr>
      <w:r w:rsidRPr="007B139A">
        <w:rPr>
          <w:sz w:val="22"/>
          <w:szCs w:val="22"/>
          <w:vertAlign w:val="baseline"/>
        </w:rPr>
        <w:lastRenderedPageBreak/>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94741D">
      <w:pPr>
        <w:numPr>
          <w:ilvl w:val="2"/>
          <w:numId w:val="71"/>
        </w:numPr>
        <w:spacing w:before="240" w:after="120"/>
        <w:jc w:val="both"/>
        <w:rPr>
          <w:sz w:val="22"/>
          <w:vertAlign w:val="baseline"/>
        </w:rPr>
      </w:pPr>
      <w:r w:rsidRPr="007B139A">
        <w:rPr>
          <w:sz w:val="22"/>
          <w:szCs w:val="22"/>
          <w:vertAlign w:val="baseline"/>
        </w:rPr>
        <w:t>Cientificada da recomendação da cominação de penalidade, a contratada poderá apresentar defesa prévia no prazo de 10 (dez) dias corridos</w:t>
      </w:r>
      <w:r w:rsidR="00EC4599" w:rsidRPr="007B139A">
        <w:rPr>
          <w:sz w:val="22"/>
          <w:vertAlign w:val="baseline"/>
        </w:rPr>
        <w:t>.</w:t>
      </w:r>
    </w:p>
    <w:p w:rsidR="00EC4599" w:rsidRPr="007B139A" w:rsidRDefault="0095664D" w:rsidP="0094741D">
      <w:pPr>
        <w:numPr>
          <w:ilvl w:val="2"/>
          <w:numId w:val="71"/>
        </w:numPr>
        <w:spacing w:before="24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94741D">
      <w:pPr>
        <w:numPr>
          <w:ilvl w:val="2"/>
          <w:numId w:val="71"/>
        </w:numPr>
        <w:spacing w:before="240" w:after="120"/>
        <w:jc w:val="both"/>
        <w:rPr>
          <w:sz w:val="22"/>
          <w:vertAlign w:val="baseline"/>
        </w:rPr>
      </w:pPr>
      <w:r w:rsidRPr="007B139A">
        <w:rPr>
          <w:sz w:val="22"/>
          <w:szCs w:val="22"/>
          <w:vertAlign w:val="baseline"/>
        </w:rPr>
        <w:t xml:space="preserve">A contratada terá um prazo de 05 (cinco) dias úteis, contados a partir da </w:t>
      </w:r>
      <w:proofErr w:type="spellStart"/>
      <w:r w:rsidRPr="007B139A">
        <w:rPr>
          <w:sz w:val="22"/>
          <w:szCs w:val="22"/>
          <w:vertAlign w:val="baseline"/>
        </w:rPr>
        <w:t>cientificação</w:t>
      </w:r>
      <w:proofErr w:type="spellEnd"/>
      <w:r w:rsidRPr="007B139A">
        <w:rPr>
          <w:sz w:val="22"/>
          <w:szCs w:val="22"/>
          <w:vertAlign w:val="baseline"/>
        </w:rPr>
        <w:t xml:space="preserve"> da aplicação da penalidade pela Autoridade Competente, para apresentar recurso à CODEVASF</w:t>
      </w:r>
      <w:r w:rsidR="00EC4599" w:rsidRPr="007B139A">
        <w:rPr>
          <w:sz w:val="22"/>
          <w:vertAlign w:val="baseline"/>
        </w:rPr>
        <w:t>.</w:t>
      </w:r>
    </w:p>
    <w:p w:rsidR="00EC4599" w:rsidRPr="007B139A" w:rsidRDefault="0095664D" w:rsidP="0094741D">
      <w:pPr>
        <w:numPr>
          <w:ilvl w:val="2"/>
          <w:numId w:val="71"/>
        </w:numPr>
        <w:spacing w:before="24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95664D">
      <w:pPr>
        <w:pStyle w:val="PargrafodaLista"/>
        <w:numPr>
          <w:ilvl w:val="3"/>
          <w:numId w:val="71"/>
        </w:numPr>
        <w:spacing w:before="240" w:after="120"/>
        <w:ind w:left="851" w:hanging="851"/>
        <w:jc w:val="both"/>
        <w:rPr>
          <w:sz w:val="22"/>
          <w:vertAlign w:val="baseline"/>
        </w:rPr>
      </w:pPr>
      <w:r w:rsidRPr="007B139A">
        <w:rPr>
          <w:sz w:val="22"/>
          <w:szCs w:val="22"/>
          <w:vertAlign w:val="baseline"/>
        </w:rPr>
        <w:t xml:space="preserve">Em caso de </w:t>
      </w:r>
      <w:proofErr w:type="spellStart"/>
      <w:r w:rsidRPr="007B139A">
        <w:rPr>
          <w:sz w:val="22"/>
          <w:szCs w:val="22"/>
          <w:vertAlign w:val="baseline"/>
        </w:rPr>
        <w:t>relevação</w:t>
      </w:r>
      <w:proofErr w:type="spellEnd"/>
      <w:r w:rsidRPr="007B139A">
        <w:rPr>
          <w:sz w:val="22"/>
          <w:szCs w:val="22"/>
          <w:vertAlign w:val="baseline"/>
        </w:rPr>
        <w:t xml:space="preserve"> da multa, a CODEVASF se reserva o direito de cobrar perdas e danos porventura cabíveis em razão do inadimplemento de outras obrigações, não constituindo a </w:t>
      </w:r>
      <w:proofErr w:type="spellStart"/>
      <w:r w:rsidRPr="007B139A">
        <w:rPr>
          <w:sz w:val="22"/>
          <w:szCs w:val="22"/>
          <w:vertAlign w:val="baseline"/>
        </w:rPr>
        <w:t>relevação</w:t>
      </w:r>
      <w:proofErr w:type="spellEnd"/>
      <w:r w:rsidRPr="007B139A">
        <w:rPr>
          <w:sz w:val="22"/>
          <w:szCs w:val="22"/>
          <w:vertAlign w:val="baseline"/>
        </w:rPr>
        <w:t xml:space="preserve"> novação contratual nem desistência dos direitos que lhe forem assegurados.</w:t>
      </w:r>
    </w:p>
    <w:p w:rsidR="00820835" w:rsidRPr="007B139A" w:rsidRDefault="0095664D" w:rsidP="0094741D">
      <w:pPr>
        <w:numPr>
          <w:ilvl w:val="2"/>
          <w:numId w:val="71"/>
        </w:numPr>
        <w:spacing w:before="24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94741D">
      <w:pPr>
        <w:numPr>
          <w:ilvl w:val="2"/>
          <w:numId w:val="71"/>
        </w:numPr>
        <w:spacing w:before="24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95664D">
      <w:pPr>
        <w:pStyle w:val="PargrafodaLista"/>
        <w:numPr>
          <w:ilvl w:val="3"/>
          <w:numId w:val="71"/>
        </w:numPr>
        <w:spacing w:before="24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7B139A" w:rsidRDefault="0095664D" w:rsidP="0095664D">
      <w:pPr>
        <w:pStyle w:val="PargrafodaLista"/>
        <w:numPr>
          <w:ilvl w:val="3"/>
          <w:numId w:val="71"/>
        </w:numPr>
        <w:spacing w:before="240" w:after="120"/>
        <w:ind w:left="851" w:hanging="851"/>
        <w:jc w:val="both"/>
        <w:rPr>
          <w:sz w:val="22"/>
          <w:vertAlign w:val="baseline"/>
        </w:rPr>
      </w:pPr>
      <w:r w:rsidRPr="007B139A">
        <w:rPr>
          <w:sz w:val="22"/>
          <w:szCs w:val="22"/>
          <w:vertAlign w:val="baseline"/>
        </w:rPr>
        <w:t xml:space="preserve">Não havendo qualquer importância a ser recebida pela licitante vencedora, esta será convocada a recolher ao setor de contabilidade/finanças da CODEVASF o valor total da multa, nos termos do subitem </w:t>
      </w:r>
      <w:proofErr w:type="gramStart"/>
      <w:r w:rsidRPr="007B139A">
        <w:rPr>
          <w:sz w:val="22"/>
          <w:szCs w:val="22"/>
          <w:vertAlign w:val="baseline"/>
        </w:rPr>
        <w:t>10.3</w:t>
      </w:r>
      <w:proofErr w:type="gramEnd"/>
    </w:p>
    <w:p w:rsidR="006D50C7" w:rsidRPr="00717E67" w:rsidRDefault="006D50C7" w:rsidP="00E65B17">
      <w:pPr>
        <w:numPr>
          <w:ilvl w:val="0"/>
          <w:numId w:val="115"/>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94741D">
      <w:pPr>
        <w:numPr>
          <w:ilvl w:val="1"/>
          <w:numId w:val="30"/>
        </w:numPr>
        <w:spacing w:before="240" w:after="120"/>
        <w:jc w:val="both"/>
        <w:rPr>
          <w:sz w:val="22"/>
          <w:vertAlign w:val="baseline"/>
        </w:rPr>
      </w:pPr>
      <w:r w:rsidRPr="00093BBB">
        <w:rPr>
          <w:sz w:val="22"/>
          <w:szCs w:val="22"/>
          <w:vertAlign w:val="baseline"/>
        </w:rPr>
        <w:t>A coordenação do contrato, bem como a fiscalização da execução dos 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94741D">
      <w:pPr>
        <w:numPr>
          <w:ilvl w:val="1"/>
          <w:numId w:val="30"/>
        </w:numPr>
        <w:spacing w:before="240" w:after="120"/>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lastRenderedPageBreak/>
        <w:t>A fiscalização terá plenos poderes para sustar qualquer serviço que não esteja sendo executado dentro dos termos do contrato, dando conhecimento do fato à 2ª SR/GRD (Gerência Regional de Infraestrutura), responsável pela execução do contrato</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Das decisões da fiscalização poderá a contratada recorrer à 2ª SR/GRD - Gerência Regional de Infraestrutura, responsável pelo acompanhamento do contrato, no prazo de 10 (dez) dias úteis da respectiva comunicação. Os recursos relativos a multas serão feitos na forma prevista na respectiva cláusula</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4734A5" w:rsidRDefault="00A37999" w:rsidP="0094741D">
      <w:pPr>
        <w:numPr>
          <w:ilvl w:val="1"/>
          <w:numId w:val="30"/>
        </w:numPr>
        <w:spacing w:before="240" w:after="120"/>
        <w:jc w:val="both"/>
        <w:rPr>
          <w:sz w:val="22"/>
          <w:vertAlign w:val="baseline"/>
        </w:rPr>
      </w:pPr>
      <w:r w:rsidRPr="00093BBB">
        <w:rPr>
          <w:sz w:val="22"/>
          <w:szCs w:val="22"/>
          <w:vertAlign w:val="baseline"/>
        </w:rPr>
        <w:t>Fica assegurado aos técnicos da CODEVASF o direito de, aos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093BBB">
        <w:rPr>
          <w:sz w:val="22"/>
          <w:szCs w:val="22"/>
          <w:vertAlign w:val="baseline"/>
        </w:rPr>
        <w:t>.</w:t>
      </w:r>
    </w:p>
    <w:p w:rsidR="006D50C7" w:rsidRPr="00717E67" w:rsidRDefault="006D50C7" w:rsidP="00E65B17">
      <w:pPr>
        <w:numPr>
          <w:ilvl w:val="0"/>
          <w:numId w:val="115"/>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207C59"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licitante vencedora deverá apresentar à CODEVASF antes do início dos trabalhos, os seguintes documentos</w:t>
      </w:r>
      <w:r w:rsidR="00207C59" w:rsidRPr="00093BBB">
        <w:rPr>
          <w:sz w:val="22"/>
          <w:szCs w:val="22"/>
          <w:vertAlign w:val="baseline"/>
        </w:rPr>
        <w:t>:</w:t>
      </w:r>
    </w:p>
    <w:p w:rsidR="00207C59" w:rsidRPr="00093BBB" w:rsidRDefault="00093BBB" w:rsidP="00E65B17">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w:t>
      </w:r>
      <w:proofErr w:type="spellStart"/>
      <w:r w:rsidRPr="00093BBB">
        <w:rPr>
          <w:sz w:val="22"/>
          <w:szCs w:val="22"/>
          <w:vertAlign w:val="baseline"/>
        </w:rPr>
        <w:t>Lay-out</w:t>
      </w:r>
      <w:proofErr w:type="spellEnd"/>
      <w:r w:rsidRPr="00093BBB">
        <w:rPr>
          <w:sz w:val="22"/>
          <w:szCs w:val="22"/>
          <w:vertAlign w:val="baseline"/>
        </w:rPr>
        <w:t>” do Canteiro de Obras e identificação da área para construção do mesmo. Um canteiro poderá atender a diversas obras</w:t>
      </w:r>
      <w:r w:rsidR="00207C59" w:rsidRPr="00093BBB">
        <w:rPr>
          <w:sz w:val="22"/>
          <w:szCs w:val="22"/>
          <w:vertAlign w:val="baseline"/>
        </w:rPr>
        <w:t>;</w:t>
      </w:r>
    </w:p>
    <w:p w:rsidR="00207C59" w:rsidRPr="00093BBB" w:rsidRDefault="00093BBB" w:rsidP="00E65B17">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Plano de Trabalho a ser aprovado pela fiscalização da CODEVASF;</w:t>
      </w:r>
    </w:p>
    <w:p w:rsidR="00093BBB" w:rsidRPr="00093BBB" w:rsidRDefault="00093BBB" w:rsidP="00E65B17">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Cronograma físico – financeiro detalhado e adequado ao Plano de Trabalho referido na alínea acima;</w:t>
      </w:r>
    </w:p>
    <w:p w:rsidR="00425A41"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Apresentar-se sempre que solicitada, através do seu Responsável Técnico e Coordenador dos trabalhos, nos escritórios da contratante em Brasília – DF (ou Superintendência Regional)</w:t>
      </w:r>
      <w:r w:rsidR="008B0FB1" w:rsidRPr="00093BBB">
        <w:rPr>
          <w:sz w:val="22"/>
          <w:szCs w:val="22"/>
          <w:vertAlign w:val="baseline"/>
        </w:rPr>
        <w:t>.</w:t>
      </w:r>
    </w:p>
    <w:p w:rsidR="00D8405F"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 xml:space="preserve">Providenciar junto ao CREA ou CAU as Anotações de Responsabilidade Técnica – </w:t>
      </w:r>
      <w:proofErr w:type="spellStart"/>
      <w:r w:rsidRPr="00093BBB">
        <w:rPr>
          <w:sz w:val="22"/>
          <w:szCs w:val="22"/>
          <w:vertAlign w:val="baseline"/>
        </w:rPr>
        <w:t>ART´s</w:t>
      </w:r>
      <w:proofErr w:type="spellEnd"/>
      <w:r w:rsidRPr="00093BBB">
        <w:rPr>
          <w:sz w:val="22"/>
          <w:szCs w:val="22"/>
          <w:vertAlign w:val="baseline"/>
        </w:rPr>
        <w:t xml:space="preserve"> ou Registro de Responsabilidade Técnica - RRT referentes ao objeto do contrato e especialidades pertinentes, nos termos das Leis nº 6.496/77 e 12.378/2010</w:t>
      </w:r>
      <w:r w:rsidR="00425A41" w:rsidRPr="00093BBB">
        <w:rPr>
          <w:sz w:val="22"/>
          <w:szCs w:val="22"/>
          <w:vertAlign w:val="baseline"/>
        </w:rPr>
        <w:t>.</w:t>
      </w:r>
    </w:p>
    <w:p w:rsidR="00437B95" w:rsidRPr="007B139A" w:rsidRDefault="004734A5" w:rsidP="0094741D">
      <w:pPr>
        <w:pStyle w:val="PargrafodaLista"/>
        <w:numPr>
          <w:ilvl w:val="1"/>
          <w:numId w:val="73"/>
        </w:numPr>
        <w:spacing w:before="120" w:after="120"/>
        <w:ind w:left="709" w:hanging="709"/>
        <w:jc w:val="both"/>
        <w:rPr>
          <w:sz w:val="22"/>
          <w:szCs w:val="22"/>
          <w:vertAlign w:val="baseline"/>
        </w:rPr>
      </w:pPr>
      <w:r w:rsidRPr="007B139A">
        <w:rPr>
          <w:sz w:val="22"/>
          <w:szCs w:val="22"/>
          <w:vertAlign w:val="baseline"/>
        </w:rPr>
        <w:t>A contratada deverá, sempre que necessário, comunicar-se formalmente com a CODEVASF. Mesmo as comunicações via telefone devem ser ratificadas formal e posteriormente, através do fax (77) 3481-4426</w:t>
      </w:r>
      <w:r w:rsidR="00437B95" w:rsidRPr="007B139A">
        <w:rPr>
          <w:sz w:val="22"/>
          <w:szCs w:val="22"/>
          <w:vertAlign w:val="baseline"/>
        </w:rPr>
        <w:t>.</w:t>
      </w:r>
      <w:r w:rsidR="008B0FB1" w:rsidRPr="007B139A">
        <w:rPr>
          <w:sz w:val="22"/>
          <w:szCs w:val="22"/>
          <w:vertAlign w:val="baseline"/>
        </w:rPr>
        <w:t xml:space="preserve"> </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Assumir a inteira responsabilidade pelo transporte interno e externo do pessoal e dos insumos até o local das obras/serviços</w:t>
      </w:r>
      <w:r w:rsidR="00437B95" w:rsidRPr="00093BBB">
        <w:rPr>
          <w:sz w:val="22"/>
          <w:szCs w:val="22"/>
          <w:vertAlign w:val="baseline"/>
        </w:rPr>
        <w:t>.</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proofErr w:type="gramStart"/>
      <w:r w:rsidRPr="00093BBB">
        <w:rPr>
          <w:sz w:val="22"/>
          <w:szCs w:val="22"/>
          <w:vertAlign w:val="baseline"/>
        </w:rPr>
        <w:t>no local ou decorrentes da execução das obras/serviços</w:t>
      </w:r>
      <w:proofErr w:type="gramEnd"/>
      <w:r w:rsidRPr="00093BBB">
        <w:rPr>
          <w:sz w:val="22"/>
          <w:szCs w:val="22"/>
          <w:vertAlign w:val="baseline"/>
        </w:rPr>
        <w:t>, objeto desta licitação</w:t>
      </w:r>
      <w:r w:rsidR="00437B95" w:rsidRPr="00093BBB">
        <w:rPr>
          <w:sz w:val="22"/>
          <w:szCs w:val="22"/>
          <w:vertAlign w:val="baseline"/>
        </w:rPr>
        <w:t>.</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Exercer a vigilância e proteção de todos os materiais no local das obras/serviços</w:t>
      </w:r>
      <w:r w:rsidR="00437B95" w:rsidRPr="00093BBB">
        <w:rPr>
          <w:sz w:val="22"/>
          <w:szCs w:val="22"/>
          <w:vertAlign w:val="baseline"/>
        </w:rPr>
        <w:t>.</w:t>
      </w:r>
    </w:p>
    <w:p w:rsidR="00612D7E"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Colocar tantas frentes de serviços quantas forem necessárias (mediante anuência prévia da fiscalização), para possibilitar a perfeita execução das obras/serviços no prazo contratual</w:t>
      </w:r>
      <w:r w:rsidR="00612D7E" w:rsidRPr="00093BBB">
        <w:rPr>
          <w:sz w:val="22"/>
          <w:szCs w:val="24"/>
          <w:vertAlign w:val="baseline"/>
        </w:rPr>
        <w:t>.</w:t>
      </w:r>
    </w:p>
    <w:p w:rsidR="00612D7E"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lastRenderedPageBreak/>
        <w:t>Responsabilizar-se pelo fornecimento de toda a mão-de-obra, sem qualquer vinculação empregatícia com a CODEVASF, bem como todo o material necessário à execução das obras/serviços objeto do contrato</w:t>
      </w:r>
      <w:r w:rsidR="0001593C" w:rsidRPr="00093BBB">
        <w:rPr>
          <w:sz w:val="22"/>
          <w:szCs w:val="22"/>
          <w:vertAlign w:val="baseline"/>
        </w:rPr>
        <w:t>.</w:t>
      </w:r>
    </w:p>
    <w:p w:rsidR="00BE1BA8"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w:t>
      </w:r>
      <w:r w:rsidR="00BE1BA8" w:rsidRPr="00093BBB">
        <w:rPr>
          <w:sz w:val="22"/>
          <w:szCs w:val="22"/>
          <w:vertAlign w:val="baseline"/>
        </w:rPr>
        <w:t>.</w:t>
      </w:r>
    </w:p>
    <w:p w:rsidR="00BE1BA8"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Todos os acessos necessários para permitir à chegada dos equipamentos e materiais no local de execução das obras/serviços deverão ser previstos, avaliando-se todas as suas dificuldades, pois os custos decorrentes de qualquer obra/serviço para melhoria destes acessos correrão por conta da contratada</w:t>
      </w:r>
      <w:r w:rsidR="00BE1BA8" w:rsidRPr="00093BBB">
        <w:rPr>
          <w:sz w:val="22"/>
          <w:szCs w:val="22"/>
          <w:vertAlign w:val="baseline"/>
        </w:rPr>
        <w:t>.</w:t>
      </w:r>
    </w:p>
    <w:p w:rsidR="00093BBB"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contratada deverá manter um Preposto, aceito pela CODEVASF, no local do serviço, para representá-la na execução do objeto contratado (art. 68 da Lei 8.666/93).</w:t>
      </w:r>
    </w:p>
    <w:p w:rsidR="00093BBB"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 xml:space="preserve">Responsabilizar-se, desde o início das obras/serviços até o encerramento do contrato, pelo pagamento integral das despesas do canteiro referentes </w:t>
      </w:r>
      <w:proofErr w:type="gramStart"/>
      <w:r w:rsidRPr="00093BBB">
        <w:rPr>
          <w:sz w:val="22"/>
          <w:szCs w:val="22"/>
          <w:vertAlign w:val="baseline"/>
        </w:rPr>
        <w:t>a</w:t>
      </w:r>
      <w:proofErr w:type="gramEnd"/>
      <w:r w:rsidRPr="00093BBB">
        <w:rPr>
          <w:sz w:val="22"/>
          <w:szCs w:val="22"/>
          <w:vertAlign w:val="baseline"/>
        </w:rPr>
        <w:t xml:space="preserve"> água, energia, telefone, taxas, impostos e quaisquer outros tributos que venham a ser cobrados.</w:t>
      </w:r>
    </w:p>
    <w:p w:rsidR="00093BBB" w:rsidRPr="006272FB" w:rsidRDefault="00093BBB" w:rsidP="006272FB">
      <w:pPr>
        <w:pStyle w:val="PargrafodaLista"/>
        <w:numPr>
          <w:ilvl w:val="2"/>
          <w:numId w:val="73"/>
        </w:numPr>
        <w:spacing w:before="120" w:after="120"/>
        <w:ind w:left="709"/>
        <w:jc w:val="both"/>
        <w:rPr>
          <w:sz w:val="22"/>
          <w:szCs w:val="22"/>
          <w:vertAlign w:val="baseline"/>
        </w:rPr>
      </w:pPr>
      <w:r w:rsidRPr="006272FB">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093BBB"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contratada deverá utilizar pessoal experiente, bem como equipamentos, ferramentas e instrumentos adequados para a boa execução das obras/serviços.</w:t>
      </w:r>
    </w:p>
    <w:p w:rsidR="00093BBB" w:rsidRPr="006272FB" w:rsidRDefault="00093BBB" w:rsidP="006272FB">
      <w:pPr>
        <w:pStyle w:val="PargrafodaLista"/>
        <w:numPr>
          <w:ilvl w:val="2"/>
          <w:numId w:val="73"/>
        </w:numPr>
        <w:spacing w:before="120" w:after="120"/>
        <w:ind w:left="709"/>
        <w:jc w:val="both"/>
        <w:rPr>
          <w:sz w:val="22"/>
          <w:szCs w:val="22"/>
          <w:vertAlign w:val="baseline"/>
        </w:rPr>
      </w:pPr>
      <w:r w:rsidRPr="006272FB">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BE1BA8"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Durante a execução das obras/serviços caberá à empresa contratada, as seguintes medidas</w:t>
      </w:r>
      <w:r w:rsidR="00361605" w:rsidRPr="00093BBB">
        <w:rPr>
          <w:sz w:val="22"/>
          <w:szCs w:val="22"/>
          <w:vertAlign w:val="baseline"/>
        </w:rPr>
        <w:t>:</w:t>
      </w:r>
      <w:r w:rsidR="00BE1BA8" w:rsidRPr="00093BBB">
        <w:rPr>
          <w:sz w:val="22"/>
          <w:szCs w:val="22"/>
          <w:vertAlign w:val="baseline"/>
        </w:rPr>
        <w:t xml:space="preserve"> </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 xml:space="preserve">Instalar e manter no canteiro de obras/serviços </w:t>
      </w:r>
      <w:proofErr w:type="gramStart"/>
      <w:r w:rsidRPr="00093BBB">
        <w:rPr>
          <w:sz w:val="22"/>
          <w:szCs w:val="22"/>
          <w:vertAlign w:val="baseline"/>
        </w:rPr>
        <w:t>1</w:t>
      </w:r>
      <w:proofErr w:type="gramEnd"/>
      <w:r w:rsidRPr="00093BBB">
        <w:rPr>
          <w:sz w:val="22"/>
          <w:szCs w:val="22"/>
          <w:vertAlign w:val="baseline"/>
        </w:rPr>
        <w:t xml:space="preserve"> (uma) placa de identificação da obra/serviço com as seguintes informações: nome da empresa (contratada), RT pela obra/serviço com a respectiva ART, nº do contrato e contratante (CODEVASF), conforme Lei nº 5.194/1966 e Resolução CONFEA nº 198/1971</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A placa de identificação das obras/serviços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 – Anexo V do edital</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Manter no canteiro de obras/serviços um Diário de Ocorrências, no qual serão feitas anotações diárias referentes ao andamento das obras/serviços,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Obedecer às normas de higiene e prevenção de acidentes, a fim de garantia a salubridade e a segurança no canteiro de obras/serviços</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Responder financeiramente, sem prejuízo de medidas outras que possam ser adotadas por quaisquer danos causados à União, Estado, Município ou terceiros, em razão da execução das obras/serviços; e</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lastRenderedPageBreak/>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093BBB">
        <w:rPr>
          <w:sz w:val="22"/>
          <w:szCs w:val="22"/>
          <w:vertAlign w:val="baseline"/>
        </w:rPr>
        <w:t>.</w:t>
      </w:r>
    </w:p>
    <w:p w:rsidR="00BE1BA8" w:rsidRPr="00093BBB" w:rsidRDefault="00093BBB" w:rsidP="00093BBB">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Na execução das obras/serviços de construção objeto da presente licitação a contratada deverá atender às seguintes normas e práticas complementares</w:t>
      </w:r>
      <w:r w:rsidR="009B0A85" w:rsidRPr="00093BBB">
        <w:rPr>
          <w:sz w:val="22"/>
          <w:szCs w:val="22"/>
          <w:vertAlign w:val="baseline"/>
        </w:rPr>
        <w:t>:</w:t>
      </w:r>
    </w:p>
    <w:p w:rsidR="009B0A85" w:rsidRPr="00093BBB" w:rsidRDefault="00093BBB" w:rsidP="00E65B17">
      <w:pPr>
        <w:pStyle w:val="PargrafodaLista"/>
        <w:numPr>
          <w:ilvl w:val="0"/>
          <w:numId w:val="99"/>
        </w:numPr>
        <w:spacing w:before="120" w:after="120"/>
        <w:ind w:left="1134" w:hanging="425"/>
        <w:jc w:val="both"/>
        <w:rPr>
          <w:sz w:val="22"/>
          <w:szCs w:val="22"/>
          <w:vertAlign w:val="baseline"/>
        </w:rPr>
      </w:pPr>
      <w:r w:rsidRPr="00093BBB">
        <w:rPr>
          <w:sz w:val="22"/>
          <w:szCs w:val="22"/>
          <w:vertAlign w:val="baseline"/>
        </w:rPr>
        <w:t>Projetos, Normas Complementares e demais Especificações Técnicas</w:t>
      </w:r>
      <w:r w:rsidR="009B0A85" w:rsidRPr="00093BBB">
        <w:rPr>
          <w:sz w:val="22"/>
          <w:szCs w:val="22"/>
          <w:vertAlign w:val="baseline"/>
        </w:rPr>
        <w:t>;</w:t>
      </w:r>
    </w:p>
    <w:p w:rsidR="009B0A85" w:rsidRPr="00093BBB" w:rsidRDefault="00093BBB" w:rsidP="00E65B17">
      <w:pPr>
        <w:pStyle w:val="PargrafodaLista"/>
        <w:numPr>
          <w:ilvl w:val="0"/>
          <w:numId w:val="99"/>
        </w:numPr>
        <w:spacing w:before="120" w:after="120"/>
        <w:ind w:left="1134" w:hanging="425"/>
        <w:jc w:val="both"/>
        <w:rPr>
          <w:sz w:val="22"/>
          <w:szCs w:val="22"/>
          <w:vertAlign w:val="baseline"/>
        </w:rPr>
      </w:pPr>
      <w:r w:rsidRPr="00093BBB">
        <w:rPr>
          <w:sz w:val="22"/>
          <w:szCs w:val="22"/>
          <w:vertAlign w:val="baseline"/>
        </w:rPr>
        <w:t>Códigos, leis, decretos, portarias e normas federais, estaduais e municipais, inclusive normas de concessionárias de serviços públicos, e as normas técnicas da CODEVASF</w:t>
      </w:r>
      <w:r w:rsidR="009B0A85" w:rsidRPr="00093BBB">
        <w:rPr>
          <w:sz w:val="22"/>
          <w:szCs w:val="22"/>
          <w:vertAlign w:val="baseline"/>
        </w:rPr>
        <w:t>;</w:t>
      </w:r>
    </w:p>
    <w:p w:rsidR="009B0A85" w:rsidRPr="00093BBB" w:rsidRDefault="00093BBB" w:rsidP="00E65B17">
      <w:pPr>
        <w:pStyle w:val="PargrafodaLista"/>
        <w:numPr>
          <w:ilvl w:val="0"/>
          <w:numId w:val="99"/>
        </w:numPr>
        <w:spacing w:before="120" w:after="120"/>
        <w:ind w:left="1134" w:hanging="425"/>
        <w:jc w:val="both"/>
        <w:rPr>
          <w:sz w:val="22"/>
          <w:szCs w:val="22"/>
          <w:vertAlign w:val="baseline"/>
        </w:rPr>
      </w:pPr>
      <w:r w:rsidRPr="00093BBB">
        <w:rPr>
          <w:sz w:val="22"/>
          <w:szCs w:val="22"/>
          <w:vertAlign w:val="baseline"/>
        </w:rPr>
        <w:t>Instruções e resoluções dos órgãos do sistema CREA/CAU-CONFEA</w:t>
      </w:r>
      <w:r w:rsidR="009B0A85" w:rsidRPr="00093BBB">
        <w:rPr>
          <w:sz w:val="22"/>
          <w:szCs w:val="22"/>
          <w:vertAlign w:val="baseline"/>
        </w:rPr>
        <w:t>;</w:t>
      </w:r>
    </w:p>
    <w:p w:rsidR="009B0A85" w:rsidRPr="00093BBB" w:rsidRDefault="00093BBB" w:rsidP="00E65B17">
      <w:pPr>
        <w:pStyle w:val="PargrafodaLista"/>
        <w:numPr>
          <w:ilvl w:val="0"/>
          <w:numId w:val="99"/>
        </w:numPr>
        <w:spacing w:before="120" w:after="120"/>
        <w:ind w:left="1134" w:hanging="425"/>
        <w:jc w:val="both"/>
        <w:rPr>
          <w:sz w:val="22"/>
          <w:szCs w:val="22"/>
          <w:vertAlign w:val="baseline"/>
        </w:rPr>
      </w:pPr>
      <w:r w:rsidRPr="00093BBB">
        <w:rPr>
          <w:sz w:val="22"/>
          <w:szCs w:val="22"/>
          <w:vertAlign w:val="baseline"/>
        </w:rPr>
        <w:t>Normas técnicas da ABNT e do INMETRO, e principalmente no que diz respeito aos requisitos mínimos de qualidade, utilidade, resistência e segurança; e,</w:t>
      </w:r>
    </w:p>
    <w:p w:rsidR="00207C59" w:rsidRDefault="00FB64BD" w:rsidP="00E65B17">
      <w:pPr>
        <w:pStyle w:val="PargrafodaLista"/>
        <w:numPr>
          <w:ilvl w:val="0"/>
          <w:numId w:val="99"/>
        </w:numPr>
        <w:spacing w:before="120" w:after="120"/>
        <w:ind w:left="1134" w:hanging="425"/>
        <w:jc w:val="both"/>
        <w:rPr>
          <w:sz w:val="22"/>
          <w:szCs w:val="22"/>
          <w:vertAlign w:val="baseline"/>
        </w:rPr>
      </w:pPr>
      <w:r w:rsidRPr="00FB64BD">
        <w:rPr>
          <w:sz w:val="22"/>
          <w:szCs w:val="22"/>
          <w:vertAlign w:val="baseline"/>
        </w:rPr>
        <w:t>Atendimento às condicionantes ambientais necessárias à obtenção das Licenças do Empreendimento, emitidas pelos órgãos competentes, relativas à execução das obras,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207C59" w:rsidRPr="00FB64BD">
        <w:rPr>
          <w:sz w:val="22"/>
          <w:szCs w:val="22"/>
          <w:vertAlign w:val="baseline"/>
        </w:rPr>
        <w:t>.</w:t>
      </w:r>
    </w:p>
    <w:p w:rsidR="0095664D" w:rsidRPr="006B78CE" w:rsidRDefault="0095664D" w:rsidP="0095664D">
      <w:pPr>
        <w:pStyle w:val="PargrafodaLista"/>
        <w:numPr>
          <w:ilvl w:val="1"/>
          <w:numId w:val="73"/>
        </w:numPr>
        <w:spacing w:before="120" w:after="120"/>
        <w:ind w:hanging="704"/>
        <w:jc w:val="both"/>
        <w:rPr>
          <w:sz w:val="22"/>
          <w:szCs w:val="22"/>
          <w:vertAlign w:val="baseline"/>
        </w:rPr>
      </w:pPr>
      <w:r w:rsidRPr="006B78CE">
        <w:rPr>
          <w:sz w:val="22"/>
          <w:szCs w:val="22"/>
          <w:vertAlign w:val="baseline"/>
        </w:rPr>
        <w:t>Disponibilizar para a equipe de fiscalização da CODEVASF os veículos previstos na Planilha Orçamentária, em estado novo, de no máximo um ano de fabricação, para essa finalidade, de cor preferencialmente branca, com os dizeres conforme especificação da CODEVASF, sendo que ao final das obras o veículo será devolvido à contratada.</w:t>
      </w:r>
    </w:p>
    <w:p w:rsidR="0095664D" w:rsidRPr="006B78CE" w:rsidRDefault="0095664D" w:rsidP="0095664D">
      <w:pPr>
        <w:pStyle w:val="PargrafodaLista"/>
        <w:numPr>
          <w:ilvl w:val="2"/>
          <w:numId w:val="73"/>
        </w:numPr>
        <w:spacing w:before="120" w:after="120"/>
        <w:ind w:left="709"/>
        <w:jc w:val="both"/>
        <w:rPr>
          <w:sz w:val="22"/>
          <w:szCs w:val="22"/>
          <w:vertAlign w:val="baseline"/>
        </w:rPr>
      </w:pPr>
      <w:r w:rsidRPr="006B78CE">
        <w:rPr>
          <w:sz w:val="22"/>
          <w:szCs w:val="22"/>
          <w:vertAlign w:val="baseline"/>
        </w:rPr>
        <w:t>Ficará a licitante responsável pela cobertura das despesas com combustível e serviços gerais de manutenção dos veículos previstos no subitem 12.17 acima, durante todo o período de execução dos serviços, sendo que os custos das despesas estão previstos na Planilha Orçamentária.</w:t>
      </w:r>
    </w:p>
    <w:p w:rsidR="0095664D" w:rsidRPr="006B78CE" w:rsidRDefault="006B78CE" w:rsidP="0095664D">
      <w:pPr>
        <w:pStyle w:val="PargrafodaLista"/>
        <w:numPr>
          <w:ilvl w:val="2"/>
          <w:numId w:val="73"/>
        </w:numPr>
        <w:spacing w:before="120" w:after="120"/>
        <w:ind w:left="709"/>
        <w:jc w:val="both"/>
        <w:rPr>
          <w:sz w:val="22"/>
          <w:szCs w:val="22"/>
          <w:vertAlign w:val="baseline"/>
        </w:rPr>
      </w:pPr>
      <w:r w:rsidRPr="006B78CE">
        <w:rPr>
          <w:sz w:val="22"/>
          <w:szCs w:val="22"/>
          <w:vertAlign w:val="baseline"/>
        </w:rPr>
        <w:t xml:space="preserve">O veiculo devera ter as seguintes especificações mínimas: tipo caminhonete, cabine dupla, com ar condicionado, 4x4, a Diesel, </w:t>
      </w:r>
      <w:proofErr w:type="gramStart"/>
      <w:r w:rsidRPr="006B78CE">
        <w:rPr>
          <w:sz w:val="22"/>
          <w:szCs w:val="22"/>
          <w:vertAlign w:val="baseline"/>
        </w:rPr>
        <w:t>2.5 L</w:t>
      </w:r>
      <w:proofErr w:type="gramEnd"/>
      <w:r w:rsidRPr="006B78CE">
        <w:rPr>
          <w:sz w:val="22"/>
          <w:szCs w:val="22"/>
          <w:vertAlign w:val="baseline"/>
        </w:rPr>
        <w:t xml:space="preserve">, potência mínima de 102 </w:t>
      </w:r>
      <w:proofErr w:type="spellStart"/>
      <w:r w:rsidRPr="006B78CE">
        <w:rPr>
          <w:sz w:val="22"/>
          <w:szCs w:val="22"/>
          <w:vertAlign w:val="baseline"/>
        </w:rPr>
        <w:t>cv</w:t>
      </w:r>
      <w:proofErr w:type="spellEnd"/>
      <w:r w:rsidRPr="006B78CE">
        <w:rPr>
          <w:sz w:val="22"/>
          <w:szCs w:val="22"/>
          <w:vertAlign w:val="baseline"/>
        </w:rPr>
        <w:t xml:space="preserve"> e direção hidráulica marca/modelo de referência Hilux, S10 ou similares.</w:t>
      </w:r>
    </w:p>
    <w:p w:rsidR="006B78CE" w:rsidRPr="006B78CE" w:rsidRDefault="006B78CE" w:rsidP="006B78CE">
      <w:pPr>
        <w:pStyle w:val="PargrafodaLista"/>
        <w:numPr>
          <w:ilvl w:val="1"/>
          <w:numId w:val="73"/>
        </w:numPr>
        <w:spacing w:before="120" w:after="120"/>
        <w:ind w:hanging="704"/>
        <w:jc w:val="both"/>
        <w:rPr>
          <w:sz w:val="22"/>
          <w:szCs w:val="22"/>
          <w:vertAlign w:val="baseline"/>
        </w:rPr>
      </w:pPr>
      <w:r w:rsidRPr="006B78CE">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6B78CE" w:rsidRPr="006B78CE" w:rsidRDefault="006B78CE" w:rsidP="006B78CE">
      <w:pPr>
        <w:pStyle w:val="PargrafodaLista"/>
        <w:numPr>
          <w:ilvl w:val="0"/>
          <w:numId w:val="122"/>
        </w:numPr>
        <w:spacing w:before="120" w:after="120"/>
        <w:ind w:left="1134" w:hanging="425"/>
        <w:jc w:val="both"/>
        <w:rPr>
          <w:sz w:val="22"/>
          <w:szCs w:val="22"/>
          <w:vertAlign w:val="baseline"/>
        </w:rPr>
      </w:pPr>
      <w:r w:rsidRPr="006B78CE">
        <w:rPr>
          <w:sz w:val="22"/>
          <w:szCs w:val="22"/>
          <w:vertAlign w:val="baseline"/>
        </w:rPr>
        <w:t>Menor impacto sobre recursos naturais como flora, fauna, ar, solo e água;</w:t>
      </w:r>
    </w:p>
    <w:p w:rsidR="006B78CE" w:rsidRPr="006B78CE" w:rsidRDefault="006B78CE" w:rsidP="006B78CE">
      <w:pPr>
        <w:pStyle w:val="PargrafodaLista"/>
        <w:numPr>
          <w:ilvl w:val="0"/>
          <w:numId w:val="122"/>
        </w:numPr>
        <w:spacing w:before="120" w:after="120"/>
        <w:ind w:left="1134" w:hanging="425"/>
        <w:jc w:val="both"/>
        <w:rPr>
          <w:sz w:val="22"/>
          <w:szCs w:val="22"/>
          <w:vertAlign w:val="baseline"/>
        </w:rPr>
      </w:pPr>
      <w:r w:rsidRPr="006B78CE">
        <w:rPr>
          <w:sz w:val="22"/>
          <w:szCs w:val="22"/>
          <w:vertAlign w:val="baseline"/>
        </w:rPr>
        <w:t>Preferência para materiais, tecnologias e matérias-primas de origem local;</w:t>
      </w:r>
    </w:p>
    <w:p w:rsidR="006B78CE" w:rsidRPr="006B78CE" w:rsidRDefault="006B78CE" w:rsidP="006B78CE">
      <w:pPr>
        <w:pStyle w:val="PargrafodaLista"/>
        <w:numPr>
          <w:ilvl w:val="0"/>
          <w:numId w:val="122"/>
        </w:numPr>
        <w:spacing w:before="120" w:after="120"/>
        <w:ind w:left="1134" w:hanging="425"/>
        <w:jc w:val="both"/>
        <w:rPr>
          <w:sz w:val="22"/>
          <w:szCs w:val="22"/>
          <w:vertAlign w:val="baseline"/>
        </w:rPr>
      </w:pPr>
      <w:r w:rsidRPr="006B78CE">
        <w:rPr>
          <w:sz w:val="22"/>
          <w:szCs w:val="22"/>
          <w:vertAlign w:val="baseline"/>
        </w:rPr>
        <w:t>Maior eficiência na utilização de recursos naturais como água e energia;</w:t>
      </w:r>
    </w:p>
    <w:p w:rsidR="006B78CE" w:rsidRPr="006B78CE" w:rsidRDefault="006B78CE" w:rsidP="006B78CE">
      <w:pPr>
        <w:pStyle w:val="PargrafodaLista"/>
        <w:numPr>
          <w:ilvl w:val="0"/>
          <w:numId w:val="122"/>
        </w:numPr>
        <w:spacing w:before="120" w:after="120"/>
        <w:ind w:left="1134" w:hanging="425"/>
        <w:jc w:val="both"/>
        <w:rPr>
          <w:sz w:val="22"/>
          <w:szCs w:val="22"/>
          <w:vertAlign w:val="baseline"/>
        </w:rPr>
      </w:pPr>
      <w:r w:rsidRPr="006B78CE">
        <w:rPr>
          <w:sz w:val="22"/>
          <w:szCs w:val="22"/>
          <w:vertAlign w:val="baseline"/>
        </w:rPr>
        <w:t>Maior geração de empregos, preferencialmente com mão de obra local;</w:t>
      </w:r>
    </w:p>
    <w:p w:rsidR="006B78CE" w:rsidRPr="006B78CE" w:rsidRDefault="006B78CE" w:rsidP="006B78CE">
      <w:pPr>
        <w:pStyle w:val="PargrafodaLista"/>
        <w:numPr>
          <w:ilvl w:val="0"/>
          <w:numId w:val="122"/>
        </w:numPr>
        <w:spacing w:before="120" w:after="120"/>
        <w:ind w:left="1134" w:hanging="425"/>
        <w:jc w:val="both"/>
        <w:rPr>
          <w:sz w:val="22"/>
          <w:szCs w:val="22"/>
          <w:vertAlign w:val="baseline"/>
        </w:rPr>
      </w:pPr>
      <w:r w:rsidRPr="006B78CE">
        <w:rPr>
          <w:sz w:val="22"/>
          <w:szCs w:val="22"/>
          <w:vertAlign w:val="baseline"/>
        </w:rPr>
        <w:t>Maior vida útil e menor custo de manutenção do bem e da obra;</w:t>
      </w:r>
    </w:p>
    <w:p w:rsidR="006B78CE" w:rsidRPr="006B78CE" w:rsidRDefault="006B78CE" w:rsidP="006B78CE">
      <w:pPr>
        <w:pStyle w:val="PargrafodaLista"/>
        <w:numPr>
          <w:ilvl w:val="0"/>
          <w:numId w:val="122"/>
        </w:numPr>
        <w:spacing w:before="120" w:after="120"/>
        <w:ind w:left="1134" w:hanging="425"/>
        <w:jc w:val="both"/>
        <w:rPr>
          <w:sz w:val="22"/>
          <w:szCs w:val="22"/>
          <w:vertAlign w:val="baseline"/>
        </w:rPr>
      </w:pPr>
      <w:r w:rsidRPr="006B78CE">
        <w:rPr>
          <w:sz w:val="22"/>
          <w:szCs w:val="22"/>
          <w:vertAlign w:val="baseline"/>
        </w:rPr>
        <w:t xml:space="preserve">Uso de inovações que reduzam a pressão sobre recursos naturais; </w:t>
      </w:r>
      <w:proofErr w:type="gramStart"/>
      <w:r w:rsidRPr="006B78CE">
        <w:rPr>
          <w:sz w:val="22"/>
          <w:szCs w:val="22"/>
          <w:vertAlign w:val="baseline"/>
        </w:rPr>
        <w:t>e</w:t>
      </w:r>
      <w:proofErr w:type="gramEnd"/>
    </w:p>
    <w:p w:rsidR="006B78CE" w:rsidRPr="006B78CE" w:rsidRDefault="006B78CE" w:rsidP="006B78CE">
      <w:pPr>
        <w:pStyle w:val="PargrafodaLista"/>
        <w:numPr>
          <w:ilvl w:val="0"/>
          <w:numId w:val="122"/>
        </w:numPr>
        <w:spacing w:before="120" w:after="120"/>
        <w:ind w:left="1134" w:hanging="425"/>
        <w:jc w:val="both"/>
        <w:rPr>
          <w:sz w:val="22"/>
          <w:szCs w:val="22"/>
          <w:vertAlign w:val="baseline"/>
        </w:rPr>
      </w:pPr>
      <w:r w:rsidRPr="006B78CE">
        <w:rPr>
          <w:sz w:val="22"/>
          <w:szCs w:val="22"/>
          <w:vertAlign w:val="baseline"/>
        </w:rPr>
        <w:t>Origem ambientalmente regular dos recursos naturais utilizados nos bens, serviços e obras.</w:t>
      </w:r>
    </w:p>
    <w:p w:rsidR="006D50C7" w:rsidRPr="00717E67" w:rsidRDefault="006D50C7" w:rsidP="006272FB">
      <w:pPr>
        <w:numPr>
          <w:ilvl w:val="0"/>
          <w:numId w:val="73"/>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94741D">
      <w:pPr>
        <w:pStyle w:val="PargrafodaLista"/>
        <w:numPr>
          <w:ilvl w:val="1"/>
          <w:numId w:val="74"/>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w:t>
      </w:r>
      <w:r w:rsidRPr="00B274E4">
        <w:rPr>
          <w:sz w:val="22"/>
          <w:szCs w:val="24"/>
          <w:vertAlign w:val="baseline"/>
        </w:rPr>
        <w:lastRenderedPageBreak/>
        <w:t xml:space="preserve">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w:t>
      </w:r>
      <w:proofErr w:type="spellStart"/>
      <w:r w:rsidRPr="007C7BBA">
        <w:rPr>
          <w:sz w:val="22"/>
          <w:szCs w:val="24"/>
          <w:vertAlign w:val="baseline"/>
        </w:rPr>
        <w:t>arts</w:t>
      </w:r>
      <w:proofErr w:type="spellEnd"/>
      <w:r w:rsidRPr="007C7BBA">
        <w:rPr>
          <w:sz w:val="22"/>
          <w:szCs w:val="24"/>
          <w:vertAlign w:val="baseline"/>
        </w:rPr>
        <w:t xml:space="preserve">.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94741D">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94741D">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6272FB">
      <w:pPr>
        <w:numPr>
          <w:ilvl w:val="0"/>
          <w:numId w:val="73"/>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94741D">
      <w:pPr>
        <w:pStyle w:val="PargrafodaLista"/>
        <w:numPr>
          <w:ilvl w:val="1"/>
          <w:numId w:val="76"/>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6272FB">
      <w:pPr>
        <w:numPr>
          <w:ilvl w:val="0"/>
          <w:numId w:val="73"/>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94741D">
      <w:pPr>
        <w:pStyle w:val="PargrafodaLista"/>
        <w:numPr>
          <w:ilvl w:val="1"/>
          <w:numId w:val="77"/>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 contratados causados a CODEVASF ou a terceiros.</w:t>
      </w:r>
    </w:p>
    <w:p w:rsidR="006D50C7" w:rsidRPr="00717E67" w:rsidRDefault="006D50C7" w:rsidP="0094741D">
      <w:pPr>
        <w:numPr>
          <w:ilvl w:val="1"/>
          <w:numId w:val="34"/>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94741D">
      <w:pPr>
        <w:numPr>
          <w:ilvl w:val="1"/>
          <w:numId w:val="34"/>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6272FB">
      <w:pPr>
        <w:numPr>
          <w:ilvl w:val="0"/>
          <w:numId w:val="73"/>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94741D">
      <w:pPr>
        <w:pStyle w:val="PargrafodaLista"/>
        <w:numPr>
          <w:ilvl w:val="1"/>
          <w:numId w:val="78"/>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w:t>
      </w:r>
      <w:proofErr w:type="spellStart"/>
      <w:r w:rsidRPr="00324AAE">
        <w:rPr>
          <w:sz w:val="22"/>
          <w:vertAlign w:val="baseline"/>
        </w:rPr>
        <w:t>arts</w:t>
      </w:r>
      <w:proofErr w:type="spellEnd"/>
      <w:r w:rsidRPr="00324AAE">
        <w:rPr>
          <w:sz w:val="22"/>
          <w:vertAlign w:val="baseline"/>
        </w:rPr>
        <w:t xml:space="preserve">.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6272FB">
      <w:pPr>
        <w:numPr>
          <w:ilvl w:val="0"/>
          <w:numId w:val="73"/>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Concluídos os serviços, a contratada solicitará à CODEVASF, através da fiscalização, o seu recebimento provisório que deverá ocorrer no prazo de 15 (quinze) dias da data da solicitação</w:t>
      </w:r>
      <w:r w:rsidR="006D50C7" w:rsidRPr="00093BBB">
        <w:rPr>
          <w:sz w:val="22"/>
          <w:vertAlign w:val="baseline"/>
        </w:rPr>
        <w:t>.</w:t>
      </w:r>
    </w:p>
    <w:p w:rsidR="00BB0F9D"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lastRenderedPageBreak/>
        <w:t>A CODEVASF terá até 90 (noventa) dias para, através de comissão, verificar a adequação dos serviços recebidos com as condições contratadas, emitirem parecer conclusivo e, no caso de projeto, aprovação da autoridade competente</w:t>
      </w:r>
      <w:r w:rsidR="00BB0F9D" w:rsidRPr="00093BBB">
        <w:rPr>
          <w:sz w:val="22"/>
          <w:szCs w:val="22"/>
          <w:vertAlign w:val="baseline"/>
        </w:rPr>
        <w:t>.</w:t>
      </w:r>
    </w:p>
    <w:p w:rsidR="00BB0F9D"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r w:rsidR="00BB0F9D" w:rsidRPr="00093BBB">
        <w:rPr>
          <w:sz w:val="22"/>
          <w:szCs w:val="22"/>
          <w:vertAlign w:val="baseline"/>
        </w:rPr>
        <w:t>.</w:t>
      </w:r>
    </w:p>
    <w:p w:rsidR="00BB0F9D"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 xml:space="preserve">O Termo de Encerramento Físico do Contrato está condicionado </w:t>
      </w:r>
      <w:proofErr w:type="gramStart"/>
      <w:r w:rsidRPr="00093BBB">
        <w:rPr>
          <w:sz w:val="22"/>
          <w:szCs w:val="22"/>
          <w:vertAlign w:val="baseline"/>
        </w:rPr>
        <w:t>a</w:t>
      </w:r>
      <w:proofErr w:type="gramEnd"/>
      <w:r w:rsidRPr="00093BBB">
        <w:rPr>
          <w:sz w:val="22"/>
          <w:szCs w:val="22"/>
          <w:vertAlign w:val="baseline"/>
        </w:rPr>
        <w:t xml:space="preserve"> emissão de Laudo Técnico pela CODEVASF sobre todos os serviços executados</w:t>
      </w:r>
      <w:r w:rsidR="00BB0F9D" w:rsidRPr="00093BBB">
        <w:rPr>
          <w:sz w:val="22"/>
          <w:szCs w:val="22"/>
          <w:vertAlign w:val="baseline"/>
        </w:rPr>
        <w:t>.</w:t>
      </w:r>
    </w:p>
    <w:p w:rsidR="00093BBB"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A última fatura de serviços somente será encaminhada para pagamento após emissão do Termo de Encerramento Físico do Contrato, que deverá ser anexado ao processo de liberação e pagamento.</w:t>
      </w:r>
    </w:p>
    <w:p w:rsidR="00093BBB" w:rsidRPr="00AF15CA"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p>
    <w:p w:rsidR="006D50C7" w:rsidRPr="00717E67" w:rsidRDefault="006D50C7" w:rsidP="006272FB">
      <w:pPr>
        <w:numPr>
          <w:ilvl w:val="0"/>
          <w:numId w:val="73"/>
        </w:numPr>
        <w:spacing w:before="240" w:after="120"/>
        <w:ind w:left="709" w:hanging="709"/>
        <w:jc w:val="both"/>
        <w:rPr>
          <w:b/>
          <w:sz w:val="22"/>
          <w:vertAlign w:val="baseline"/>
        </w:rPr>
      </w:pPr>
      <w:r w:rsidRPr="00717E67">
        <w:rPr>
          <w:b/>
          <w:sz w:val="22"/>
          <w:vertAlign w:val="baseline"/>
        </w:rPr>
        <w:t>Cláusula Dezoito - PUBLICAÇÃO</w:t>
      </w:r>
      <w:proofErr w:type="gramStart"/>
      <w:r w:rsidRPr="00717E67">
        <w:rPr>
          <w:b/>
          <w:sz w:val="22"/>
          <w:vertAlign w:val="baseline"/>
        </w:rPr>
        <w:t xml:space="preserve">   </w:t>
      </w:r>
    </w:p>
    <w:p w:rsidR="006D50C7" w:rsidRDefault="006D50C7" w:rsidP="009970FA">
      <w:pPr>
        <w:spacing w:before="120" w:after="120"/>
        <w:ind w:left="709"/>
        <w:jc w:val="both"/>
        <w:rPr>
          <w:sz w:val="22"/>
          <w:vertAlign w:val="baseline"/>
        </w:rPr>
      </w:pPr>
      <w:proofErr w:type="gramEnd"/>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6272FB">
      <w:pPr>
        <w:numPr>
          <w:ilvl w:val="0"/>
          <w:numId w:val="73"/>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 xml:space="preserve">Bom Jesus da Lapa, </w:t>
      </w:r>
      <w:proofErr w:type="gramStart"/>
      <w:r w:rsidRPr="00717E67">
        <w:rPr>
          <w:sz w:val="22"/>
          <w:vertAlign w:val="baseline"/>
        </w:rPr>
        <w:t>BA</w:t>
      </w:r>
      <w:proofErr w:type="gramEnd"/>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I</w:t>
      </w:r>
      <w:r w:rsidR="0090125F">
        <w:rPr>
          <w:b/>
          <w:sz w:val="22"/>
          <w:szCs w:val="24"/>
          <w:vertAlign w:val="baseline"/>
        </w:rPr>
        <w:t>X</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9" o:title=""/>
                </v:shape>
                <o:OLEObject Type="Embed" ProgID="MSPhotoEd.3" ShapeID="_x0000_i1027" DrawAspect="Content" ObjectID="_1478092675" r:id="rId21"/>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C87824">
              <w:rPr>
                <w:b/>
                <w:sz w:val="22"/>
              </w:rPr>
              <w:t>50/2014</w:t>
            </w:r>
          </w:p>
          <w:p w:rsidR="006D50C7" w:rsidRPr="00AF39E6" w:rsidRDefault="006D50C7" w:rsidP="002B3578">
            <w:pPr>
              <w:ind w:left="71"/>
              <w:jc w:val="center"/>
              <w:rPr>
                <w:b/>
                <w:sz w:val="22"/>
                <w:vertAlign w:val="baseline"/>
              </w:rPr>
            </w:pPr>
            <w:r w:rsidRPr="00AF39E6">
              <w:rPr>
                <w:b/>
                <w:sz w:val="22"/>
                <w:vertAlign w:val="baseline"/>
              </w:rPr>
              <w:t>(</w:t>
            </w:r>
            <w:r w:rsidR="00ED548D">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C87824">
              <w:rPr>
                <w:sz w:val="22"/>
                <w:szCs w:val="22"/>
                <w:vertAlign w:val="baseline"/>
              </w:rPr>
              <w:t>50/2014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4734A5" w:rsidRDefault="004734A5" w:rsidP="00BE2C74">
            <w:pPr>
              <w:rPr>
                <w:sz w:val="22"/>
                <w:szCs w:val="22"/>
                <w:vertAlign w:val="baseline"/>
              </w:rPr>
            </w:pPr>
            <w:proofErr w:type="gramStart"/>
            <w:r>
              <w:rPr>
                <w:sz w:val="22"/>
                <w:szCs w:val="22"/>
                <w:vertAlign w:val="baseline"/>
              </w:rPr>
              <w:t>ANEXO VI</w:t>
            </w:r>
            <w:proofErr w:type="gramEnd"/>
            <w:r>
              <w:rPr>
                <w:sz w:val="22"/>
                <w:szCs w:val="22"/>
                <w:vertAlign w:val="baseline"/>
              </w:rPr>
              <w:t xml:space="preserve"> - </w:t>
            </w:r>
            <w:r w:rsidRPr="000060D9">
              <w:rPr>
                <w:sz w:val="22"/>
                <w:szCs w:val="22"/>
                <w:vertAlign w:val="baseline"/>
              </w:rPr>
              <w:t>MODELOS DE QUADROS</w:t>
            </w:r>
          </w:p>
          <w:p w:rsidR="006272FB" w:rsidRDefault="00F84DF9" w:rsidP="00BE2C74">
            <w:pPr>
              <w:rPr>
                <w:sz w:val="22"/>
                <w:szCs w:val="22"/>
                <w:vertAlign w:val="baseline"/>
              </w:rPr>
            </w:pPr>
            <w:r>
              <w:rPr>
                <w:sz w:val="22"/>
                <w:szCs w:val="22"/>
                <w:vertAlign w:val="baseline"/>
              </w:rPr>
              <w:t>ANEXO V</w:t>
            </w:r>
            <w:r w:rsidR="00DD433B">
              <w:rPr>
                <w:sz w:val="22"/>
                <w:szCs w:val="22"/>
                <w:vertAlign w:val="baseline"/>
              </w:rPr>
              <w:t>I</w:t>
            </w:r>
            <w:r w:rsidR="004734A5">
              <w:rPr>
                <w:sz w:val="22"/>
                <w:szCs w:val="22"/>
                <w:vertAlign w:val="baseline"/>
              </w:rPr>
              <w:t>I</w:t>
            </w:r>
            <w:r>
              <w:rPr>
                <w:sz w:val="22"/>
                <w:szCs w:val="22"/>
                <w:vertAlign w:val="baseline"/>
              </w:rPr>
              <w:t xml:space="preserve"> - </w:t>
            </w:r>
            <w:r w:rsidR="009255D2" w:rsidRPr="00D43F1C">
              <w:rPr>
                <w:sz w:val="22"/>
                <w:szCs w:val="22"/>
                <w:vertAlign w:val="baseline"/>
              </w:rPr>
              <w:t>MINUTA DE CONTRATO</w:t>
            </w:r>
          </w:p>
          <w:p w:rsidR="00F84DF9" w:rsidRPr="00D43F1C" w:rsidRDefault="006272FB" w:rsidP="00BE2C74">
            <w:pPr>
              <w:rPr>
                <w:sz w:val="22"/>
                <w:szCs w:val="22"/>
                <w:vertAlign w:val="baseline"/>
              </w:rPr>
            </w:pPr>
            <w:r>
              <w:rPr>
                <w:sz w:val="22"/>
                <w:szCs w:val="22"/>
                <w:vertAlign w:val="baseline"/>
              </w:rPr>
              <w:t>ANEXO VIII - RELAÇÃO DAS LOCALIDADES DAS AGUADAS</w:t>
            </w:r>
            <w:r w:rsidR="009255D2" w:rsidRPr="00F76B15">
              <w:rPr>
                <w:sz w:val="22"/>
                <w:szCs w:val="22"/>
                <w:vertAlign w:val="baseline"/>
              </w:rPr>
              <w:t xml:space="preserve"> </w:t>
            </w:r>
          </w:p>
          <w:p w:rsidR="002C6CC5" w:rsidRPr="00AF39E6" w:rsidRDefault="00F84DF9" w:rsidP="006272FB">
            <w:pPr>
              <w:jc w:val="both"/>
              <w:rPr>
                <w:sz w:val="22"/>
                <w:szCs w:val="22"/>
                <w:vertAlign w:val="baseline"/>
              </w:rPr>
            </w:pPr>
            <w:r w:rsidRPr="00D43F1C">
              <w:rPr>
                <w:sz w:val="22"/>
                <w:szCs w:val="22"/>
                <w:vertAlign w:val="baseline"/>
              </w:rPr>
              <w:t xml:space="preserve">ANEXO </w:t>
            </w:r>
            <w:r w:rsidR="00C95795">
              <w:rPr>
                <w:sz w:val="22"/>
                <w:szCs w:val="22"/>
                <w:vertAlign w:val="baseline"/>
              </w:rPr>
              <w:t>I</w:t>
            </w:r>
            <w:r w:rsidR="006272FB">
              <w:rPr>
                <w:sz w:val="22"/>
                <w:szCs w:val="22"/>
                <w:vertAlign w:val="baseline"/>
              </w:rPr>
              <w:t>X</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12334B" w:rsidRPr="0012334B">
              <w:rPr>
                <w:sz w:val="22"/>
                <w:szCs w:val="22"/>
                <w:vertAlign w:val="baseline"/>
              </w:rPr>
              <w:t>Serviços de recuperação e limpeza de aguadas em diversos municípios, na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CEP:</w:t>
            </w:r>
            <w:proofErr w:type="gramStart"/>
            <w:r w:rsidRPr="00717E67">
              <w:rPr>
                <w:b w:val="0"/>
                <w:sz w:val="22"/>
              </w:rPr>
              <w:t xml:space="preserve">   </w:t>
            </w:r>
          </w:p>
        </w:tc>
        <w:proofErr w:type="gramEnd"/>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FAX:</w:t>
            </w:r>
            <w:proofErr w:type="gramStart"/>
            <w:r w:rsidRPr="00717E67">
              <w:rPr>
                <w:sz w:val="22"/>
                <w:vertAlign w:val="baseline"/>
              </w:rPr>
              <w:t xml:space="preserve">    </w:t>
            </w:r>
          </w:p>
        </w:tc>
        <w:proofErr w:type="gramEnd"/>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2" w:history="1">
              <w:r w:rsidRPr="00717E67">
                <w:rPr>
                  <w:rStyle w:val="Hyperlink"/>
                  <w:color w:val="auto"/>
                  <w:sz w:val="22"/>
                  <w:vertAlign w:val="baseline"/>
                </w:rPr>
                <w:t>www.codevasf.gov.br</w:t>
              </w:r>
            </w:hyperlink>
            <w:r w:rsidRPr="00717E67">
              <w:rPr>
                <w:b/>
                <w:sz w:val="22"/>
                <w:vertAlign w:val="baseline"/>
              </w:rPr>
              <w:t xml:space="preserve"> e </w:t>
            </w:r>
            <w:hyperlink r:id="rId23"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Pela licitante:</w:t>
            </w:r>
            <w:proofErr w:type="gramStart"/>
            <w:r w:rsidRPr="00717E67">
              <w:rPr>
                <w:sz w:val="22"/>
                <w:vertAlign w:val="baseline"/>
              </w:rPr>
              <w:t xml:space="preserve">  </w:t>
            </w:r>
          </w:p>
          <w:p w:rsidR="006D50C7" w:rsidRPr="00717E67" w:rsidRDefault="006D50C7">
            <w:pPr>
              <w:rPr>
                <w:sz w:val="22"/>
                <w:vertAlign w:val="baseline"/>
              </w:rPr>
            </w:pPr>
            <w:proofErr w:type="gramEnd"/>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4"/>
      <w:footerReference w:type="default" r:id="rId25"/>
      <w:headerReference w:type="first" r:id="rId26"/>
      <w:footerReference w:type="first" r:id="rId27"/>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369" w:rsidRDefault="00413369">
      <w:r>
        <w:separator/>
      </w:r>
    </w:p>
  </w:endnote>
  <w:endnote w:type="continuationSeparator" w:id="0">
    <w:p w:rsidR="00413369" w:rsidRDefault="00413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369" w:rsidRDefault="00413369">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413369" w:rsidRDefault="00413369">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053FC7">
                  <w:rPr>
                    <w:rStyle w:val="Nmerodepgina"/>
                    <w:noProof/>
                    <w:sz w:val="20"/>
                    <w:vertAlign w:val="baseline"/>
                  </w:rPr>
                  <w:t>2</w:t>
                </w:r>
                <w:r>
                  <w:rPr>
                    <w:rStyle w:val="Nmerodepgina"/>
                    <w:sz w:val="20"/>
                    <w:vertAlign w:val="baseline"/>
                  </w:rPr>
                  <w:fldChar w:fldCharType="end"/>
                </w:r>
              </w:p>
            </w:txbxContent>
          </v:textbox>
          <w10:wrap type="square" side="largest" anchorx="page"/>
        </v:shape>
      </w:pict>
    </w:r>
    <w:r>
      <w:t>TP 50</w:t>
    </w:r>
    <w:r w:rsidRPr="007A356D">
      <w:t>-1</w:t>
    </w:r>
    <w:r>
      <w:t>4</w:t>
    </w:r>
    <w:r w:rsidRPr="007A356D">
      <w:t xml:space="preserve"> </w:t>
    </w:r>
    <w:r>
      <w:t>–</w:t>
    </w:r>
    <w:r w:rsidRPr="007A356D">
      <w:t xml:space="preserve"> </w:t>
    </w:r>
    <w:r>
      <w:t>(</w:t>
    </w:r>
    <w:proofErr w:type="spellStart"/>
    <w:r w:rsidRPr="00822EC6">
      <w:t>Recuper</w:t>
    </w:r>
    <w:proofErr w:type="spellEnd"/>
    <w:r w:rsidRPr="00822EC6">
      <w:t>. e Limpeza de Agua</w:t>
    </w:r>
    <w:r>
      <w:t>d</w:t>
    </w:r>
    <w:r w:rsidRPr="00822EC6">
      <w:t>as</w:t>
    </w:r>
    <w:r>
      <w:t>)</w:t>
    </w:r>
    <w:r>
      <w:rPr>
        <w:sz w:val="22"/>
      </w:rPr>
      <w:t xml:space="preserve"> JC.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369" w:rsidRDefault="004133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369" w:rsidRDefault="00413369">
      <w:r>
        <w:separator/>
      </w:r>
    </w:p>
  </w:footnote>
  <w:footnote w:type="continuationSeparator" w:id="0">
    <w:p w:rsidR="00413369" w:rsidRDefault="00413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369" w:rsidRDefault="00413369"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78092676" r:id="rId2"/>
      </w:object>
    </w:r>
    <w:r>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413369" w:rsidRPr="00607B4A" w:rsidRDefault="00413369">
                <w:pPr>
                  <w:jc w:val="both"/>
                  <w:rPr>
                    <w:sz w:val="16"/>
                    <w:vertAlign w:val="baseline"/>
                    <w:lang w:val="fr-FR"/>
                  </w:rPr>
                </w:pPr>
                <w:r w:rsidRPr="00607B4A">
                  <w:rPr>
                    <w:sz w:val="16"/>
                    <w:vertAlign w:val="baseline"/>
                    <w:lang w:val="fr-FR"/>
                  </w:rPr>
                  <w:t>Fl.: _________________________</w:t>
                </w:r>
              </w:p>
              <w:p w:rsidR="00413369" w:rsidRPr="00607B4A" w:rsidRDefault="00413369">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59520.001562/2014-58</w:t>
                </w:r>
              </w:p>
              <w:p w:rsidR="00413369" w:rsidRPr="00607B4A" w:rsidRDefault="00413369">
                <w:pPr>
                  <w:jc w:val="both"/>
                  <w:rPr>
                    <w:sz w:val="16"/>
                    <w:vertAlign w:val="baseline"/>
                    <w:lang w:val="fr-FR"/>
                  </w:rPr>
                </w:pPr>
                <w:r w:rsidRPr="00607B4A">
                  <w:rPr>
                    <w:sz w:val="16"/>
                    <w:vertAlign w:val="baseline"/>
                    <w:lang w:val="fr-FR"/>
                  </w:rPr>
                  <w:t>_____________________________</w:t>
                </w:r>
              </w:p>
              <w:p w:rsidR="00413369" w:rsidRPr="00607B4A" w:rsidRDefault="00413369">
                <w:pPr>
                  <w:jc w:val="center"/>
                  <w:rPr>
                    <w:sz w:val="16"/>
                    <w:vertAlign w:val="baseline"/>
                    <w:lang w:val="fr-FR"/>
                  </w:rPr>
                </w:pPr>
                <w:r w:rsidRPr="00607B4A">
                  <w:rPr>
                    <w:sz w:val="16"/>
                    <w:vertAlign w:val="baseline"/>
                    <w:lang w:val="fr-FR"/>
                  </w:rPr>
                  <w:t>2ª SR/SL</w:t>
                </w:r>
              </w:p>
              <w:p w:rsidR="00413369" w:rsidRDefault="00413369">
                <w:pPr>
                  <w:rPr>
                    <w:sz w:val="18"/>
                    <w:lang w:val="fr-FR"/>
                  </w:rPr>
                </w:pPr>
              </w:p>
            </w:txbxContent>
          </v:textbox>
        </v:shape>
      </w:pict>
    </w:r>
  </w:p>
  <w:p w:rsidR="00413369" w:rsidRPr="006C5E4C" w:rsidRDefault="00413369">
    <w:pPr>
      <w:pStyle w:val="Cabealho"/>
      <w:jc w:val="center"/>
      <w:rPr>
        <w:b/>
        <w:sz w:val="20"/>
        <w:vertAlign w:val="baseline"/>
      </w:rPr>
    </w:pPr>
    <w:r w:rsidRPr="006C5E4C">
      <w:rPr>
        <w:b/>
        <w:sz w:val="20"/>
        <w:vertAlign w:val="baseline"/>
      </w:rPr>
      <w:t>MINISTÉRIO DA INTEGRAÇÃO NACIONAL – MI</w:t>
    </w:r>
  </w:p>
  <w:p w:rsidR="00413369" w:rsidRPr="006C5E4C" w:rsidRDefault="00413369">
    <w:pPr>
      <w:pStyle w:val="Cabealho"/>
      <w:jc w:val="center"/>
      <w:rPr>
        <w:b/>
        <w:sz w:val="22"/>
        <w:vertAlign w:val="baseline"/>
      </w:rPr>
    </w:pPr>
    <w:r w:rsidRPr="006C5E4C">
      <w:rPr>
        <w:b/>
        <w:sz w:val="20"/>
        <w:vertAlign w:val="baseline"/>
      </w:rPr>
      <w:t>COMPANHIA DE DESENVOLVIMENTO DOS VALES DO SÃO FRANCISCO E DO PARNAÍBA</w:t>
    </w:r>
  </w:p>
  <w:p w:rsidR="00413369" w:rsidRDefault="00413369"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369" w:rsidRDefault="004133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8A2690B"/>
    <w:multiLevelType w:val="multilevel"/>
    <w:tmpl w:val="C1A094B2"/>
    <w:numStyleLink w:val="Estilo4"/>
  </w:abstractNum>
  <w:abstractNum w:abstractNumId="30">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1">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2">
    <w:nsid w:val="0907063C"/>
    <w:multiLevelType w:val="multilevel"/>
    <w:tmpl w:val="223A6FE4"/>
    <w:numStyleLink w:val="Estilo3"/>
  </w:abstractNum>
  <w:abstractNum w:abstractNumId="33">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4">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0D714BB8"/>
    <w:multiLevelType w:val="multilevel"/>
    <w:tmpl w:val="3CE476CA"/>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4"/>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0">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1C7E5345"/>
    <w:multiLevelType w:val="multilevel"/>
    <w:tmpl w:val="8E7007C0"/>
    <w:lvl w:ilvl="0">
      <w:start w:val="8"/>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4D7105D"/>
    <w:multiLevelType w:val="multilevel"/>
    <w:tmpl w:val="9CC839AE"/>
    <w:numStyleLink w:val="Estilo8"/>
  </w:abstractNum>
  <w:abstractNum w:abstractNumId="50">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83A744A"/>
    <w:multiLevelType w:val="multilevel"/>
    <w:tmpl w:val="94B0C8F0"/>
    <w:numStyleLink w:val="Estilo6"/>
  </w:abstractNum>
  <w:abstractNum w:abstractNumId="52">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3">
    <w:nsid w:val="2E400B09"/>
    <w:multiLevelType w:val="multilevel"/>
    <w:tmpl w:val="2062A382"/>
    <w:lvl w:ilvl="0">
      <w:start w:val="12"/>
      <w:numFmt w:val="decimal"/>
      <w:lvlText w:val="%1."/>
      <w:lvlJc w:val="left"/>
      <w:pPr>
        <w:ind w:left="465" w:hanging="465"/>
      </w:pPr>
      <w:rPr>
        <w:rFonts w:hint="default"/>
      </w:rPr>
    </w:lvl>
    <w:lvl w:ilvl="1">
      <w:start w:val="15"/>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3037756A"/>
    <w:multiLevelType w:val="multilevel"/>
    <w:tmpl w:val="60CE5662"/>
    <w:numStyleLink w:val="Estilo9"/>
  </w:abstractNum>
  <w:abstractNum w:abstractNumId="56">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1">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3">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5">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7">
    <w:nsid w:val="3A5C0990"/>
    <w:multiLevelType w:val="multilevel"/>
    <w:tmpl w:val="36EAFB56"/>
    <w:lvl w:ilvl="0">
      <w:start w:val="8"/>
      <w:numFmt w:val="decimal"/>
      <w:lvlText w:val="%1."/>
      <w:lvlJc w:val="left"/>
      <w:pPr>
        <w:ind w:left="705" w:hanging="705"/>
      </w:pPr>
      <w:rPr>
        <w:rFonts w:hint="default"/>
      </w:rPr>
    </w:lvl>
    <w:lvl w:ilvl="1">
      <w:start w:val="2"/>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nsid w:val="3D9A0077"/>
    <w:multiLevelType w:val="hybridMultilevel"/>
    <w:tmpl w:val="2D06B50E"/>
    <w:lvl w:ilvl="0" w:tplc="1E16A2F4">
      <w:start w:val="1"/>
      <w:numFmt w:val="upperRoman"/>
      <w:lvlText w:val="%1."/>
      <w:lvlJc w:val="left"/>
      <w:pPr>
        <w:ind w:left="1424" w:hanging="360"/>
      </w:pPr>
      <w:rPr>
        <w:rFonts w:hint="default"/>
      </w:rPr>
    </w:lvl>
    <w:lvl w:ilvl="1" w:tplc="04160019" w:tentative="1">
      <w:start w:val="1"/>
      <w:numFmt w:val="lowerLetter"/>
      <w:lvlText w:val="%2."/>
      <w:lvlJc w:val="left"/>
      <w:pPr>
        <w:ind w:left="2144" w:hanging="360"/>
      </w:pPr>
    </w:lvl>
    <w:lvl w:ilvl="2" w:tplc="0416001B" w:tentative="1">
      <w:start w:val="1"/>
      <w:numFmt w:val="lowerRoman"/>
      <w:lvlText w:val="%3."/>
      <w:lvlJc w:val="right"/>
      <w:pPr>
        <w:ind w:left="2864" w:hanging="180"/>
      </w:pPr>
    </w:lvl>
    <w:lvl w:ilvl="3" w:tplc="0416000F" w:tentative="1">
      <w:start w:val="1"/>
      <w:numFmt w:val="decimal"/>
      <w:lvlText w:val="%4."/>
      <w:lvlJc w:val="left"/>
      <w:pPr>
        <w:ind w:left="3584" w:hanging="360"/>
      </w:pPr>
    </w:lvl>
    <w:lvl w:ilvl="4" w:tplc="04160019" w:tentative="1">
      <w:start w:val="1"/>
      <w:numFmt w:val="lowerLetter"/>
      <w:lvlText w:val="%5."/>
      <w:lvlJc w:val="left"/>
      <w:pPr>
        <w:ind w:left="4304" w:hanging="360"/>
      </w:pPr>
    </w:lvl>
    <w:lvl w:ilvl="5" w:tplc="0416001B" w:tentative="1">
      <w:start w:val="1"/>
      <w:numFmt w:val="lowerRoman"/>
      <w:lvlText w:val="%6."/>
      <w:lvlJc w:val="right"/>
      <w:pPr>
        <w:ind w:left="5024" w:hanging="180"/>
      </w:pPr>
    </w:lvl>
    <w:lvl w:ilvl="6" w:tplc="0416000F" w:tentative="1">
      <w:start w:val="1"/>
      <w:numFmt w:val="decimal"/>
      <w:lvlText w:val="%7."/>
      <w:lvlJc w:val="left"/>
      <w:pPr>
        <w:ind w:left="5744" w:hanging="360"/>
      </w:pPr>
    </w:lvl>
    <w:lvl w:ilvl="7" w:tplc="04160019" w:tentative="1">
      <w:start w:val="1"/>
      <w:numFmt w:val="lowerLetter"/>
      <w:lvlText w:val="%8."/>
      <w:lvlJc w:val="left"/>
      <w:pPr>
        <w:ind w:left="6464" w:hanging="360"/>
      </w:pPr>
    </w:lvl>
    <w:lvl w:ilvl="8" w:tplc="0416001B" w:tentative="1">
      <w:start w:val="1"/>
      <w:numFmt w:val="lowerRoman"/>
      <w:lvlText w:val="%9."/>
      <w:lvlJc w:val="right"/>
      <w:pPr>
        <w:ind w:left="7184" w:hanging="180"/>
      </w:pPr>
    </w:lvl>
  </w:abstractNum>
  <w:abstractNum w:abstractNumId="69">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3FA71CF5"/>
    <w:multiLevelType w:val="multilevel"/>
    <w:tmpl w:val="20ACF212"/>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7"/>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3">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4">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57274C8"/>
    <w:multiLevelType w:val="multilevel"/>
    <w:tmpl w:val="BA025100"/>
    <w:lvl w:ilvl="0">
      <w:start w:val="12"/>
      <w:numFmt w:val="decimal"/>
      <w:lvlText w:val="%1."/>
      <w:lvlJc w:val="left"/>
      <w:pPr>
        <w:ind w:left="465" w:hanging="465"/>
      </w:pPr>
      <w:rPr>
        <w:rFonts w:hint="default"/>
      </w:rPr>
    </w:lvl>
    <w:lvl w:ilvl="1">
      <w:start w:val="14"/>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9">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3">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4D824A18"/>
    <w:multiLevelType w:val="multilevel"/>
    <w:tmpl w:val="3E5CCFA6"/>
    <w:numStyleLink w:val="Estilo10"/>
  </w:abstractNum>
  <w:abstractNum w:abstractNumId="86">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9">
    <w:nsid w:val="50465C70"/>
    <w:multiLevelType w:val="hybridMultilevel"/>
    <w:tmpl w:val="E2A097FA"/>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0">
    <w:nsid w:val="51352AB0"/>
    <w:multiLevelType w:val="multilevel"/>
    <w:tmpl w:val="D7EE4F4C"/>
    <w:lvl w:ilvl="0">
      <w:start w:val="4"/>
      <w:numFmt w:val="decimal"/>
      <w:lvlText w:val="%1."/>
      <w:lvlJc w:val="left"/>
      <w:pPr>
        <w:ind w:left="885" w:hanging="885"/>
      </w:pPr>
      <w:rPr>
        <w:rFonts w:hint="default"/>
        <w:b w:val="0"/>
      </w:rPr>
    </w:lvl>
    <w:lvl w:ilvl="1">
      <w:start w:val="3"/>
      <w:numFmt w:val="decimal"/>
      <w:lvlText w:val="%1.%2."/>
      <w:lvlJc w:val="left"/>
      <w:pPr>
        <w:ind w:left="885" w:hanging="885"/>
      </w:pPr>
      <w:rPr>
        <w:rFonts w:hint="default"/>
        <w:b w:val="0"/>
      </w:rPr>
    </w:lvl>
    <w:lvl w:ilvl="2">
      <w:start w:val="2"/>
      <w:numFmt w:val="decimal"/>
      <w:lvlText w:val="%1.%2.%3."/>
      <w:lvlJc w:val="left"/>
      <w:pPr>
        <w:ind w:left="885" w:hanging="885"/>
      </w:pPr>
      <w:rPr>
        <w:rFonts w:hint="default"/>
        <w:b w:val="0"/>
      </w:rPr>
    </w:lvl>
    <w:lvl w:ilvl="3">
      <w:start w:val="6"/>
      <w:numFmt w:val="decimal"/>
      <w:lvlText w:val="%1.%2.%3.%4."/>
      <w:lvlJc w:val="left"/>
      <w:pPr>
        <w:ind w:left="885" w:hanging="885"/>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1">
    <w:nsid w:val="526957DC"/>
    <w:multiLevelType w:val="multilevel"/>
    <w:tmpl w:val="A7F047E6"/>
    <w:numStyleLink w:val="Estilo2"/>
  </w:abstractNum>
  <w:abstractNum w:abstractNumId="92">
    <w:nsid w:val="56B763B6"/>
    <w:multiLevelType w:val="hybridMultilevel"/>
    <w:tmpl w:val="FAB0DD0E"/>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3">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80045E2"/>
    <w:multiLevelType w:val="multilevel"/>
    <w:tmpl w:val="85664482"/>
    <w:numStyleLink w:val="Estilo7"/>
  </w:abstractNum>
  <w:abstractNum w:abstractNumId="97">
    <w:nsid w:val="5B03394F"/>
    <w:multiLevelType w:val="multilevel"/>
    <w:tmpl w:val="A58C7878"/>
    <w:lvl w:ilvl="0">
      <w:start w:val="17"/>
      <w:numFmt w:val="decimal"/>
      <w:lvlText w:val="%1"/>
      <w:lvlJc w:val="left"/>
      <w:pPr>
        <w:ind w:left="540" w:hanging="540"/>
      </w:pPr>
      <w:rPr>
        <w:rFonts w:hint="default"/>
      </w:rPr>
    </w:lvl>
    <w:lvl w:ilvl="1">
      <w:start w:val="16"/>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8">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9">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0">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1">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2">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3">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6">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0">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9C16EDD"/>
    <w:multiLevelType w:val="hybridMultilevel"/>
    <w:tmpl w:val="C960DE9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2">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C166182"/>
    <w:multiLevelType w:val="multilevel"/>
    <w:tmpl w:val="22520352"/>
    <w:numStyleLink w:val="Estilo1"/>
  </w:abstractNum>
  <w:abstractNum w:abstractNumId="115">
    <w:nsid w:val="6EB32274"/>
    <w:multiLevelType w:val="hybridMultilevel"/>
    <w:tmpl w:val="FE48AF8C"/>
    <w:lvl w:ilvl="0" w:tplc="0416000F">
      <w:start w:val="1"/>
      <w:numFmt w:val="decimal"/>
      <w:lvlText w:val="%1."/>
      <w:lvlJc w:val="left"/>
      <w:pPr>
        <w:ind w:left="1996" w:hanging="360"/>
      </w:p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116">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7">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8">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9">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3">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6">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9">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2">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4">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5">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1"/>
  </w:num>
  <w:num w:numId="7">
    <w:abstractNumId w:val="60"/>
  </w:num>
  <w:num w:numId="8">
    <w:abstractNumId w:val="98"/>
  </w:num>
  <w:num w:numId="9">
    <w:abstractNumId w:val="82"/>
  </w:num>
  <w:num w:numId="10">
    <w:abstractNumId w:val="84"/>
  </w:num>
  <w:num w:numId="11">
    <w:abstractNumId w:val="40"/>
  </w:num>
  <w:num w:numId="12">
    <w:abstractNumId w:val="114"/>
  </w:num>
  <w:num w:numId="13">
    <w:abstractNumId w:val="112"/>
  </w:num>
  <w:num w:numId="14">
    <w:abstractNumId w:val="91"/>
  </w:num>
  <w:num w:numId="15">
    <w:abstractNumId w:val="113"/>
  </w:num>
  <w:num w:numId="16">
    <w:abstractNumId w:val="124"/>
  </w:num>
  <w:num w:numId="17">
    <w:abstractNumId w:val="32"/>
  </w:num>
  <w:num w:numId="18">
    <w:abstractNumId w:val="95"/>
  </w:num>
  <w:num w:numId="19">
    <w:abstractNumId w:val="29"/>
  </w:num>
  <w:num w:numId="20">
    <w:abstractNumId w:val="37"/>
  </w:num>
  <w:num w:numId="21">
    <w:abstractNumId w:val="120"/>
  </w:num>
  <w:num w:numId="22">
    <w:abstractNumId w:val="51"/>
  </w:num>
  <w:num w:numId="23">
    <w:abstractNumId w:val="130"/>
  </w:num>
  <w:num w:numId="24">
    <w:abstractNumId w:val="96"/>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71"/>
  </w:num>
  <w:num w:numId="26">
    <w:abstractNumId w:val="49"/>
  </w:num>
  <w:num w:numId="27">
    <w:abstractNumId w:val="127"/>
  </w:num>
  <w:num w:numId="28">
    <w:abstractNumId w:val="55"/>
  </w:num>
  <w:num w:numId="29">
    <w:abstractNumId w:val="57"/>
  </w:num>
  <w:num w:numId="30">
    <w:abstractNumId w:val="85"/>
  </w:num>
  <w:num w:numId="31">
    <w:abstractNumId w:val="61"/>
  </w:num>
  <w:num w:numId="32">
    <w:abstractNumId w:val="38"/>
  </w:num>
  <w:num w:numId="33">
    <w:abstractNumId w:val="44"/>
  </w:num>
  <w:num w:numId="34">
    <w:abstractNumId w:val="41"/>
  </w:num>
  <w:num w:numId="35">
    <w:abstractNumId w:val="110"/>
  </w:num>
  <w:num w:numId="36">
    <w:abstractNumId w:val="106"/>
  </w:num>
  <w:num w:numId="37">
    <w:abstractNumId w:val="108"/>
  </w:num>
  <w:num w:numId="38">
    <w:abstractNumId w:val="65"/>
  </w:num>
  <w:num w:numId="39">
    <w:abstractNumId w:val="81"/>
  </w:num>
  <w:num w:numId="40">
    <w:abstractNumId w:val="132"/>
  </w:num>
  <w:num w:numId="41">
    <w:abstractNumId w:val="63"/>
  </w:num>
  <w:num w:numId="42">
    <w:abstractNumId w:val="94"/>
  </w:num>
  <w:num w:numId="43">
    <w:abstractNumId w:val="77"/>
  </w:num>
  <w:num w:numId="44">
    <w:abstractNumId w:val="116"/>
  </w:num>
  <w:num w:numId="45">
    <w:abstractNumId w:val="103"/>
  </w:num>
  <w:num w:numId="46">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69"/>
  </w:num>
  <w:num w:numId="51">
    <w:abstractNumId w:val="34"/>
  </w:num>
  <w:num w:numId="52">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3"/>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29"/>
  </w:num>
  <w:num w:numId="60">
    <w:abstractNumId w:val="46"/>
  </w:num>
  <w:num w:numId="61">
    <w:abstractNumId w:val="125"/>
  </w:num>
  <w:num w:numId="62">
    <w:abstractNumId w:val="48"/>
  </w:num>
  <w:num w:numId="63">
    <w:abstractNumId w:val="123"/>
  </w:num>
  <w:num w:numId="64">
    <w:abstractNumId w:val="74"/>
  </w:num>
  <w:num w:numId="65">
    <w:abstractNumId w:val="66"/>
  </w:num>
  <w:num w:numId="66">
    <w:abstractNumId w:val="76"/>
  </w:num>
  <w:num w:numId="67">
    <w:abstractNumId w:val="50"/>
  </w:num>
  <w:num w:numId="68">
    <w:abstractNumId w:val="79"/>
  </w:num>
  <w:num w:numId="69">
    <w:abstractNumId w:val="42"/>
  </w:num>
  <w:num w:numId="70">
    <w:abstractNumId w:val="83"/>
  </w:num>
  <w:num w:numId="71">
    <w:abstractNumId w:val="55"/>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abstractNumId w:val="109"/>
  </w:num>
  <w:num w:numId="73">
    <w:abstractNumId w:val="31"/>
  </w:num>
  <w:num w:numId="74">
    <w:abstractNumId w:val="33"/>
  </w:num>
  <w:num w:numId="75">
    <w:abstractNumId w:val="102"/>
  </w:num>
  <w:num w:numId="76">
    <w:abstractNumId w:val="30"/>
  </w:num>
  <w:num w:numId="77">
    <w:abstractNumId w:val="105"/>
  </w:num>
  <w:num w:numId="78">
    <w:abstractNumId w:val="28"/>
  </w:num>
  <w:num w:numId="79">
    <w:abstractNumId w:val="99"/>
  </w:num>
  <w:num w:numId="80">
    <w:abstractNumId w:val="87"/>
  </w:num>
  <w:num w:numId="81">
    <w:abstractNumId w:val="26"/>
  </w:num>
  <w:num w:numId="82">
    <w:abstractNumId w:val="27"/>
  </w:num>
  <w:num w:numId="83">
    <w:abstractNumId w:val="86"/>
  </w:num>
  <w:num w:numId="84">
    <w:abstractNumId w:val="80"/>
  </w:num>
  <w:num w:numId="85">
    <w:abstractNumId w:val="119"/>
  </w:num>
  <w:num w:numId="86">
    <w:abstractNumId w:val="107"/>
  </w:num>
  <w:num w:numId="87">
    <w:abstractNumId w:val="126"/>
  </w:num>
  <w:num w:numId="88">
    <w:abstractNumId w:val="121"/>
  </w:num>
  <w:num w:numId="89">
    <w:abstractNumId w:val="104"/>
  </w:num>
  <w:num w:numId="90">
    <w:abstractNumId w:val="58"/>
  </w:num>
  <w:num w:numId="91">
    <w:abstractNumId w:val="117"/>
  </w:num>
  <w:num w:numId="92">
    <w:abstractNumId w:val="88"/>
  </w:num>
  <w:num w:numId="93">
    <w:abstractNumId w:val="47"/>
  </w:num>
  <w:num w:numId="94">
    <w:abstractNumId w:val="70"/>
  </w:num>
  <w:num w:numId="95">
    <w:abstractNumId w:val="134"/>
  </w:num>
  <w:num w:numId="96">
    <w:abstractNumId w:val="122"/>
  </w:num>
  <w:num w:numId="97">
    <w:abstractNumId w:val="64"/>
  </w:num>
  <w:num w:numId="98">
    <w:abstractNumId w:val="100"/>
  </w:num>
  <w:num w:numId="99">
    <w:abstractNumId w:val="62"/>
  </w:num>
  <w:num w:numId="100">
    <w:abstractNumId w:val="111"/>
  </w:num>
  <w:num w:numId="101">
    <w:abstractNumId w:val="39"/>
  </w:num>
  <w:num w:numId="102">
    <w:abstractNumId w:val="52"/>
  </w:num>
  <w:num w:numId="103">
    <w:abstractNumId w:val="118"/>
  </w:num>
  <w:num w:numId="104">
    <w:abstractNumId w:val="35"/>
  </w:num>
  <w:num w:numId="105">
    <w:abstractNumId w:val="90"/>
  </w:num>
  <w:num w:numId="106">
    <w:abstractNumId w:val="72"/>
  </w:num>
  <w:num w:numId="107">
    <w:abstractNumId w:val="73"/>
  </w:num>
  <w:num w:numId="108">
    <w:abstractNumId w:val="56"/>
  </w:num>
  <w:num w:numId="109">
    <w:abstractNumId w:val="101"/>
  </w:num>
  <w:num w:numId="110">
    <w:abstractNumId w:val="128"/>
  </w:num>
  <w:num w:numId="111">
    <w:abstractNumId w:val="78"/>
  </w:num>
  <w:num w:numId="112">
    <w:abstractNumId w:val="53"/>
  </w:num>
  <w:num w:numId="113">
    <w:abstractNumId w:val="67"/>
  </w:num>
  <w:num w:numId="114">
    <w:abstractNumId w:val="45"/>
  </w:num>
  <w:num w:numId="115">
    <w:abstractNumId w:val="135"/>
  </w:num>
  <w:num w:numId="116">
    <w:abstractNumId w:val="97"/>
  </w:num>
  <w:num w:numId="117">
    <w:abstractNumId w:val="36"/>
  </w:num>
  <w:num w:numId="118">
    <w:abstractNumId w:val="43"/>
  </w:num>
  <w:num w:numId="119">
    <w:abstractNumId w:val="115"/>
  </w:num>
  <w:num w:numId="120">
    <w:abstractNumId w:val="92"/>
  </w:num>
  <w:num w:numId="121">
    <w:abstractNumId w:val="89"/>
  </w:num>
  <w:num w:numId="122">
    <w:abstractNumId w:val="68"/>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158C"/>
    <w:rsid w:val="000016A4"/>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4DCA"/>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0E7"/>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4657"/>
    <w:rsid w:val="003D59AC"/>
    <w:rsid w:val="003D5AFB"/>
    <w:rsid w:val="003D5CBD"/>
    <w:rsid w:val="003D5CCC"/>
    <w:rsid w:val="003D6023"/>
    <w:rsid w:val="003D682B"/>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226"/>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34A5"/>
    <w:rsid w:val="004746D7"/>
    <w:rsid w:val="00475372"/>
    <w:rsid w:val="00477898"/>
    <w:rsid w:val="004779D5"/>
    <w:rsid w:val="004812C6"/>
    <w:rsid w:val="004822FF"/>
    <w:rsid w:val="00482E84"/>
    <w:rsid w:val="0048387B"/>
    <w:rsid w:val="00484AC0"/>
    <w:rsid w:val="00485A19"/>
    <w:rsid w:val="00485FFB"/>
    <w:rsid w:val="004860A5"/>
    <w:rsid w:val="0048673F"/>
    <w:rsid w:val="0048684A"/>
    <w:rsid w:val="00490746"/>
    <w:rsid w:val="0049162D"/>
    <w:rsid w:val="004917DD"/>
    <w:rsid w:val="00491B36"/>
    <w:rsid w:val="00492601"/>
    <w:rsid w:val="00492FEB"/>
    <w:rsid w:val="004932D0"/>
    <w:rsid w:val="0049453F"/>
    <w:rsid w:val="00494683"/>
    <w:rsid w:val="00494AEF"/>
    <w:rsid w:val="00494EBA"/>
    <w:rsid w:val="00495D03"/>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260"/>
    <w:rsid w:val="005118A4"/>
    <w:rsid w:val="00511C47"/>
    <w:rsid w:val="00513B21"/>
    <w:rsid w:val="00513CA7"/>
    <w:rsid w:val="0051421D"/>
    <w:rsid w:val="0051431A"/>
    <w:rsid w:val="005144B6"/>
    <w:rsid w:val="0051483C"/>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DCA"/>
    <w:rsid w:val="00584E29"/>
    <w:rsid w:val="005851D1"/>
    <w:rsid w:val="005852DD"/>
    <w:rsid w:val="0058703C"/>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F6F"/>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2FB"/>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5B56"/>
    <w:rsid w:val="0065625F"/>
    <w:rsid w:val="0065641E"/>
    <w:rsid w:val="00656744"/>
    <w:rsid w:val="00656812"/>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2062"/>
    <w:rsid w:val="006C313E"/>
    <w:rsid w:val="006C351E"/>
    <w:rsid w:val="006C38F3"/>
    <w:rsid w:val="006C4930"/>
    <w:rsid w:val="006C4936"/>
    <w:rsid w:val="006C4CF3"/>
    <w:rsid w:val="006C5406"/>
    <w:rsid w:val="006C5E4C"/>
    <w:rsid w:val="006C6205"/>
    <w:rsid w:val="006C680D"/>
    <w:rsid w:val="006C6889"/>
    <w:rsid w:val="006C6E13"/>
    <w:rsid w:val="006C7436"/>
    <w:rsid w:val="006C74E4"/>
    <w:rsid w:val="006D0CCE"/>
    <w:rsid w:val="006D0E92"/>
    <w:rsid w:val="006D14A6"/>
    <w:rsid w:val="006D1CD1"/>
    <w:rsid w:val="006D2F78"/>
    <w:rsid w:val="006D31D9"/>
    <w:rsid w:val="006D33BA"/>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10C6"/>
    <w:rsid w:val="007026F5"/>
    <w:rsid w:val="0070332A"/>
    <w:rsid w:val="00703465"/>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27C9"/>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4ECD"/>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264B"/>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39A"/>
    <w:rsid w:val="007B1488"/>
    <w:rsid w:val="007B170C"/>
    <w:rsid w:val="007B172D"/>
    <w:rsid w:val="007B2141"/>
    <w:rsid w:val="007B229A"/>
    <w:rsid w:val="007B25FC"/>
    <w:rsid w:val="007B32A3"/>
    <w:rsid w:val="007B380E"/>
    <w:rsid w:val="007B3C5E"/>
    <w:rsid w:val="007B3D80"/>
    <w:rsid w:val="007B405C"/>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7464"/>
    <w:rsid w:val="0093792D"/>
    <w:rsid w:val="0094035E"/>
    <w:rsid w:val="0094039E"/>
    <w:rsid w:val="0094056D"/>
    <w:rsid w:val="009406A0"/>
    <w:rsid w:val="0094084E"/>
    <w:rsid w:val="009413B9"/>
    <w:rsid w:val="0094218D"/>
    <w:rsid w:val="009426F2"/>
    <w:rsid w:val="00943321"/>
    <w:rsid w:val="00943AA6"/>
    <w:rsid w:val="00944282"/>
    <w:rsid w:val="009444FE"/>
    <w:rsid w:val="00944E63"/>
    <w:rsid w:val="0094543C"/>
    <w:rsid w:val="00945645"/>
    <w:rsid w:val="00945B17"/>
    <w:rsid w:val="00945B77"/>
    <w:rsid w:val="0094604A"/>
    <w:rsid w:val="0094714B"/>
    <w:rsid w:val="0094741D"/>
    <w:rsid w:val="0094791C"/>
    <w:rsid w:val="00947BDB"/>
    <w:rsid w:val="009508EB"/>
    <w:rsid w:val="00951353"/>
    <w:rsid w:val="009519EB"/>
    <w:rsid w:val="00951B90"/>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3B"/>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290"/>
    <w:rsid w:val="00A24458"/>
    <w:rsid w:val="00A24FB0"/>
    <w:rsid w:val="00A25046"/>
    <w:rsid w:val="00A25EF8"/>
    <w:rsid w:val="00A27638"/>
    <w:rsid w:val="00A277FB"/>
    <w:rsid w:val="00A27847"/>
    <w:rsid w:val="00A30EFF"/>
    <w:rsid w:val="00A31088"/>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2A"/>
    <w:rsid w:val="00AB4AAD"/>
    <w:rsid w:val="00AB51DC"/>
    <w:rsid w:val="00AB5222"/>
    <w:rsid w:val="00AB68B8"/>
    <w:rsid w:val="00AB7365"/>
    <w:rsid w:val="00AB7CE2"/>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326F"/>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149B"/>
    <w:rsid w:val="00C3408F"/>
    <w:rsid w:val="00C351BC"/>
    <w:rsid w:val="00C355FE"/>
    <w:rsid w:val="00C36BFE"/>
    <w:rsid w:val="00C376D5"/>
    <w:rsid w:val="00C3780D"/>
    <w:rsid w:val="00C41CC5"/>
    <w:rsid w:val="00C42454"/>
    <w:rsid w:val="00C4270E"/>
    <w:rsid w:val="00C42CDF"/>
    <w:rsid w:val="00C42F19"/>
    <w:rsid w:val="00C43661"/>
    <w:rsid w:val="00C43DDF"/>
    <w:rsid w:val="00C43F70"/>
    <w:rsid w:val="00C44262"/>
    <w:rsid w:val="00C442B6"/>
    <w:rsid w:val="00C44370"/>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397"/>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B17"/>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442"/>
    <w:rsid w:val="00F51CF0"/>
    <w:rsid w:val="00F52368"/>
    <w:rsid w:val="00F527E6"/>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4BD"/>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devasf.gov.br/" TargetMode="External"/><Relationship Id="rId18" Type="http://schemas.openxmlformats.org/officeDocument/2006/relationships/hyperlink" Target="http://www.codevasf.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comprasgovernamentais.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2a.sl@codevasf.gov.br" TargetMode="External"/><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www.portaldatransparencia.gov.b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prasnet.gov.br/" TargetMode="External"/><Relationship Id="rId22" Type="http://schemas.openxmlformats.org/officeDocument/2006/relationships/hyperlink" Target="http://www.codevasf.gov.br/"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F7136-D8CC-44B2-A088-213B47AD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54</Pages>
  <Words>21885</Words>
  <Characters>118183</Characters>
  <Application>Microsoft Office Word</Application>
  <DocSecurity>0</DocSecurity>
  <Lines>984</Lines>
  <Paragraphs>279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139789</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 de Sousa Carvalho</cp:lastModifiedBy>
  <cp:revision>17</cp:revision>
  <cp:lastPrinted>2013-12-03T18:07:00Z</cp:lastPrinted>
  <dcterms:created xsi:type="dcterms:W3CDTF">2014-10-14T17:44:00Z</dcterms:created>
  <dcterms:modified xsi:type="dcterms:W3CDTF">2014-11-21T19:32:00Z</dcterms:modified>
</cp:coreProperties>
</file>