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2F08F9">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E5716B">
                    <w:trPr>
                      <w:trHeight w:val="180"/>
                    </w:trPr>
                    <w:tc>
                      <w:tcPr>
                        <w:tcW w:w="9498" w:type="dxa"/>
                      </w:tcPr>
                      <w:p w:rsidR="00E5716B" w:rsidRDefault="00E5716B"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pt;height:35.3pt" o:ole="" filled="t">
                              <v:fill opacity="0" color2="black"/>
                              <v:imagedata r:id="rId8" o:title=""/>
                            </v:shape>
                            <o:OLEObject Type="Embed" ProgID="Figura" ShapeID="_x0000_i1026" DrawAspect="Content" ObjectID="_1461997457" r:id="rId9"/>
                          </w:object>
                        </w:r>
                      </w:p>
                    </w:tc>
                  </w:tr>
                  <w:tr w:rsidR="00E5716B">
                    <w:trPr>
                      <w:trHeight w:hRule="exact" w:val="340"/>
                    </w:trPr>
                    <w:tc>
                      <w:tcPr>
                        <w:tcW w:w="9498" w:type="dxa"/>
                      </w:tcPr>
                      <w:p w:rsidR="00E5716B" w:rsidRPr="00717E67" w:rsidRDefault="00E5716B">
                        <w:pPr>
                          <w:pStyle w:val="Ttulo1"/>
                          <w:snapToGrid w:val="0"/>
                          <w:ind w:left="72" w:firstLine="0"/>
                          <w:jc w:val="center"/>
                          <w:rPr>
                            <w:b/>
                            <w:sz w:val="18"/>
                          </w:rPr>
                        </w:pPr>
                        <w:r w:rsidRPr="00717E67">
                          <w:rPr>
                            <w:b/>
                            <w:sz w:val="18"/>
                          </w:rPr>
                          <w:t>Ministério da Integração Nacional - M I</w:t>
                        </w:r>
                      </w:p>
                    </w:tc>
                  </w:tr>
                  <w:tr w:rsidR="00E5716B">
                    <w:trPr>
                      <w:trHeight w:val="180"/>
                    </w:trPr>
                    <w:tc>
                      <w:tcPr>
                        <w:tcW w:w="9498" w:type="dxa"/>
                      </w:tcPr>
                      <w:p w:rsidR="00E5716B" w:rsidRPr="00717E67" w:rsidRDefault="00E5716B">
                        <w:pPr>
                          <w:snapToGrid w:val="0"/>
                          <w:ind w:left="72"/>
                          <w:jc w:val="center"/>
                          <w:rPr>
                            <w:b/>
                            <w:sz w:val="18"/>
                            <w:vertAlign w:val="baseline"/>
                          </w:rPr>
                        </w:pPr>
                        <w:r w:rsidRPr="00717E67">
                          <w:rPr>
                            <w:b/>
                            <w:sz w:val="18"/>
                            <w:vertAlign w:val="baseline"/>
                          </w:rPr>
                          <w:t>Companhia de Desenvolvimento dos Vales do São Francisco e do Parnaíba</w:t>
                        </w:r>
                      </w:p>
                    </w:tc>
                  </w:tr>
                  <w:tr w:rsidR="00E5716B">
                    <w:trPr>
                      <w:trHeight w:val="180"/>
                    </w:trPr>
                    <w:tc>
                      <w:tcPr>
                        <w:tcW w:w="9498" w:type="dxa"/>
                      </w:tcPr>
                      <w:p w:rsidR="00E5716B" w:rsidRPr="00717E67" w:rsidRDefault="00E5716B">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E5716B" w:rsidRDefault="00E5716B"/>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E5716B" w:rsidRPr="00607B4A" w:rsidRDefault="00E5716B">
                  <w:pPr>
                    <w:jc w:val="both"/>
                    <w:rPr>
                      <w:sz w:val="16"/>
                      <w:vertAlign w:val="baseline"/>
                      <w:lang w:val="fr-FR"/>
                    </w:rPr>
                  </w:pPr>
                  <w:r w:rsidRPr="00607B4A">
                    <w:rPr>
                      <w:sz w:val="16"/>
                      <w:vertAlign w:val="baseline"/>
                      <w:lang w:val="fr-FR"/>
                    </w:rPr>
                    <w:t>Fl.: _________________________</w:t>
                  </w:r>
                </w:p>
                <w:p w:rsidR="00E5716B" w:rsidRPr="00607B4A" w:rsidRDefault="00E5716B">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000341/2014-62</w:t>
                  </w:r>
                </w:p>
                <w:p w:rsidR="00E5716B" w:rsidRPr="00607B4A" w:rsidRDefault="00E5716B">
                  <w:pPr>
                    <w:jc w:val="both"/>
                    <w:rPr>
                      <w:sz w:val="16"/>
                      <w:vertAlign w:val="baseline"/>
                      <w:lang w:val="fr-FR"/>
                    </w:rPr>
                  </w:pPr>
                  <w:r w:rsidRPr="00607B4A">
                    <w:rPr>
                      <w:sz w:val="16"/>
                      <w:vertAlign w:val="baseline"/>
                      <w:lang w:val="fr-FR"/>
                    </w:rPr>
                    <w:t>_____________________________</w:t>
                  </w:r>
                </w:p>
                <w:p w:rsidR="00E5716B" w:rsidRPr="00607B4A" w:rsidRDefault="00E5716B">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2F08F9">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2F08F9">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2F08F9">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E5716B" w:rsidRDefault="00E5716B">
                  <w:pPr>
                    <w:ind w:left="709"/>
                    <w:jc w:val="center"/>
                    <w:rPr>
                      <w:b/>
                      <w:sz w:val="16"/>
                      <w:vertAlign w:val="baseline"/>
                    </w:rPr>
                  </w:pPr>
                  <w:r>
                    <w:rPr>
                      <w:b/>
                      <w:sz w:val="16"/>
                      <w:vertAlign w:val="baseline"/>
                    </w:rPr>
                    <w:t>Av. Manoel Novaes, s/n. Centro – Bom Jesus da Lapa/BA – CEP 47.600-000</w:t>
                  </w:r>
                </w:p>
                <w:p w:rsidR="00E5716B" w:rsidRDefault="00E5716B">
                  <w:pPr>
                    <w:jc w:val="center"/>
                  </w:pPr>
                  <w:r>
                    <w:rPr>
                      <w:b/>
                      <w:sz w:val="16"/>
                      <w:vertAlign w:val="baseline"/>
                    </w:rPr>
                    <w:t xml:space="preserve">Telefones: (77) 3481-8010 e 3481-8011 Fax: (77) 3481-5299 – </w:t>
                  </w:r>
                  <w:proofErr w:type="spellStart"/>
                  <w:r>
                    <w:rPr>
                      <w:b/>
                      <w:sz w:val="16"/>
                      <w:vertAlign w:val="baseline"/>
                    </w:rPr>
                    <w:t>E-mail</w:t>
                  </w:r>
                  <w:proofErr w:type="spellEnd"/>
                  <w:r>
                    <w:rPr>
                      <w:b/>
                      <w:sz w:val="16"/>
                      <w:vertAlign w:val="baseline"/>
                    </w:rPr>
                    <w:t>: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2F08F9">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E5716B" w:rsidRDefault="00E5716B">
                  <w:pPr>
                    <w:ind w:right="57"/>
                    <w:jc w:val="center"/>
                    <w:rPr>
                      <w:b/>
                      <w:sz w:val="26"/>
                    </w:rPr>
                  </w:pPr>
                </w:p>
                <w:p w:rsidR="00E5716B" w:rsidRPr="00DC7733" w:rsidRDefault="00E5716B">
                  <w:pPr>
                    <w:pStyle w:val="Ttulo1"/>
                    <w:ind w:left="0" w:right="57" w:firstLine="0"/>
                    <w:jc w:val="center"/>
                    <w:rPr>
                      <w:b/>
                      <w:sz w:val="26"/>
                    </w:rPr>
                  </w:pPr>
                  <w:r w:rsidRPr="00DC7733">
                    <w:rPr>
                      <w:b/>
                      <w:sz w:val="26"/>
                    </w:rPr>
                    <w:t xml:space="preserve">EDITAL Nº </w:t>
                  </w:r>
                  <w:r>
                    <w:rPr>
                      <w:b/>
                      <w:sz w:val="26"/>
                    </w:rPr>
                    <w:t>15/2014</w:t>
                  </w:r>
                </w:p>
                <w:p w:rsidR="00E5716B" w:rsidRDefault="00E5716B">
                  <w:pPr>
                    <w:ind w:right="57"/>
                    <w:jc w:val="center"/>
                    <w:rPr>
                      <w:b/>
                      <w:sz w:val="26"/>
                      <w:vertAlign w:val="baseline"/>
                    </w:rPr>
                  </w:pPr>
                </w:p>
                <w:p w:rsidR="00E5716B" w:rsidRPr="00DC7733" w:rsidRDefault="00E5716B">
                  <w:pPr>
                    <w:ind w:right="57"/>
                    <w:jc w:val="center"/>
                    <w:rPr>
                      <w:b/>
                      <w:color w:val="0000FF"/>
                      <w:sz w:val="26"/>
                      <w:vertAlign w:val="baseline"/>
                    </w:rPr>
                  </w:pPr>
                  <w:r>
                    <w:rPr>
                      <w:b/>
                      <w:sz w:val="26"/>
                      <w:vertAlign w:val="baseline"/>
                    </w:rPr>
                    <w:t>TOMADA DE PREÇOS</w:t>
                  </w:r>
                </w:p>
                <w:p w:rsidR="00E5716B" w:rsidRDefault="00E5716B" w:rsidP="00FB0766">
                  <w:pPr>
                    <w:ind w:right="57"/>
                    <w:jc w:val="both"/>
                    <w:rPr>
                      <w:b/>
                      <w:sz w:val="26"/>
                      <w:vertAlign w:val="baseline"/>
                    </w:rPr>
                  </w:pPr>
                </w:p>
                <w:p w:rsidR="00E5716B" w:rsidRPr="00DC7733" w:rsidRDefault="00E5716B" w:rsidP="00FB0766">
                  <w:pPr>
                    <w:ind w:right="57"/>
                    <w:jc w:val="both"/>
                    <w:rPr>
                      <w:b/>
                      <w:sz w:val="26"/>
                      <w:vertAlign w:val="baseline"/>
                    </w:rPr>
                  </w:pPr>
                </w:p>
                <w:p w:rsidR="00E5716B" w:rsidRPr="001033AA" w:rsidRDefault="00E5716B" w:rsidP="001D2029">
                  <w:pPr>
                    <w:ind w:right="57"/>
                    <w:jc w:val="both"/>
                    <w:rPr>
                      <w:b/>
                      <w:sz w:val="26"/>
                      <w:vertAlign w:val="baseline"/>
                    </w:rPr>
                  </w:pPr>
                  <w:r w:rsidRPr="00495D03">
                    <w:rPr>
                      <w:b/>
                      <w:sz w:val="22"/>
                      <w:szCs w:val="22"/>
                      <w:vertAlign w:val="baseline"/>
                    </w:rPr>
                    <w:t>EXECUÇÃO DE SERVIÇOS MOTOMECANIZADOS DE DESMATAMENTO, GRADAGEM PESADA CRUZADA, CORREÇÃO DE SOLOS E CATAÇÃO DE RAIZES EM 51 LOTES FAMILIARES DA ETAPA A -1A DO PROJETO BAIXIO DE IRECÊ, NA ÁREA DE ABRANGÊNCIA DA 2ª SUPERINTENDÊNCIA REGIONAL DA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E5716B" w:rsidRDefault="00E5716B">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ED548D">
        <w:rPr>
          <w:sz w:val="22"/>
          <w:szCs w:val="24"/>
        </w:rPr>
        <w:t>15/2014</w:t>
      </w:r>
    </w:p>
    <w:p w:rsidR="006D50C7" w:rsidRPr="00570DB9" w:rsidRDefault="00ED548D">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bookmarkStart w:id="0" w:name="_GoBack"/>
      <w:r w:rsidR="00495D03" w:rsidRPr="00495D03">
        <w:rPr>
          <w:sz w:val="22"/>
          <w:szCs w:val="22"/>
          <w:vertAlign w:val="baseline"/>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A1521E" w:rsidRPr="00354B9D">
        <w:rPr>
          <w:sz w:val="22"/>
          <w:vertAlign w:val="baseline"/>
        </w:rPr>
        <w:t>.</w:t>
      </w:r>
      <w:bookmarkEnd w:id="0"/>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capital social mínimo de </w:t>
      </w:r>
      <w:r w:rsidR="008703E5" w:rsidRPr="008703E5">
        <w:rPr>
          <w:b/>
          <w:sz w:val="22"/>
          <w:szCs w:val="22"/>
          <w:vertAlign w:val="baseline"/>
        </w:rPr>
        <w:t>R$ 121.533,94 (</w:t>
      </w:r>
      <w:proofErr w:type="gramStart"/>
      <w:r w:rsidR="008703E5" w:rsidRPr="008703E5">
        <w:rPr>
          <w:b/>
          <w:sz w:val="22"/>
          <w:szCs w:val="22"/>
          <w:vertAlign w:val="baseline"/>
        </w:rPr>
        <w:t>cento e vinte e um mil, quinhentos e trinta e três reais e noventa e quatro centavos</w:t>
      </w:r>
      <w:proofErr w:type="gramEnd"/>
      <w:r w:rsidR="008703E5" w:rsidRPr="008703E5">
        <w:rPr>
          <w:b/>
          <w:sz w:val="22"/>
          <w:szCs w:val="22"/>
          <w:vertAlign w:val="baseline"/>
        </w:rPr>
        <w:t>)</w:t>
      </w:r>
      <w:r w:rsidR="0042050E" w:rsidRPr="008703E5">
        <w:rPr>
          <w:sz w:val="22"/>
          <w:szCs w:val="22"/>
          <w:vertAlign w:val="baseline"/>
        </w:rPr>
        <w:t>.</w:t>
      </w:r>
      <w:r w:rsidR="004413D7">
        <w:rPr>
          <w:sz w:val="22"/>
          <w:szCs w:val="22"/>
          <w:vertAlign w:val="baseline"/>
        </w:rPr>
        <w:t xml:space="preserve"> </w:t>
      </w:r>
      <w:r w:rsidR="008703E5" w:rsidRPr="008703E5">
        <w:rPr>
          <w:sz w:val="22"/>
          <w:szCs w:val="22"/>
          <w:vertAlign w:val="baseline"/>
        </w:rPr>
        <w:t>Não será permitida a subcontratação parcial ou total do objeto, nem a participação de empresas em forma de consórcio</w:t>
      </w:r>
      <w:r w:rsidR="004413D7" w:rsidRPr="004268B6">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613474">
        <w:rPr>
          <w:b/>
          <w:sz w:val="22"/>
          <w:szCs w:val="22"/>
          <w:highlight w:val="yellow"/>
          <w:vertAlign w:val="baseline"/>
        </w:rPr>
        <w:t>04</w:t>
      </w:r>
      <w:r w:rsidRPr="00570DB9">
        <w:rPr>
          <w:b/>
          <w:sz w:val="22"/>
          <w:szCs w:val="22"/>
          <w:highlight w:val="yellow"/>
          <w:vertAlign w:val="baseline"/>
        </w:rPr>
        <w:t xml:space="preserve"> (</w:t>
      </w:r>
      <w:r w:rsidR="00613474">
        <w:rPr>
          <w:b/>
          <w:sz w:val="22"/>
          <w:szCs w:val="22"/>
          <w:highlight w:val="yellow"/>
          <w:vertAlign w:val="baseline"/>
        </w:rPr>
        <w:t>quatro</w:t>
      </w:r>
      <w:r w:rsidRPr="00570DB9">
        <w:rPr>
          <w:b/>
          <w:sz w:val="22"/>
          <w:szCs w:val="22"/>
          <w:highlight w:val="yellow"/>
          <w:vertAlign w:val="baseline"/>
        </w:rPr>
        <w:t xml:space="preserve">) de </w:t>
      </w:r>
      <w:r w:rsidR="00613474">
        <w:rPr>
          <w:b/>
          <w:sz w:val="22"/>
          <w:szCs w:val="22"/>
          <w:highlight w:val="yellow"/>
          <w:vertAlign w:val="baseline"/>
        </w:rPr>
        <w:t>Junho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w:t>
      </w:r>
      <w:r w:rsidR="002A336B">
        <w:rPr>
          <w:sz w:val="22"/>
          <w:szCs w:val="22"/>
        </w:rPr>
        <w:t>I</w:t>
      </w:r>
      <w:r w:rsidR="004B5FDF">
        <w:rPr>
          <w:sz w:val="22"/>
          <w:szCs w:val="22"/>
        </w:rPr>
        <w:t>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613474">
        <w:rPr>
          <w:sz w:val="22"/>
          <w:szCs w:val="22"/>
          <w:highlight w:val="yellow"/>
          <w:vertAlign w:val="baseline"/>
        </w:rPr>
        <w:t>20</w:t>
      </w:r>
      <w:r w:rsidRPr="00570DB9">
        <w:rPr>
          <w:sz w:val="22"/>
          <w:szCs w:val="22"/>
          <w:highlight w:val="yellow"/>
          <w:vertAlign w:val="baseline"/>
        </w:rPr>
        <w:t xml:space="preserve"> de </w:t>
      </w:r>
      <w:r w:rsidR="00613474">
        <w:rPr>
          <w:sz w:val="22"/>
          <w:szCs w:val="22"/>
          <w:highlight w:val="yellow"/>
          <w:vertAlign w:val="baseline"/>
        </w:rPr>
        <w:t>Maio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9B2C99" w:rsidRPr="00570DB9" w:rsidRDefault="009B2C99" w:rsidP="009B2C99">
      <w:pPr>
        <w:ind w:left="1416" w:firstLine="2"/>
        <w:rPr>
          <w:b/>
          <w:sz w:val="22"/>
          <w:szCs w:val="22"/>
          <w:u w:val="single"/>
          <w:vertAlign w:val="baseline"/>
        </w:rPr>
      </w:pPr>
      <w:r w:rsidRPr="00570DB9">
        <w:rPr>
          <w:b/>
          <w:sz w:val="22"/>
          <w:szCs w:val="22"/>
          <w:u w:val="single"/>
          <w:vertAlign w:val="baseline"/>
        </w:rPr>
        <w:t>ANEXOS</w:t>
      </w:r>
    </w:p>
    <w:p w:rsidR="009B2C99" w:rsidRPr="00570DB9" w:rsidRDefault="009B2C99" w:rsidP="009B2C99">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 </w:t>
            </w:r>
          </w:p>
        </w:tc>
        <w:tc>
          <w:tcPr>
            <w:tcW w:w="6304" w:type="dxa"/>
          </w:tcPr>
          <w:p w:rsidR="009B2C99" w:rsidRPr="007C329F" w:rsidRDefault="009B2C99" w:rsidP="00F467EB">
            <w:pPr>
              <w:rPr>
                <w:sz w:val="22"/>
                <w:szCs w:val="22"/>
              </w:rPr>
            </w:pPr>
            <w:r w:rsidRPr="007C329F">
              <w:rPr>
                <w:sz w:val="22"/>
                <w:szCs w:val="22"/>
                <w:vertAlign w:val="baseline"/>
              </w:rPr>
              <w:t xml:space="preserve"> PLANILHAS ORÇAMENTÁRIAS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 </w:t>
            </w:r>
          </w:p>
        </w:tc>
        <w:tc>
          <w:tcPr>
            <w:tcW w:w="6304" w:type="dxa"/>
          </w:tcPr>
          <w:p w:rsidR="009B2C99" w:rsidRPr="007C329F" w:rsidRDefault="009B2C99" w:rsidP="00EA3E61">
            <w:pPr>
              <w:rPr>
                <w:sz w:val="22"/>
                <w:szCs w:val="22"/>
              </w:rPr>
            </w:pPr>
            <w:r w:rsidRPr="007C329F">
              <w:rPr>
                <w:sz w:val="22"/>
                <w:szCs w:val="22"/>
                <w:vertAlign w:val="baseline"/>
              </w:rPr>
              <w:t xml:space="preserve"> </w:t>
            </w:r>
            <w:r w:rsidR="00EC3114">
              <w:rPr>
                <w:sz w:val="22"/>
                <w:szCs w:val="22"/>
                <w:vertAlign w:val="baseline"/>
              </w:rPr>
              <w:t>ESPECIFICAÇÕES T</w:t>
            </w:r>
            <w:r w:rsidR="00EA3E61">
              <w:rPr>
                <w:sz w:val="22"/>
                <w:szCs w:val="22"/>
                <w:vertAlign w:val="baseline"/>
              </w:rPr>
              <w:t>É</w:t>
            </w:r>
            <w:r w:rsidR="00EC3114">
              <w:rPr>
                <w:sz w:val="22"/>
                <w:szCs w:val="22"/>
                <w:vertAlign w:val="baseline"/>
              </w:rPr>
              <w:t>CNICAS</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III </w:t>
            </w:r>
          </w:p>
        </w:tc>
        <w:tc>
          <w:tcPr>
            <w:tcW w:w="6304" w:type="dxa"/>
          </w:tcPr>
          <w:p w:rsidR="009B2C99" w:rsidRPr="007C329F" w:rsidRDefault="009B2C99" w:rsidP="00F467EB">
            <w:pPr>
              <w:rPr>
                <w:sz w:val="22"/>
                <w:szCs w:val="22"/>
              </w:rPr>
            </w:pPr>
            <w:r w:rsidRPr="007C329F">
              <w:rPr>
                <w:sz w:val="22"/>
                <w:szCs w:val="22"/>
                <w:vertAlign w:val="baseline"/>
              </w:rPr>
              <w:t xml:space="preserve"> TERMO DA PROPOSTA</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IV </w:t>
            </w:r>
          </w:p>
        </w:tc>
        <w:tc>
          <w:tcPr>
            <w:tcW w:w="6304" w:type="dxa"/>
          </w:tcPr>
          <w:p w:rsidR="009B2C99" w:rsidRPr="007C329F" w:rsidRDefault="009B2C99" w:rsidP="00F467EB">
            <w:pPr>
              <w:rPr>
                <w:sz w:val="22"/>
                <w:szCs w:val="22"/>
              </w:rPr>
            </w:pPr>
            <w:r w:rsidRPr="007C329F">
              <w:rPr>
                <w:sz w:val="22"/>
                <w:szCs w:val="22"/>
                <w:vertAlign w:val="baseline"/>
              </w:rPr>
              <w:t xml:space="preserve"> MODELOS DE DECLARAÇÕES</w:t>
            </w:r>
          </w:p>
        </w:tc>
      </w:tr>
      <w:tr w:rsidR="009B2C99" w:rsidRPr="007C329F" w:rsidTr="00F467EB">
        <w:tc>
          <w:tcPr>
            <w:tcW w:w="2056" w:type="dxa"/>
          </w:tcPr>
          <w:p w:rsidR="009B2C99" w:rsidRDefault="009B2C99" w:rsidP="00F467EB">
            <w:pPr>
              <w:rPr>
                <w:sz w:val="22"/>
                <w:szCs w:val="22"/>
                <w:vertAlign w:val="baseline"/>
              </w:rPr>
            </w:pPr>
            <w:r w:rsidRPr="007C329F">
              <w:rPr>
                <w:sz w:val="22"/>
                <w:szCs w:val="22"/>
                <w:vertAlign w:val="baseline"/>
              </w:rPr>
              <w:t>ANEXO V</w:t>
            </w:r>
          </w:p>
          <w:p w:rsidR="009B2C99" w:rsidRPr="00575AB0" w:rsidRDefault="009B2C99" w:rsidP="00F467EB">
            <w:pPr>
              <w:rPr>
                <w:sz w:val="22"/>
                <w:szCs w:val="22"/>
                <w:vertAlign w:val="baseline"/>
              </w:rPr>
            </w:pPr>
            <w:proofErr w:type="gramStart"/>
            <w:r>
              <w:rPr>
                <w:sz w:val="22"/>
                <w:szCs w:val="22"/>
                <w:vertAlign w:val="baseline"/>
              </w:rPr>
              <w:t>ANEXO VI</w:t>
            </w:r>
            <w:proofErr w:type="gramEnd"/>
          </w:p>
        </w:tc>
        <w:tc>
          <w:tcPr>
            <w:tcW w:w="6304" w:type="dxa"/>
          </w:tcPr>
          <w:p w:rsidR="009B2C99" w:rsidRDefault="009B2C99" w:rsidP="00F467EB">
            <w:pPr>
              <w:rPr>
                <w:sz w:val="22"/>
                <w:szCs w:val="22"/>
                <w:vertAlign w:val="baseline"/>
              </w:rPr>
            </w:pPr>
            <w:r w:rsidRPr="007C329F">
              <w:rPr>
                <w:sz w:val="22"/>
                <w:szCs w:val="22"/>
                <w:vertAlign w:val="baseline"/>
              </w:rPr>
              <w:t xml:space="preserve"> MANUAL DE PLACA</w:t>
            </w:r>
          </w:p>
          <w:p w:rsidR="009B2C99" w:rsidRPr="007C329F" w:rsidRDefault="009B2C99" w:rsidP="00F467EB">
            <w:pPr>
              <w:rPr>
                <w:sz w:val="22"/>
                <w:szCs w:val="22"/>
                <w:vertAlign w:val="baseline"/>
              </w:rPr>
            </w:pPr>
            <w:r>
              <w:rPr>
                <w:sz w:val="22"/>
                <w:szCs w:val="22"/>
                <w:vertAlign w:val="baseline"/>
              </w:rPr>
              <w:t>MODELOS DE QUADROS</w:t>
            </w:r>
          </w:p>
        </w:tc>
      </w:tr>
      <w:tr w:rsidR="009B2C99" w:rsidRPr="007C329F" w:rsidTr="00F467EB">
        <w:tc>
          <w:tcPr>
            <w:tcW w:w="2056" w:type="dxa"/>
          </w:tcPr>
          <w:p w:rsidR="009B2C99" w:rsidRPr="00F76B15" w:rsidRDefault="009B2C99" w:rsidP="00F467EB">
            <w:pPr>
              <w:rPr>
                <w:sz w:val="22"/>
                <w:szCs w:val="22"/>
                <w:vertAlign w:val="baseline"/>
              </w:rPr>
            </w:pPr>
            <w:r>
              <w:rPr>
                <w:sz w:val="22"/>
                <w:szCs w:val="22"/>
                <w:vertAlign w:val="baseline"/>
              </w:rPr>
              <w:t>ANEXO VII</w:t>
            </w:r>
          </w:p>
        </w:tc>
        <w:tc>
          <w:tcPr>
            <w:tcW w:w="6304" w:type="dxa"/>
          </w:tcPr>
          <w:p w:rsidR="009B2C99" w:rsidRPr="00F76B15" w:rsidRDefault="009B2C99" w:rsidP="00F467EB">
            <w:pPr>
              <w:rPr>
                <w:sz w:val="22"/>
                <w:szCs w:val="22"/>
                <w:vertAlign w:val="baseline"/>
              </w:rPr>
            </w:pPr>
            <w:r w:rsidRPr="007C329F">
              <w:rPr>
                <w:sz w:val="22"/>
                <w:szCs w:val="22"/>
                <w:vertAlign w:val="baseline"/>
              </w:rPr>
              <w:t xml:space="preserve"> MINUTA DE CONTRATO</w:t>
            </w:r>
          </w:p>
        </w:tc>
      </w:tr>
      <w:tr w:rsidR="009B2C99" w:rsidRPr="007C329F" w:rsidTr="00F467EB">
        <w:tc>
          <w:tcPr>
            <w:tcW w:w="2056" w:type="dxa"/>
          </w:tcPr>
          <w:p w:rsidR="009B2C99" w:rsidRPr="007C329F" w:rsidRDefault="009B2C99" w:rsidP="00F467EB">
            <w:pPr>
              <w:rPr>
                <w:sz w:val="22"/>
                <w:szCs w:val="22"/>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tc>
        <w:tc>
          <w:tcPr>
            <w:tcW w:w="6304" w:type="dxa"/>
          </w:tcPr>
          <w:p w:rsidR="009B2C99" w:rsidRPr="007C329F" w:rsidRDefault="009B2C99" w:rsidP="00F467EB">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D548D">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ED548D">
        <w:rPr>
          <w:rFonts w:eastAsia="Times New Roman"/>
          <w:sz w:val="22"/>
          <w:szCs w:val="24"/>
        </w:rPr>
        <w:t>15/2014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613474">
        <w:rPr>
          <w:rFonts w:ascii="Times New Roman" w:hAnsi="Times New Roman"/>
          <w:b/>
          <w:sz w:val="22"/>
          <w:szCs w:val="22"/>
          <w:highlight w:val="yellow"/>
        </w:rPr>
        <w:t>04</w:t>
      </w:r>
      <w:r w:rsidR="00446AB4" w:rsidRPr="00446AB4">
        <w:rPr>
          <w:rFonts w:ascii="Times New Roman" w:hAnsi="Times New Roman"/>
          <w:b/>
          <w:sz w:val="22"/>
          <w:szCs w:val="22"/>
          <w:highlight w:val="yellow"/>
        </w:rPr>
        <w:t xml:space="preserve"> (</w:t>
      </w:r>
      <w:r w:rsidR="00613474">
        <w:rPr>
          <w:rFonts w:ascii="Times New Roman" w:hAnsi="Times New Roman"/>
          <w:b/>
          <w:sz w:val="22"/>
          <w:szCs w:val="22"/>
          <w:highlight w:val="yellow"/>
        </w:rPr>
        <w:t>quatro</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613474">
        <w:rPr>
          <w:rFonts w:ascii="Times New Roman" w:hAnsi="Times New Roman"/>
          <w:b/>
          <w:sz w:val="22"/>
          <w:szCs w:val="22"/>
          <w:highlight w:val="yellow"/>
        </w:rPr>
        <w:t>Junho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495D03" w:rsidRPr="00495D03">
        <w:rPr>
          <w:rFonts w:ascii="Times New Roman" w:hAnsi="Times New Roman"/>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A82AD4" w:rsidRDefault="00A82AD4" w:rsidP="00A43704">
      <w:pPr>
        <w:pStyle w:val="Recuodecorpodetexto"/>
        <w:numPr>
          <w:ilvl w:val="0"/>
          <w:numId w:val="46"/>
        </w:numPr>
        <w:spacing w:before="240"/>
        <w:rPr>
          <w:b/>
          <w:iCs/>
          <w:sz w:val="22"/>
          <w:szCs w:val="24"/>
        </w:rPr>
      </w:pPr>
      <w:r w:rsidRPr="00A82AD4">
        <w:rPr>
          <w:b/>
          <w:sz w:val="22"/>
          <w:szCs w:val="22"/>
        </w:rPr>
        <w:t>OBJETO / DESCRIÇÃO GERAL DAS OBRAS/SERVIÇOS</w:t>
      </w:r>
      <w:r w:rsidR="0090457A">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495D03" w:rsidRPr="00495D03">
        <w:rPr>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50552B" w:rsidRPr="00920BB5">
        <w:rPr>
          <w:sz w:val="22"/>
          <w:szCs w:val="22"/>
        </w:rPr>
        <w:t>.</w:t>
      </w:r>
    </w:p>
    <w:p w:rsidR="009E5E3B" w:rsidRPr="00920BB5" w:rsidRDefault="00A82AD4" w:rsidP="00A43704">
      <w:pPr>
        <w:pStyle w:val="Recuodecorpodetexto"/>
        <w:numPr>
          <w:ilvl w:val="1"/>
          <w:numId w:val="47"/>
        </w:numPr>
        <w:spacing w:before="240"/>
        <w:rPr>
          <w:iCs/>
          <w:sz w:val="22"/>
          <w:szCs w:val="22"/>
        </w:rPr>
      </w:pPr>
      <w:r w:rsidRPr="00A82AD4">
        <w:rPr>
          <w:b/>
          <w:sz w:val="22"/>
          <w:szCs w:val="22"/>
        </w:rPr>
        <w:t>DESCRIÇÃO GERAL DAS OBRAS/SERVIÇOS</w:t>
      </w:r>
      <w:r w:rsidR="0090457A">
        <w:rPr>
          <w:b/>
          <w:sz w:val="22"/>
          <w:szCs w:val="22"/>
        </w:rPr>
        <w:t>/FORNECIMENTOS</w:t>
      </w:r>
    </w:p>
    <w:p w:rsidR="004C7DC9" w:rsidRPr="00F71DC3" w:rsidRDefault="00EC3114" w:rsidP="00A43704">
      <w:pPr>
        <w:pStyle w:val="Recuodecorpodetexto"/>
        <w:numPr>
          <w:ilvl w:val="2"/>
          <w:numId w:val="48"/>
        </w:numPr>
        <w:spacing w:before="240"/>
        <w:rPr>
          <w:iCs/>
          <w:sz w:val="22"/>
          <w:szCs w:val="22"/>
        </w:rPr>
      </w:pPr>
      <w:r w:rsidRPr="000F6375">
        <w:rPr>
          <w:sz w:val="22"/>
          <w:szCs w:val="22"/>
        </w:rPr>
        <w:t>As obras</w:t>
      </w:r>
      <w:r>
        <w:rPr>
          <w:sz w:val="22"/>
          <w:szCs w:val="22"/>
        </w:rPr>
        <w:t>/s</w:t>
      </w:r>
      <w:r w:rsidRPr="000F6375">
        <w:rPr>
          <w:sz w:val="22"/>
          <w:szCs w:val="22"/>
        </w:rPr>
        <w:t>erviços</w:t>
      </w:r>
      <w:r>
        <w:rPr>
          <w:sz w:val="22"/>
          <w:szCs w:val="22"/>
        </w:rPr>
        <w:t>/fornecimentos</w:t>
      </w:r>
      <w:r w:rsidRPr="000F6375">
        <w:rPr>
          <w:sz w:val="22"/>
          <w:szCs w:val="22"/>
        </w:rPr>
        <w:t>, qualificados e quantificados em Planilha Orçamentária (Anexo I), estão descritos na seguinte forma</w:t>
      </w:r>
      <w:r w:rsidR="00F71DC3" w:rsidRPr="00F71DC3">
        <w:rPr>
          <w:bCs/>
          <w:sz w:val="22"/>
          <w:szCs w:val="22"/>
        </w:rPr>
        <w:t>:</w:t>
      </w:r>
    </w:p>
    <w:p w:rsidR="00F71DC3" w:rsidRPr="00A82AD4"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Mobilização de pessoal e equipamentos</w:t>
      </w:r>
      <w:r w:rsidR="00365D2A">
        <w:rPr>
          <w:rFonts w:eastAsia="Arial Unicode MS"/>
          <w:sz w:val="22"/>
          <w:szCs w:val="22"/>
        </w:rPr>
        <w:t>;</w:t>
      </w:r>
    </w:p>
    <w:p w:rsidR="00365D2A" w:rsidRPr="00EC3114" w:rsidRDefault="00EC3114" w:rsidP="000070D9">
      <w:pPr>
        <w:pStyle w:val="Recuodecorpodetexto"/>
        <w:numPr>
          <w:ilvl w:val="0"/>
          <w:numId w:val="111"/>
        </w:numPr>
        <w:spacing w:before="240"/>
        <w:ind w:left="1276" w:hanging="425"/>
        <w:rPr>
          <w:iCs/>
          <w:sz w:val="22"/>
          <w:szCs w:val="22"/>
        </w:rPr>
      </w:pPr>
      <w:r w:rsidRPr="000F6375">
        <w:rPr>
          <w:sz w:val="22"/>
          <w:szCs w:val="22"/>
        </w:rPr>
        <w:t>Desmobilização de pessoal e equipamentos</w:t>
      </w:r>
      <w:r w:rsidR="00365D2A">
        <w:rPr>
          <w:rFonts w:eastAsia="Arial Unicode MS"/>
          <w:sz w:val="22"/>
          <w:szCs w:val="22"/>
        </w:rPr>
        <w:t>;</w:t>
      </w:r>
    </w:p>
    <w:p w:rsidR="00EC3114"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Administração local</w:t>
      </w:r>
      <w:r>
        <w:rPr>
          <w:sz w:val="22"/>
          <w:szCs w:val="22"/>
        </w:rPr>
        <w:t>;</w:t>
      </w:r>
    </w:p>
    <w:p w:rsidR="00365D2A" w:rsidRPr="00365D2A" w:rsidRDefault="00EC3114" w:rsidP="000070D9">
      <w:pPr>
        <w:pStyle w:val="Recuodecorpodetexto"/>
        <w:numPr>
          <w:ilvl w:val="0"/>
          <w:numId w:val="111"/>
        </w:numPr>
        <w:spacing w:before="240"/>
        <w:ind w:left="1276" w:hanging="425"/>
        <w:rPr>
          <w:iCs/>
          <w:sz w:val="22"/>
          <w:szCs w:val="22"/>
        </w:rPr>
      </w:pPr>
      <w:r w:rsidRPr="000F6375">
        <w:rPr>
          <w:sz w:val="22"/>
          <w:szCs w:val="22"/>
        </w:rPr>
        <w:t xml:space="preserve">Placa da obra: A contratada se obriga a fornecer e afixar 01 (uma) placa de identificação para o serviço, no padrão definido pela CODEVASF, elaborada conforme especificação constante do manual para Elaboração de Placas de Obra do Ministério da Integração Nacional, documento que integra o presente </w:t>
      </w:r>
      <w:r w:rsidR="00855F23">
        <w:rPr>
          <w:sz w:val="22"/>
          <w:szCs w:val="22"/>
        </w:rPr>
        <w:t>edital</w:t>
      </w:r>
      <w:r w:rsidRPr="000F6375">
        <w:rPr>
          <w:sz w:val="22"/>
          <w:szCs w:val="22"/>
        </w:rPr>
        <w:t xml:space="preserve"> e em local e dimensões a ser indicado pela </w:t>
      </w:r>
      <w:r>
        <w:rPr>
          <w:sz w:val="22"/>
          <w:szCs w:val="22"/>
        </w:rPr>
        <w:t>f</w:t>
      </w:r>
      <w:r w:rsidRPr="000F6375">
        <w:rPr>
          <w:sz w:val="22"/>
          <w:szCs w:val="22"/>
        </w:rPr>
        <w:t>iscalização da CODEVASF</w:t>
      </w:r>
      <w:r w:rsidR="00365D2A">
        <w:rPr>
          <w:rFonts w:eastAsia="Arial Unicode MS"/>
          <w:sz w:val="22"/>
          <w:szCs w:val="22"/>
        </w:rPr>
        <w:t>.</w:t>
      </w:r>
    </w:p>
    <w:p w:rsidR="00365D2A" w:rsidRPr="00EC3114" w:rsidRDefault="00EC3114" w:rsidP="00F71DC3">
      <w:pPr>
        <w:pStyle w:val="Recuodecorpodetexto"/>
        <w:numPr>
          <w:ilvl w:val="3"/>
          <w:numId w:val="48"/>
        </w:numPr>
        <w:spacing w:before="240"/>
        <w:ind w:left="851" w:hanging="851"/>
        <w:rPr>
          <w:iCs/>
          <w:sz w:val="22"/>
          <w:szCs w:val="22"/>
        </w:rPr>
      </w:pPr>
      <w:r w:rsidRPr="000F6375">
        <w:rPr>
          <w:sz w:val="22"/>
          <w:szCs w:val="22"/>
        </w:rPr>
        <w:t>Desmatamento</w:t>
      </w:r>
      <w:r w:rsidR="00365D2A">
        <w:rPr>
          <w:rFonts w:eastAsia="Arial Unicode MS"/>
          <w:sz w:val="22"/>
          <w:szCs w:val="22"/>
        </w:rPr>
        <w:t>.</w:t>
      </w:r>
    </w:p>
    <w:p w:rsidR="00EC3114" w:rsidRPr="00365D2A" w:rsidRDefault="00EC3114" w:rsidP="00F71DC3">
      <w:pPr>
        <w:pStyle w:val="Recuodecorpodetexto"/>
        <w:numPr>
          <w:ilvl w:val="3"/>
          <w:numId w:val="48"/>
        </w:numPr>
        <w:spacing w:before="240"/>
        <w:ind w:left="851" w:hanging="851"/>
        <w:rPr>
          <w:iCs/>
          <w:sz w:val="22"/>
          <w:szCs w:val="22"/>
        </w:rPr>
      </w:pPr>
      <w:r w:rsidRPr="000F6375">
        <w:rPr>
          <w:sz w:val="22"/>
          <w:szCs w:val="22"/>
        </w:rPr>
        <w:t>Preparo de solo</w:t>
      </w:r>
      <w:r>
        <w:rPr>
          <w:sz w:val="22"/>
          <w:szCs w:val="22"/>
        </w:rPr>
        <w:t>.</w:t>
      </w:r>
    </w:p>
    <w:p w:rsidR="00365D2A" w:rsidRPr="00365D2A" w:rsidRDefault="00EC3114" w:rsidP="000070D9">
      <w:pPr>
        <w:pStyle w:val="Recuodecorpodetexto"/>
        <w:numPr>
          <w:ilvl w:val="0"/>
          <w:numId w:val="112"/>
        </w:numPr>
        <w:spacing w:before="240"/>
        <w:ind w:left="1276" w:hanging="425"/>
        <w:rPr>
          <w:iCs/>
          <w:sz w:val="22"/>
          <w:szCs w:val="22"/>
        </w:rPr>
      </w:pPr>
      <w:r w:rsidRPr="000F6375">
        <w:rPr>
          <w:sz w:val="22"/>
          <w:szCs w:val="22"/>
        </w:rPr>
        <w:t>Análise de solo</w:t>
      </w:r>
      <w:r w:rsidR="00365D2A">
        <w:rPr>
          <w:rFonts w:eastAsia="Arial Unicode MS"/>
          <w:sz w:val="22"/>
          <w:szCs w:val="22"/>
        </w:rPr>
        <w:t>;</w:t>
      </w:r>
    </w:p>
    <w:p w:rsidR="00365D2A" w:rsidRPr="00365D2A" w:rsidRDefault="00EC3114" w:rsidP="000070D9">
      <w:pPr>
        <w:pStyle w:val="Recuodecorpodetexto"/>
        <w:numPr>
          <w:ilvl w:val="0"/>
          <w:numId w:val="112"/>
        </w:numPr>
        <w:spacing w:before="240"/>
        <w:ind w:left="1276" w:hanging="425"/>
        <w:rPr>
          <w:iCs/>
          <w:sz w:val="22"/>
          <w:szCs w:val="22"/>
        </w:rPr>
      </w:pPr>
      <w:r w:rsidRPr="000F6375">
        <w:rPr>
          <w:sz w:val="22"/>
          <w:szCs w:val="22"/>
        </w:rPr>
        <w:lastRenderedPageBreak/>
        <w:t>Aração</w:t>
      </w:r>
      <w:r w:rsidR="00365D2A">
        <w:rPr>
          <w:rFonts w:eastAsia="Arial Unicode MS"/>
          <w:sz w:val="22"/>
          <w:szCs w:val="22"/>
        </w:rPr>
        <w:t>;</w:t>
      </w:r>
    </w:p>
    <w:p w:rsidR="00365D2A" w:rsidRPr="00EC3114" w:rsidRDefault="00EC3114" w:rsidP="000070D9">
      <w:pPr>
        <w:pStyle w:val="Recuodecorpodetexto"/>
        <w:numPr>
          <w:ilvl w:val="0"/>
          <w:numId w:val="112"/>
        </w:numPr>
        <w:spacing w:before="240"/>
        <w:ind w:left="1276" w:hanging="425"/>
        <w:rPr>
          <w:iCs/>
          <w:sz w:val="22"/>
          <w:szCs w:val="22"/>
        </w:rPr>
      </w:pPr>
      <w:r w:rsidRPr="000F6375">
        <w:rPr>
          <w:sz w:val="22"/>
          <w:szCs w:val="22"/>
        </w:rPr>
        <w:t>Gradagem</w:t>
      </w:r>
      <w:r>
        <w:rPr>
          <w:sz w:val="22"/>
          <w:szCs w:val="22"/>
        </w:rPr>
        <w:t>;</w:t>
      </w:r>
    </w:p>
    <w:p w:rsidR="00EC3114" w:rsidRPr="00EC3114" w:rsidRDefault="00EC3114" w:rsidP="000070D9">
      <w:pPr>
        <w:pStyle w:val="Recuodecorpodetexto"/>
        <w:numPr>
          <w:ilvl w:val="0"/>
          <w:numId w:val="112"/>
        </w:numPr>
        <w:spacing w:before="240"/>
        <w:ind w:left="1276" w:hanging="425"/>
        <w:rPr>
          <w:iCs/>
          <w:sz w:val="22"/>
          <w:szCs w:val="22"/>
        </w:rPr>
      </w:pPr>
      <w:r w:rsidRPr="000F6375">
        <w:rPr>
          <w:sz w:val="22"/>
          <w:szCs w:val="22"/>
        </w:rPr>
        <w:t>Correção de solos</w:t>
      </w:r>
      <w:r>
        <w:rPr>
          <w:sz w:val="22"/>
          <w:szCs w:val="22"/>
        </w:rPr>
        <w:t>;</w:t>
      </w:r>
    </w:p>
    <w:p w:rsidR="00EC3114" w:rsidRPr="00365D2A" w:rsidRDefault="00EC3114" w:rsidP="000070D9">
      <w:pPr>
        <w:pStyle w:val="Recuodecorpodetexto"/>
        <w:numPr>
          <w:ilvl w:val="0"/>
          <w:numId w:val="112"/>
        </w:numPr>
        <w:spacing w:before="240"/>
        <w:ind w:left="1276" w:hanging="425"/>
        <w:rPr>
          <w:iCs/>
          <w:sz w:val="22"/>
          <w:szCs w:val="22"/>
        </w:rPr>
      </w:pPr>
      <w:r w:rsidRPr="000F6375">
        <w:rPr>
          <w:sz w:val="22"/>
          <w:szCs w:val="22"/>
        </w:rPr>
        <w:t>Limpeza da área (retirada das raízes e tocos)</w:t>
      </w:r>
      <w:r>
        <w:rPr>
          <w:sz w:val="22"/>
          <w:szCs w:val="22"/>
        </w:rPr>
        <w:t>.</w:t>
      </w:r>
    </w:p>
    <w:p w:rsidR="00C46481" w:rsidRPr="00F7042A" w:rsidRDefault="00EC3114" w:rsidP="00A43704">
      <w:pPr>
        <w:pStyle w:val="Recuodecorpodetexto"/>
        <w:numPr>
          <w:ilvl w:val="2"/>
          <w:numId w:val="48"/>
        </w:numPr>
        <w:spacing w:before="240"/>
        <w:rPr>
          <w:iCs/>
          <w:sz w:val="22"/>
          <w:szCs w:val="22"/>
        </w:rPr>
      </w:pPr>
      <w:r w:rsidRPr="000F6375">
        <w:rPr>
          <w:sz w:val="22"/>
          <w:szCs w:val="22"/>
        </w:rPr>
        <w:t xml:space="preserve">Os serviços, objeto deste </w:t>
      </w:r>
      <w:r>
        <w:rPr>
          <w:sz w:val="22"/>
          <w:szCs w:val="22"/>
        </w:rPr>
        <w:t>edital</w:t>
      </w:r>
      <w:r w:rsidRPr="000F6375">
        <w:rPr>
          <w:sz w:val="22"/>
          <w:szCs w:val="22"/>
        </w:rPr>
        <w:t xml:space="preserve">, se encontram descritos nas Especificações Técnicas (Anexo </w:t>
      </w:r>
      <w:r>
        <w:rPr>
          <w:sz w:val="22"/>
          <w:szCs w:val="22"/>
        </w:rPr>
        <w:t>I</w:t>
      </w:r>
      <w:r w:rsidRPr="000F6375">
        <w:rPr>
          <w:sz w:val="22"/>
          <w:szCs w:val="22"/>
        </w:rPr>
        <w:t xml:space="preserve">I) e quantificados nas Planilhas de Orçamentação (Anexo I), parte integrante deste </w:t>
      </w:r>
      <w:r>
        <w:rPr>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855F23" w:rsidP="00A43704">
      <w:pPr>
        <w:pStyle w:val="Recuodecorpodetexto"/>
        <w:numPr>
          <w:ilvl w:val="2"/>
          <w:numId w:val="50"/>
        </w:numPr>
        <w:spacing w:before="240"/>
        <w:rPr>
          <w:bCs/>
          <w:sz w:val="22"/>
          <w:szCs w:val="22"/>
        </w:rPr>
      </w:pPr>
      <w:r w:rsidRPr="000F6375">
        <w:rPr>
          <w:sz w:val="22"/>
          <w:szCs w:val="22"/>
        </w:rPr>
        <w:t>Os serviços, objeto da presente licitação, serão executados no Perímetro de Irrigação Baixio de Irecê, localizado no município de Xique-Xique no Estado da Bahia, área de abrangência da 2ª Superintendência Regional da CODEVASF</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4268B6" w:rsidP="00A43704">
      <w:pPr>
        <w:pStyle w:val="Recuodecorpodetexto"/>
        <w:numPr>
          <w:ilvl w:val="1"/>
          <w:numId w:val="49"/>
        </w:numPr>
        <w:spacing w:before="240"/>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o capital social mínimo de </w:t>
      </w:r>
      <w:r w:rsidR="008703E5" w:rsidRPr="008703E5">
        <w:rPr>
          <w:b/>
          <w:sz w:val="22"/>
          <w:szCs w:val="22"/>
        </w:rPr>
        <w:t>R$ 121.533,94 (</w:t>
      </w:r>
      <w:proofErr w:type="gramStart"/>
      <w:r w:rsidR="008703E5" w:rsidRPr="008703E5">
        <w:rPr>
          <w:b/>
          <w:sz w:val="22"/>
          <w:szCs w:val="22"/>
        </w:rPr>
        <w:t>cento e vinte e um mil, quinhentos e trinta e três reais e noventa e quatro centavos</w:t>
      </w:r>
      <w:proofErr w:type="gramEnd"/>
      <w:r w:rsidR="008703E5" w:rsidRPr="008703E5">
        <w:rPr>
          <w:b/>
          <w:sz w:val="22"/>
          <w:szCs w:val="22"/>
        </w:rPr>
        <w:t>)</w:t>
      </w:r>
      <w:r w:rsidR="00157AE9"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2A336B">
        <w:rPr>
          <w:b/>
          <w:sz w:val="22"/>
          <w:szCs w:val="22"/>
        </w:rPr>
        <w:t>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5716B" w:rsidRDefault="00E5716B" w:rsidP="00A43704">
      <w:pPr>
        <w:pStyle w:val="Recuodecorpodetexto"/>
        <w:numPr>
          <w:ilvl w:val="1"/>
          <w:numId w:val="49"/>
        </w:numPr>
        <w:spacing w:before="240"/>
        <w:rPr>
          <w:sz w:val="22"/>
          <w:szCs w:val="22"/>
        </w:rPr>
      </w:pPr>
      <w:r w:rsidRPr="00E5716B">
        <w:rPr>
          <w:sz w:val="22"/>
          <w:szCs w:val="22"/>
        </w:rPr>
        <w:t>As licitantes deverão visitar os locais onde serão executadas as obras/serviços</w:t>
      </w:r>
      <w:r>
        <w:rPr>
          <w:sz w:val="22"/>
          <w:szCs w:val="22"/>
        </w:rPr>
        <w:t>/fornecimentos</w:t>
      </w:r>
      <w:r w:rsidRPr="00E5716B">
        <w:rPr>
          <w:sz w:val="22"/>
          <w:szCs w:val="22"/>
        </w:rPr>
        <w:t xml:space="preserve">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E5716B">
        <w:rPr>
          <w:sz w:val="22"/>
          <w:szCs w:val="22"/>
        </w:rPr>
        <w:t>.</w:t>
      </w:r>
    </w:p>
    <w:p w:rsidR="006D50C7" w:rsidRPr="00E5716B" w:rsidRDefault="00E5716B" w:rsidP="00A43704">
      <w:pPr>
        <w:pStyle w:val="Recuodecorpodetexto"/>
        <w:numPr>
          <w:ilvl w:val="2"/>
          <w:numId w:val="50"/>
        </w:numPr>
        <w:spacing w:before="240"/>
        <w:rPr>
          <w:sz w:val="22"/>
          <w:szCs w:val="22"/>
        </w:rPr>
      </w:pPr>
      <w:r w:rsidRPr="00E5716B">
        <w:rPr>
          <w:sz w:val="22"/>
          <w:szCs w:val="22"/>
        </w:rPr>
        <w:lastRenderedPageBreak/>
        <w:t xml:space="preserve">É de inteira responsabilidade da licitante a verificação "in loco" das dificuldades e dimensionamento dos dados necessários à apresentação da </w:t>
      </w:r>
      <w:r>
        <w:rPr>
          <w:sz w:val="22"/>
          <w:szCs w:val="22"/>
        </w:rPr>
        <w:t>p</w:t>
      </w:r>
      <w:r w:rsidRPr="00E5716B">
        <w:rPr>
          <w:sz w:val="22"/>
          <w:szCs w:val="22"/>
        </w:rPr>
        <w:t>roposta. A não verificação dessas dificuldades não poderá ser avocada no desenrolar dos trabalhos como fonte de alteração dos termos contratuais que venham a ser estabelecidos</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Os custos de visita aos locais das obras/serviços/fornecimentos correrão por exclusiva conta da licitante</w:t>
      </w:r>
      <w:r w:rsidR="00400B30" w:rsidRPr="00E5716B">
        <w:rPr>
          <w:sz w:val="22"/>
          <w:szCs w:val="22"/>
        </w:rPr>
        <w:t>.</w:t>
      </w:r>
    </w:p>
    <w:p w:rsidR="00400B30" w:rsidRPr="00E5716B" w:rsidRDefault="00E5716B" w:rsidP="00A43704">
      <w:pPr>
        <w:pStyle w:val="Recuodecorpodetexto"/>
        <w:numPr>
          <w:ilvl w:val="2"/>
          <w:numId w:val="50"/>
        </w:numPr>
        <w:spacing w:before="240"/>
        <w:rPr>
          <w:sz w:val="22"/>
          <w:szCs w:val="22"/>
        </w:rPr>
      </w:pPr>
      <w:r w:rsidRPr="00E5716B">
        <w:rPr>
          <w:sz w:val="22"/>
          <w:szCs w:val="22"/>
        </w:rPr>
        <w:t xml:space="preserve">É necessária a apresentação de Declaração de visita do local pela própria licitante de que visitou o local onde serão executadas as obras/serviços/fornecimentos, de que se inteirou dos dados indispensáveis à apresentação da proposta, e que os preços a serem propostos cobrirão quaisquer despesas que incidam ou venham a incidir sobre a execução das obras/serviços/fornecimentos, nos termos do anexo IV deste edital, assinada pelo(s) o(s) </w:t>
      </w:r>
      <w:proofErr w:type="gramStart"/>
      <w:r w:rsidRPr="00E5716B">
        <w:rPr>
          <w:sz w:val="22"/>
          <w:szCs w:val="22"/>
        </w:rPr>
        <w:t>Responsável(</w:t>
      </w:r>
      <w:proofErr w:type="gramEnd"/>
      <w:r w:rsidRPr="00E5716B">
        <w:rPr>
          <w:sz w:val="22"/>
          <w:szCs w:val="22"/>
        </w:rPr>
        <w:t>is) Técnico(s) ou Representante Legal</w:t>
      </w:r>
      <w:r w:rsidR="00400B30" w:rsidRPr="00E5716B">
        <w:rPr>
          <w:sz w:val="22"/>
          <w:szCs w:val="22"/>
        </w:rPr>
        <w:t>.</w:t>
      </w:r>
    </w:p>
    <w:p w:rsidR="00855F23" w:rsidRPr="00E5716B" w:rsidRDefault="00E5716B" w:rsidP="00A43704">
      <w:pPr>
        <w:pStyle w:val="Recuodecorpodetexto"/>
        <w:numPr>
          <w:ilvl w:val="2"/>
          <w:numId w:val="50"/>
        </w:numPr>
        <w:spacing w:before="240"/>
        <w:rPr>
          <w:sz w:val="22"/>
          <w:szCs w:val="22"/>
        </w:rPr>
      </w:pPr>
      <w:r w:rsidRPr="00E5716B">
        <w:rPr>
          <w:sz w:val="22"/>
          <w:szCs w:val="22"/>
        </w:rPr>
        <w:t>Para informações sobre os locais considerados para a execução das obras/serviços/fornecimentos, deverá ser contactada a Gerência Regional de Empreendimentos de Irrigação da CODEVASF -2ª SR/GRI, em Bom Jesus da Lapa, Estado da Bahia, Telefone (77) 3481-8048, Fax (77) 3481-4025 e Escritório de Apoio Técnico de Irecê – 2º/EIR</w:t>
      </w:r>
      <w:r>
        <w:rPr>
          <w:sz w:val="22"/>
          <w:szCs w:val="22"/>
        </w:rPr>
        <w:t>, telefone (74) 3461-3648</w:t>
      </w:r>
      <w:r w:rsidR="00855F23" w:rsidRPr="00E5716B">
        <w:rPr>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8703E5"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Não será permitida a subcontratação parcial ou total do objeto, nem a participação de empresas em forma de consórcio</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E5716B" w:rsidRPr="00570DB9" w:rsidRDefault="00E5716B" w:rsidP="00E5716B">
      <w:pPr>
        <w:pStyle w:val="Recuodecorpodetexto"/>
        <w:spacing w:before="240"/>
        <w:ind w:left="851" w:firstLine="0"/>
        <w:rPr>
          <w:sz w:val="22"/>
          <w:szCs w:val="24"/>
        </w:rPr>
      </w:pPr>
    </w:p>
    <w:p w:rsidR="006D50C7" w:rsidRPr="00570DB9" w:rsidRDefault="00B668AE" w:rsidP="00A43704">
      <w:pPr>
        <w:pStyle w:val="Recuodecorpodetexto"/>
        <w:numPr>
          <w:ilvl w:val="2"/>
          <w:numId w:val="53"/>
        </w:numPr>
        <w:spacing w:before="240"/>
        <w:rPr>
          <w:sz w:val="22"/>
          <w:szCs w:val="24"/>
        </w:rPr>
      </w:pPr>
      <w:r w:rsidRPr="00570DB9">
        <w:rPr>
          <w:sz w:val="22"/>
          <w:szCs w:val="24"/>
        </w:rPr>
        <w:lastRenderedPageBreak/>
        <w:t>Por documento hábil, entende-se:</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D91109">
      <w:pPr>
        <w:pStyle w:val="Default"/>
        <w:numPr>
          <w:ilvl w:val="0"/>
          <w:numId w:val="52"/>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 xml:space="preserve">Decairá do direito de impugnar os termos do edital de licitação perante a administração o licitante que não o fizer até o segundo dia útil que anteceder a abertura dos envelopes de habilitação, as </w:t>
      </w:r>
      <w:r w:rsidRPr="002A7F7F">
        <w:rPr>
          <w:sz w:val="22"/>
          <w:szCs w:val="22"/>
          <w:lang w:eastAsia="pt-BR"/>
        </w:rPr>
        <w:lastRenderedPageBreak/>
        <w:t>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E35EA8">
        <w:rPr>
          <w:sz w:val="22"/>
          <w:szCs w:val="24"/>
        </w:rPr>
        <w:t>7</w:t>
      </w:r>
      <w:r w:rsidRPr="00570DB9">
        <w:rPr>
          <w:sz w:val="22"/>
          <w:szCs w:val="24"/>
        </w:rPr>
        <w:t xml:space="preserve"> deste </w:t>
      </w:r>
      <w:r w:rsidR="00845A92">
        <w:rPr>
          <w:sz w:val="22"/>
          <w:szCs w:val="24"/>
        </w:rPr>
        <w:t>e</w:t>
      </w:r>
      <w:r w:rsidRPr="00570DB9">
        <w:rPr>
          <w:sz w:val="22"/>
          <w:szCs w:val="24"/>
        </w:rPr>
        <w:t xml:space="preserve">dital, deverá se </w:t>
      </w:r>
      <w:proofErr w:type="gramStart"/>
      <w:r w:rsidRPr="00570DB9">
        <w:rPr>
          <w:sz w:val="22"/>
          <w:szCs w:val="24"/>
        </w:rPr>
        <w:t>fazer</w:t>
      </w:r>
      <w:proofErr w:type="gramEnd"/>
      <w:r w:rsidRPr="00570DB9">
        <w:rPr>
          <w:sz w:val="22"/>
          <w:szCs w:val="24"/>
        </w:rPr>
        <w:t xml:space="preserve"> pela apresentação de cópia do ato de sua investidura, nas modalidades previstas no subitem 2.</w:t>
      </w:r>
      <w:r w:rsidR="00E35EA8">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 xml:space="preserve">Em invólucro fechado, que receberá a denominação de Invólucro nº 01 (um), será apresentada a "Documentação", em 02 (duas) vias distintas de igual teor, em volumes separados, devidamente </w:t>
      </w:r>
      <w:r w:rsidRPr="00570DB9">
        <w:rPr>
          <w:sz w:val="22"/>
          <w:szCs w:val="24"/>
        </w:rPr>
        <w:lastRenderedPageBreak/>
        <w:t>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A43704">
      <w:pPr>
        <w:pStyle w:val="Recuodecorpodetexto"/>
        <w:numPr>
          <w:ilvl w:val="3"/>
          <w:numId w:val="59"/>
        </w:numPr>
        <w:spacing w:before="240"/>
        <w:rPr>
          <w:b/>
          <w:sz w:val="22"/>
          <w:szCs w:val="22"/>
        </w:rPr>
      </w:pPr>
      <w:r>
        <w:rPr>
          <w:b/>
          <w:sz w:val="22"/>
          <w:szCs w:val="22"/>
        </w:rPr>
        <w:t>Qualificação Técnica</w:t>
      </w:r>
      <w:r w:rsidR="009D0B9E">
        <w:rPr>
          <w:b/>
          <w:sz w:val="22"/>
          <w:szCs w:val="22"/>
        </w:rPr>
        <w:t xml:space="preserve"> </w:t>
      </w:r>
    </w:p>
    <w:p w:rsidR="004E4387"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Inscrição ou registro da licitante junto ao CREA – Conselho Regional de Engenharia e Agronomia, competente da região a que estiver vinculada a licitante, que comprove atividade relacionada com o objeto</w:t>
      </w:r>
      <w:r w:rsidR="004E4387" w:rsidRPr="00E35EA8">
        <w:rPr>
          <w:rFonts w:ascii="Times New Roman" w:hAnsi="Times New Roman"/>
          <w:sz w:val="22"/>
          <w:szCs w:val="22"/>
        </w:rPr>
        <w:t>.</w:t>
      </w:r>
    </w:p>
    <w:p w:rsidR="000D7139"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Declaração de visita do local onde serão executadas as obras</w:t>
      </w:r>
      <w:r>
        <w:rPr>
          <w:rFonts w:ascii="Times New Roman" w:hAnsi="Times New Roman"/>
          <w:sz w:val="22"/>
          <w:szCs w:val="22"/>
        </w:rPr>
        <w:t>/</w:t>
      </w:r>
      <w:r w:rsidRPr="00E35EA8">
        <w:rPr>
          <w:rFonts w:ascii="Times New Roman" w:hAnsi="Times New Roman"/>
          <w:sz w:val="22"/>
          <w:szCs w:val="22"/>
        </w:rPr>
        <w:t>serviços</w:t>
      </w:r>
      <w:r>
        <w:rPr>
          <w:rFonts w:ascii="Times New Roman" w:hAnsi="Times New Roman"/>
          <w:sz w:val="22"/>
          <w:szCs w:val="22"/>
        </w:rPr>
        <w:t>/</w:t>
      </w:r>
      <w:r w:rsidRPr="00E35EA8">
        <w:rPr>
          <w:rFonts w:ascii="Times New Roman" w:hAnsi="Times New Roman"/>
          <w:sz w:val="22"/>
          <w:szCs w:val="22"/>
        </w:rPr>
        <w:t xml:space="preserve">fornecimentos, emitida pela própria licitante, nos termos </w:t>
      </w:r>
      <w:r w:rsidRPr="00E5716B">
        <w:rPr>
          <w:rFonts w:ascii="Times New Roman" w:hAnsi="Times New Roman"/>
          <w:sz w:val="22"/>
          <w:szCs w:val="22"/>
        </w:rPr>
        <w:t xml:space="preserve">do </w:t>
      </w:r>
      <w:r w:rsidR="00E5716B" w:rsidRPr="00E5716B">
        <w:rPr>
          <w:rFonts w:ascii="Times New Roman" w:hAnsi="Times New Roman"/>
          <w:sz w:val="22"/>
          <w:szCs w:val="22"/>
        </w:rPr>
        <w:t>subitem 2.5</w:t>
      </w:r>
      <w:r w:rsidRPr="00E5716B">
        <w:rPr>
          <w:rFonts w:ascii="Times New Roman" w:hAnsi="Times New Roman"/>
          <w:sz w:val="22"/>
          <w:szCs w:val="22"/>
        </w:rPr>
        <w:t xml:space="preserve"> deste edital,</w:t>
      </w:r>
      <w:r w:rsidRPr="00E35EA8">
        <w:rPr>
          <w:rFonts w:ascii="Times New Roman" w:hAnsi="Times New Roman"/>
          <w:sz w:val="22"/>
          <w:szCs w:val="22"/>
        </w:rPr>
        <w:t xml:space="preserve"> assinada pelo(s) o(s) Responsável (is) Técnico(s) ou Representante Legal</w:t>
      </w:r>
      <w:r w:rsidR="00F929A9" w:rsidRPr="00E35EA8">
        <w:rPr>
          <w:rFonts w:ascii="Times New Roman" w:hAnsi="Times New Roman"/>
          <w:sz w:val="22"/>
          <w:szCs w:val="22"/>
        </w:rPr>
        <w:t>.</w:t>
      </w:r>
    </w:p>
    <w:p w:rsidR="00752AB8" w:rsidRPr="00E35EA8" w:rsidRDefault="00E35EA8"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E35EA8">
        <w:rPr>
          <w:rFonts w:ascii="Times New Roman" w:hAnsi="Times New Roman"/>
          <w:sz w:val="22"/>
          <w:szCs w:val="22"/>
        </w:rPr>
        <w:t xml:space="preserve">Atestado(s) de capacidade técnica, em nome da empresa, expedido por pessoas jurídicas de direito público ou privado, devidamente registrado no CREA da região onde </w:t>
      </w:r>
      <w:r>
        <w:rPr>
          <w:rFonts w:ascii="Times New Roman" w:hAnsi="Times New Roman"/>
          <w:sz w:val="22"/>
          <w:szCs w:val="22"/>
        </w:rPr>
        <w:t>a</w:t>
      </w:r>
      <w:r w:rsidRPr="00E35EA8">
        <w:rPr>
          <w:rFonts w:ascii="Times New Roman" w:hAnsi="Times New Roman"/>
          <w:sz w:val="22"/>
          <w:szCs w:val="22"/>
        </w:rPr>
        <w:t xml:space="preserve">s </w:t>
      </w:r>
      <w:r>
        <w:rPr>
          <w:rFonts w:ascii="Times New Roman" w:hAnsi="Times New Roman"/>
          <w:sz w:val="22"/>
          <w:szCs w:val="22"/>
        </w:rPr>
        <w:t>obras/</w:t>
      </w:r>
      <w:r w:rsidRPr="00E35EA8">
        <w:rPr>
          <w:rFonts w:ascii="Times New Roman" w:hAnsi="Times New Roman"/>
          <w:sz w:val="22"/>
          <w:szCs w:val="22"/>
        </w:rPr>
        <w:t>serviços</w:t>
      </w:r>
      <w:r>
        <w:rPr>
          <w:rFonts w:ascii="Times New Roman" w:hAnsi="Times New Roman"/>
          <w:sz w:val="22"/>
          <w:szCs w:val="22"/>
        </w:rPr>
        <w:t>/fornecimentos</w:t>
      </w:r>
      <w:r w:rsidRPr="00E35EA8">
        <w:rPr>
          <w:rFonts w:ascii="Times New Roman" w:hAnsi="Times New Roman"/>
          <w:sz w:val="22"/>
          <w:szCs w:val="22"/>
        </w:rPr>
        <w:t xml:space="preserve"> foram executados, acompanhado(s) da(s) respectiva(s) Certidão</w:t>
      </w:r>
      <w:r>
        <w:rPr>
          <w:rFonts w:ascii="Times New Roman" w:hAnsi="Times New Roman"/>
          <w:sz w:val="22"/>
          <w:szCs w:val="22"/>
        </w:rPr>
        <w:t xml:space="preserve"> </w:t>
      </w:r>
      <w:r w:rsidRPr="00E35EA8">
        <w:rPr>
          <w:rFonts w:ascii="Times New Roman" w:hAnsi="Times New Roman"/>
          <w:sz w:val="22"/>
          <w:szCs w:val="22"/>
        </w:rPr>
        <w:t>(</w:t>
      </w:r>
      <w:proofErr w:type="spellStart"/>
      <w:r w:rsidRPr="00E35EA8">
        <w:rPr>
          <w:rFonts w:ascii="Times New Roman" w:hAnsi="Times New Roman"/>
          <w:sz w:val="22"/>
          <w:szCs w:val="22"/>
        </w:rPr>
        <w:t>ões</w:t>
      </w:r>
      <w:proofErr w:type="spellEnd"/>
      <w:r w:rsidRPr="00E35EA8">
        <w:rPr>
          <w:rFonts w:ascii="Times New Roman" w:hAnsi="Times New Roman"/>
          <w:sz w:val="22"/>
          <w:szCs w:val="22"/>
        </w:rPr>
        <w:t>) de Acervo Técnico – CAT ou Registro de Responsabilidade Técnica - RRT, expedida(s) por estes Conselhos, que comprovem que a licitante tenha executado serviços similares de porte e complexidade ao objeto desta licitação</w:t>
      </w:r>
      <w:r w:rsidR="004E4387" w:rsidRPr="00E35EA8">
        <w:rPr>
          <w:rFonts w:ascii="Times New Roman" w:hAnsi="Times New Roman"/>
          <w:sz w:val="22"/>
          <w:szCs w:val="22"/>
        </w:rPr>
        <w:t>:</w:t>
      </w:r>
    </w:p>
    <w:p w:rsidR="0050156E" w:rsidRPr="009D0B9E" w:rsidRDefault="006D50C7" w:rsidP="00C66F04">
      <w:pPr>
        <w:tabs>
          <w:tab w:val="left" w:pos="1701"/>
        </w:tabs>
        <w:spacing w:before="120" w:after="120"/>
        <w:ind w:left="1701" w:hanging="426"/>
        <w:jc w:val="both"/>
        <w:rPr>
          <w:sz w:val="22"/>
          <w:szCs w:val="22"/>
          <w:vertAlign w:val="baseline"/>
        </w:rPr>
      </w:pPr>
      <w:proofErr w:type="gramStart"/>
      <w:r w:rsidRPr="009D0B9E">
        <w:rPr>
          <w:sz w:val="22"/>
          <w:szCs w:val="22"/>
          <w:vertAlign w:val="baseline"/>
        </w:rPr>
        <w:t>c</w:t>
      </w:r>
      <w:r w:rsidR="00FD3D65" w:rsidRPr="009D0B9E">
        <w:rPr>
          <w:sz w:val="22"/>
          <w:szCs w:val="22"/>
          <w:vertAlign w:val="baseline"/>
        </w:rPr>
        <w:t>.</w:t>
      </w:r>
      <w:proofErr w:type="gramEnd"/>
      <w:r w:rsidRPr="009D0B9E">
        <w:rPr>
          <w:sz w:val="22"/>
          <w:szCs w:val="22"/>
          <w:vertAlign w:val="baseline"/>
        </w:rPr>
        <w:t>1</w:t>
      </w:r>
      <w:r w:rsidRPr="00E35EA8">
        <w:rPr>
          <w:sz w:val="22"/>
          <w:szCs w:val="22"/>
          <w:vertAlign w:val="baseline"/>
        </w:rPr>
        <w:t>)</w:t>
      </w:r>
      <w:r w:rsidR="001D2303" w:rsidRPr="00E35EA8">
        <w:rPr>
          <w:sz w:val="22"/>
          <w:szCs w:val="22"/>
          <w:vertAlign w:val="baseline"/>
        </w:rPr>
        <w:t xml:space="preserve"> </w:t>
      </w:r>
      <w:r w:rsidR="00E35EA8" w:rsidRPr="00E35EA8">
        <w:rPr>
          <w:sz w:val="22"/>
          <w:szCs w:val="22"/>
          <w:vertAlign w:val="baseline"/>
        </w:rPr>
        <w:t>Definem-se como serviços similares, que contenham:</w:t>
      </w:r>
      <w:r w:rsidR="00E35EA8" w:rsidRPr="00E35EA8">
        <w:rPr>
          <w:b/>
          <w:sz w:val="22"/>
          <w:szCs w:val="22"/>
          <w:vertAlign w:val="baseline"/>
        </w:rPr>
        <w:t xml:space="preserve"> </w:t>
      </w:r>
      <w:r w:rsidR="00E35EA8" w:rsidRPr="00E35EA8">
        <w:rPr>
          <w:b/>
          <w:i/>
          <w:sz w:val="22"/>
          <w:szCs w:val="22"/>
          <w:vertAlign w:val="baseline"/>
        </w:rPr>
        <w:t>Desmatamento, Preparo, correção e limpeza do solo</w:t>
      </w:r>
      <w:r w:rsidR="00300FEB" w:rsidRPr="00E35EA8">
        <w:rPr>
          <w:sz w:val="22"/>
          <w:szCs w:val="22"/>
          <w:vertAlign w:val="baseline"/>
        </w:rPr>
        <w:t>;</w:t>
      </w:r>
    </w:p>
    <w:p w:rsidR="006D50C7" w:rsidRDefault="0018622E" w:rsidP="00C66F04">
      <w:pPr>
        <w:pStyle w:val="Recuodecorpodetexto2"/>
        <w:tabs>
          <w:tab w:val="left" w:pos="1701"/>
        </w:tabs>
        <w:spacing w:before="120" w:after="120" w:line="240" w:lineRule="auto"/>
        <w:ind w:left="1701" w:hanging="426"/>
        <w:rPr>
          <w:sz w:val="22"/>
          <w:szCs w:val="22"/>
        </w:rPr>
      </w:pPr>
      <w:proofErr w:type="gramStart"/>
      <w:r w:rsidRPr="009D0B9E">
        <w:rPr>
          <w:sz w:val="22"/>
          <w:szCs w:val="22"/>
        </w:rPr>
        <w:t>c</w:t>
      </w:r>
      <w:r w:rsidR="00FD3D65" w:rsidRPr="009D0B9E">
        <w:rPr>
          <w:sz w:val="22"/>
          <w:szCs w:val="22"/>
        </w:rPr>
        <w:t>.</w:t>
      </w:r>
      <w:proofErr w:type="gramEnd"/>
      <w:r w:rsidR="00BF7B0E" w:rsidRPr="009D0B9E">
        <w:rPr>
          <w:sz w:val="22"/>
          <w:szCs w:val="22"/>
        </w:rPr>
        <w:t>2</w:t>
      </w:r>
      <w:r w:rsidRPr="009D0B9E">
        <w:rPr>
          <w:sz w:val="22"/>
          <w:szCs w:val="22"/>
        </w:rPr>
        <w:t xml:space="preserve">) </w:t>
      </w:r>
      <w:r w:rsidR="00E35EA8" w:rsidRPr="000F6375">
        <w:rPr>
          <w:sz w:val="22"/>
          <w:szCs w:val="22"/>
        </w:rPr>
        <w:t xml:space="preserve">Definem-se como obras de porte e complexidade similares àquelas que apresentam grandezas e características técnicas semelhantes às descritas na Composição de Custos – Anexo I, parte integrante deste </w:t>
      </w:r>
      <w:r w:rsidR="00E35EA8">
        <w:rPr>
          <w:sz w:val="22"/>
          <w:szCs w:val="22"/>
        </w:rPr>
        <w:t>edital</w:t>
      </w:r>
      <w:r w:rsidR="00FD3D65" w:rsidRPr="009D0B9E">
        <w:rPr>
          <w:sz w:val="22"/>
          <w:szCs w:val="22"/>
        </w:rPr>
        <w:t>;</w:t>
      </w:r>
    </w:p>
    <w:p w:rsidR="00E35EA8" w:rsidRDefault="00E35EA8" w:rsidP="00C66F04">
      <w:pPr>
        <w:pStyle w:val="Recuodecorpodetexto2"/>
        <w:tabs>
          <w:tab w:val="left" w:pos="1701"/>
        </w:tabs>
        <w:spacing w:before="120" w:after="120" w:line="240" w:lineRule="auto"/>
        <w:ind w:left="1701" w:hanging="426"/>
        <w:rPr>
          <w:sz w:val="22"/>
          <w:szCs w:val="22"/>
        </w:rPr>
      </w:pPr>
      <w:proofErr w:type="gramStart"/>
      <w:r>
        <w:rPr>
          <w:sz w:val="22"/>
          <w:szCs w:val="22"/>
        </w:rPr>
        <w:t>c.</w:t>
      </w:r>
      <w:proofErr w:type="gramEnd"/>
      <w:r>
        <w:rPr>
          <w:sz w:val="22"/>
          <w:szCs w:val="22"/>
        </w:rPr>
        <w:t xml:space="preserve">3) </w:t>
      </w:r>
      <w:r w:rsidRPr="000F6375">
        <w:rPr>
          <w:sz w:val="22"/>
          <w:szCs w:val="22"/>
        </w:rPr>
        <w:t>Deverá (</w:t>
      </w:r>
      <w:proofErr w:type="spellStart"/>
      <w:r w:rsidRPr="000F6375">
        <w:rPr>
          <w:sz w:val="22"/>
          <w:szCs w:val="22"/>
        </w:rPr>
        <w:t>ão</w:t>
      </w:r>
      <w:proofErr w:type="spellEnd"/>
      <w:r w:rsidRPr="000F6375">
        <w:rPr>
          <w:sz w:val="22"/>
          <w:szCs w:val="22"/>
        </w:rPr>
        <w:t>) constar do(s) atestado(s) ou da(s) certidão (</w:t>
      </w:r>
      <w:proofErr w:type="spellStart"/>
      <w:r w:rsidRPr="000F6375">
        <w:rPr>
          <w:sz w:val="22"/>
          <w:szCs w:val="22"/>
        </w:rPr>
        <w:t>ões</w:t>
      </w:r>
      <w:proofErr w:type="spellEnd"/>
      <w:r w:rsidRPr="000F6375">
        <w:rPr>
          <w:sz w:val="22"/>
          <w:szCs w:val="22"/>
        </w:rPr>
        <w:t>)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r>
        <w:rPr>
          <w:sz w:val="22"/>
          <w:szCs w:val="22"/>
        </w:rPr>
        <w:t>;</w:t>
      </w:r>
    </w:p>
    <w:p w:rsidR="00E35EA8" w:rsidRPr="009D0B9E" w:rsidRDefault="00E35EA8" w:rsidP="00C66F04">
      <w:pPr>
        <w:pStyle w:val="Recuodecorpodetexto2"/>
        <w:tabs>
          <w:tab w:val="left" w:pos="1701"/>
        </w:tabs>
        <w:spacing w:before="120" w:after="120" w:line="240" w:lineRule="auto"/>
        <w:ind w:left="1701" w:hanging="426"/>
        <w:rPr>
          <w:sz w:val="22"/>
          <w:szCs w:val="22"/>
        </w:rPr>
      </w:pPr>
      <w:proofErr w:type="gramStart"/>
      <w:r>
        <w:rPr>
          <w:sz w:val="22"/>
          <w:szCs w:val="22"/>
        </w:rPr>
        <w:t>c.</w:t>
      </w:r>
      <w:proofErr w:type="gramEnd"/>
      <w:r>
        <w:rPr>
          <w:sz w:val="22"/>
          <w:szCs w:val="22"/>
        </w:rPr>
        <w:t xml:space="preserve">4) </w:t>
      </w:r>
      <w:r w:rsidRPr="000F6375">
        <w:rPr>
          <w:sz w:val="22"/>
          <w:szCs w:val="22"/>
        </w:rPr>
        <w:t>Comprovação de que a licitante possui em seu quadro permanente, na data da entrega da proposta, profissional habilitado no campo da engenharia, detentor de atestado de responsabilidade técnica, e devidamente registrado no CREA, acompanhado da respectiva Certidão de Acervo Técnico – CAT ou Registro de Responsabilidade Técnica - RRT, expedida por estes Conselhos, que comprove ter o profissional executado serviço relativo à atividade agrícolas</w:t>
      </w:r>
      <w:r w:rsidRPr="000F6375">
        <w:rPr>
          <w:color w:val="FF0000"/>
          <w:sz w:val="22"/>
          <w:szCs w:val="22"/>
        </w:rPr>
        <w:t xml:space="preserve"> </w:t>
      </w:r>
      <w:r w:rsidRPr="000F6375">
        <w:rPr>
          <w:sz w:val="22"/>
          <w:szCs w:val="22"/>
        </w:rPr>
        <w:t>em geral, ou obras similares, conforme alínea c</w:t>
      </w:r>
      <w:r>
        <w:rPr>
          <w:sz w:val="22"/>
          <w:szCs w:val="22"/>
        </w:rPr>
        <w:t>.</w:t>
      </w:r>
      <w:r w:rsidRPr="000F6375">
        <w:rPr>
          <w:sz w:val="22"/>
          <w:szCs w:val="22"/>
        </w:rPr>
        <w:t>1</w:t>
      </w:r>
      <w:r>
        <w:rPr>
          <w:sz w:val="22"/>
          <w:szCs w:val="22"/>
        </w:rPr>
        <w:t>;</w:t>
      </w:r>
    </w:p>
    <w:p w:rsidR="006D50C7" w:rsidRPr="009D0B9E" w:rsidRDefault="003A6E3D" w:rsidP="00C66F04">
      <w:pPr>
        <w:tabs>
          <w:tab w:val="left" w:pos="3120"/>
        </w:tabs>
        <w:spacing w:before="120" w:after="120"/>
        <w:ind w:left="1701" w:hanging="425"/>
        <w:jc w:val="both"/>
        <w:rPr>
          <w:sz w:val="22"/>
          <w:szCs w:val="22"/>
          <w:vertAlign w:val="baseline"/>
        </w:rPr>
      </w:pPr>
      <w:proofErr w:type="gramStart"/>
      <w:r w:rsidRPr="009D0B9E">
        <w:rPr>
          <w:sz w:val="22"/>
          <w:szCs w:val="22"/>
          <w:vertAlign w:val="baseline"/>
        </w:rPr>
        <w:t>c</w:t>
      </w:r>
      <w:r w:rsidR="00C4619A" w:rsidRPr="009D0B9E">
        <w:rPr>
          <w:sz w:val="22"/>
          <w:szCs w:val="22"/>
          <w:vertAlign w:val="baseline"/>
        </w:rPr>
        <w:t>.</w:t>
      </w:r>
      <w:proofErr w:type="gramEnd"/>
      <w:r w:rsidR="00E35EA8">
        <w:rPr>
          <w:sz w:val="22"/>
          <w:szCs w:val="22"/>
          <w:vertAlign w:val="baseline"/>
        </w:rPr>
        <w:t>5</w:t>
      </w:r>
      <w:r w:rsidR="006D50C7" w:rsidRPr="009D0B9E">
        <w:rPr>
          <w:sz w:val="22"/>
          <w:szCs w:val="22"/>
          <w:vertAlign w:val="baseline"/>
        </w:rPr>
        <w:t xml:space="preserve">) Entende-se, para fins deste </w:t>
      </w:r>
      <w:r w:rsidR="0046102E" w:rsidRPr="009D0B9E">
        <w:rPr>
          <w:sz w:val="22"/>
          <w:szCs w:val="22"/>
          <w:vertAlign w:val="baseline"/>
        </w:rPr>
        <w:t>e</w:t>
      </w:r>
      <w:r w:rsidR="006D50C7" w:rsidRPr="009D0B9E">
        <w:rPr>
          <w:sz w:val="22"/>
          <w:szCs w:val="22"/>
          <w:vertAlign w:val="baseline"/>
        </w:rPr>
        <w:t>dital, como pertencente ao quadro permanente:</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empregado;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sócio;</w:t>
      </w:r>
    </w:p>
    <w:p w:rsidR="006D50C7" w:rsidRPr="009D0B9E" w:rsidRDefault="006D50C7" w:rsidP="00C66F04">
      <w:pPr>
        <w:numPr>
          <w:ilvl w:val="1"/>
          <w:numId w:val="4"/>
        </w:numPr>
        <w:tabs>
          <w:tab w:val="clear" w:pos="2574"/>
        </w:tabs>
        <w:ind w:left="1985" w:hanging="284"/>
        <w:jc w:val="both"/>
        <w:rPr>
          <w:sz w:val="22"/>
          <w:szCs w:val="22"/>
          <w:vertAlign w:val="baseline"/>
        </w:rPr>
      </w:pPr>
      <w:r w:rsidRPr="009D0B9E">
        <w:rPr>
          <w:sz w:val="22"/>
          <w:szCs w:val="22"/>
          <w:vertAlign w:val="baseline"/>
        </w:rPr>
        <w:t>O detentor de contrato de prestação de serviço.</w:t>
      </w:r>
    </w:p>
    <w:p w:rsidR="006D50C7" w:rsidRPr="009D0B9E" w:rsidRDefault="003A6E3D" w:rsidP="00C66F04">
      <w:pPr>
        <w:tabs>
          <w:tab w:val="left" w:pos="3970"/>
        </w:tabs>
        <w:spacing w:before="120" w:after="120"/>
        <w:ind w:left="1701" w:hanging="425"/>
        <w:jc w:val="both"/>
        <w:rPr>
          <w:sz w:val="22"/>
          <w:szCs w:val="22"/>
          <w:vertAlign w:val="baseline"/>
        </w:rPr>
      </w:pPr>
      <w:proofErr w:type="gramStart"/>
      <w:r w:rsidRPr="009D0B9E">
        <w:rPr>
          <w:sz w:val="22"/>
          <w:szCs w:val="22"/>
          <w:vertAlign w:val="baseline"/>
        </w:rPr>
        <w:t>c</w:t>
      </w:r>
      <w:r w:rsidR="00C078D2" w:rsidRPr="009D0B9E">
        <w:rPr>
          <w:sz w:val="22"/>
          <w:szCs w:val="22"/>
          <w:vertAlign w:val="baseline"/>
        </w:rPr>
        <w:t>.</w:t>
      </w:r>
      <w:proofErr w:type="gramEnd"/>
      <w:r w:rsidR="00E35EA8">
        <w:rPr>
          <w:sz w:val="22"/>
          <w:szCs w:val="22"/>
          <w:vertAlign w:val="baseline"/>
        </w:rPr>
        <w:t>6</w:t>
      </w:r>
      <w:r w:rsidR="006D50C7" w:rsidRPr="009D0B9E">
        <w:rPr>
          <w:sz w:val="22"/>
          <w:szCs w:val="22"/>
          <w:vertAlign w:val="baseline"/>
        </w:rPr>
        <w:t>)</w:t>
      </w:r>
      <w:r w:rsidR="006D50C7" w:rsidRPr="009D0B9E">
        <w:rPr>
          <w:sz w:val="22"/>
          <w:szCs w:val="22"/>
          <w:vertAlign w:val="baseline"/>
        </w:rPr>
        <w:tab/>
      </w:r>
      <w:r w:rsidR="00E35EA8" w:rsidRPr="00E35EA8">
        <w:rPr>
          <w:sz w:val="22"/>
          <w:szCs w:val="22"/>
          <w:vertAlign w:val="baseline"/>
        </w:rPr>
        <w:t xml:space="preserve">A licitante deverá comprovar através da juntada de cópia de: ficha ou livro de registro de empregado ou carteira de trabalho do profissional, que comprove a condição de pertencente ao quadro da licitante, do contrato social, que demonstre a condição de sócio </w:t>
      </w:r>
      <w:r w:rsidR="00E35EA8" w:rsidRPr="00E35EA8">
        <w:rPr>
          <w:sz w:val="22"/>
          <w:szCs w:val="22"/>
          <w:vertAlign w:val="baseline"/>
        </w:rPr>
        <w:lastRenderedPageBreak/>
        <w:t xml:space="preserve">do profissional, ou do contrato de prestação de serviço, celebrado de acordo com a legislação civil comum, ou declaração de contratação futura do profissional responsável, acompanhada de anuência deste, e sua indicação para coordenar os serviços, objeto deste </w:t>
      </w:r>
      <w:r w:rsidR="00CF159A">
        <w:rPr>
          <w:sz w:val="22"/>
          <w:szCs w:val="22"/>
          <w:vertAlign w:val="baseline"/>
        </w:rPr>
        <w:t>edital</w:t>
      </w:r>
      <w:r w:rsidR="00DE54FC" w:rsidRPr="009D0B9E">
        <w:rPr>
          <w:sz w:val="22"/>
          <w:szCs w:val="22"/>
          <w:vertAlign w:val="baseline"/>
        </w:rPr>
        <w:t>;</w:t>
      </w:r>
    </w:p>
    <w:p w:rsidR="006D50C7" w:rsidRPr="00E35EA8" w:rsidRDefault="003A6E3D" w:rsidP="00C66F04">
      <w:pPr>
        <w:tabs>
          <w:tab w:val="left" w:pos="3970"/>
        </w:tabs>
        <w:spacing w:before="120" w:after="120"/>
        <w:ind w:left="1701" w:hanging="425"/>
        <w:jc w:val="both"/>
        <w:rPr>
          <w:sz w:val="22"/>
          <w:szCs w:val="22"/>
          <w:vertAlign w:val="baseline"/>
        </w:rPr>
      </w:pPr>
      <w:proofErr w:type="gramStart"/>
      <w:r w:rsidRPr="009D0B9E">
        <w:rPr>
          <w:sz w:val="22"/>
          <w:szCs w:val="22"/>
          <w:vertAlign w:val="baseline"/>
        </w:rPr>
        <w:t>c</w:t>
      </w:r>
      <w:r w:rsidR="00C078D2" w:rsidRPr="009D0B9E">
        <w:rPr>
          <w:sz w:val="22"/>
          <w:szCs w:val="22"/>
          <w:vertAlign w:val="baseline"/>
        </w:rPr>
        <w:t>.</w:t>
      </w:r>
      <w:proofErr w:type="gramEnd"/>
      <w:r w:rsidR="00E35EA8">
        <w:rPr>
          <w:sz w:val="22"/>
          <w:szCs w:val="22"/>
          <w:vertAlign w:val="baseline"/>
        </w:rPr>
        <w:t>7</w:t>
      </w:r>
      <w:r w:rsidR="006D50C7" w:rsidRPr="009D0B9E">
        <w:rPr>
          <w:sz w:val="22"/>
          <w:szCs w:val="22"/>
          <w:vertAlign w:val="baseline"/>
        </w:rPr>
        <w:t>)</w:t>
      </w:r>
      <w:r w:rsidR="006D50C7" w:rsidRPr="009D0B9E">
        <w:rPr>
          <w:sz w:val="22"/>
          <w:szCs w:val="22"/>
          <w:vertAlign w:val="baseline"/>
        </w:rPr>
        <w:tab/>
      </w:r>
      <w:r w:rsidR="00E35EA8" w:rsidRPr="00E35EA8">
        <w:rPr>
          <w:sz w:val="22"/>
          <w:szCs w:val="22"/>
          <w:vertAlign w:val="baseline"/>
        </w:rPr>
        <w:t>Quando se tratar de dirigente ou sócio da licitante tal comprovação será através do ato constitutivo da mesma</w:t>
      </w:r>
      <w:r w:rsidR="00DE54FC" w:rsidRPr="00E35EA8">
        <w:rPr>
          <w:sz w:val="22"/>
          <w:szCs w:val="22"/>
          <w:vertAlign w:val="baseline"/>
        </w:rPr>
        <w:t>;</w:t>
      </w:r>
    </w:p>
    <w:p w:rsidR="00F54449" w:rsidRPr="009D0B9E" w:rsidRDefault="003A6E3D" w:rsidP="00C66F04">
      <w:pPr>
        <w:tabs>
          <w:tab w:val="left" w:pos="3970"/>
        </w:tabs>
        <w:spacing w:before="120" w:after="120"/>
        <w:ind w:left="1701" w:hanging="425"/>
        <w:jc w:val="both"/>
        <w:rPr>
          <w:sz w:val="22"/>
          <w:szCs w:val="22"/>
          <w:vertAlign w:val="baseline"/>
        </w:rPr>
      </w:pPr>
      <w:proofErr w:type="gramStart"/>
      <w:r w:rsidRPr="00E35EA8">
        <w:rPr>
          <w:sz w:val="22"/>
          <w:szCs w:val="22"/>
          <w:vertAlign w:val="baseline"/>
        </w:rPr>
        <w:t>c</w:t>
      </w:r>
      <w:r w:rsidR="00C078D2" w:rsidRPr="00E35EA8">
        <w:rPr>
          <w:sz w:val="22"/>
          <w:szCs w:val="22"/>
          <w:vertAlign w:val="baseline"/>
        </w:rPr>
        <w:t>.</w:t>
      </w:r>
      <w:proofErr w:type="gramEnd"/>
      <w:r w:rsidR="00E35EA8">
        <w:rPr>
          <w:sz w:val="22"/>
          <w:szCs w:val="22"/>
          <w:vertAlign w:val="baseline"/>
        </w:rPr>
        <w:t>8</w:t>
      </w:r>
      <w:r w:rsidR="006D50C7" w:rsidRPr="00E35EA8">
        <w:rPr>
          <w:sz w:val="22"/>
          <w:szCs w:val="22"/>
          <w:vertAlign w:val="baseline"/>
        </w:rPr>
        <w:t>)</w:t>
      </w:r>
      <w:r w:rsidR="006D50C7" w:rsidRPr="00E35EA8">
        <w:rPr>
          <w:sz w:val="22"/>
          <w:szCs w:val="22"/>
          <w:vertAlign w:val="baseline"/>
        </w:rPr>
        <w:tab/>
      </w:r>
      <w:r w:rsidR="00E35EA8" w:rsidRPr="00E35EA8">
        <w:rPr>
          <w:sz w:val="22"/>
          <w:szCs w:val="22"/>
          <w:vertAlign w:val="baseline"/>
        </w:rPr>
        <w:t>No caso de duas ou mais licitantes apresentarem atestados de um mesmo profissional como</w:t>
      </w:r>
      <w:r w:rsidR="00E35EA8">
        <w:rPr>
          <w:sz w:val="22"/>
          <w:szCs w:val="22"/>
          <w:vertAlign w:val="baseline"/>
        </w:rPr>
        <w:t xml:space="preserve"> </w:t>
      </w:r>
      <w:r w:rsidR="00E35EA8" w:rsidRPr="00E35EA8">
        <w:rPr>
          <w:sz w:val="22"/>
          <w:szCs w:val="22"/>
          <w:vertAlign w:val="baseline"/>
        </w:rPr>
        <w:t>responsável técnico, como comprovação de qualificação técnica, ambas serão inabilitadas</w:t>
      </w:r>
      <w:r w:rsidR="00373A7B" w:rsidRPr="009D0B9E">
        <w:rPr>
          <w:sz w:val="22"/>
          <w:szCs w:val="22"/>
          <w:vertAlign w:val="baseline"/>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4268B6" w:rsidRPr="008703E5" w:rsidRDefault="008703E5"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8703E5">
        <w:rPr>
          <w:rFonts w:ascii="Times New Roman" w:hAnsi="Times New Roman"/>
          <w:sz w:val="22"/>
          <w:szCs w:val="22"/>
        </w:rPr>
        <w:t xml:space="preserve">As licitantes deverão comprovar, sob pena de inabilitação, o capital social mínimo de 10 % do valor global orçado pela CODEVASF, até a data de apresentação das propostas, </w:t>
      </w:r>
      <w:r w:rsidR="00CF159A" w:rsidRPr="008703E5">
        <w:rPr>
          <w:rFonts w:ascii="Times New Roman" w:hAnsi="Times New Roman"/>
          <w:sz w:val="22"/>
          <w:szCs w:val="22"/>
        </w:rPr>
        <w:t>ou seja,</w:t>
      </w:r>
      <w:r w:rsidRPr="008703E5">
        <w:rPr>
          <w:rFonts w:ascii="Times New Roman" w:hAnsi="Times New Roman"/>
          <w:sz w:val="22"/>
          <w:szCs w:val="22"/>
        </w:rPr>
        <w:t xml:space="preserve"> no valor de </w:t>
      </w:r>
      <w:r w:rsidRPr="008703E5">
        <w:rPr>
          <w:rFonts w:ascii="Times New Roman" w:hAnsi="Times New Roman"/>
          <w:b/>
          <w:sz w:val="22"/>
          <w:szCs w:val="22"/>
        </w:rPr>
        <w:t>R$ 121.533,94 (</w:t>
      </w:r>
      <w:proofErr w:type="gramStart"/>
      <w:r w:rsidRPr="008703E5">
        <w:rPr>
          <w:rFonts w:ascii="Times New Roman" w:hAnsi="Times New Roman"/>
          <w:b/>
          <w:sz w:val="22"/>
          <w:szCs w:val="22"/>
        </w:rPr>
        <w:t>cento e vinte e um mil, quinhentos e trinta e três reais e noventa e quatro centavos</w:t>
      </w:r>
      <w:proofErr w:type="gramEnd"/>
      <w:r w:rsidRPr="008703E5">
        <w:rPr>
          <w:rFonts w:ascii="Times New Roman" w:hAnsi="Times New Roman"/>
          <w:b/>
          <w:sz w:val="22"/>
          <w:szCs w:val="22"/>
        </w:rPr>
        <w:t>)</w:t>
      </w:r>
      <w:r w:rsidR="004268B6" w:rsidRPr="008703E5">
        <w:rPr>
          <w:rFonts w:ascii="Times New Roman" w:hAnsi="Times New Roman"/>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C66F04">
      <w:pPr>
        <w:tabs>
          <w:tab w:val="left" w:pos="1701"/>
        </w:tabs>
        <w:spacing w:before="120" w:after="120"/>
        <w:ind w:left="1701" w:hanging="425"/>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E1DBF" w:rsidRPr="002E1DBF" w:rsidRDefault="002E1DBF" w:rsidP="000070D9">
      <w:pPr>
        <w:pStyle w:val="Recuodecorpodetexto"/>
        <w:numPr>
          <w:ilvl w:val="0"/>
          <w:numId w:val="113"/>
        </w:numPr>
        <w:spacing w:before="240"/>
        <w:ind w:left="1276" w:hanging="425"/>
        <w:rPr>
          <w:sz w:val="22"/>
          <w:szCs w:val="24"/>
        </w:rPr>
      </w:pPr>
      <w:r w:rsidRPr="00F43B66">
        <w:rPr>
          <w:sz w:val="22"/>
          <w:szCs w:val="22"/>
        </w:rPr>
        <w:t>Disponibilidade Financeira Líquida (DFL)</w:t>
      </w:r>
      <w:r>
        <w:rPr>
          <w:sz w:val="22"/>
          <w:szCs w:val="22"/>
        </w:rPr>
        <w:t>.</w:t>
      </w:r>
    </w:p>
    <w:p w:rsidR="002E1DBF" w:rsidRDefault="002E1DBF" w:rsidP="002E1DBF">
      <w:pPr>
        <w:pStyle w:val="Recuodecorpodetexto"/>
        <w:tabs>
          <w:tab w:val="left" w:pos="1843"/>
        </w:tabs>
        <w:spacing w:before="240"/>
        <w:ind w:left="1843" w:hanging="567"/>
        <w:rPr>
          <w:sz w:val="22"/>
          <w:szCs w:val="22"/>
        </w:rPr>
      </w:pPr>
      <w:proofErr w:type="gramStart"/>
      <w:r>
        <w:rPr>
          <w:sz w:val="22"/>
          <w:szCs w:val="22"/>
        </w:rPr>
        <w:t>d.</w:t>
      </w:r>
      <w:proofErr w:type="gramEnd"/>
      <w:r>
        <w:rPr>
          <w:sz w:val="22"/>
          <w:szCs w:val="22"/>
        </w:rPr>
        <w:t xml:space="preserve">1) </w:t>
      </w:r>
      <w:r>
        <w:rPr>
          <w:sz w:val="22"/>
          <w:szCs w:val="22"/>
        </w:rPr>
        <w:tab/>
      </w:r>
      <w:r w:rsidRPr="00F43B66">
        <w:rPr>
          <w:sz w:val="22"/>
          <w:szCs w:val="22"/>
        </w:rPr>
        <w:t>A licitante deverá comprovar a Disponibilidade Financeira Líquida (DFL)</w:t>
      </w:r>
      <w:r>
        <w:rPr>
          <w:sz w:val="22"/>
          <w:szCs w:val="22"/>
        </w:rPr>
        <w:t>.</w:t>
      </w:r>
    </w:p>
    <w:p w:rsidR="002E1DBF" w:rsidRPr="002E1DBF" w:rsidRDefault="00CF159A" w:rsidP="000070D9">
      <w:pPr>
        <w:pStyle w:val="Recuodecorpodetexto"/>
        <w:numPr>
          <w:ilvl w:val="0"/>
          <w:numId w:val="114"/>
        </w:numPr>
        <w:spacing w:before="240"/>
        <w:ind w:left="2268" w:hanging="425"/>
        <w:rPr>
          <w:sz w:val="22"/>
          <w:szCs w:val="24"/>
        </w:rPr>
      </w:pPr>
      <w:r w:rsidRPr="000F6375">
        <w:rPr>
          <w:sz w:val="22"/>
          <w:szCs w:val="22"/>
        </w:rPr>
        <w:t xml:space="preserve">A licitante deverá comprovar a Disponibilidade Financeira Líquida (DFL), pois, está medirá o valor até o qual a licitante possui capacidade de contratar e deverá ser igual ou superior ao orçamento oficial elaborado pela CODEVASF, para os serviços objeto deste </w:t>
      </w:r>
      <w:r w:rsidR="003F4266" w:rsidRPr="000F6375">
        <w:rPr>
          <w:sz w:val="22"/>
          <w:szCs w:val="22"/>
        </w:rPr>
        <w:t>edital</w:t>
      </w:r>
      <w:r w:rsidRPr="000F6375">
        <w:rPr>
          <w:sz w:val="22"/>
          <w:szCs w:val="22"/>
        </w:rPr>
        <w:t xml:space="preserve">, em que estiver concorrendo, caso contrário </w:t>
      </w:r>
      <w:proofErr w:type="gramStart"/>
      <w:r w:rsidRPr="000F6375">
        <w:rPr>
          <w:sz w:val="22"/>
          <w:szCs w:val="22"/>
        </w:rPr>
        <w:t>a</w:t>
      </w:r>
      <w:proofErr w:type="gramEnd"/>
      <w:r w:rsidRPr="000F6375">
        <w:rPr>
          <w:sz w:val="22"/>
          <w:szCs w:val="22"/>
        </w:rPr>
        <w:t xml:space="preserve"> licitante será inabilitada. A fórmula de cálculo é a seguinte</w:t>
      </w:r>
      <w:r w:rsidR="002E1DBF">
        <w:rPr>
          <w:sz w:val="22"/>
          <w:szCs w:val="22"/>
        </w:rPr>
        <w:t>:</w:t>
      </w:r>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 xml:space="preserve">DFL = </w:t>
      </w:r>
      <w:proofErr w:type="gramStart"/>
      <w:r w:rsidRPr="002E1DBF">
        <w:rPr>
          <w:sz w:val="22"/>
          <w:szCs w:val="22"/>
          <w:u w:val="single"/>
          <w:vertAlign w:val="baseline"/>
        </w:rPr>
        <w:t xml:space="preserve">( </w:t>
      </w:r>
      <w:proofErr w:type="gramEnd"/>
      <w:r w:rsidRPr="002E1DBF">
        <w:rPr>
          <w:sz w:val="22"/>
          <w:szCs w:val="22"/>
          <w:u w:val="single"/>
          <w:vertAlign w:val="baseline"/>
        </w:rPr>
        <w:t xml:space="preserve">n x CFA ) – </w:t>
      </w:r>
      <w:proofErr w:type="spellStart"/>
      <w:r w:rsidRPr="002E1DBF">
        <w:rPr>
          <w:sz w:val="22"/>
          <w:szCs w:val="22"/>
          <w:u w:val="single"/>
          <w:vertAlign w:val="baseline"/>
        </w:rPr>
        <w:t>Va</w:t>
      </w:r>
      <w:proofErr w:type="spellEnd"/>
    </w:p>
    <w:p w:rsidR="002E1DBF" w:rsidRPr="002E1DBF" w:rsidRDefault="002E1DBF" w:rsidP="002E1DBF">
      <w:pPr>
        <w:pStyle w:val="PargrafodaLista"/>
        <w:ind w:left="1996"/>
        <w:jc w:val="center"/>
        <w:rPr>
          <w:sz w:val="22"/>
          <w:szCs w:val="22"/>
          <w:vertAlign w:val="baseline"/>
        </w:rPr>
      </w:pPr>
      <w:r w:rsidRPr="002E1DBF">
        <w:rPr>
          <w:sz w:val="22"/>
          <w:szCs w:val="22"/>
          <w:vertAlign w:val="baseline"/>
        </w:rPr>
        <w:t>12</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Onde:</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DFL = Disponibilidade Financeira Líquida;</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 xml:space="preserve">n = prazo em meses estipulado para a execução dos serviços objeto deste </w:t>
      </w:r>
      <w:r w:rsidR="003F4266" w:rsidRPr="002E1DBF">
        <w:rPr>
          <w:sz w:val="22"/>
          <w:szCs w:val="22"/>
          <w:vertAlign w:val="baseline"/>
        </w:rPr>
        <w:t>edital</w:t>
      </w:r>
    </w:p>
    <w:p w:rsidR="002E1DBF" w:rsidRPr="002E1DBF" w:rsidRDefault="002E1DBF" w:rsidP="00A337F4">
      <w:pPr>
        <w:pStyle w:val="PargrafodaLista"/>
        <w:ind w:left="2268"/>
        <w:jc w:val="both"/>
        <w:rPr>
          <w:sz w:val="22"/>
          <w:szCs w:val="22"/>
          <w:vertAlign w:val="baseline"/>
        </w:rPr>
      </w:pPr>
      <w:r w:rsidRPr="002E1DBF">
        <w:rPr>
          <w:sz w:val="22"/>
          <w:szCs w:val="22"/>
          <w:vertAlign w:val="baseline"/>
        </w:rPr>
        <w:t>CFA = Capacidade Financeira Anual;</w:t>
      </w:r>
    </w:p>
    <w:p w:rsidR="002E1DBF" w:rsidRPr="002E1DBF" w:rsidRDefault="002E1DBF" w:rsidP="00A337F4">
      <w:pPr>
        <w:pStyle w:val="PargrafodaLista"/>
        <w:ind w:left="2268"/>
        <w:jc w:val="both"/>
        <w:rPr>
          <w:sz w:val="22"/>
          <w:szCs w:val="22"/>
          <w:vertAlign w:val="baseline"/>
        </w:rPr>
      </w:pPr>
    </w:p>
    <w:p w:rsidR="002E1DBF" w:rsidRPr="002E1DBF" w:rsidRDefault="002E1DBF" w:rsidP="00A337F4">
      <w:pPr>
        <w:pStyle w:val="PargrafodaLista"/>
        <w:ind w:left="2268"/>
        <w:jc w:val="both"/>
        <w:rPr>
          <w:sz w:val="22"/>
          <w:szCs w:val="22"/>
          <w:vertAlign w:val="baseline"/>
        </w:rPr>
      </w:pPr>
      <w:proofErr w:type="spellStart"/>
      <w:r w:rsidRPr="002E1DBF">
        <w:rPr>
          <w:sz w:val="22"/>
          <w:szCs w:val="22"/>
          <w:vertAlign w:val="baseline"/>
        </w:rPr>
        <w:t>Va</w:t>
      </w:r>
      <w:proofErr w:type="spellEnd"/>
      <w:r w:rsidRPr="002E1DBF">
        <w:rPr>
          <w:sz w:val="22"/>
          <w:szCs w:val="22"/>
          <w:vertAlign w:val="baseline"/>
        </w:rPr>
        <w:t xml:space="preserve"> = somatório dos valores residuais dos contratos ora a cargo da licitante, calculado a partir dos saldos contratuais atualizados monetariamente para o mês da data base da proposta de preços, pelos índices setoriais de reajustamento, utilizando-se para I1 o índice do mês da data base da licitação e para I0 o índice correspondente ao mês da data da proposta de cada contrato. Os valores residuais serão apropriados “</w:t>
      </w:r>
      <w:proofErr w:type="spellStart"/>
      <w:r w:rsidRPr="002E1DBF">
        <w:rPr>
          <w:sz w:val="22"/>
          <w:szCs w:val="22"/>
          <w:vertAlign w:val="baseline"/>
        </w:rPr>
        <w:t>pro-rata</w:t>
      </w:r>
      <w:proofErr w:type="spellEnd"/>
      <w:r w:rsidRPr="002E1DBF">
        <w:rPr>
          <w:sz w:val="22"/>
          <w:szCs w:val="22"/>
          <w:vertAlign w:val="baseline"/>
        </w:rPr>
        <w:t>” aos “n” meses de execução contratual nos casos em que os prazos residuais dos contratos em andamento ultrapassarem o prazo de execução estipulado para os serviços em Licitação. Os dados contratuais relevantes serão obtidos do Quadro 01 – “RELAÇÃO DOS CONTRATOS DA EMPRESA EM EXECUÇÃO E A INICIAR”.</w:t>
      </w:r>
    </w:p>
    <w:p w:rsidR="002E1DBF" w:rsidRDefault="00A337F4" w:rsidP="000070D9">
      <w:pPr>
        <w:pStyle w:val="Recuodecorpodetexto"/>
        <w:numPr>
          <w:ilvl w:val="0"/>
          <w:numId w:val="114"/>
        </w:numPr>
        <w:spacing w:before="240"/>
        <w:ind w:left="2268" w:hanging="425"/>
        <w:rPr>
          <w:sz w:val="22"/>
          <w:szCs w:val="24"/>
        </w:rPr>
      </w:pPr>
      <w:r w:rsidRPr="00F43B66">
        <w:rPr>
          <w:sz w:val="22"/>
          <w:szCs w:val="22"/>
        </w:rPr>
        <w:t>Deverão ser preenchidos e apresentados os quadros “RELAÇÃO DOS CONTRATOS DA EMPRESA EM EXECUÇÃO E A INICIAR” (QUADRO 01) e “DEMONSTRATIVO DA DISPONIBILIDADE FINANCEIRA LÍQUIDA” (QUADRO 02)</w:t>
      </w:r>
      <w:proofErr w:type="gramStart"/>
      <w:r w:rsidRPr="00F43B66">
        <w:rPr>
          <w:sz w:val="22"/>
          <w:szCs w:val="22"/>
        </w:rPr>
        <w:t xml:space="preserve">  </w:t>
      </w:r>
      <w:proofErr w:type="gramEnd"/>
      <w:r w:rsidRPr="00F43B66">
        <w:rPr>
          <w:sz w:val="22"/>
          <w:szCs w:val="22"/>
        </w:rPr>
        <w:t xml:space="preserve">constantes </w:t>
      </w:r>
      <w:r>
        <w:rPr>
          <w:sz w:val="22"/>
          <w:szCs w:val="22"/>
        </w:rPr>
        <w:t>no</w:t>
      </w:r>
      <w:r w:rsidRPr="00F43B66">
        <w:rPr>
          <w:sz w:val="22"/>
          <w:szCs w:val="22"/>
        </w:rPr>
        <w:t xml:space="preserve"> Anexo</w:t>
      </w:r>
      <w:r>
        <w:rPr>
          <w:sz w:val="22"/>
          <w:szCs w:val="22"/>
        </w:rPr>
        <w:t xml:space="preserve"> VI.</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lastRenderedPageBreak/>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E5716B" w:rsidRDefault="008279B6" w:rsidP="002B44EF">
      <w:pPr>
        <w:pStyle w:val="Recuodecorpodetexto"/>
        <w:numPr>
          <w:ilvl w:val="3"/>
          <w:numId w:val="74"/>
        </w:numPr>
        <w:spacing w:before="240"/>
        <w:ind w:left="851" w:hanging="851"/>
        <w:rPr>
          <w:b/>
          <w:sz w:val="22"/>
          <w:szCs w:val="24"/>
        </w:rPr>
      </w:pPr>
      <w:r w:rsidRPr="00E5716B">
        <w:rPr>
          <w:sz w:val="22"/>
          <w:szCs w:val="24"/>
        </w:rPr>
        <w:t xml:space="preserve">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w:t>
      </w:r>
      <w:r w:rsidRPr="00E5716B">
        <w:rPr>
          <w:sz w:val="22"/>
          <w:szCs w:val="24"/>
        </w:rPr>
        <w:lastRenderedPageBreak/>
        <w:t>previdenciários, BDI e transportes até local da obra</w:t>
      </w:r>
      <w:r w:rsidR="00EB6E63" w:rsidRPr="00E5716B">
        <w:rPr>
          <w:sz w:val="22"/>
          <w:szCs w:val="24"/>
        </w:rPr>
        <w:t>/serviço</w:t>
      </w:r>
      <w:r w:rsidR="00B92692" w:rsidRPr="00E5716B">
        <w:rPr>
          <w:sz w:val="22"/>
          <w:szCs w:val="24"/>
        </w:rPr>
        <w:t>/fornecimento</w:t>
      </w:r>
      <w:r w:rsidRPr="00E5716B">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spellStart"/>
      <w:proofErr w:type="gramStart"/>
      <w:r w:rsidRPr="007A447F">
        <w:rPr>
          <w:rFonts w:ascii="Times New Roman" w:eastAsia="Arial Unicode MS" w:hAnsi="Times New Roman"/>
          <w:color w:val="auto"/>
          <w:sz w:val="22"/>
          <w:szCs w:val="22"/>
        </w:rPr>
        <w:t>C.N.P.</w:t>
      </w:r>
      <w:proofErr w:type="spellEnd"/>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937464" w:rsidRDefault="004B2AC1" w:rsidP="004B2AC1">
      <w:pPr>
        <w:pStyle w:val="Default"/>
        <w:spacing w:after="137"/>
        <w:ind w:left="1701" w:hanging="425"/>
        <w:jc w:val="both"/>
        <w:rPr>
          <w:rFonts w:ascii="Times New Roman" w:hAnsi="Times New Roman"/>
          <w:sz w:val="22"/>
          <w:szCs w:val="22"/>
        </w:rPr>
      </w:pPr>
      <w:proofErr w:type="gramStart"/>
      <w:r w:rsidRPr="00937464">
        <w:rPr>
          <w:rFonts w:ascii="Times New Roman" w:eastAsia="Arial Unicode MS" w:hAnsi="Times New Roman"/>
          <w:color w:val="auto"/>
          <w:sz w:val="22"/>
          <w:szCs w:val="22"/>
        </w:rPr>
        <w:t>e</w:t>
      </w:r>
      <w:proofErr w:type="gramEnd"/>
      <w:r w:rsidR="00937464">
        <w:rPr>
          <w:rFonts w:ascii="Times New Roman" w:eastAsia="Arial Unicode MS" w:hAnsi="Times New Roman"/>
          <w:color w:val="auto"/>
          <w:sz w:val="22"/>
          <w:szCs w:val="22"/>
        </w:rPr>
        <w:t>.</w:t>
      </w:r>
      <w:r w:rsidRPr="00937464">
        <w:rPr>
          <w:rFonts w:ascii="Times New Roman" w:eastAsia="Arial Unicode MS" w:hAnsi="Times New Roman"/>
          <w:color w:val="auto"/>
          <w:sz w:val="22"/>
          <w:szCs w:val="22"/>
        </w:rPr>
        <w:t xml:space="preserve">1) </w:t>
      </w:r>
      <w:r w:rsidR="00937464" w:rsidRPr="00937464">
        <w:rPr>
          <w:rFonts w:ascii="Times New Roman" w:hAnsi="Times New Roman"/>
          <w:sz w:val="22"/>
          <w:szCs w:val="22"/>
        </w:rPr>
        <w:t>No preenchimento do Quadro – Detalhamento do BDI, a licitante deverá considerar todos os impostos, taxas e tributos conforme previsto na legislação vigente, ou seja, aplicado sobre o preço de venda da obra</w:t>
      </w:r>
      <w:r w:rsidR="00937464">
        <w:rPr>
          <w:rFonts w:ascii="Times New Roman" w:hAnsi="Times New Roman"/>
          <w:sz w:val="22"/>
          <w:szCs w:val="22"/>
        </w:rPr>
        <w:t>/serviço/fornecimento</w:t>
      </w:r>
      <w:r w:rsidR="00937464" w:rsidRPr="00937464">
        <w:rPr>
          <w:rFonts w:ascii="Times New Roman" w:hAnsi="Times New Roman"/>
          <w:sz w:val="22"/>
          <w:szCs w:val="22"/>
        </w:rPr>
        <w:t>. Deverá ser considerado no BDI o ISS do município onde será executada a obra</w:t>
      </w:r>
      <w:r w:rsidR="00937464">
        <w:rPr>
          <w:rFonts w:ascii="Times New Roman" w:hAnsi="Times New Roman"/>
          <w:sz w:val="22"/>
          <w:szCs w:val="22"/>
        </w:rPr>
        <w:t>/serviço/fornecimento</w:t>
      </w:r>
      <w:r w:rsidR="00937464" w:rsidRPr="00937464">
        <w:rPr>
          <w:rFonts w:ascii="Times New Roman" w:hAnsi="Times New Roman"/>
          <w:sz w:val="22"/>
          <w:szCs w:val="22"/>
        </w:rPr>
        <w:t>;</w:t>
      </w:r>
    </w:p>
    <w:p w:rsidR="00937464" w:rsidRPr="00937464" w:rsidRDefault="00937464" w:rsidP="004B2AC1">
      <w:pPr>
        <w:pStyle w:val="Default"/>
        <w:spacing w:after="137"/>
        <w:ind w:left="1701" w:hanging="425"/>
        <w:jc w:val="both"/>
        <w:rPr>
          <w:rFonts w:ascii="Times New Roman" w:eastAsia="Arial Unicode MS" w:hAnsi="Times New Roman"/>
          <w:color w:val="auto"/>
          <w:sz w:val="22"/>
          <w:szCs w:val="22"/>
        </w:rPr>
      </w:pPr>
      <w:proofErr w:type="gramStart"/>
      <w:r w:rsidRPr="00937464">
        <w:rPr>
          <w:rFonts w:ascii="Times New Roman" w:hAnsi="Times New Roman"/>
          <w:sz w:val="22"/>
          <w:szCs w:val="22"/>
        </w:rPr>
        <w:t>e</w:t>
      </w:r>
      <w:proofErr w:type="gramEnd"/>
      <w:r>
        <w:rPr>
          <w:rFonts w:ascii="Times New Roman" w:hAnsi="Times New Roman"/>
          <w:sz w:val="22"/>
          <w:szCs w:val="22"/>
        </w:rPr>
        <w:t>.</w:t>
      </w:r>
      <w:r w:rsidRPr="00937464">
        <w:rPr>
          <w:rFonts w:ascii="Times New Roman" w:hAnsi="Times New Roman"/>
          <w:sz w:val="22"/>
          <w:szCs w:val="22"/>
        </w:rPr>
        <w:t xml:space="preserve">2) As licitantes não poderão ultrapassar o BDI de </w:t>
      </w:r>
      <w:r w:rsidRPr="00937464">
        <w:rPr>
          <w:rFonts w:ascii="Times New Roman" w:hAnsi="Times New Roman"/>
          <w:b/>
          <w:sz w:val="22"/>
          <w:szCs w:val="22"/>
        </w:rPr>
        <w:t>26,05 %.</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937464" w:rsidRDefault="00937464"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proofErr w:type="gramEnd"/>
      <w:r>
        <w:rPr>
          <w:sz w:val="22"/>
          <w:szCs w:val="24"/>
          <w:vertAlign w:val="baseline"/>
        </w:rPr>
        <w:t xml:space="preserve">2) </w:t>
      </w:r>
      <w:r w:rsidRPr="00937464">
        <w:rPr>
          <w:sz w:val="22"/>
          <w:szCs w:val="22"/>
          <w:vertAlign w:val="baseline"/>
        </w:rPr>
        <w:t xml:space="preserve">No caso de existirem itens de </w:t>
      </w:r>
      <w:r>
        <w:rPr>
          <w:sz w:val="22"/>
          <w:szCs w:val="22"/>
          <w:vertAlign w:val="baseline"/>
        </w:rPr>
        <w:t>obras/</w:t>
      </w:r>
      <w:r w:rsidRPr="00937464">
        <w:rPr>
          <w:sz w:val="22"/>
          <w:szCs w:val="22"/>
          <w:vertAlign w:val="baseline"/>
        </w:rPr>
        <w:t>serviços</w:t>
      </w:r>
      <w:r>
        <w:rPr>
          <w:sz w:val="22"/>
          <w:szCs w:val="22"/>
          <w:vertAlign w:val="baseline"/>
        </w:rPr>
        <w:t>/fornecimentos</w:t>
      </w:r>
      <w:r w:rsidRPr="00937464">
        <w:rPr>
          <w:sz w:val="22"/>
          <w:szCs w:val="22"/>
          <w:vertAlign w:val="baseline"/>
        </w:rPr>
        <w:t xml:space="preserve"> repetidos na Planilha de Orçamentação de Serviços</w:t>
      </w:r>
      <w:r w:rsidR="0058703C">
        <w:rPr>
          <w:sz w:val="22"/>
          <w:szCs w:val="22"/>
          <w:vertAlign w:val="baseline"/>
        </w:rPr>
        <w:t>/Obras/Fornecimentos</w:t>
      </w:r>
      <w:r w:rsidRPr="00937464">
        <w:rPr>
          <w:sz w:val="22"/>
          <w:szCs w:val="22"/>
          <w:vertAlign w:val="baseline"/>
        </w:rPr>
        <w:t xml:space="preserve"> será necessário apresentar apenas uma composição de preços unitários, referenciando os itens aos quais, a composição pertence, sendo necessário entregar as referidas composições na mesma ordem e com os mesmos nomes d</w:t>
      </w:r>
      <w:r w:rsidR="0058703C">
        <w:rPr>
          <w:sz w:val="22"/>
          <w:szCs w:val="22"/>
          <w:vertAlign w:val="baseline"/>
        </w:rPr>
        <w:t>a</w:t>
      </w:r>
      <w:r w:rsidRPr="00937464">
        <w:rPr>
          <w:sz w:val="22"/>
          <w:szCs w:val="22"/>
          <w:vertAlign w:val="baseline"/>
        </w:rPr>
        <w:t xml:space="preserve">s </w:t>
      </w:r>
      <w:r w:rsidR="0058703C">
        <w:rPr>
          <w:sz w:val="22"/>
          <w:szCs w:val="22"/>
          <w:vertAlign w:val="baseline"/>
        </w:rPr>
        <w:t>obras/</w:t>
      </w:r>
      <w:r w:rsidRPr="00937464">
        <w:rPr>
          <w:sz w:val="22"/>
          <w:szCs w:val="22"/>
          <w:vertAlign w:val="baseline"/>
        </w:rPr>
        <w:t>serviços</w:t>
      </w:r>
      <w:r w:rsidR="0058703C">
        <w:rPr>
          <w:sz w:val="22"/>
          <w:szCs w:val="22"/>
          <w:vertAlign w:val="baseline"/>
        </w:rPr>
        <w:t>/fornecimentos</w:t>
      </w:r>
      <w:r w:rsidRPr="00937464">
        <w:rPr>
          <w:sz w:val="22"/>
          <w:szCs w:val="22"/>
          <w:vertAlign w:val="baseline"/>
        </w:rPr>
        <w:t xml:space="preserve"> constantes das Planilhas de Orçamentação de Serviços (Planilha de Preços), devendo estar devidamente assinadas pelas respectivas empresas.</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D47BC6">
        <w:rPr>
          <w:rFonts w:ascii="Times New Roman" w:hAnsi="Times New Roman"/>
          <w:sz w:val="22"/>
          <w:szCs w:val="22"/>
        </w:rPr>
        <w:t>Cronograma Físico-Financeiro d</w:t>
      </w:r>
      <w:r w:rsidRPr="00E464D6">
        <w:rPr>
          <w:rFonts w:ascii="Times New Roman" w:hAnsi="Times New Roman"/>
          <w:sz w:val="22"/>
          <w:szCs w:val="22"/>
        </w:rPr>
        <w:t>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lastRenderedPageBreak/>
        <w:t>No detalhamento do BDI não deverá constar do item “Despesas Financeiras” a previsão de despesas relativas a dissídios</w:t>
      </w:r>
      <w:r>
        <w:rPr>
          <w:sz w:val="22"/>
          <w:szCs w:val="22"/>
        </w:rPr>
        <w:t>.</w:t>
      </w:r>
    </w:p>
    <w:p w:rsidR="00153910" w:rsidRPr="00153910" w:rsidRDefault="00937464" w:rsidP="002B44EF">
      <w:pPr>
        <w:pStyle w:val="Recuodecorpodetexto"/>
        <w:numPr>
          <w:ilvl w:val="3"/>
          <w:numId w:val="88"/>
        </w:numPr>
        <w:spacing w:before="240"/>
        <w:rPr>
          <w:sz w:val="22"/>
          <w:szCs w:val="24"/>
        </w:rPr>
      </w:pPr>
      <w:r w:rsidRPr="000F6375">
        <w:rPr>
          <w:sz w:val="22"/>
          <w:szCs w:val="22"/>
        </w:rPr>
        <w:t>Os custos de administração local deverão fazer parte da Planilha de Orçamentação (Planilha de Preços) e Planilha de Preços Unitários (composição de preços unitários), não devendo fazer parte do Detalhamento do BDI. A Proposta Financeira deverá ser datada e assinada pelo representante legal da licitante, com o valor global evidenciado em separado na 1ª folha da proposta, em algarismos e por extenso, baseado nos quantitativos dos serviços e fornecimentos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w:t>
      </w:r>
      <w:r w:rsidR="00D47BC6">
        <w:rPr>
          <w:sz w:val="22"/>
          <w:szCs w:val="22"/>
        </w:rPr>
        <w:t>/serviço/fornecimento</w:t>
      </w:r>
      <w:r w:rsidRPr="000F6375">
        <w:rPr>
          <w:sz w:val="22"/>
          <w:szCs w:val="22"/>
        </w:rPr>
        <w:t>, carga, transporte e descarga de materiais destinados ao bota-fora. No caso de omissão das referidas despesas, considerar-se-ão inclusas no valor global ofertado</w:t>
      </w:r>
      <w:r w:rsidR="00153910">
        <w:rPr>
          <w:sz w:val="22"/>
          <w:szCs w:val="22"/>
        </w:rPr>
        <w:t>.</w:t>
      </w:r>
    </w:p>
    <w:p w:rsidR="006D50C7" w:rsidRDefault="00937464" w:rsidP="002B44EF">
      <w:pPr>
        <w:pStyle w:val="Recuodecorpodetexto"/>
        <w:numPr>
          <w:ilvl w:val="3"/>
          <w:numId w:val="88"/>
        </w:numPr>
        <w:spacing w:before="240"/>
        <w:rPr>
          <w:sz w:val="22"/>
          <w:szCs w:val="24"/>
        </w:rPr>
      </w:pPr>
      <w:r w:rsidRPr="000F6375">
        <w:rPr>
          <w:sz w:val="22"/>
          <w:szCs w:val="22"/>
        </w:rPr>
        <w:t>Os custos máximos da mobilização e desmobilização de pessoal, máquinas e equipamentos e da instalação do canteiro de apoio d</w:t>
      </w:r>
      <w:r w:rsidR="00D47BC6">
        <w:rPr>
          <w:sz w:val="22"/>
          <w:szCs w:val="22"/>
        </w:rPr>
        <w:t>a</w:t>
      </w:r>
      <w:r w:rsidRPr="000F6375">
        <w:rPr>
          <w:sz w:val="22"/>
          <w:szCs w:val="22"/>
        </w:rPr>
        <w:t xml:space="preserve">s </w:t>
      </w:r>
      <w:r w:rsidR="00D47BC6">
        <w:rPr>
          <w:sz w:val="22"/>
          <w:szCs w:val="22"/>
        </w:rPr>
        <w:t>obras/</w:t>
      </w:r>
      <w:r w:rsidRPr="000F6375">
        <w:rPr>
          <w:sz w:val="22"/>
          <w:szCs w:val="22"/>
        </w:rPr>
        <w:t>serviços</w:t>
      </w:r>
      <w:r w:rsidR="00D47BC6">
        <w:rPr>
          <w:sz w:val="22"/>
          <w:szCs w:val="22"/>
        </w:rPr>
        <w:t>/fornecimentos</w:t>
      </w:r>
      <w:r w:rsidRPr="000F6375">
        <w:rPr>
          <w:sz w:val="22"/>
          <w:szCs w:val="22"/>
        </w:rPr>
        <w:t xml:space="preserve">, bem como da construção de instalações permanentes e/ou provisórias, serão aqueles constantes da planilha de preços orçados pela CODEVASF, e que integram o presente </w:t>
      </w:r>
      <w:r w:rsidR="00D47BC6">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D47BC6"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w:t>
      </w:r>
      <w:r w:rsidR="00E600CD">
        <w:rPr>
          <w:sz w:val="22"/>
          <w:szCs w:val="22"/>
        </w:rPr>
        <w:t>/fornecimentos</w:t>
      </w:r>
      <w:r w:rsidRPr="00744046">
        <w:rPr>
          <w:sz w:val="22"/>
          <w:szCs w:val="22"/>
        </w:rPr>
        <w:t>,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E5716B" w:rsidRDefault="00337C2A" w:rsidP="00A33A58">
      <w:pPr>
        <w:pStyle w:val="PargrafodaLista"/>
        <w:numPr>
          <w:ilvl w:val="1"/>
          <w:numId w:val="46"/>
        </w:numPr>
        <w:suppressAutoHyphens w:val="0"/>
        <w:spacing w:line="276" w:lineRule="auto"/>
        <w:ind w:left="851" w:hanging="851"/>
        <w:jc w:val="both"/>
        <w:rPr>
          <w:sz w:val="22"/>
          <w:szCs w:val="22"/>
          <w:vertAlign w:val="baseline"/>
        </w:rPr>
      </w:pPr>
      <w:r w:rsidRPr="00E5716B">
        <w:rPr>
          <w:sz w:val="22"/>
          <w:szCs w:val="22"/>
          <w:vertAlign w:val="baseline"/>
        </w:rPr>
        <w:t xml:space="preserve">A contratada terá um prazo máximo de </w:t>
      </w:r>
      <w:r w:rsidR="00D47BC6" w:rsidRPr="00E5716B">
        <w:rPr>
          <w:sz w:val="22"/>
          <w:szCs w:val="22"/>
          <w:vertAlign w:val="baseline"/>
        </w:rPr>
        <w:t>12</w:t>
      </w:r>
      <w:r w:rsidRPr="00E5716B">
        <w:rPr>
          <w:sz w:val="22"/>
          <w:szCs w:val="22"/>
          <w:vertAlign w:val="baseline"/>
        </w:rPr>
        <w:t>0 (</w:t>
      </w:r>
      <w:r w:rsidR="00D47BC6" w:rsidRPr="00E5716B">
        <w:rPr>
          <w:sz w:val="22"/>
          <w:szCs w:val="22"/>
          <w:vertAlign w:val="baseline"/>
        </w:rPr>
        <w:t>cento e vinte</w:t>
      </w:r>
      <w:r w:rsidRPr="00E5716B">
        <w:rPr>
          <w:sz w:val="22"/>
          <w:szCs w:val="22"/>
          <w:vertAlign w:val="baseline"/>
        </w:rPr>
        <w:t>) dias corridos para executar os serviços, contados a partir da emissão da Ordem de Serviço</w:t>
      </w:r>
      <w:r w:rsidR="006C680D" w:rsidRPr="00E5716B">
        <w:rPr>
          <w:sz w:val="22"/>
          <w:szCs w:val="22"/>
          <w:vertAlign w:val="baseline"/>
        </w:rPr>
        <w:t>, com validade e eficácia legal após a publicação do extrato do contrato no Diário Oficial da União, podendo ser prorrogado, mediante manifestação expressa das partes, na forma do art. 57, §§ 1º e 2º da Lei nº 8.666/93</w:t>
      </w:r>
      <w:r w:rsidR="00DB11E2" w:rsidRPr="00E5716B">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871FF9" w:rsidP="00A43704">
      <w:pPr>
        <w:pStyle w:val="Recuodecorpodetexto"/>
        <w:numPr>
          <w:ilvl w:val="1"/>
          <w:numId w:val="49"/>
        </w:numPr>
        <w:spacing w:before="240"/>
        <w:rPr>
          <w:sz w:val="22"/>
          <w:szCs w:val="24"/>
        </w:rPr>
      </w:pPr>
      <w:r w:rsidRPr="00871FF9">
        <w:rPr>
          <w:sz w:val="22"/>
          <w:szCs w:val="22"/>
        </w:rPr>
        <w:t>Os preços permanecerão válidos pelo período de um ano contado da data de apresentação da proposta. Após este prazo, poderão ser reajustados aplicando-se a seguinte fórmula de reajuste</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871FF9" w:rsidRDefault="00871FF9" w:rsidP="006C680D">
      <w:pPr>
        <w:pStyle w:val="PargrafodaLista"/>
        <w:ind w:left="851"/>
        <w:jc w:val="both"/>
        <w:rPr>
          <w:sz w:val="22"/>
          <w:szCs w:val="22"/>
          <w:vertAlign w:val="baseline"/>
        </w:rPr>
      </w:pPr>
      <m:oMathPara>
        <m:oMath>
          <m:r>
            <m:rPr>
              <m:sty m:val="bi"/>
            </m:rPr>
            <w:rPr>
              <w:rFonts w:ascii="Cambria Math" w:hAnsi="Cambria Math"/>
              <w:sz w:val="22"/>
              <w:szCs w:val="22"/>
            </w:rPr>
            <m:t>R</m:t>
          </m:r>
          <m:r>
            <m:rPr>
              <m:sty m:val="bi"/>
            </m:rPr>
            <w:rPr>
              <w:rFonts w:ascii="Cambria Math"/>
              <w:sz w:val="22"/>
              <w:szCs w:val="22"/>
            </w:rPr>
            <m:t>=</m:t>
          </m:r>
          <m:r>
            <m:rPr>
              <m:sty m:val="bi"/>
            </m:rPr>
            <w:rPr>
              <w:rFonts w:ascii="Cambria Math" w:hAnsi="Cambria Math"/>
              <w:sz w:val="22"/>
              <w:szCs w:val="22"/>
            </w:rPr>
            <m:t>V</m:t>
          </m:r>
          <m:r>
            <m:rPr>
              <m:sty m:val="bi"/>
            </m:rPr>
            <w:rPr>
              <w:sz w:val="22"/>
              <w:szCs w:val="22"/>
            </w:rPr>
            <m:t>×</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Onde:</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"R" é o</w:t>
      </w:r>
      <w:proofErr w:type="gramStart"/>
      <w:r w:rsidRPr="00871FF9">
        <w:rPr>
          <w:sz w:val="22"/>
          <w:szCs w:val="22"/>
          <w:vertAlign w:val="baseline"/>
        </w:rPr>
        <w:t xml:space="preserve">  </w:t>
      </w:r>
      <w:proofErr w:type="gramEnd"/>
      <w:r w:rsidRPr="00871FF9">
        <w:rPr>
          <w:sz w:val="22"/>
          <w:szCs w:val="22"/>
          <w:vertAlign w:val="baseline"/>
        </w:rPr>
        <w:t>valor do reajustamento procurado;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"V" é o valor contratual a ser reajustado;</w:t>
      </w:r>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"I1" é o índice correspondente ao mês do aniversário da proposta;</w:t>
      </w:r>
    </w:p>
    <w:p w:rsidR="006C680D" w:rsidRDefault="00871FF9" w:rsidP="00871FF9">
      <w:pPr>
        <w:pStyle w:val="PargrafodaLista"/>
        <w:tabs>
          <w:tab w:val="left" w:pos="851"/>
        </w:tabs>
        <w:spacing w:before="120" w:after="120"/>
        <w:ind w:left="851"/>
        <w:jc w:val="both"/>
        <w:rPr>
          <w:sz w:val="22"/>
          <w:szCs w:val="22"/>
          <w:vertAlign w:val="baseline"/>
        </w:rPr>
      </w:pPr>
      <w:r w:rsidRPr="00871FF9">
        <w:rPr>
          <w:sz w:val="22"/>
          <w:szCs w:val="22"/>
          <w:vertAlign w:val="baseline"/>
        </w:rPr>
        <w:t>"I0" é o índice inicial correspondente ao mês de apresentação da Proposta.</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lastRenderedPageBreak/>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871FF9" w:rsidRPr="00871FF9" w:rsidRDefault="00871FF9" w:rsidP="00871FF9">
      <w:pPr>
        <w:pStyle w:val="PargrafodaLista"/>
        <w:numPr>
          <w:ilvl w:val="2"/>
          <w:numId w:val="49"/>
        </w:numPr>
        <w:tabs>
          <w:tab w:val="left" w:pos="851"/>
        </w:tabs>
        <w:spacing w:before="120" w:after="120"/>
        <w:ind w:left="851" w:hanging="851"/>
        <w:jc w:val="both"/>
        <w:rPr>
          <w:sz w:val="22"/>
          <w:szCs w:val="22"/>
          <w:vertAlign w:val="baseline"/>
          <w:lang w:val="pt-PT"/>
        </w:rPr>
      </w:pPr>
      <w:r w:rsidRPr="00871FF9">
        <w:rPr>
          <w:sz w:val="22"/>
          <w:szCs w:val="22"/>
          <w:vertAlign w:val="baseline"/>
        </w:rPr>
        <w:t>Caso haja mudança de data base nestes índices, deve-se primeiro calcular o valor do índice</w:t>
      </w:r>
      <w:proofErr w:type="gramStart"/>
      <w:r w:rsidRPr="00871FF9">
        <w:rPr>
          <w:sz w:val="22"/>
          <w:szCs w:val="22"/>
          <w:vertAlign w:val="baseline"/>
        </w:rPr>
        <w:t xml:space="preserve">  </w:t>
      </w:r>
      <w:proofErr w:type="gramEnd"/>
      <w:r w:rsidRPr="00871FF9">
        <w:rPr>
          <w:sz w:val="22"/>
          <w:szCs w:val="22"/>
          <w:vertAlign w:val="baseline"/>
        </w:rPr>
        <w:t>na  data base original utilizando-se a seguinte fórmula:</w:t>
      </w:r>
    </w:p>
    <w:p w:rsidR="00871FF9" w:rsidRDefault="002F08F9" w:rsidP="00871FF9">
      <w:pPr>
        <w:pStyle w:val="PargrafodaLista"/>
        <w:tabs>
          <w:tab w:val="left" w:pos="851"/>
        </w:tabs>
        <w:spacing w:before="120" w:after="120"/>
        <w:ind w:left="851"/>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s2</m:t>
                  </m:r>
                </m:sup>
              </m:sSubSup>
              <m:r>
                <m:rPr>
                  <m:sty m:val="p"/>
                </m:rPr>
                <w:rPr>
                  <w:rFonts w:ascii="Cambria Math"/>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rFonts w:ascii="Cambria Math"/>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871FF9" w:rsidRPr="00871FF9" w:rsidRDefault="00871FF9" w:rsidP="00871FF9">
      <w:pPr>
        <w:keepLines/>
        <w:tabs>
          <w:tab w:val="left" w:pos="851"/>
        </w:tabs>
        <w:spacing w:after="120"/>
        <w:ind w:left="851"/>
        <w:jc w:val="both"/>
        <w:rPr>
          <w:sz w:val="22"/>
          <w:szCs w:val="22"/>
          <w:vertAlign w:val="baseline"/>
        </w:rPr>
      </w:pPr>
      <w:r w:rsidRPr="00871FF9">
        <w:rPr>
          <w:sz w:val="22"/>
          <w:szCs w:val="22"/>
          <w:vertAlign w:val="baseline"/>
        </w:rPr>
        <w:t>Sendo:</w:t>
      </w:r>
      <w:r w:rsidR="00212EF8">
        <w:rPr>
          <w:sz w:val="22"/>
          <w:szCs w:val="22"/>
          <w:vertAlign w:val="baseline"/>
        </w:rPr>
        <w:t xml:space="preserve"> </w:t>
      </w:r>
      <w:r w:rsidRPr="00871FF9">
        <w:rPr>
          <w:sz w:val="22"/>
          <w:szCs w:val="22"/>
          <w:vertAlign w:val="baseline"/>
        </w:rPr>
        <w:t>DDFE</w:t>
      </w:r>
    </w:p>
    <w:p w:rsidR="00871FF9" w:rsidRPr="00871FF9" w:rsidRDefault="002F08F9"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Valor desejado. Índice do mês de reajuste com data base original.</w:t>
      </w:r>
    </w:p>
    <w:p w:rsidR="00871FF9" w:rsidRPr="00871FF9" w:rsidRDefault="002F08F9"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871FF9" w:rsidRPr="00871FF9">
        <w:rPr>
          <w:sz w:val="22"/>
          <w:szCs w:val="22"/>
          <w:vertAlign w:val="baseline"/>
        </w:rPr>
        <w:t xml:space="preserve"> = </w:t>
      </w:r>
      <w:proofErr w:type="gramStart"/>
      <w:r w:rsidR="00871FF9" w:rsidRPr="00871FF9">
        <w:rPr>
          <w:sz w:val="22"/>
          <w:szCs w:val="22"/>
          <w:vertAlign w:val="baseline"/>
        </w:rPr>
        <w:t>ÍndiceF</w:t>
      </w:r>
      <w:proofErr w:type="gramEnd"/>
      <w:r w:rsidR="00871FF9" w:rsidRPr="00871FF9">
        <w:rPr>
          <w:sz w:val="22"/>
          <w:szCs w:val="22"/>
          <w:vertAlign w:val="baseline"/>
        </w:rPr>
        <w:t xml:space="preserve"> do mês de reajuste com a nova data base.</w:t>
      </w:r>
    </w:p>
    <w:p w:rsidR="00871FF9" w:rsidRPr="00871FF9" w:rsidRDefault="002F08F9" w:rsidP="00871FF9">
      <w:pPr>
        <w:keepLines/>
        <w:tabs>
          <w:tab w:val="left" w:pos="851"/>
        </w:tabs>
        <w:spacing w:after="120"/>
        <w:ind w:left="851"/>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871FF9" w:rsidRPr="00871FF9">
        <w:rPr>
          <w:sz w:val="22"/>
          <w:szCs w:val="22"/>
          <w:vertAlign w:val="baseline"/>
        </w:rPr>
        <w:t xml:space="preserve"> = Índice do mês em que mudou a tabela, na data base original.</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871FF9" w:rsidP="00A43704">
      <w:pPr>
        <w:pStyle w:val="Recuodecorpodetexto"/>
        <w:numPr>
          <w:ilvl w:val="1"/>
          <w:numId w:val="49"/>
        </w:numPr>
        <w:spacing w:before="240"/>
        <w:rPr>
          <w:sz w:val="22"/>
          <w:szCs w:val="22"/>
        </w:rPr>
      </w:pPr>
      <w:r w:rsidRPr="000F6375">
        <w:rPr>
          <w:sz w:val="22"/>
          <w:szCs w:val="22"/>
        </w:rPr>
        <w:t>Os pagamentos das obras</w:t>
      </w:r>
      <w:r w:rsidR="00E12643">
        <w:rPr>
          <w:sz w:val="22"/>
          <w:szCs w:val="22"/>
        </w:rPr>
        <w:t>/</w:t>
      </w:r>
      <w:r w:rsidRPr="000F6375">
        <w:rPr>
          <w:sz w:val="22"/>
          <w:szCs w:val="22"/>
        </w:rPr>
        <w:t>serviços</w:t>
      </w:r>
      <w:r w:rsidR="00E12643">
        <w:rPr>
          <w:sz w:val="22"/>
          <w:szCs w:val="22"/>
        </w:rPr>
        <w:t>/fornecimentos</w:t>
      </w:r>
      <w:r w:rsidRPr="000F6375">
        <w:rPr>
          <w:sz w:val="22"/>
          <w:szCs w:val="22"/>
        </w:rPr>
        <w:t xml:space="preserve"> serão efetuados em reais, mensalmente, de acordo com as medições, com base nos preços unitários propostos, e contra apresentação da Nota Fiscal devidamente atestada pela </w:t>
      </w:r>
      <w:r w:rsidR="00E12643">
        <w:rPr>
          <w:sz w:val="22"/>
          <w:szCs w:val="22"/>
        </w:rPr>
        <w:t>f</w:t>
      </w:r>
      <w:r w:rsidRPr="000F6375">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A04AAE">
        <w:rPr>
          <w:sz w:val="22"/>
          <w:szCs w:val="22"/>
        </w:rPr>
        <w:t>:</w:t>
      </w:r>
    </w:p>
    <w:p w:rsidR="00215E19" w:rsidRPr="00352E24" w:rsidRDefault="00871FF9" w:rsidP="00A43704">
      <w:pPr>
        <w:pStyle w:val="Recuodecorpodetexto"/>
        <w:numPr>
          <w:ilvl w:val="2"/>
          <w:numId w:val="57"/>
        </w:numPr>
        <w:spacing w:before="240"/>
        <w:rPr>
          <w:sz w:val="20"/>
          <w:szCs w:val="24"/>
        </w:rPr>
      </w:pPr>
      <w:r w:rsidRPr="000F6375">
        <w:rPr>
          <w:sz w:val="22"/>
          <w:szCs w:val="22"/>
        </w:rPr>
        <w:t>Para efeito de pagamento será observado o prazo de até 30 (trinta) dias corridos, contado da data final do período de adimplemento de cada parcela estipulada</w:t>
      </w:r>
      <w:r w:rsidR="00A41F91" w:rsidRPr="00427194">
        <w:rPr>
          <w:sz w:val="22"/>
          <w:szCs w:val="24"/>
        </w:rPr>
        <w:t>.</w:t>
      </w:r>
    </w:p>
    <w:p w:rsidR="00215E19" w:rsidRPr="00291CE1" w:rsidRDefault="00871FF9" w:rsidP="00A43704">
      <w:pPr>
        <w:pStyle w:val="Recuodecorpodetexto"/>
        <w:numPr>
          <w:ilvl w:val="2"/>
          <w:numId w:val="57"/>
        </w:numPr>
        <w:tabs>
          <w:tab w:val="left" w:pos="2268"/>
        </w:tabs>
        <w:rPr>
          <w:sz w:val="22"/>
          <w:szCs w:val="22"/>
        </w:rPr>
      </w:pPr>
      <w:r w:rsidRPr="000F6375">
        <w:rPr>
          <w:sz w:val="22"/>
          <w:szCs w:val="22"/>
        </w:rPr>
        <w:t xml:space="preserve">O pagamento da instalação e manutenção do canteiro, mobilização e desmobilização será no valor apresentado na proposta, respeitado o valor máximo constante da planilha de preços unitários que integram este </w:t>
      </w:r>
      <w:r w:rsidR="000C1992">
        <w:rPr>
          <w:sz w:val="22"/>
          <w:szCs w:val="22"/>
        </w:rPr>
        <w:t>edital</w:t>
      </w:r>
      <w:r w:rsidRPr="000F6375">
        <w:rPr>
          <w:sz w:val="22"/>
          <w:szCs w:val="22"/>
        </w:rPr>
        <w:t>, nos correspondentes percentuais</w:t>
      </w:r>
      <w:r w:rsidR="00352E24" w:rsidRPr="00291CE1">
        <w:rPr>
          <w:sz w:val="22"/>
          <w:szCs w:val="22"/>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Instalação e manutenção do canteiro: de acordo com o cronograma financeiro proposto</w:t>
      </w:r>
      <w:r w:rsidR="00352E24" w:rsidRPr="00E12643">
        <w:rPr>
          <w:sz w:val="22"/>
          <w:szCs w:val="22"/>
          <w:vertAlign w:val="baseline"/>
        </w:rPr>
        <w:t>;</w:t>
      </w:r>
    </w:p>
    <w:p w:rsidR="00352E24"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772DC3" w:rsidRPr="00E12643">
        <w:rPr>
          <w:sz w:val="22"/>
          <w:szCs w:val="22"/>
          <w:vertAlign w:val="baseline"/>
        </w:rPr>
        <w:t xml:space="preserve">; </w:t>
      </w:r>
      <w:r w:rsidR="00352E24" w:rsidRPr="00E12643">
        <w:rPr>
          <w:sz w:val="22"/>
          <w:szCs w:val="22"/>
          <w:vertAlign w:val="baseline"/>
        </w:rPr>
        <w:t xml:space="preserve"> </w:t>
      </w:r>
    </w:p>
    <w:p w:rsidR="00871FF9" w:rsidRPr="00E12643" w:rsidRDefault="00871FF9" w:rsidP="002B44EF">
      <w:pPr>
        <w:keepLines/>
        <w:numPr>
          <w:ilvl w:val="0"/>
          <w:numId w:val="82"/>
        </w:numPr>
        <w:suppressAutoHyphens w:val="0"/>
        <w:spacing w:after="120"/>
        <w:ind w:left="1276" w:hanging="425"/>
        <w:jc w:val="both"/>
        <w:rPr>
          <w:sz w:val="22"/>
          <w:szCs w:val="22"/>
          <w:vertAlign w:val="baseline"/>
        </w:rPr>
      </w:pPr>
      <w:r w:rsidRPr="00E12643">
        <w:rPr>
          <w:sz w:val="22"/>
          <w:szCs w:val="22"/>
          <w:vertAlign w:val="baseline"/>
        </w:rPr>
        <w:t xml:space="preserve">Desmobilização: após a total desmobilização, comprovada pela </w:t>
      </w:r>
      <w:r w:rsidR="000C1992">
        <w:rPr>
          <w:sz w:val="22"/>
          <w:szCs w:val="22"/>
          <w:vertAlign w:val="baseline"/>
        </w:rPr>
        <w:t>f</w:t>
      </w:r>
      <w:r w:rsidRPr="00E12643">
        <w:rPr>
          <w:sz w:val="22"/>
          <w:szCs w:val="22"/>
          <w:vertAlign w:val="baseline"/>
        </w:rPr>
        <w:t>iscalização;</w:t>
      </w:r>
    </w:p>
    <w:p w:rsidR="00871FF9" w:rsidRPr="00E5716B" w:rsidRDefault="000C1992" w:rsidP="00E12643">
      <w:pPr>
        <w:pStyle w:val="Recuodecorpodetexto"/>
        <w:numPr>
          <w:ilvl w:val="3"/>
          <w:numId w:val="57"/>
        </w:numPr>
        <w:spacing w:before="240"/>
        <w:ind w:left="851" w:hanging="851"/>
        <w:rPr>
          <w:sz w:val="22"/>
          <w:szCs w:val="24"/>
        </w:rPr>
      </w:pPr>
      <w:r w:rsidRPr="00E5716B">
        <w:rPr>
          <w:sz w:val="22"/>
          <w:szCs w:val="22"/>
        </w:rPr>
        <w:t>Administração Local e Manutenção de Canteiro (AL) – será pago conforme o percentual de obras/serviços/fornecimentos executados no período, conforme a fórmula abaixo, limitando-se ao recurso total destinado para o item</w:t>
      </w:r>
      <w:r w:rsidR="00871FF9" w:rsidRPr="00E5716B">
        <w:rPr>
          <w:sz w:val="22"/>
          <w:szCs w:val="22"/>
        </w:rPr>
        <w:t>:</w:t>
      </w:r>
    </w:p>
    <w:p w:rsidR="00871FF9" w:rsidRDefault="00871FF9" w:rsidP="00871FF9">
      <w:pPr>
        <w:pStyle w:val="Recuodecorpodetexto"/>
        <w:spacing w:before="240"/>
        <w:ind w:left="851" w:firstLine="0"/>
        <w:rPr>
          <w:sz w:val="22"/>
          <w:szCs w:val="24"/>
        </w:rPr>
      </w:pPr>
      <w:r w:rsidRPr="000F6375">
        <w:rPr>
          <w:b/>
          <w:sz w:val="22"/>
          <w:szCs w:val="22"/>
          <w:u w:val="single"/>
        </w:rPr>
        <w:t xml:space="preserve">%AL = (Valor da Medição Sem AL / Valor do </w:t>
      </w:r>
      <w:r w:rsidR="003F4266" w:rsidRPr="000F6375">
        <w:rPr>
          <w:b/>
          <w:sz w:val="22"/>
          <w:szCs w:val="22"/>
          <w:u w:val="single"/>
        </w:rPr>
        <w:t>contrato</w:t>
      </w:r>
      <w:r w:rsidRPr="000F6375">
        <w:rPr>
          <w:b/>
          <w:sz w:val="22"/>
          <w:szCs w:val="22"/>
          <w:u w:val="single"/>
        </w:rPr>
        <w:t xml:space="preserve"> (incluso aditivo financeiro) Sem AL)</w:t>
      </w:r>
    </w:p>
    <w:p w:rsidR="00E12643" w:rsidRPr="00E12643" w:rsidRDefault="00E12643" w:rsidP="00E12643">
      <w:pPr>
        <w:pStyle w:val="Recuodecorpodetexto"/>
        <w:numPr>
          <w:ilvl w:val="4"/>
          <w:numId w:val="57"/>
        </w:numPr>
        <w:spacing w:before="240"/>
        <w:ind w:left="851" w:hanging="851"/>
        <w:rPr>
          <w:sz w:val="22"/>
          <w:szCs w:val="24"/>
        </w:rPr>
      </w:pPr>
      <w:r w:rsidRPr="000F6375">
        <w:rPr>
          <w:sz w:val="22"/>
          <w:szCs w:val="22"/>
        </w:rPr>
        <w:t>Administração Local e Manutenção de Canteiro (AL) terão como unidade na planilha orçamentária “global” e será pago o quantitativo do percentual em número inteiro em valor absoluto com no máximo duas casas decimais</w:t>
      </w:r>
      <w:r>
        <w:rPr>
          <w:sz w:val="22"/>
          <w:szCs w:val="22"/>
        </w:rPr>
        <w:t>.</w:t>
      </w:r>
    </w:p>
    <w:p w:rsidR="00E12643" w:rsidRDefault="00E12643" w:rsidP="00E12643">
      <w:pPr>
        <w:pStyle w:val="Recuodecorpodetexto"/>
        <w:numPr>
          <w:ilvl w:val="4"/>
          <w:numId w:val="57"/>
        </w:numPr>
        <w:spacing w:before="240"/>
        <w:ind w:left="851" w:hanging="851"/>
        <w:rPr>
          <w:sz w:val="22"/>
          <w:szCs w:val="24"/>
        </w:rPr>
      </w:pPr>
      <w:r w:rsidRPr="000F6375">
        <w:rPr>
          <w:sz w:val="22"/>
          <w:szCs w:val="22"/>
        </w:rPr>
        <w:t xml:space="preserve">Caso haja atraso no cronograma, por motivos ocasionados pela </w:t>
      </w:r>
      <w:r w:rsidR="000C1992" w:rsidRPr="000F6375">
        <w:rPr>
          <w:sz w:val="22"/>
          <w:szCs w:val="22"/>
        </w:rPr>
        <w:t>CODEVASF</w:t>
      </w:r>
      <w:r w:rsidRPr="000F6375">
        <w:rPr>
          <w:sz w:val="22"/>
          <w:szCs w:val="22"/>
        </w:rPr>
        <w:t>, será pago o valor total da Administração Local e Manutenção de Canteiro (AL) prevista no período da medição</w:t>
      </w:r>
      <w:r>
        <w:rPr>
          <w:sz w:val="22"/>
          <w:szCs w:val="22"/>
        </w:rPr>
        <w:t>.</w:t>
      </w:r>
    </w:p>
    <w:p w:rsidR="006D50C7" w:rsidRPr="00332EA2" w:rsidRDefault="00E12643" w:rsidP="00E12643">
      <w:pPr>
        <w:pStyle w:val="Recuodecorpodetexto"/>
        <w:numPr>
          <w:ilvl w:val="2"/>
          <w:numId w:val="57"/>
        </w:numPr>
        <w:spacing w:before="240"/>
        <w:rPr>
          <w:sz w:val="22"/>
          <w:szCs w:val="24"/>
        </w:rPr>
      </w:pPr>
      <w:r w:rsidRPr="000F6375">
        <w:rPr>
          <w:sz w:val="22"/>
          <w:szCs w:val="22"/>
        </w:rPr>
        <w:t xml:space="preserve">O cronograma físico-financeiro apresentado pela licitante deve atender as exigências deste </w:t>
      </w:r>
      <w:r w:rsidR="000C1992">
        <w:rPr>
          <w:sz w:val="22"/>
          <w:szCs w:val="22"/>
        </w:rPr>
        <w:t>edital</w:t>
      </w:r>
      <w:r w:rsidRPr="000F6375">
        <w:rPr>
          <w:sz w:val="22"/>
          <w:szCs w:val="22"/>
        </w:rPr>
        <w:t xml:space="preserve"> e ser entendido como primeira estimativa de evento d</w:t>
      </w:r>
      <w:r w:rsidR="000C1992">
        <w:rPr>
          <w:sz w:val="22"/>
          <w:szCs w:val="22"/>
        </w:rPr>
        <w:t>a</w:t>
      </w:r>
      <w:r w:rsidRPr="000F6375">
        <w:rPr>
          <w:sz w:val="22"/>
          <w:szCs w:val="22"/>
        </w:rPr>
        <w:t xml:space="preserve">s </w:t>
      </w:r>
      <w:r w:rsidR="000C1992">
        <w:rPr>
          <w:sz w:val="22"/>
          <w:szCs w:val="22"/>
        </w:rPr>
        <w:t>obras/</w:t>
      </w:r>
      <w:r w:rsidRPr="000F6375">
        <w:rPr>
          <w:sz w:val="22"/>
          <w:szCs w:val="22"/>
        </w:rPr>
        <w:t>serviços</w:t>
      </w:r>
      <w:r w:rsidR="000C1992">
        <w:rPr>
          <w:sz w:val="22"/>
          <w:szCs w:val="22"/>
        </w:rPr>
        <w:t>/fornecimentos</w:t>
      </w:r>
      <w:r w:rsidRPr="000F6375">
        <w:rPr>
          <w:sz w:val="22"/>
          <w:szCs w:val="22"/>
        </w:rPr>
        <w:t xml:space="preserve"> objeto desta licitação. Com base nesse cronograma de licitação, será ajustado um cronograma de execução de </w:t>
      </w:r>
      <w:r w:rsidRPr="000F6375">
        <w:rPr>
          <w:sz w:val="22"/>
          <w:szCs w:val="22"/>
        </w:rPr>
        <w:lastRenderedPageBreak/>
        <w:t xml:space="preserve">acordo com a programação física e financeira existente por ocasião da emissão da </w:t>
      </w:r>
      <w:r w:rsidR="000C1992">
        <w:rPr>
          <w:sz w:val="22"/>
          <w:szCs w:val="22"/>
        </w:rPr>
        <w:t>O</w:t>
      </w:r>
      <w:r w:rsidRPr="000F6375">
        <w:rPr>
          <w:sz w:val="22"/>
          <w:szCs w:val="22"/>
        </w:rPr>
        <w:t xml:space="preserve">rdem de </w:t>
      </w:r>
      <w:r w:rsidR="000C1992">
        <w:rPr>
          <w:sz w:val="22"/>
          <w:szCs w:val="22"/>
        </w:rPr>
        <w:t>S</w:t>
      </w:r>
      <w:r w:rsidRPr="000F6375">
        <w:rPr>
          <w:sz w:val="22"/>
          <w:szCs w:val="22"/>
        </w:rPr>
        <w:t>erviço, assinatura do contrato ou de outro documento hábil</w:t>
      </w:r>
      <w:r w:rsidR="006D50C7" w:rsidRPr="00332EA2">
        <w:rPr>
          <w:sz w:val="22"/>
          <w:szCs w:val="24"/>
        </w:rPr>
        <w:t>.</w:t>
      </w:r>
    </w:p>
    <w:p w:rsidR="006D50C7" w:rsidRPr="00332EA2" w:rsidRDefault="00E17BB6" w:rsidP="000070D9">
      <w:pPr>
        <w:pStyle w:val="Recuodecorpodetexto"/>
        <w:numPr>
          <w:ilvl w:val="2"/>
          <w:numId w:val="89"/>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0070D9">
      <w:pPr>
        <w:pStyle w:val="Recuodecorpodetexto"/>
        <w:numPr>
          <w:ilvl w:val="3"/>
          <w:numId w:val="90"/>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0070D9">
      <w:pPr>
        <w:pStyle w:val="Recuodecorpodetexto"/>
        <w:numPr>
          <w:ilvl w:val="2"/>
          <w:numId w:val="89"/>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0070D9">
      <w:pPr>
        <w:pStyle w:val="Recuodecorpodetexto"/>
        <w:numPr>
          <w:ilvl w:val="2"/>
          <w:numId w:val="89"/>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 xml:space="preserve">iscalização do serviço faturado, indicando a data da aprovação do evento, que será considerada como data final </w:t>
      </w:r>
      <w:r w:rsidRPr="00744046">
        <w:rPr>
          <w:sz w:val="22"/>
          <w:szCs w:val="22"/>
        </w:rPr>
        <w:lastRenderedPageBreak/>
        <w:t>de adimplemento da obrigação, conforme estabelece o Art. 9º do Decreto 1.054, de 07 de fevereiro de 1994</w:t>
      </w:r>
      <w:r w:rsidR="006D50C7" w:rsidRPr="00FA4EAD">
        <w:rPr>
          <w:sz w:val="22"/>
          <w:szCs w:val="24"/>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E600CD">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2643" w:rsidRPr="00E12643" w:rsidRDefault="00E12643" w:rsidP="000070D9">
      <w:pPr>
        <w:pStyle w:val="Recuodecorpodetexto"/>
        <w:numPr>
          <w:ilvl w:val="2"/>
          <w:numId w:val="89"/>
        </w:numPr>
        <w:spacing w:before="240"/>
        <w:rPr>
          <w:sz w:val="22"/>
          <w:szCs w:val="24"/>
        </w:rPr>
      </w:pPr>
      <w:r w:rsidRPr="000F6375">
        <w:rPr>
          <w:sz w:val="22"/>
          <w:szCs w:val="22"/>
        </w:rPr>
        <w:t>Somente serão pagos os materiais utilizados</w:t>
      </w:r>
      <w:r>
        <w:rPr>
          <w:sz w:val="22"/>
          <w:szCs w:val="22"/>
        </w:rPr>
        <w:t>.</w:t>
      </w:r>
    </w:p>
    <w:p w:rsidR="00E17BB6" w:rsidRPr="00951353" w:rsidRDefault="002640CC" w:rsidP="000070D9">
      <w:pPr>
        <w:pStyle w:val="Recuodecorpodetexto"/>
        <w:numPr>
          <w:ilvl w:val="2"/>
          <w:numId w:val="89"/>
        </w:numPr>
        <w:spacing w:before="240"/>
        <w:rPr>
          <w:sz w:val="22"/>
          <w:szCs w:val="24"/>
        </w:rPr>
      </w:pPr>
      <w:r w:rsidRPr="00951353">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sidRPr="00951353">
        <w:rPr>
          <w:sz w:val="22"/>
          <w:szCs w:val="22"/>
        </w:rPr>
        <w:t>.</w:t>
      </w:r>
    </w:p>
    <w:p w:rsidR="00E17BB6" w:rsidRPr="00E17BB6" w:rsidRDefault="002640CC" w:rsidP="000070D9">
      <w:pPr>
        <w:pStyle w:val="Recuodecorpodetexto"/>
        <w:numPr>
          <w:ilvl w:val="2"/>
          <w:numId w:val="89"/>
        </w:numPr>
        <w:spacing w:before="240"/>
        <w:rPr>
          <w:sz w:val="22"/>
          <w:szCs w:val="24"/>
        </w:rPr>
      </w:pPr>
      <w:r w:rsidRPr="00744046">
        <w:rPr>
          <w:sz w:val="22"/>
          <w:szCs w:val="22"/>
        </w:rPr>
        <w:t>Os documentos de cobrança indicarão, obrigatoriamente, o número e a data de emissão da Nota de Empenho, emitidos pela CODEVASF, e, que cubram a execução das obras/serviços</w:t>
      </w:r>
      <w:r w:rsidR="00463D1F">
        <w:rPr>
          <w:sz w:val="22"/>
          <w:szCs w:val="22"/>
        </w:rPr>
        <w:t>/</w:t>
      </w:r>
      <w:r w:rsidRPr="00744046">
        <w:rPr>
          <w:sz w:val="22"/>
          <w:szCs w:val="22"/>
        </w:rPr>
        <w:t>fornecimentos</w:t>
      </w:r>
      <w:r w:rsidR="00E17BB6">
        <w:rPr>
          <w:sz w:val="22"/>
          <w:szCs w:val="22"/>
        </w:rPr>
        <w:t>.</w:t>
      </w:r>
    </w:p>
    <w:p w:rsidR="00E17BB6" w:rsidRPr="002640CC" w:rsidRDefault="002640CC" w:rsidP="000070D9">
      <w:pPr>
        <w:pStyle w:val="Recuodecorpodetexto"/>
        <w:numPr>
          <w:ilvl w:val="2"/>
          <w:numId w:val="89"/>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Não constituem motivos de pagamento pela CODEVASF serviços em excesso, desnecessários à execução das obras</w:t>
      </w:r>
      <w:r w:rsidR="00E600CD">
        <w:rPr>
          <w:sz w:val="22"/>
          <w:szCs w:val="22"/>
        </w:rPr>
        <w:t>/serviços/fornecimentos</w:t>
      </w:r>
      <w:r w:rsidRPr="00744046">
        <w:rPr>
          <w:sz w:val="22"/>
          <w:szCs w:val="22"/>
        </w:rPr>
        <w:t xml:space="preserve">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0070D9">
      <w:pPr>
        <w:pStyle w:val="Recuodecorpodetexto"/>
        <w:numPr>
          <w:ilvl w:val="2"/>
          <w:numId w:val="89"/>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0070D9">
      <w:pPr>
        <w:pStyle w:val="Recuodecorpodetexto"/>
        <w:numPr>
          <w:ilvl w:val="2"/>
          <w:numId w:val="89"/>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0070D9">
      <w:pPr>
        <w:pStyle w:val="Recuodecorpodetexto"/>
        <w:numPr>
          <w:ilvl w:val="2"/>
          <w:numId w:val="89"/>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w:lastRenderedPageBreak/>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0070D9">
      <w:pPr>
        <w:pStyle w:val="Recuodecorpodetexto"/>
        <w:numPr>
          <w:ilvl w:val="3"/>
          <w:numId w:val="91"/>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0070D9">
      <w:pPr>
        <w:pStyle w:val="Recuodecorpodetexto"/>
        <w:numPr>
          <w:ilvl w:val="3"/>
          <w:numId w:val="91"/>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lastRenderedPageBreak/>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0070D9">
      <w:pPr>
        <w:pStyle w:val="Recuodecorpodetexto"/>
        <w:numPr>
          <w:ilvl w:val="2"/>
          <w:numId w:val="102"/>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0070D9">
      <w:pPr>
        <w:pStyle w:val="Recuodecorpodetexto"/>
        <w:numPr>
          <w:ilvl w:val="2"/>
          <w:numId w:val="102"/>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Pr="00951353" w:rsidRDefault="00BC0C1B" w:rsidP="000070D9">
      <w:pPr>
        <w:pStyle w:val="Recuodecorpodetexto"/>
        <w:numPr>
          <w:ilvl w:val="2"/>
          <w:numId w:val="102"/>
        </w:numPr>
        <w:spacing w:before="240"/>
        <w:ind w:left="851" w:hanging="851"/>
        <w:rPr>
          <w:sz w:val="22"/>
          <w:szCs w:val="24"/>
        </w:rPr>
      </w:pPr>
      <w:r w:rsidRPr="00951353">
        <w:rPr>
          <w:sz w:val="22"/>
          <w:szCs w:val="22"/>
        </w:rPr>
        <w:t xml:space="preserve">Caso seja mantida a sanção, os autos deverão ser remetidos </w:t>
      </w:r>
      <w:r w:rsidR="006C1092" w:rsidRPr="00951353">
        <w:rPr>
          <w:sz w:val="22"/>
          <w:szCs w:val="22"/>
        </w:rPr>
        <w:t>à</w:t>
      </w:r>
      <w:r w:rsidR="00B1763B" w:rsidRPr="00951353">
        <w:rPr>
          <w:sz w:val="22"/>
          <w:szCs w:val="22"/>
        </w:rPr>
        <w:t xml:space="preserve"> </w:t>
      </w:r>
      <w:r w:rsidR="006C1092" w:rsidRPr="00951353">
        <w:rPr>
          <w:sz w:val="22"/>
          <w:szCs w:val="22"/>
        </w:rPr>
        <w:t>Diretoria</w:t>
      </w:r>
      <w:r w:rsidR="00B1763B" w:rsidRPr="00951353">
        <w:rPr>
          <w:sz w:val="22"/>
          <w:szCs w:val="22"/>
        </w:rPr>
        <w:t xml:space="preserve"> </w:t>
      </w:r>
      <w:r w:rsidRPr="00951353">
        <w:rPr>
          <w:sz w:val="22"/>
          <w:szCs w:val="22"/>
        </w:rPr>
        <w:t>Executiva da CODEVASF para julgamento do recurso</w:t>
      </w:r>
      <w:r w:rsidR="004424B5" w:rsidRPr="00951353">
        <w:rPr>
          <w:sz w:val="22"/>
          <w:szCs w:val="24"/>
        </w:rPr>
        <w:t>.</w:t>
      </w:r>
    </w:p>
    <w:p w:rsidR="00BC0C1B" w:rsidRPr="00FC2C5E" w:rsidRDefault="00BC0C1B" w:rsidP="000070D9">
      <w:pPr>
        <w:pStyle w:val="Recuodecorpodetexto"/>
        <w:numPr>
          <w:ilvl w:val="2"/>
          <w:numId w:val="102"/>
        </w:numPr>
        <w:spacing w:before="240"/>
        <w:ind w:left="851" w:hanging="851"/>
        <w:rPr>
          <w:sz w:val="22"/>
          <w:szCs w:val="24"/>
        </w:rPr>
      </w:pPr>
      <w:r w:rsidRPr="0013344B">
        <w:rPr>
          <w:sz w:val="22"/>
          <w:szCs w:val="22"/>
        </w:rPr>
        <w:t xml:space="preserve">Caso </w:t>
      </w:r>
      <w:r w:rsidR="006C1092">
        <w:rPr>
          <w:sz w:val="22"/>
          <w:szCs w:val="22"/>
        </w:rPr>
        <w:t>a</w:t>
      </w:r>
      <w:r w:rsidRPr="0013344B">
        <w:rPr>
          <w:sz w:val="22"/>
          <w:szCs w:val="22"/>
        </w:rPr>
        <w:t xml:space="preserve"> </w:t>
      </w:r>
      <w:r w:rsidR="006C1092">
        <w:rPr>
          <w:sz w:val="22"/>
          <w:szCs w:val="22"/>
        </w:rPr>
        <w:t>Diretoria</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lastRenderedPageBreak/>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140F0B" w:rsidRDefault="00140F0B" w:rsidP="00716654">
      <w:pPr>
        <w:pStyle w:val="Recuodecorpodetexto"/>
        <w:numPr>
          <w:ilvl w:val="2"/>
          <w:numId w:val="49"/>
        </w:numPr>
        <w:spacing w:before="240"/>
        <w:ind w:left="851" w:hanging="851"/>
        <w:rPr>
          <w:sz w:val="22"/>
          <w:szCs w:val="24"/>
        </w:rPr>
      </w:pPr>
      <w:r w:rsidRPr="00140F0B">
        <w:rPr>
          <w:sz w:val="22"/>
          <w:szCs w:val="22"/>
        </w:rPr>
        <w:t>O prazo de garantia da responsabilidade de empreiteiros estava disciplinado no art. 1</w:t>
      </w:r>
      <w:r>
        <w:rPr>
          <w:sz w:val="22"/>
          <w:szCs w:val="22"/>
        </w:rPr>
        <w:t>.</w:t>
      </w:r>
      <w:r w:rsidRPr="00140F0B">
        <w:rPr>
          <w:sz w:val="22"/>
          <w:szCs w:val="22"/>
        </w:rPr>
        <w:t xml:space="preserve">245 do Código Civil de 1916, sendo assimilada pelo Código Civil de 2002, no seu art. 618: </w:t>
      </w:r>
      <w:r w:rsidRPr="00140F0B">
        <w:rPr>
          <w:i/>
          <w:sz w:val="22"/>
          <w:szCs w:val="22"/>
        </w:rPr>
        <w:t xml:space="preserve">“Art. 618. Nos contratos de empreitada de edifícios ou outras construções consideráveis, o empreiteiro de materiais e execução responderá, durante o prazo irredutível de </w:t>
      </w:r>
      <w:proofErr w:type="gramStart"/>
      <w:r w:rsidRPr="00140F0B">
        <w:rPr>
          <w:i/>
          <w:sz w:val="22"/>
          <w:szCs w:val="22"/>
        </w:rPr>
        <w:t>5</w:t>
      </w:r>
      <w:proofErr w:type="gramEnd"/>
      <w:r w:rsidRPr="00140F0B">
        <w:rPr>
          <w:i/>
          <w:sz w:val="22"/>
          <w:szCs w:val="22"/>
        </w:rPr>
        <w:t xml:space="preserve"> (cinco) anos, pela solidez e segurança do trabalho, assim em razão dos materiais, como do solo”.</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licitados devem atender às recomendações da Associação Brasileira de Normas Técnicas - ABNT (Lei n. º 4.150 de 21.11.62), no que couber e, principalmente no que diz respeito aos requisitos mínimos de qualidade, utilidade, resistência e segurança</w:t>
      </w:r>
      <w:r>
        <w:rPr>
          <w:sz w:val="22"/>
          <w:szCs w:val="22"/>
        </w:rPr>
        <w:t>.</w:t>
      </w:r>
    </w:p>
    <w:p w:rsidR="006C1092" w:rsidRPr="00951353" w:rsidRDefault="006C1092" w:rsidP="00716654">
      <w:pPr>
        <w:pStyle w:val="Recuodecorpodetexto"/>
        <w:numPr>
          <w:ilvl w:val="2"/>
          <w:numId w:val="49"/>
        </w:numPr>
        <w:spacing w:before="240"/>
        <w:ind w:left="851" w:hanging="851"/>
        <w:rPr>
          <w:sz w:val="22"/>
          <w:szCs w:val="24"/>
        </w:rPr>
      </w:pPr>
      <w:r w:rsidRPr="00951353">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w:t>
      </w:r>
      <w:r w:rsidR="0090457A" w:rsidRPr="00951353">
        <w:rPr>
          <w:sz w:val="22"/>
          <w:szCs w:val="22"/>
        </w:rPr>
        <w:t xml:space="preserve"> SLTI/MPOG</w:t>
      </w:r>
      <w:r w:rsidRPr="00951353">
        <w:rPr>
          <w:sz w:val="22"/>
          <w:szCs w:val="22"/>
        </w:rPr>
        <w:t xml:space="preserve"> (que dispõe sobre os critérios de sustentabilidade), ao Decreto nº 7.746/2012 e às prescrições e recomendações dos fabricantes.</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lastRenderedPageBreak/>
        <w:t>Os materiais utilizados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sidRPr="000F6375">
        <w:rPr>
          <w:sz w:val="22"/>
          <w:szCs w:val="22"/>
        </w:rPr>
        <w:t xml:space="preserve"> devem ser de primeira linha e devidamente comprovado seu desempenho através de testes e ensaios previstos por normas e desde que previamente aceitos pela </w:t>
      </w:r>
      <w:r w:rsidR="00F47820">
        <w:rPr>
          <w:sz w:val="22"/>
          <w:szCs w:val="22"/>
        </w:rPr>
        <w:t>f</w:t>
      </w:r>
      <w:r w:rsidRPr="000F6375">
        <w:rPr>
          <w:sz w:val="22"/>
          <w:szCs w:val="22"/>
        </w:rPr>
        <w:t>iscalização</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Se julgar necessárias a </w:t>
      </w:r>
      <w:r w:rsidR="00F47820">
        <w:rPr>
          <w:sz w:val="22"/>
          <w:szCs w:val="22"/>
        </w:rPr>
        <w:t>f</w:t>
      </w:r>
      <w:r w:rsidRPr="000F6375">
        <w:rPr>
          <w:sz w:val="22"/>
          <w:szCs w:val="22"/>
        </w:rPr>
        <w:t>iscalização poderá solicitar ao contratado a apresentação de informação por escrito do local de origem dos materiais e de certificados de ensaios relativos aos mesmos, comprovando a qualidade dos materiais empregados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deverá levar em conta todas as precauções e zelar permanentemente para que as suas operações não provoquem danos físicos ou materiais a terceiros, nem interfiram negativamente na execução d</w:t>
      </w:r>
      <w:r w:rsidR="00F47820">
        <w:rPr>
          <w:sz w:val="22"/>
          <w:szCs w:val="22"/>
        </w:rPr>
        <w:t>a</w:t>
      </w:r>
      <w:r w:rsidRPr="000F6375">
        <w:rPr>
          <w:sz w:val="22"/>
          <w:szCs w:val="22"/>
        </w:rPr>
        <w:t xml:space="preserve">s </w:t>
      </w:r>
      <w:r w:rsidR="00F47820">
        <w:rPr>
          <w:sz w:val="22"/>
          <w:szCs w:val="22"/>
        </w:rPr>
        <w:t>obras/</w:t>
      </w:r>
      <w:r w:rsidRPr="000F6375">
        <w:rPr>
          <w:sz w:val="22"/>
          <w:szCs w:val="22"/>
        </w:rPr>
        <w:t>serviços</w:t>
      </w:r>
      <w:r w:rsidR="00F47820">
        <w:rPr>
          <w:sz w:val="22"/>
          <w:szCs w:val="22"/>
        </w:rPr>
        <w:t>/fornecimentos</w:t>
      </w:r>
      <w:r>
        <w:rPr>
          <w:sz w:val="22"/>
          <w:szCs w:val="22"/>
        </w:rPr>
        <w:t>.</w:t>
      </w:r>
    </w:p>
    <w:p w:rsidR="00140F0B" w:rsidRPr="00140F0B"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F47820">
        <w:rPr>
          <w:sz w:val="22"/>
          <w:szCs w:val="22"/>
        </w:rPr>
        <w:t>c</w:t>
      </w:r>
      <w:r w:rsidRPr="000F6375">
        <w:rPr>
          <w:sz w:val="22"/>
          <w:szCs w:val="22"/>
        </w:rPr>
        <w:t>ontratado será responsável pela proteção de todos os componentes e instalações, devendo corrigir imediatamente, as suas expensas, quaisquer avarias que provocar nas mesmas</w:t>
      </w:r>
      <w:r>
        <w:rPr>
          <w:sz w:val="22"/>
          <w:szCs w:val="22"/>
        </w:rPr>
        <w:t>.</w:t>
      </w:r>
    </w:p>
    <w:p w:rsidR="00140F0B" w:rsidRPr="000607B9" w:rsidRDefault="00140F0B" w:rsidP="00716654">
      <w:pPr>
        <w:pStyle w:val="Recuodecorpodetexto"/>
        <w:numPr>
          <w:ilvl w:val="2"/>
          <w:numId w:val="49"/>
        </w:numPr>
        <w:spacing w:before="240"/>
        <w:ind w:left="851" w:hanging="851"/>
        <w:rPr>
          <w:sz w:val="22"/>
          <w:szCs w:val="24"/>
        </w:rPr>
      </w:pPr>
      <w:r w:rsidRPr="000F6375">
        <w:rPr>
          <w:sz w:val="22"/>
          <w:szCs w:val="22"/>
        </w:rPr>
        <w:t xml:space="preserve">O </w:t>
      </w:r>
      <w:r w:rsidR="00723925">
        <w:rPr>
          <w:sz w:val="22"/>
          <w:szCs w:val="22"/>
        </w:rPr>
        <w:t>c</w:t>
      </w:r>
      <w:r w:rsidRPr="000F6375">
        <w:rPr>
          <w:sz w:val="22"/>
          <w:szCs w:val="22"/>
        </w:rPr>
        <w:t>ontratado cuidará para que tod</w:t>
      </w:r>
      <w:r w:rsidR="00723925">
        <w:rPr>
          <w:sz w:val="22"/>
          <w:szCs w:val="22"/>
        </w:rPr>
        <w:t>a</w:t>
      </w:r>
      <w:r w:rsidRPr="000F6375">
        <w:rPr>
          <w:sz w:val="22"/>
          <w:szCs w:val="22"/>
        </w:rPr>
        <w:t xml:space="preserve">s </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sidRPr="000F6375">
        <w:rPr>
          <w:sz w:val="22"/>
          <w:szCs w:val="22"/>
        </w:rPr>
        <w:t xml:space="preserve"> e operações executadas acarretem a menor perturbação possível ao Perímetro Irrigado do Baixio de Irecê, e a todos e quaisquer bens, público ou privado, adjacentes ao local da prestação d</w:t>
      </w:r>
      <w:r w:rsidR="00723925">
        <w:rPr>
          <w:sz w:val="22"/>
          <w:szCs w:val="22"/>
        </w:rPr>
        <w:t>a</w:t>
      </w:r>
      <w:r w:rsidRPr="000F6375">
        <w:rPr>
          <w:sz w:val="22"/>
          <w:szCs w:val="22"/>
        </w:rPr>
        <w:t xml:space="preserve">s </w:t>
      </w:r>
      <w:r w:rsidR="00723925">
        <w:rPr>
          <w:sz w:val="22"/>
          <w:szCs w:val="22"/>
        </w:rPr>
        <w:t>obras/</w:t>
      </w:r>
      <w:r w:rsidRPr="000F6375">
        <w:rPr>
          <w:sz w:val="22"/>
          <w:szCs w:val="22"/>
        </w:rPr>
        <w:t>serviços</w:t>
      </w:r>
      <w:r w:rsidR="00723925">
        <w:rPr>
          <w:sz w:val="22"/>
          <w:szCs w:val="22"/>
        </w:rPr>
        <w:t>/fornecimentos</w:t>
      </w:r>
      <w:r>
        <w:rPr>
          <w:sz w:val="22"/>
          <w:szCs w:val="22"/>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0070D9">
      <w:pPr>
        <w:pStyle w:val="Recuodecorpodetexto"/>
        <w:numPr>
          <w:ilvl w:val="2"/>
          <w:numId w:val="92"/>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de Julgamento para as providências subseq</w:t>
      </w:r>
      <w:r w:rsidR="00EB6E63">
        <w:rPr>
          <w:sz w:val="22"/>
          <w:szCs w:val="24"/>
        </w:rPr>
        <w:t>u</w:t>
      </w:r>
      <w:r w:rsidRPr="003D59AC">
        <w:rPr>
          <w:sz w:val="22"/>
          <w:szCs w:val="24"/>
        </w:rPr>
        <w:t>entes.</w:t>
      </w:r>
    </w:p>
    <w:p w:rsidR="00222B79" w:rsidRPr="003D59AC" w:rsidRDefault="00222B79" w:rsidP="000070D9">
      <w:pPr>
        <w:pStyle w:val="Recuodecorpodetexto"/>
        <w:numPr>
          <w:ilvl w:val="3"/>
          <w:numId w:val="92"/>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w:t>
      </w:r>
      <w:r w:rsidRPr="00D06DD7">
        <w:rPr>
          <w:sz w:val="22"/>
          <w:szCs w:val="24"/>
        </w:rPr>
        <w:lastRenderedPageBreak/>
        <w:t xml:space="preserve">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0070D9">
      <w:pPr>
        <w:pStyle w:val="Recuodecorpodetexto"/>
        <w:numPr>
          <w:ilvl w:val="2"/>
          <w:numId w:val="93"/>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0070D9">
      <w:pPr>
        <w:pStyle w:val="Recuodecorpodetexto"/>
        <w:numPr>
          <w:ilvl w:val="1"/>
          <w:numId w:val="93"/>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0070D9">
      <w:pPr>
        <w:pStyle w:val="Recuodecorpodetexto"/>
        <w:numPr>
          <w:ilvl w:val="1"/>
          <w:numId w:val="95"/>
        </w:numPr>
        <w:spacing w:before="240"/>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0070D9">
      <w:pPr>
        <w:pStyle w:val="Recuodecorpodetexto"/>
        <w:numPr>
          <w:ilvl w:val="1"/>
          <w:numId w:val="96"/>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0070D9">
      <w:pPr>
        <w:pStyle w:val="Recuodecorpodetexto"/>
        <w:numPr>
          <w:ilvl w:val="2"/>
          <w:numId w:val="94"/>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0070D9">
      <w:pPr>
        <w:pStyle w:val="Recuodecorpodetexto"/>
        <w:numPr>
          <w:ilvl w:val="2"/>
          <w:numId w:val="94"/>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0070D9">
      <w:pPr>
        <w:pStyle w:val="Recuodecorpodetexto"/>
        <w:numPr>
          <w:ilvl w:val="2"/>
          <w:numId w:val="94"/>
        </w:numPr>
        <w:spacing w:before="240"/>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6D50C7" w:rsidRDefault="006D50C7" w:rsidP="000070D9">
      <w:pPr>
        <w:pStyle w:val="Recuodecorpodetexto"/>
        <w:numPr>
          <w:ilvl w:val="2"/>
          <w:numId w:val="94"/>
        </w:numPr>
        <w:spacing w:before="240"/>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0070D9">
      <w:pPr>
        <w:pStyle w:val="Recuodecorpodetexto"/>
        <w:numPr>
          <w:ilvl w:val="1"/>
          <w:numId w:val="96"/>
        </w:numPr>
        <w:spacing w:before="240"/>
        <w:ind w:left="851" w:hanging="851"/>
        <w:rPr>
          <w:b/>
          <w:sz w:val="22"/>
          <w:szCs w:val="24"/>
        </w:rPr>
      </w:pPr>
      <w:r w:rsidRPr="00D06DD7">
        <w:rPr>
          <w:b/>
          <w:sz w:val="22"/>
          <w:szCs w:val="24"/>
        </w:rPr>
        <w:lastRenderedPageBreak/>
        <w:t>Julgamento das “Propostas Financeiras – invólucro n.º 02 (dois)”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0070D9">
      <w:pPr>
        <w:pStyle w:val="Recuodecorpodetexto"/>
        <w:numPr>
          <w:ilvl w:val="3"/>
          <w:numId w:val="97"/>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0070D9">
      <w:pPr>
        <w:pStyle w:val="Recuodecorpodetexto"/>
        <w:numPr>
          <w:ilvl w:val="2"/>
          <w:numId w:val="96"/>
        </w:numPr>
        <w:spacing w:before="240"/>
        <w:ind w:left="851" w:hanging="851"/>
        <w:rPr>
          <w:sz w:val="22"/>
          <w:szCs w:val="24"/>
        </w:rPr>
      </w:pPr>
      <w:r w:rsidRPr="00D14D66">
        <w:rPr>
          <w:sz w:val="22"/>
          <w:szCs w:val="22"/>
        </w:rPr>
        <w:t xml:space="preserve">A Comissão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951353"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951353">
        <w:rPr>
          <w:rFonts w:ascii="Times New Roman" w:hAnsi="Times New Roman"/>
          <w:color w:val="auto"/>
          <w:sz w:val="22"/>
          <w:szCs w:val="22"/>
        </w:rPr>
        <w:t>Apresentarem valor global superior ao limite orçado pela CODEVASF ou com preços manifestamente inexeq</w:t>
      </w:r>
      <w:r w:rsidR="00BD73B7" w:rsidRPr="00951353">
        <w:rPr>
          <w:rFonts w:ascii="Times New Roman" w:hAnsi="Times New Roman"/>
          <w:color w:val="auto"/>
          <w:sz w:val="22"/>
          <w:szCs w:val="22"/>
        </w:rPr>
        <w:t>u</w:t>
      </w:r>
      <w:r w:rsidRPr="00951353">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951353">
        <w:rPr>
          <w:rFonts w:ascii="Times New Roman" w:hAnsi="Times New Roman"/>
          <w:color w:val="auto"/>
          <w:sz w:val="22"/>
          <w:szCs w:val="22"/>
        </w:rPr>
        <w:t>;</w:t>
      </w:r>
      <w:r w:rsidR="006D50C7" w:rsidRPr="00951353">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lastRenderedPageBreak/>
        <w:t>Valor orçado pela CODEVASF.</w:t>
      </w:r>
    </w:p>
    <w:p w:rsidR="006D50C7" w:rsidRPr="00315C0F" w:rsidRDefault="006D50C7" w:rsidP="000070D9">
      <w:pPr>
        <w:pStyle w:val="Recuodecorpodetexto"/>
        <w:numPr>
          <w:ilvl w:val="3"/>
          <w:numId w:val="96"/>
        </w:numPr>
        <w:spacing w:before="240"/>
        <w:ind w:left="851" w:hanging="851"/>
        <w:rPr>
          <w:sz w:val="22"/>
          <w:szCs w:val="24"/>
        </w:rPr>
      </w:pPr>
      <w:r w:rsidRPr="00315C0F">
        <w:rPr>
          <w:sz w:val="22"/>
          <w:szCs w:val="24"/>
        </w:rPr>
        <w:t xml:space="preserve">Das licitantes classificadas na forma das alíneas “a” e “b” do subitem 12.3.6 acima, cujo valor global da proposta for inferior a 80% (oitenta por cento) do menor valor a que se referem às </w:t>
      </w:r>
      <w:proofErr w:type="gramStart"/>
      <w:r w:rsidRPr="00315C0F">
        <w:rPr>
          <w:sz w:val="22"/>
          <w:szCs w:val="24"/>
        </w:rPr>
        <w:t>alíneas “a” e “b”</w:t>
      </w:r>
      <w:proofErr w:type="gramEnd"/>
      <w:r w:rsidRPr="00315C0F">
        <w:rPr>
          <w:sz w:val="22"/>
          <w:szCs w:val="24"/>
        </w:rPr>
        <w:t xml:space="preserve"> acima, será exigida, para a assinatura do contrato, prestação de garantia adicional, dentre as modalidades previstas no § </w:t>
      </w:r>
      <w:proofErr w:type="spellStart"/>
      <w:r w:rsidRPr="00315C0F">
        <w:rPr>
          <w:sz w:val="22"/>
          <w:szCs w:val="24"/>
        </w:rPr>
        <w:t>lº</w:t>
      </w:r>
      <w:proofErr w:type="spellEnd"/>
      <w:r w:rsidRPr="00315C0F">
        <w:rPr>
          <w:sz w:val="22"/>
          <w:szCs w:val="24"/>
        </w:rPr>
        <w:t>, do Art. 56, da Lei 8.666/93, igual à diferença entre o valor resultante do subitem anterior e o valor da correspondente proposta.</w:t>
      </w:r>
    </w:p>
    <w:p w:rsidR="006D50C7" w:rsidRPr="00315C0F" w:rsidRDefault="005B6744" w:rsidP="000070D9">
      <w:pPr>
        <w:pStyle w:val="Recuodecorpodetexto"/>
        <w:numPr>
          <w:ilvl w:val="2"/>
          <w:numId w:val="96"/>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0070D9">
      <w:pPr>
        <w:pStyle w:val="Recuodecorpodetexto"/>
        <w:numPr>
          <w:ilvl w:val="2"/>
          <w:numId w:val="96"/>
        </w:numPr>
        <w:spacing w:before="240"/>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0070D9">
      <w:pPr>
        <w:pStyle w:val="Recuodecorpodetexto"/>
        <w:numPr>
          <w:ilvl w:val="2"/>
          <w:numId w:val="96"/>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0070D9">
      <w:pPr>
        <w:pStyle w:val="Recuodecorpodetexto"/>
        <w:numPr>
          <w:ilvl w:val="2"/>
          <w:numId w:val="96"/>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0070D9">
      <w:pPr>
        <w:pStyle w:val="Recuodecorpodetexto"/>
        <w:numPr>
          <w:ilvl w:val="2"/>
          <w:numId w:val="103"/>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0070D9">
      <w:pPr>
        <w:pStyle w:val="Recuodecorpodetexto"/>
        <w:numPr>
          <w:ilvl w:val="3"/>
          <w:numId w:val="103"/>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0070D9">
      <w:pPr>
        <w:pStyle w:val="Recuodecorpodetexto"/>
        <w:numPr>
          <w:ilvl w:val="3"/>
          <w:numId w:val="103"/>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0C1E0D" w:rsidP="000070D9">
      <w:pPr>
        <w:pStyle w:val="Recuodecorpodetexto"/>
        <w:numPr>
          <w:ilvl w:val="1"/>
          <w:numId w:val="96"/>
        </w:numPr>
        <w:spacing w:before="240"/>
        <w:ind w:left="851" w:hanging="851"/>
        <w:rPr>
          <w:sz w:val="22"/>
          <w:szCs w:val="24"/>
        </w:rPr>
      </w:pPr>
      <w:r w:rsidRPr="000F6375">
        <w:rPr>
          <w:sz w:val="22"/>
          <w:szCs w:val="22"/>
        </w:rPr>
        <w:lastRenderedPageBreak/>
        <w:t xml:space="preserve">Será considerada vencedora a licitante que, habilitada e qualificada tecnicamente, apresentar o menor preço global, respeitados os valores máximos, unitários e global, orçados pela CODEVASF, para execução das obras/serviços/fornecimento, objeto deste </w:t>
      </w:r>
      <w:r>
        <w:rPr>
          <w:sz w:val="22"/>
          <w:szCs w:val="22"/>
        </w:rPr>
        <w:t>edital</w:t>
      </w:r>
      <w:r w:rsidR="006D50C7" w:rsidRPr="00766BF7">
        <w:rPr>
          <w:sz w:val="22"/>
          <w:szCs w:val="24"/>
        </w:rPr>
        <w:t>.</w:t>
      </w:r>
    </w:p>
    <w:p w:rsidR="006D50C7" w:rsidRPr="008469E8" w:rsidRDefault="006D50C7" w:rsidP="000070D9">
      <w:pPr>
        <w:pStyle w:val="Recuodecorpodetexto"/>
        <w:numPr>
          <w:ilvl w:val="1"/>
          <w:numId w:val="96"/>
        </w:numPr>
        <w:spacing w:before="240"/>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0070D9">
      <w:pPr>
        <w:pStyle w:val="Recuodecorpodetexto"/>
        <w:numPr>
          <w:ilvl w:val="2"/>
          <w:numId w:val="96"/>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0070D9">
      <w:pPr>
        <w:pStyle w:val="Recuodecorpodetexto"/>
        <w:numPr>
          <w:ilvl w:val="1"/>
          <w:numId w:val="96"/>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0070D9">
      <w:pPr>
        <w:pStyle w:val="Recuodecorpodetexto"/>
        <w:numPr>
          <w:ilvl w:val="1"/>
          <w:numId w:val="96"/>
        </w:numPr>
        <w:spacing w:before="240"/>
        <w:ind w:left="851" w:hanging="851"/>
        <w:rPr>
          <w:sz w:val="22"/>
          <w:szCs w:val="24"/>
        </w:rPr>
      </w:pPr>
      <w:r w:rsidRPr="00AF4590">
        <w:rPr>
          <w:sz w:val="22"/>
          <w:szCs w:val="24"/>
        </w:rPr>
        <w:t>É facultada à Comissão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0070D9">
      <w:pPr>
        <w:pStyle w:val="Recuodecorpodetexto"/>
        <w:numPr>
          <w:ilvl w:val="1"/>
          <w:numId w:val="96"/>
        </w:numPr>
        <w:spacing w:before="240"/>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0070D9">
      <w:pPr>
        <w:pStyle w:val="Recuodecorpodetexto"/>
        <w:numPr>
          <w:ilvl w:val="0"/>
          <w:numId w:val="96"/>
        </w:numPr>
        <w:spacing w:before="240"/>
        <w:ind w:left="851" w:hanging="851"/>
        <w:rPr>
          <w:b/>
          <w:iCs/>
          <w:sz w:val="22"/>
          <w:szCs w:val="24"/>
        </w:rPr>
      </w:pPr>
      <w:r w:rsidRPr="008A7799">
        <w:rPr>
          <w:b/>
          <w:iCs/>
          <w:sz w:val="22"/>
          <w:szCs w:val="24"/>
        </w:rPr>
        <w:lastRenderedPageBreak/>
        <w:t>HOMOLOGAÇÃO E ADJUDICAÇÃO</w:t>
      </w:r>
    </w:p>
    <w:p w:rsidR="006D50C7" w:rsidRDefault="006D50C7" w:rsidP="000070D9">
      <w:pPr>
        <w:pStyle w:val="Recuodecorpodetexto"/>
        <w:numPr>
          <w:ilvl w:val="1"/>
          <w:numId w:val="98"/>
        </w:numPr>
        <w:spacing w:before="240"/>
        <w:ind w:left="851" w:hanging="851"/>
        <w:rPr>
          <w:sz w:val="22"/>
          <w:szCs w:val="24"/>
        </w:rPr>
      </w:pPr>
      <w:r w:rsidRPr="00AF4590">
        <w:rPr>
          <w:sz w:val="22"/>
          <w:szCs w:val="24"/>
        </w:rPr>
        <w:t>A homologação do resultado e a adjudicação das obras/serviços</w:t>
      </w:r>
      <w:r w:rsidR="004137CF">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A14FDE">
        <w:rPr>
          <w:sz w:val="22"/>
          <w:szCs w:val="24"/>
        </w:rPr>
        <w:t>a</w:t>
      </w:r>
      <w:r w:rsidR="008A0946" w:rsidRPr="00AF4590">
        <w:rPr>
          <w:sz w:val="22"/>
          <w:szCs w:val="24"/>
        </w:rPr>
        <w:t xml:space="preserve"> </w:t>
      </w:r>
      <w:r w:rsidR="00A14FDE">
        <w:rPr>
          <w:sz w:val="22"/>
          <w:szCs w:val="24"/>
        </w:rPr>
        <w:t>Diretoria</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RECURSOS ADMINISTRATIVOS</w:t>
      </w:r>
    </w:p>
    <w:p w:rsidR="006D50C7" w:rsidRPr="00AF4590" w:rsidRDefault="006D50C7" w:rsidP="000070D9">
      <w:pPr>
        <w:pStyle w:val="Recuodecorpodetexto"/>
        <w:numPr>
          <w:ilvl w:val="1"/>
          <w:numId w:val="98"/>
        </w:numPr>
        <w:spacing w:before="240"/>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0070D9">
      <w:pPr>
        <w:pStyle w:val="Recuodecorpodetexto"/>
        <w:numPr>
          <w:ilvl w:val="2"/>
          <w:numId w:val="98"/>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0070D9">
      <w:pPr>
        <w:pStyle w:val="Recuodecorpodetexto"/>
        <w:numPr>
          <w:ilvl w:val="3"/>
          <w:numId w:val="105"/>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0070D9">
      <w:pPr>
        <w:pStyle w:val="Recuodecorpodetexto"/>
        <w:numPr>
          <w:ilvl w:val="1"/>
          <w:numId w:val="98"/>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0070D9">
      <w:pPr>
        <w:pStyle w:val="Recuodecorpodetexto"/>
        <w:numPr>
          <w:ilvl w:val="1"/>
          <w:numId w:val="98"/>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0070D9">
      <w:pPr>
        <w:pStyle w:val="Recuodecorpodetexto"/>
        <w:numPr>
          <w:ilvl w:val="1"/>
          <w:numId w:val="98"/>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0070D9">
      <w:pPr>
        <w:pStyle w:val="Recuodecorpodetexto"/>
        <w:numPr>
          <w:ilvl w:val="1"/>
          <w:numId w:val="98"/>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0070D9">
      <w:pPr>
        <w:pStyle w:val="Recuodecorpodetexto"/>
        <w:numPr>
          <w:ilvl w:val="0"/>
          <w:numId w:val="98"/>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0070D9">
      <w:pPr>
        <w:pStyle w:val="Recuodecorpodetexto"/>
        <w:numPr>
          <w:ilvl w:val="1"/>
          <w:numId w:val="98"/>
        </w:numPr>
        <w:spacing w:before="240"/>
        <w:ind w:left="851" w:hanging="851"/>
        <w:rPr>
          <w:sz w:val="22"/>
          <w:szCs w:val="24"/>
        </w:rPr>
      </w:pPr>
      <w:r w:rsidRPr="00310F14">
        <w:rPr>
          <w:sz w:val="22"/>
          <w:szCs w:val="24"/>
        </w:rPr>
        <w:lastRenderedPageBreak/>
        <w:t>A eficácia do contrato se dará após a publicação do seu extrato no Diário Oficial da União.</w:t>
      </w:r>
    </w:p>
    <w:p w:rsidR="006D50C7" w:rsidRPr="008A1808" w:rsidRDefault="006D50C7" w:rsidP="000070D9">
      <w:pPr>
        <w:pStyle w:val="Recuodecorpodetexto"/>
        <w:numPr>
          <w:ilvl w:val="1"/>
          <w:numId w:val="98"/>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0070D9">
      <w:pPr>
        <w:pStyle w:val="Recuodecorpodetexto"/>
        <w:numPr>
          <w:ilvl w:val="1"/>
          <w:numId w:val="98"/>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0070D9">
      <w:pPr>
        <w:pStyle w:val="Recuodecorpodetexto"/>
        <w:numPr>
          <w:ilvl w:val="0"/>
          <w:numId w:val="98"/>
        </w:numPr>
        <w:spacing w:before="240"/>
        <w:ind w:left="851" w:hanging="851"/>
        <w:rPr>
          <w:b/>
          <w:iCs/>
          <w:sz w:val="22"/>
          <w:szCs w:val="24"/>
        </w:rPr>
      </w:pPr>
      <w:r w:rsidRPr="008A7799">
        <w:rPr>
          <w:b/>
          <w:iCs/>
          <w:sz w:val="22"/>
          <w:szCs w:val="24"/>
        </w:rPr>
        <w:t>FISCALIZAÇÃO</w:t>
      </w:r>
    </w:p>
    <w:p w:rsidR="006D50C7" w:rsidRDefault="000C1E0D" w:rsidP="000070D9">
      <w:pPr>
        <w:pStyle w:val="Recuodecorpodetexto"/>
        <w:numPr>
          <w:ilvl w:val="1"/>
          <w:numId w:val="98"/>
        </w:numPr>
        <w:spacing w:before="240"/>
        <w:ind w:left="851" w:hanging="851"/>
        <w:rPr>
          <w:sz w:val="22"/>
          <w:szCs w:val="24"/>
        </w:rPr>
      </w:pPr>
      <w:r w:rsidRPr="000F6375">
        <w:rPr>
          <w:sz w:val="22"/>
          <w:szCs w:val="22"/>
        </w:rPr>
        <w:t xml:space="preserve">A coordenação do contrato, bem como a </w:t>
      </w:r>
      <w:r>
        <w:rPr>
          <w:sz w:val="22"/>
          <w:szCs w:val="22"/>
        </w:rPr>
        <w:t>f</w:t>
      </w:r>
      <w:r w:rsidRPr="000F6375">
        <w:rPr>
          <w:sz w:val="22"/>
          <w:szCs w:val="22"/>
        </w:rPr>
        <w:t>iscalização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será realizada pela CODEVASF, por técnicos designados na forma do Art. 67, da Lei 8.666/93, a quem compete verificar se a </w:t>
      </w:r>
      <w:r w:rsidR="003F4266" w:rsidRPr="000F6375">
        <w:rPr>
          <w:sz w:val="22"/>
          <w:szCs w:val="22"/>
        </w:rPr>
        <w:t>licitante</w:t>
      </w:r>
      <w:r w:rsidRPr="000F6375">
        <w:rPr>
          <w:sz w:val="22"/>
          <w:szCs w:val="22"/>
        </w:rPr>
        <w:t xml:space="preserve"> vencedora está executando os trabalhos, observando o contrato e os documentos que o integram</w:t>
      </w:r>
      <w:r w:rsidR="006D50C7" w:rsidRPr="00390937">
        <w:rPr>
          <w:sz w:val="22"/>
          <w:szCs w:val="24"/>
        </w:rPr>
        <w:t>.</w:t>
      </w:r>
    </w:p>
    <w:p w:rsidR="000C1E0D" w:rsidRDefault="000C1E0D" w:rsidP="000070D9">
      <w:pPr>
        <w:pStyle w:val="Recuodecorpodetexto"/>
        <w:numPr>
          <w:ilvl w:val="1"/>
          <w:numId w:val="98"/>
        </w:numPr>
        <w:spacing w:before="240"/>
        <w:ind w:left="851" w:hanging="851"/>
        <w:rPr>
          <w:sz w:val="22"/>
          <w:szCs w:val="24"/>
        </w:rPr>
      </w:pPr>
      <w:r w:rsidRPr="000F6375">
        <w:rPr>
          <w:sz w:val="22"/>
          <w:szCs w:val="22"/>
        </w:rPr>
        <w:t xml:space="preserve">A </w:t>
      </w:r>
      <w:r>
        <w:rPr>
          <w:sz w:val="22"/>
          <w:szCs w:val="22"/>
        </w:rPr>
        <w:t>f</w:t>
      </w:r>
      <w:r w:rsidRPr="000F6375">
        <w:rPr>
          <w:sz w:val="22"/>
          <w:szCs w:val="22"/>
        </w:rPr>
        <w:t xml:space="preserve">iscalização deverá verificar, periodicamente, no decorrer da execução do contrato, se a </w:t>
      </w:r>
      <w:r>
        <w:rPr>
          <w:sz w:val="22"/>
          <w:szCs w:val="22"/>
        </w:rPr>
        <w:t>l</w:t>
      </w:r>
      <w:r w:rsidRPr="000F6375">
        <w:rPr>
          <w:sz w:val="22"/>
          <w:szCs w:val="22"/>
        </w:rPr>
        <w:t>icitante vencedora mantém, em compatibilidade com as obrigações assumidas, todas as condições de habilitação e qualificação exigidas na licitação, comprovada mediante consulta ao SICAF, CADIN ou certidões comprobatórias</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A fiscalização terá poderes para agir e decidir perante a </w:t>
      </w:r>
      <w:r>
        <w:rPr>
          <w:sz w:val="22"/>
          <w:szCs w:val="22"/>
        </w:rPr>
        <w:t>c</w:t>
      </w:r>
      <w:r w:rsidRPr="00F43B66">
        <w:rPr>
          <w:sz w:val="22"/>
          <w:szCs w:val="22"/>
        </w:rPr>
        <w:t xml:space="preserve">ontratada, inclusive rejeitando serviços que estiverem em desacordo com o </w:t>
      </w:r>
      <w:r>
        <w:rPr>
          <w:sz w:val="22"/>
          <w:szCs w:val="22"/>
        </w:rPr>
        <w:t>c</w:t>
      </w:r>
      <w:r w:rsidRPr="00F43B66">
        <w:rPr>
          <w:sz w:val="22"/>
          <w:szCs w:val="22"/>
        </w:rPr>
        <w:t xml:space="preserve">ontrato, com as Normas Técnicas da ABNT e com a melhor técnica consagrada pelo uso, obrigando-se desde já a </w:t>
      </w:r>
      <w:r>
        <w:rPr>
          <w:sz w:val="22"/>
          <w:szCs w:val="22"/>
        </w:rPr>
        <w:t>c</w:t>
      </w:r>
      <w:r w:rsidRPr="00F43B66">
        <w:rPr>
          <w:sz w:val="22"/>
          <w:szCs w:val="22"/>
        </w:rPr>
        <w:t>ontratada a assegurar e facilitar o acesso da fiscalização a todos os elementos que forem necessários ao desempenho de sua missão</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A fiscalização terá plenos poderes para sustar quaisquer serviços que não estejam sendo executados dentro dos termos de </w:t>
      </w:r>
      <w:r>
        <w:rPr>
          <w:sz w:val="22"/>
          <w:szCs w:val="22"/>
        </w:rPr>
        <w:t>c</w:t>
      </w:r>
      <w:r w:rsidRPr="00F43B66">
        <w:rPr>
          <w:sz w:val="22"/>
          <w:szCs w:val="22"/>
        </w:rPr>
        <w:t>ontrato, dando conhecimento do fato à contratada</w:t>
      </w:r>
      <w:r>
        <w:rPr>
          <w:sz w:val="22"/>
          <w:szCs w:val="22"/>
        </w:rPr>
        <w:t>.</w:t>
      </w:r>
    </w:p>
    <w:p w:rsidR="00A14FDE" w:rsidRPr="00A14FDE" w:rsidRDefault="00A14FDE" w:rsidP="000070D9">
      <w:pPr>
        <w:pStyle w:val="Recuodecorpodetexto"/>
        <w:numPr>
          <w:ilvl w:val="1"/>
          <w:numId w:val="98"/>
        </w:numPr>
        <w:spacing w:before="240"/>
        <w:ind w:left="851" w:hanging="851"/>
        <w:rPr>
          <w:sz w:val="22"/>
          <w:szCs w:val="24"/>
        </w:rPr>
      </w:pPr>
      <w:r w:rsidRPr="00F43B66">
        <w:rPr>
          <w:sz w:val="22"/>
          <w:szCs w:val="22"/>
        </w:rPr>
        <w:t xml:space="preserve">Cabe à </w:t>
      </w:r>
      <w:r w:rsidR="00080C4C">
        <w:rPr>
          <w:sz w:val="22"/>
          <w:szCs w:val="22"/>
        </w:rPr>
        <w:t>f</w:t>
      </w:r>
      <w:r w:rsidRPr="00F43B66">
        <w:rPr>
          <w:sz w:val="22"/>
          <w:szCs w:val="22"/>
        </w:rPr>
        <w:t xml:space="preserve">iscalização verificar a ocorrência de fatos para os quais haja sido estipulada qualquer penalidade contratual. A </w:t>
      </w:r>
      <w:r w:rsidR="00080C4C">
        <w:rPr>
          <w:sz w:val="22"/>
          <w:szCs w:val="22"/>
        </w:rPr>
        <w:t>f</w:t>
      </w:r>
      <w:r w:rsidRPr="00F43B66">
        <w:rPr>
          <w:sz w:val="22"/>
          <w:szCs w:val="22"/>
        </w:rPr>
        <w:t>iscalização informará ao setor competente quanto ao fato, instruindo o seu relatório com os documentos necessários, e em caso de multa, a indicação do seu valor</w:t>
      </w:r>
      <w:r>
        <w:rPr>
          <w:sz w:val="22"/>
          <w:szCs w:val="22"/>
        </w:rPr>
        <w:t>.</w:t>
      </w:r>
    </w:p>
    <w:p w:rsidR="00A14FDE" w:rsidRPr="00A14FDE" w:rsidRDefault="00A94122" w:rsidP="000070D9">
      <w:pPr>
        <w:pStyle w:val="Recuodecorpodetexto"/>
        <w:numPr>
          <w:ilvl w:val="1"/>
          <w:numId w:val="98"/>
        </w:numPr>
        <w:spacing w:before="240"/>
        <w:ind w:left="851" w:hanging="851"/>
        <w:rPr>
          <w:sz w:val="22"/>
          <w:szCs w:val="24"/>
        </w:rPr>
      </w:pPr>
      <w:r w:rsidRPr="00F467EB">
        <w:rPr>
          <w:sz w:val="22"/>
          <w:szCs w:val="22"/>
        </w:rPr>
        <w:t xml:space="preserve">Das decisões da fiscalização, poderá a contratada recorrer à </w:t>
      </w:r>
      <w:r w:rsidRPr="00EA3E61">
        <w:rPr>
          <w:b/>
          <w:bCs/>
          <w:color w:val="000000"/>
          <w:sz w:val="22"/>
          <w:szCs w:val="22"/>
          <w:lang w:eastAsia="pt-BR"/>
        </w:rPr>
        <w:t>Gerência Regional de Empreendimentos de Irrigação</w:t>
      </w:r>
      <w:r w:rsidRPr="00EA3E61">
        <w:rPr>
          <w:sz w:val="22"/>
          <w:szCs w:val="22"/>
        </w:rPr>
        <w:t xml:space="preserve"> 2ª SR/GRI da CODEVASF, responsável</w:t>
      </w:r>
      <w:r w:rsidRPr="00F467EB">
        <w:rPr>
          <w:sz w:val="22"/>
          <w:szCs w:val="22"/>
        </w:rPr>
        <w:t xml:space="preserve"> pelo acompanhamento do contrato, no prazo de 10 (dez) dias da respectiva comunicação. Os recursos relativos a multas serão feitos na forma prevista na respectiva cláusula</w:t>
      </w:r>
      <w:r w:rsidR="00A14FDE">
        <w:rPr>
          <w:sz w:val="22"/>
          <w:szCs w:val="22"/>
        </w:rPr>
        <w:t>.</w:t>
      </w:r>
    </w:p>
    <w:p w:rsidR="00A14FDE" w:rsidRPr="000C1E0D" w:rsidRDefault="00A14FDE" w:rsidP="000070D9">
      <w:pPr>
        <w:pStyle w:val="Recuodecorpodetexto"/>
        <w:numPr>
          <w:ilvl w:val="1"/>
          <w:numId w:val="98"/>
        </w:numPr>
        <w:spacing w:before="240"/>
        <w:ind w:left="851" w:hanging="851"/>
        <w:rPr>
          <w:sz w:val="22"/>
          <w:szCs w:val="24"/>
        </w:rPr>
      </w:pPr>
      <w:r w:rsidRPr="00F43B66">
        <w:rPr>
          <w:sz w:val="22"/>
          <w:szCs w:val="22"/>
        </w:rPr>
        <w:t xml:space="preserve">A ação e/ou omissão, total ou parcial, da </w:t>
      </w:r>
      <w:r w:rsidR="005B307C">
        <w:rPr>
          <w:sz w:val="22"/>
          <w:szCs w:val="22"/>
        </w:rPr>
        <w:t>f</w:t>
      </w:r>
      <w:r w:rsidRPr="00F43B66">
        <w:rPr>
          <w:sz w:val="22"/>
          <w:szCs w:val="22"/>
        </w:rPr>
        <w:t xml:space="preserve">iscalização não eximirá a </w:t>
      </w:r>
      <w:r w:rsidR="005B307C">
        <w:rPr>
          <w:sz w:val="22"/>
          <w:szCs w:val="22"/>
        </w:rPr>
        <w:t>c</w:t>
      </w:r>
      <w:r w:rsidRPr="00F43B66">
        <w:rPr>
          <w:sz w:val="22"/>
          <w:szCs w:val="22"/>
        </w:rPr>
        <w:t>ontratada da integral responsabilidade pela execução do objeto deste contrato</w:t>
      </w:r>
      <w:r>
        <w:rPr>
          <w:sz w:val="22"/>
          <w:szCs w:val="22"/>
        </w:rPr>
        <w:t>.</w:t>
      </w:r>
    </w:p>
    <w:p w:rsidR="000C1E0D" w:rsidRPr="000C1E0D" w:rsidRDefault="000C1E0D" w:rsidP="000070D9">
      <w:pPr>
        <w:pStyle w:val="Recuodecorpodetexto"/>
        <w:numPr>
          <w:ilvl w:val="1"/>
          <w:numId w:val="98"/>
        </w:numPr>
        <w:spacing w:before="240"/>
        <w:ind w:left="851" w:hanging="851"/>
        <w:rPr>
          <w:sz w:val="22"/>
          <w:szCs w:val="24"/>
        </w:rPr>
      </w:pPr>
      <w:r w:rsidRPr="000F6375">
        <w:rPr>
          <w:sz w:val="22"/>
          <w:szCs w:val="22"/>
        </w:rPr>
        <w:t xml:space="preserve">Fica assegurado aos técnicos da CODEVASF o direito de, </w:t>
      </w:r>
      <w:proofErr w:type="gramStart"/>
      <w:r w:rsidRPr="000F6375">
        <w:rPr>
          <w:sz w:val="22"/>
          <w:szCs w:val="22"/>
        </w:rPr>
        <w:t>a seus</w:t>
      </w:r>
      <w:proofErr w:type="gramEnd"/>
      <w:r w:rsidRPr="000F6375">
        <w:rPr>
          <w:sz w:val="22"/>
          <w:szCs w:val="22"/>
        </w:rPr>
        <w:t xml:space="preserve"> exclusivos critérios, acompanharem, fiscalizar e participar, total ou parcialmente, diretamente ou através de terceiros, da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prestados pela licitante vencedora, com livre acesso ao local de trabalho para obtenção de quaisquer esclarecimentos julgados necessários à execução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p>
    <w:p w:rsidR="000C1E0D" w:rsidRPr="00A14FDE" w:rsidRDefault="000C1E0D" w:rsidP="000070D9">
      <w:pPr>
        <w:pStyle w:val="Recuodecorpodetexto"/>
        <w:numPr>
          <w:ilvl w:val="1"/>
          <w:numId w:val="98"/>
        </w:numPr>
        <w:spacing w:before="240"/>
        <w:ind w:left="851" w:hanging="851"/>
        <w:rPr>
          <w:sz w:val="22"/>
          <w:szCs w:val="24"/>
        </w:rPr>
      </w:pPr>
      <w:r w:rsidRPr="000F6375">
        <w:rPr>
          <w:sz w:val="22"/>
          <w:szCs w:val="22"/>
        </w:rPr>
        <w:lastRenderedPageBreak/>
        <w:t>“Com fundamento nos arts. 54, § 1º, in fine, e 55, inciso XI, da Lei nº 8.666/1993, a CODEVASF, por meio do fiscal designado, terá poderes para fiscalizar periodicamente o efetivo pagamento dos valores salaria</w:t>
      </w:r>
      <w:r>
        <w:rPr>
          <w:sz w:val="22"/>
          <w:szCs w:val="22"/>
        </w:rPr>
        <w:t>i</w:t>
      </w:r>
      <w:r w:rsidRPr="000F6375">
        <w:rPr>
          <w:sz w:val="22"/>
          <w:szCs w:val="22"/>
        </w:rPr>
        <w:t>s lançados na proposta contratada, mediante a verificação das folhas de pagamento referente aos meses de realização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de cópia das carteiras de trabalho dos empregados, dos recibos e dos respectivos documentos bancários, entre outros meios de fiscalização cabíveis, conforme o Acórdão 1</w:t>
      </w:r>
      <w:r>
        <w:rPr>
          <w:sz w:val="22"/>
          <w:szCs w:val="22"/>
        </w:rPr>
        <w:t>.</w:t>
      </w:r>
      <w:r w:rsidRPr="000F6375">
        <w:rPr>
          <w:sz w:val="22"/>
          <w:szCs w:val="22"/>
        </w:rPr>
        <w:t>125/2009 – Plenário do TCU”</w:t>
      </w:r>
      <w:r>
        <w:rPr>
          <w:sz w:val="22"/>
          <w:szCs w:val="22"/>
        </w:rPr>
        <w:t>.</w:t>
      </w:r>
    </w:p>
    <w:p w:rsidR="006D50C7" w:rsidRPr="007C7BBA" w:rsidRDefault="006D50C7" w:rsidP="000070D9">
      <w:pPr>
        <w:pStyle w:val="Recuodecorpodetexto"/>
        <w:numPr>
          <w:ilvl w:val="0"/>
          <w:numId w:val="98"/>
        </w:numPr>
        <w:spacing w:before="240"/>
        <w:ind w:left="851" w:hanging="851"/>
        <w:rPr>
          <w:b/>
          <w:iCs/>
          <w:sz w:val="22"/>
          <w:szCs w:val="22"/>
        </w:rPr>
      </w:pPr>
      <w:r w:rsidRPr="007C7BBA">
        <w:rPr>
          <w:b/>
          <w:iCs/>
          <w:sz w:val="22"/>
          <w:szCs w:val="22"/>
        </w:rPr>
        <w:t>OBRIGAÇÕES DA LICITANTE VENCEDORA</w:t>
      </w:r>
    </w:p>
    <w:p w:rsidR="00F154EE" w:rsidRDefault="00F154EE" w:rsidP="000070D9">
      <w:pPr>
        <w:pStyle w:val="Recuodecorpodetexto"/>
        <w:numPr>
          <w:ilvl w:val="1"/>
          <w:numId w:val="98"/>
        </w:numPr>
        <w:spacing w:before="240"/>
        <w:ind w:left="851" w:hanging="851"/>
        <w:rPr>
          <w:sz w:val="22"/>
          <w:szCs w:val="22"/>
        </w:rPr>
      </w:pPr>
      <w:r w:rsidRPr="000F6375">
        <w:rPr>
          <w:sz w:val="22"/>
          <w:szCs w:val="22"/>
        </w:rPr>
        <w:t>A licitante vencedora deverá apresentar à CODEVASF antes do início dos trabalhos, os seguintes documentos</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“layout” do Canteiro de Obras e identificação da área para construção do mesmo</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 xml:space="preserve">Plano de Trabalho a ser aprovado pela </w:t>
      </w:r>
      <w:r w:rsidR="007C2C77">
        <w:rPr>
          <w:sz w:val="22"/>
          <w:szCs w:val="22"/>
        </w:rPr>
        <w:t>f</w:t>
      </w:r>
      <w:r w:rsidRPr="000F6375">
        <w:rPr>
          <w:sz w:val="22"/>
          <w:szCs w:val="22"/>
        </w:rPr>
        <w:t>iscalização da CODEVASF</w:t>
      </w:r>
      <w:r>
        <w:rPr>
          <w:sz w:val="22"/>
          <w:szCs w:val="22"/>
        </w:rPr>
        <w:t>;</w:t>
      </w:r>
    </w:p>
    <w:p w:rsidR="00F154EE" w:rsidRDefault="00F154EE" w:rsidP="000070D9">
      <w:pPr>
        <w:pStyle w:val="Recuodecorpodetexto"/>
        <w:numPr>
          <w:ilvl w:val="0"/>
          <w:numId w:val="115"/>
        </w:numPr>
        <w:spacing w:before="240"/>
        <w:ind w:left="1276" w:hanging="425"/>
        <w:rPr>
          <w:sz w:val="22"/>
          <w:szCs w:val="22"/>
        </w:rPr>
      </w:pPr>
      <w:r w:rsidRPr="000F6375">
        <w:rPr>
          <w:sz w:val="22"/>
          <w:szCs w:val="22"/>
        </w:rPr>
        <w:t>Cronograma físico – financeiro detalhado e adequado ao Plano de Trabalho referido na alínea acima</w:t>
      </w:r>
      <w:r>
        <w:rPr>
          <w:sz w:val="22"/>
          <w:szCs w:val="22"/>
        </w:rPr>
        <w:t>.</w:t>
      </w:r>
    </w:p>
    <w:p w:rsidR="002E7430" w:rsidRPr="007C7BBA" w:rsidRDefault="00EE2E5B" w:rsidP="000070D9">
      <w:pPr>
        <w:pStyle w:val="Recuodecorpodetexto"/>
        <w:numPr>
          <w:ilvl w:val="1"/>
          <w:numId w:val="98"/>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951353" w:rsidRDefault="00EE2E5B" w:rsidP="000070D9">
      <w:pPr>
        <w:pStyle w:val="Recuodecorpodetexto"/>
        <w:numPr>
          <w:ilvl w:val="1"/>
          <w:numId w:val="98"/>
        </w:numPr>
        <w:spacing w:before="240"/>
        <w:ind w:left="851" w:hanging="851"/>
        <w:rPr>
          <w:sz w:val="22"/>
          <w:szCs w:val="22"/>
        </w:rPr>
      </w:pPr>
      <w:r w:rsidRPr="00951353">
        <w:rPr>
          <w:sz w:val="22"/>
          <w:szCs w:val="22"/>
        </w:rPr>
        <w:t xml:space="preserve">Providenciar junto ao CREA as Anotações de Responsabilidade Técnica – </w:t>
      </w:r>
      <w:proofErr w:type="spellStart"/>
      <w:r w:rsidRPr="00951353">
        <w:rPr>
          <w:sz w:val="22"/>
          <w:szCs w:val="22"/>
        </w:rPr>
        <w:t>ART’s</w:t>
      </w:r>
      <w:proofErr w:type="spellEnd"/>
      <w:r w:rsidRPr="00951353">
        <w:rPr>
          <w:sz w:val="22"/>
          <w:szCs w:val="22"/>
        </w:rPr>
        <w:t xml:space="preserve"> referentes ao objeto do contrato e especialidades pertinentes, nos termos das Leis nº. 6.496</w:t>
      </w:r>
      <w:proofErr w:type="gramStart"/>
      <w:r w:rsidRPr="00951353">
        <w:rPr>
          <w:sz w:val="22"/>
          <w:szCs w:val="22"/>
        </w:rPr>
        <w:t>/77</w:t>
      </w:r>
      <w:r w:rsidR="002D0819" w:rsidRPr="00951353">
        <w:rPr>
          <w:sz w:val="22"/>
          <w:szCs w:val="22"/>
        </w:rPr>
        <w:t>)</w:t>
      </w:r>
      <w:proofErr w:type="gramEnd"/>
      <w:r w:rsidR="006D50C7" w:rsidRPr="00951353">
        <w:rPr>
          <w:sz w:val="22"/>
          <w:szCs w:val="22"/>
        </w:rPr>
        <w:t>.</w:t>
      </w:r>
    </w:p>
    <w:p w:rsidR="006D50C7" w:rsidRPr="00951353" w:rsidRDefault="00EA565A" w:rsidP="000070D9">
      <w:pPr>
        <w:pStyle w:val="Recuodecorpodetexto"/>
        <w:numPr>
          <w:ilvl w:val="1"/>
          <w:numId w:val="98"/>
        </w:numPr>
        <w:spacing w:before="240"/>
        <w:ind w:left="851" w:hanging="851"/>
        <w:rPr>
          <w:sz w:val="22"/>
          <w:szCs w:val="22"/>
        </w:rPr>
      </w:pPr>
      <w:r w:rsidRPr="00951353">
        <w:rPr>
          <w:sz w:val="22"/>
          <w:szCs w:val="22"/>
        </w:rPr>
        <w:t xml:space="preserve">A contratada deverá, sempre que necessário, comunicar-se formalmente com a CODEVASF. Mesmo </w:t>
      </w:r>
      <w:proofErr w:type="gramStart"/>
      <w:r w:rsidRPr="00951353">
        <w:rPr>
          <w:sz w:val="22"/>
          <w:szCs w:val="22"/>
        </w:rPr>
        <w:t>as comunicações via</w:t>
      </w:r>
      <w:proofErr w:type="gramEnd"/>
      <w:r w:rsidRPr="00951353">
        <w:rPr>
          <w:sz w:val="22"/>
          <w:szCs w:val="22"/>
        </w:rPr>
        <w:t xml:space="preserve"> telefone devem ser ratificadas formal e posteriormente, através do fax (77) 3481-</w:t>
      </w:r>
      <w:r w:rsidR="006D50C7" w:rsidRPr="00951353">
        <w:rPr>
          <w:sz w:val="22"/>
          <w:szCs w:val="22"/>
        </w:rPr>
        <w:t>.</w:t>
      </w:r>
    </w:p>
    <w:p w:rsidR="006D50C7" w:rsidRPr="007C7BBA" w:rsidRDefault="00EE2E5B" w:rsidP="000070D9">
      <w:pPr>
        <w:pStyle w:val="Recuodecorpodetexto"/>
        <w:numPr>
          <w:ilvl w:val="1"/>
          <w:numId w:val="104"/>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0070D9">
      <w:pPr>
        <w:pStyle w:val="Recuodecorpodetexto"/>
        <w:numPr>
          <w:ilvl w:val="1"/>
          <w:numId w:val="104"/>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0070D9">
      <w:pPr>
        <w:pStyle w:val="Recuodecorpodetexto"/>
        <w:numPr>
          <w:ilvl w:val="1"/>
          <w:numId w:val="104"/>
        </w:numPr>
        <w:spacing w:before="240"/>
        <w:ind w:left="851" w:hanging="851"/>
        <w:rPr>
          <w:sz w:val="22"/>
          <w:szCs w:val="24"/>
        </w:rPr>
      </w:pPr>
      <w:r w:rsidRPr="007C7BBA">
        <w:rPr>
          <w:sz w:val="22"/>
          <w:szCs w:val="22"/>
        </w:rPr>
        <w:t>Responsabilizar-se pelo fornecimento de toda a mão-de-obra, sem qualquer vinculação empregatícia com a CODEVASF, bem como todo o material necessário à execução dos serviços objeto do contrato</w:t>
      </w:r>
      <w:r w:rsidR="009F5ED1" w:rsidRPr="007C7BBA">
        <w:rPr>
          <w:sz w:val="22"/>
          <w:szCs w:val="22"/>
        </w:rPr>
        <w:t>.</w:t>
      </w:r>
    </w:p>
    <w:p w:rsidR="009F5ED1" w:rsidRPr="007C7BBA" w:rsidRDefault="00EE2E5B" w:rsidP="000070D9">
      <w:pPr>
        <w:pStyle w:val="Recuodecorpodetexto"/>
        <w:numPr>
          <w:ilvl w:val="1"/>
          <w:numId w:val="104"/>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lastRenderedPageBreak/>
        <w:t xml:space="preserve">Todos os acessos necessários para permitir à chegada </w:t>
      </w:r>
      <w:r w:rsidR="00396310">
        <w:rPr>
          <w:sz w:val="22"/>
          <w:szCs w:val="22"/>
        </w:rPr>
        <w:t>d</w:t>
      </w:r>
      <w:r w:rsidRPr="007C7BBA">
        <w:rPr>
          <w:sz w:val="22"/>
          <w:szCs w:val="22"/>
        </w:rPr>
        <w:t>os materiais no local de execução d</w:t>
      </w:r>
      <w:r w:rsidR="00396310">
        <w:rPr>
          <w:sz w:val="22"/>
          <w:szCs w:val="22"/>
        </w:rPr>
        <w:t>a</w:t>
      </w:r>
      <w:r w:rsidRPr="007C7BBA">
        <w:rPr>
          <w:sz w:val="22"/>
          <w:szCs w:val="22"/>
        </w:rPr>
        <w:t xml:space="preserve">s </w:t>
      </w:r>
      <w:r w:rsidR="00396310">
        <w:rPr>
          <w:sz w:val="22"/>
          <w:szCs w:val="22"/>
        </w:rPr>
        <w:t>obras/</w:t>
      </w:r>
      <w:r w:rsidRPr="007C7BBA">
        <w:rPr>
          <w:sz w:val="22"/>
          <w:szCs w:val="22"/>
        </w:rPr>
        <w:t>serviços</w:t>
      </w:r>
      <w:r w:rsidR="00396310">
        <w:rPr>
          <w:sz w:val="22"/>
          <w:szCs w:val="22"/>
        </w:rPr>
        <w:t>/fornecimentos</w:t>
      </w:r>
      <w:r w:rsidRPr="007C7BBA">
        <w:rPr>
          <w:sz w:val="22"/>
          <w:szCs w:val="22"/>
        </w:rPr>
        <w:t xml:space="preserve"> deverão ser previstos, avaliando-se todas as suas dificuldades, pois os custos decorrentes de qualquer </w:t>
      </w:r>
      <w:r w:rsidR="00396310">
        <w:rPr>
          <w:sz w:val="22"/>
          <w:szCs w:val="22"/>
        </w:rPr>
        <w:t>obra/</w:t>
      </w:r>
      <w:r w:rsidRPr="007C7BBA">
        <w:rPr>
          <w:sz w:val="22"/>
          <w:szCs w:val="22"/>
        </w:rPr>
        <w:t>serviço</w:t>
      </w:r>
      <w:r w:rsidR="00396310">
        <w:rPr>
          <w:sz w:val="22"/>
          <w:szCs w:val="22"/>
        </w:rPr>
        <w:t>/fornecimento</w:t>
      </w:r>
      <w:r w:rsidRPr="007C7BBA">
        <w:rPr>
          <w:sz w:val="22"/>
          <w:szCs w:val="22"/>
        </w:rPr>
        <w:t xml:space="preserve"> para melhoria destes acessos correrão por conta da </w:t>
      </w:r>
      <w:r w:rsidR="004403EA" w:rsidRPr="007C7BBA">
        <w:rPr>
          <w:sz w:val="22"/>
          <w:szCs w:val="22"/>
        </w:rPr>
        <w:t>c</w:t>
      </w:r>
      <w:r w:rsidRPr="007C7BBA">
        <w:rPr>
          <w:sz w:val="22"/>
          <w:szCs w:val="22"/>
        </w:rPr>
        <w:t>ontratada</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manter um Preposto, aceito pela CODEVASF, no local d</w:t>
      </w:r>
      <w:r w:rsidR="00396310">
        <w:rPr>
          <w:sz w:val="22"/>
          <w:szCs w:val="22"/>
        </w:rPr>
        <w:t>a</w:t>
      </w:r>
      <w:r w:rsidRPr="007C7BBA">
        <w:rPr>
          <w:sz w:val="22"/>
          <w:szCs w:val="22"/>
        </w:rPr>
        <w:t xml:space="preserve"> </w:t>
      </w:r>
      <w:r w:rsidR="00396310">
        <w:rPr>
          <w:sz w:val="22"/>
          <w:szCs w:val="22"/>
        </w:rPr>
        <w:t>obra/</w:t>
      </w:r>
      <w:r w:rsidRPr="007C7BBA">
        <w:rPr>
          <w:sz w:val="22"/>
          <w:szCs w:val="22"/>
        </w:rPr>
        <w:t>serviço</w:t>
      </w:r>
      <w:r w:rsidR="00396310">
        <w:rPr>
          <w:sz w:val="22"/>
          <w:szCs w:val="22"/>
        </w:rPr>
        <w:t>/fornecimento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2D0819" w:rsidP="000070D9">
      <w:pPr>
        <w:pStyle w:val="Recuodecorpodetexto"/>
        <w:numPr>
          <w:ilvl w:val="1"/>
          <w:numId w:val="104"/>
        </w:numPr>
        <w:spacing w:before="240"/>
        <w:ind w:left="851" w:hanging="851"/>
        <w:rPr>
          <w:sz w:val="22"/>
          <w:szCs w:val="24"/>
        </w:rPr>
      </w:pPr>
      <w:proofErr w:type="gramStart"/>
      <w:r w:rsidRPr="007C7BBA">
        <w:rPr>
          <w:sz w:val="22"/>
          <w:szCs w:val="22"/>
        </w:rPr>
        <w:t>Responsabilizar-se</w:t>
      </w:r>
      <w:proofErr w:type="gramEnd"/>
      <w:r w:rsidRPr="007C7BBA">
        <w:rPr>
          <w:sz w:val="22"/>
          <w:szCs w:val="22"/>
        </w:rPr>
        <w:t>, desde o início das obras</w:t>
      </w:r>
      <w:r w:rsidR="00396310">
        <w:rPr>
          <w:sz w:val="22"/>
          <w:szCs w:val="22"/>
        </w:rPr>
        <w:t>/serviços/fornecimentos</w:t>
      </w:r>
      <w:r w:rsidRPr="007C7BBA">
        <w:rPr>
          <w:sz w:val="22"/>
          <w:szCs w:val="22"/>
        </w:rPr>
        <w:t xml:space="preserve"> até o encerramento do contrato, pelo pagamento integral das despesas do canteiro referentes </w:t>
      </w:r>
      <w:r w:rsidR="00396310" w:rsidRPr="007C7BBA">
        <w:rPr>
          <w:sz w:val="22"/>
          <w:szCs w:val="22"/>
        </w:rPr>
        <w:t>à</w:t>
      </w:r>
      <w:r w:rsidRPr="007C7BBA">
        <w:rPr>
          <w:sz w:val="22"/>
          <w:szCs w:val="22"/>
        </w:rPr>
        <w:t xml:space="preserve"> água, energia, telefone, taxas, impostos e quaisquer outros tributos que venham a ser cobrados</w:t>
      </w:r>
      <w:r w:rsidR="0070445F" w:rsidRPr="007C7BBA">
        <w:rPr>
          <w:sz w:val="22"/>
          <w:szCs w:val="24"/>
        </w:rPr>
        <w:t>.</w:t>
      </w:r>
    </w:p>
    <w:p w:rsidR="00D90C75" w:rsidRPr="007C7BBA" w:rsidRDefault="002D0819" w:rsidP="000070D9">
      <w:pPr>
        <w:pStyle w:val="Recuodecorpodetexto"/>
        <w:numPr>
          <w:ilvl w:val="2"/>
          <w:numId w:val="104"/>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0070D9">
      <w:pPr>
        <w:pStyle w:val="Recuodecorpodetexto"/>
        <w:numPr>
          <w:ilvl w:val="1"/>
          <w:numId w:val="104"/>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w:t>
      </w:r>
      <w:r w:rsidR="00396310">
        <w:rPr>
          <w:sz w:val="22"/>
          <w:szCs w:val="22"/>
        </w:rPr>
        <w:t>/f</w:t>
      </w:r>
      <w:r w:rsidRPr="007C7BBA">
        <w:rPr>
          <w:sz w:val="22"/>
          <w:szCs w:val="22"/>
        </w:rPr>
        <w:t>ornecimento</w:t>
      </w:r>
      <w:r w:rsidR="00396310">
        <w:rPr>
          <w:sz w:val="22"/>
          <w:szCs w:val="22"/>
        </w:rPr>
        <w:t>s</w:t>
      </w:r>
      <w:r w:rsidR="006D50C7" w:rsidRPr="007C7BBA">
        <w:rPr>
          <w:sz w:val="22"/>
          <w:szCs w:val="24"/>
        </w:rPr>
        <w:t>.</w:t>
      </w:r>
    </w:p>
    <w:p w:rsidR="0027058C" w:rsidRPr="007C7BBA" w:rsidRDefault="002D0819" w:rsidP="000070D9">
      <w:pPr>
        <w:pStyle w:val="Recuodecorpodetexto"/>
        <w:numPr>
          <w:ilvl w:val="2"/>
          <w:numId w:val="104"/>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2D0819" w:rsidP="000070D9">
      <w:pPr>
        <w:pStyle w:val="Recuodecorpodetexto"/>
        <w:numPr>
          <w:ilvl w:val="1"/>
          <w:numId w:val="104"/>
        </w:numPr>
        <w:spacing w:before="240"/>
        <w:ind w:left="851" w:hanging="851"/>
        <w:rPr>
          <w:sz w:val="22"/>
          <w:szCs w:val="24"/>
        </w:rPr>
      </w:pPr>
      <w:r w:rsidRPr="007C7BBA">
        <w:rPr>
          <w:sz w:val="22"/>
          <w:szCs w:val="22"/>
        </w:rPr>
        <w:t>Durante a execução d</w:t>
      </w:r>
      <w:r w:rsidR="00CF136B">
        <w:rPr>
          <w:sz w:val="22"/>
          <w:szCs w:val="22"/>
        </w:rPr>
        <w:t>a</w:t>
      </w:r>
      <w:r w:rsidRPr="007C7BBA">
        <w:rPr>
          <w:sz w:val="22"/>
          <w:szCs w:val="22"/>
        </w:rPr>
        <w:t>s obras</w:t>
      </w:r>
      <w:r w:rsidR="00396310">
        <w:rPr>
          <w:sz w:val="22"/>
          <w:szCs w:val="22"/>
        </w:rPr>
        <w:t>/serviços/fornecimentos</w:t>
      </w:r>
      <w:r w:rsidRPr="007C7BBA">
        <w:rPr>
          <w:sz w:val="22"/>
          <w:szCs w:val="22"/>
        </w:rPr>
        <w:t xml:space="preserve"> caberá à empresa contratada, as seguintes medidas:</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Instalar e manter no canteiro de obras</w:t>
      </w:r>
      <w:r w:rsidR="00396310">
        <w:rPr>
          <w:sz w:val="22"/>
          <w:szCs w:val="22"/>
        </w:rPr>
        <w:t>/serviços/fornecimentos</w:t>
      </w:r>
      <w:r w:rsidRPr="007C7BBA">
        <w:rPr>
          <w:sz w:val="22"/>
          <w:szCs w:val="22"/>
        </w:rPr>
        <w:t xml:space="preserve"> </w:t>
      </w:r>
      <w:proofErr w:type="gramStart"/>
      <w:r w:rsidRPr="007C7BBA">
        <w:rPr>
          <w:sz w:val="22"/>
          <w:szCs w:val="22"/>
        </w:rPr>
        <w:t>1</w:t>
      </w:r>
      <w:proofErr w:type="gramEnd"/>
      <w:r w:rsidRPr="007C7BBA">
        <w:rPr>
          <w:sz w:val="22"/>
          <w:szCs w:val="22"/>
        </w:rPr>
        <w:t xml:space="preserve"> (uma) placa de identificação da obra</w:t>
      </w:r>
      <w:r w:rsidR="00396310">
        <w:rPr>
          <w:sz w:val="22"/>
          <w:szCs w:val="22"/>
        </w:rPr>
        <w:t>/serviço/fornecimento</w:t>
      </w:r>
      <w:r w:rsidRPr="007C7BBA">
        <w:rPr>
          <w:sz w:val="22"/>
          <w:szCs w:val="22"/>
        </w:rPr>
        <w:t xml:space="preserve"> com as seguintes informações: nome da empresa (contratada), RT pela obra</w:t>
      </w:r>
      <w:r w:rsidR="00396310">
        <w:rPr>
          <w:sz w:val="22"/>
          <w:szCs w:val="22"/>
        </w:rPr>
        <w:t>/serviço/fornecimento</w:t>
      </w:r>
      <w:r w:rsidRPr="007C7BBA">
        <w:rPr>
          <w:sz w:val="22"/>
          <w:szCs w:val="22"/>
        </w:rPr>
        <w:t xml:space="preserve">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0070D9">
      <w:pPr>
        <w:pStyle w:val="Recuodecorpodetexto"/>
        <w:numPr>
          <w:ilvl w:val="0"/>
          <w:numId w:val="107"/>
        </w:numPr>
        <w:spacing w:before="240"/>
        <w:ind w:left="1276" w:hanging="425"/>
        <w:rPr>
          <w:sz w:val="22"/>
          <w:szCs w:val="24"/>
        </w:rPr>
      </w:pPr>
      <w:r w:rsidRPr="007C7BBA">
        <w:rPr>
          <w:sz w:val="22"/>
          <w:szCs w:val="22"/>
        </w:rPr>
        <w:t>A placa de identificação das obras</w:t>
      </w:r>
      <w:r w:rsidR="00396310">
        <w:rPr>
          <w:sz w:val="22"/>
          <w:szCs w:val="22"/>
        </w:rPr>
        <w:t>/</w:t>
      </w:r>
      <w:r w:rsidRPr="007C7BBA">
        <w:rPr>
          <w:sz w:val="22"/>
          <w:szCs w:val="22"/>
        </w:rPr>
        <w:t>serviços</w:t>
      </w:r>
      <w:r w:rsidR="00396310">
        <w:rPr>
          <w:sz w:val="22"/>
          <w:szCs w:val="22"/>
        </w:rPr>
        <w:t>/</w:t>
      </w:r>
      <w:r w:rsidR="00485A19">
        <w:rPr>
          <w:sz w:val="22"/>
          <w:szCs w:val="22"/>
        </w:rPr>
        <w:t>fornecimentos</w:t>
      </w:r>
      <w:r w:rsidRPr="007C7BBA">
        <w:rPr>
          <w:sz w:val="22"/>
          <w:szCs w:val="22"/>
        </w:rPr>
        <w:t xml:space="preserve"> 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0070D9">
      <w:pPr>
        <w:pStyle w:val="Recuodecorpodetexto"/>
        <w:numPr>
          <w:ilvl w:val="0"/>
          <w:numId w:val="107"/>
        </w:numPr>
        <w:spacing w:before="240"/>
        <w:ind w:left="1276" w:hanging="425"/>
        <w:rPr>
          <w:sz w:val="22"/>
          <w:szCs w:val="24"/>
        </w:rPr>
      </w:pPr>
      <w:r w:rsidRPr="007C7BBA">
        <w:rPr>
          <w:sz w:val="22"/>
          <w:szCs w:val="22"/>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0070D9">
      <w:pPr>
        <w:pStyle w:val="Recuodecorpodetexto"/>
        <w:numPr>
          <w:ilvl w:val="1"/>
          <w:numId w:val="104"/>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0070D9">
      <w:pPr>
        <w:pStyle w:val="Recuodecorpodetexto"/>
        <w:numPr>
          <w:ilvl w:val="0"/>
          <w:numId w:val="108"/>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EA565A" w:rsidRDefault="00F72FF9" w:rsidP="000070D9">
      <w:pPr>
        <w:pStyle w:val="Recuodecorpodetexto"/>
        <w:numPr>
          <w:ilvl w:val="0"/>
          <w:numId w:val="108"/>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EA565A" w:rsidRPr="007C7BBA" w:rsidRDefault="00EA565A" w:rsidP="000070D9">
      <w:pPr>
        <w:pStyle w:val="Recuodecorpodetexto"/>
        <w:numPr>
          <w:ilvl w:val="0"/>
          <w:numId w:val="108"/>
        </w:numPr>
        <w:spacing w:before="240"/>
        <w:ind w:left="1276" w:hanging="425"/>
        <w:rPr>
          <w:sz w:val="22"/>
          <w:szCs w:val="24"/>
        </w:rPr>
      </w:pPr>
      <w:r w:rsidRPr="000F6375">
        <w:rPr>
          <w:sz w:val="22"/>
          <w:szCs w:val="22"/>
        </w:rPr>
        <w:t>Atendimento às condicionantes ambientais relacionadas ao desmatamento, bem como arcara com as despesas inerentes a ajustes ou alterações exigidas pelo Órgão Ambiental</w:t>
      </w:r>
      <w:r>
        <w:rPr>
          <w:sz w:val="22"/>
          <w:szCs w:val="22"/>
        </w:rPr>
        <w:t>.</w:t>
      </w:r>
    </w:p>
    <w:p w:rsidR="006D50C7" w:rsidRPr="00782339" w:rsidRDefault="006D50C7" w:rsidP="000070D9">
      <w:pPr>
        <w:pStyle w:val="Recuodecorpodetexto"/>
        <w:numPr>
          <w:ilvl w:val="0"/>
          <w:numId w:val="104"/>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Default="00C42454" w:rsidP="000070D9">
      <w:pPr>
        <w:pStyle w:val="Recuodecorpodetexto"/>
        <w:numPr>
          <w:ilvl w:val="1"/>
          <w:numId w:val="106"/>
        </w:numPr>
        <w:spacing w:before="240"/>
        <w:ind w:left="851" w:hanging="851"/>
        <w:rPr>
          <w:sz w:val="22"/>
          <w:szCs w:val="24"/>
        </w:rPr>
      </w:pPr>
      <w:r w:rsidRPr="000F6375">
        <w:rPr>
          <w:sz w:val="22"/>
          <w:szCs w:val="22"/>
        </w:rPr>
        <w:t xml:space="preserve">Concluídos os serviços, a </w:t>
      </w:r>
      <w:r w:rsidR="007C2C77">
        <w:rPr>
          <w:sz w:val="22"/>
          <w:szCs w:val="22"/>
        </w:rPr>
        <w:t>c</w:t>
      </w:r>
      <w:r w:rsidRPr="000F6375">
        <w:rPr>
          <w:sz w:val="22"/>
          <w:szCs w:val="22"/>
        </w:rPr>
        <w:t xml:space="preserve">ontratada solicitará à CODEVASF, através da </w:t>
      </w:r>
      <w:r w:rsidR="007C2C77">
        <w:rPr>
          <w:sz w:val="22"/>
          <w:szCs w:val="22"/>
        </w:rPr>
        <w:t>f</w:t>
      </w:r>
      <w:r w:rsidRPr="000F6375">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A CODEVASF terá até 90 (noventa) dias para, verificar a adequação d</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recebidos com as condições contratadas, e emitir parecer conclusivo e, no caso de projeto, aprovação da autoridade competente</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Na hipótese da necessidade de correção, será estabelecido um prazo para que a </w:t>
      </w:r>
      <w:r>
        <w:rPr>
          <w:sz w:val="22"/>
          <w:szCs w:val="22"/>
        </w:rPr>
        <w:t>c</w:t>
      </w:r>
      <w:r w:rsidRPr="000F6375">
        <w:rPr>
          <w:sz w:val="22"/>
          <w:szCs w:val="22"/>
        </w:rPr>
        <w:t xml:space="preserve">ontratada, às suas expensas, complemente ou refaça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rejeitados. Aceito e aprovado o serviço/projeto, a CODEVASF emitirá o Termo de Recebimento Definitivo d</w:t>
      </w:r>
      <w:r>
        <w:rPr>
          <w:sz w:val="22"/>
          <w:szCs w:val="22"/>
        </w:rPr>
        <w:t>a</w:t>
      </w:r>
      <w:r w:rsidRPr="000F6375">
        <w:rPr>
          <w:sz w:val="22"/>
          <w:szCs w:val="22"/>
        </w:rPr>
        <w:t>s</w:t>
      </w:r>
      <w:r>
        <w:rPr>
          <w:sz w:val="22"/>
          <w:szCs w:val="22"/>
        </w:rPr>
        <w:t xml:space="preserve"> Obras/</w:t>
      </w:r>
      <w:r w:rsidRPr="000F6375">
        <w:rPr>
          <w:sz w:val="22"/>
          <w:szCs w:val="22"/>
        </w:rPr>
        <w:t>Serviços</w:t>
      </w:r>
      <w:r>
        <w:rPr>
          <w:sz w:val="22"/>
          <w:szCs w:val="22"/>
        </w:rPr>
        <w:t>/Fornecimentos</w:t>
      </w:r>
      <w:r w:rsidRPr="000F6375">
        <w:rPr>
          <w:sz w:val="22"/>
          <w:szCs w:val="22"/>
        </w:rPr>
        <w:t xml:space="preserve"> que deverá ser assinado por representante autorizado da </w:t>
      </w:r>
      <w:r>
        <w:rPr>
          <w:sz w:val="22"/>
          <w:szCs w:val="22"/>
        </w:rPr>
        <w:t>c</w:t>
      </w:r>
      <w:r w:rsidRPr="000F6375">
        <w:rPr>
          <w:sz w:val="22"/>
          <w:szCs w:val="22"/>
        </w:rPr>
        <w:t>ontratada, possibilitando a liberação da caução contratual</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O Termo de Encerramento Físico do </w:t>
      </w:r>
      <w:r>
        <w:rPr>
          <w:sz w:val="22"/>
          <w:szCs w:val="22"/>
        </w:rPr>
        <w:t>C</w:t>
      </w:r>
      <w:r w:rsidRPr="000F6375">
        <w:rPr>
          <w:sz w:val="22"/>
          <w:szCs w:val="22"/>
        </w:rPr>
        <w:t>ontrato está condicionado à emissão de Laudo Técnico pela CODEVASF sobre tod</w:t>
      </w:r>
      <w:r>
        <w:rPr>
          <w:sz w:val="22"/>
          <w:szCs w:val="22"/>
        </w:rPr>
        <w:t>a</w:t>
      </w:r>
      <w:r w:rsidRPr="000F6375">
        <w:rPr>
          <w:sz w:val="22"/>
          <w:szCs w:val="22"/>
        </w:rPr>
        <w:t xml:space="preserve">s </w:t>
      </w:r>
      <w:r>
        <w:rPr>
          <w:sz w:val="22"/>
          <w:szCs w:val="22"/>
        </w:rPr>
        <w:t>a</w:t>
      </w:r>
      <w:r w:rsidRPr="000F6375">
        <w:rPr>
          <w:sz w:val="22"/>
          <w:szCs w:val="22"/>
        </w:rPr>
        <w:t xml:space="preserve">s </w:t>
      </w:r>
      <w:r>
        <w:rPr>
          <w:sz w:val="22"/>
          <w:szCs w:val="22"/>
        </w:rPr>
        <w:t>obras/</w:t>
      </w:r>
      <w:r w:rsidRPr="000F6375">
        <w:rPr>
          <w:sz w:val="22"/>
          <w:szCs w:val="22"/>
        </w:rPr>
        <w:t>serviços</w:t>
      </w:r>
      <w:r>
        <w:rPr>
          <w:sz w:val="22"/>
          <w:szCs w:val="22"/>
        </w:rPr>
        <w:t>/fornecimentos</w:t>
      </w:r>
      <w:r w:rsidRPr="000F6375">
        <w:rPr>
          <w:sz w:val="22"/>
          <w:szCs w:val="22"/>
        </w:rPr>
        <w:t xml:space="preserve"> executados</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 xml:space="preserve">A última fatura de </w:t>
      </w:r>
      <w:r>
        <w:rPr>
          <w:sz w:val="22"/>
          <w:szCs w:val="22"/>
        </w:rPr>
        <w:t>obras/</w:t>
      </w:r>
      <w:r w:rsidRPr="000F6375">
        <w:rPr>
          <w:sz w:val="22"/>
          <w:szCs w:val="22"/>
        </w:rPr>
        <w:t>serviços</w:t>
      </w:r>
      <w:r>
        <w:rPr>
          <w:sz w:val="22"/>
          <w:szCs w:val="22"/>
        </w:rPr>
        <w:t>/fornecimentos</w:t>
      </w:r>
      <w:r w:rsidRPr="000F6375">
        <w:rPr>
          <w:sz w:val="22"/>
          <w:szCs w:val="22"/>
        </w:rPr>
        <w:t xml:space="preserve"> somente será encaminhada para pagamento após emissão do Termo de Encerramento Físico do Contrato, que deverá ser anexado ao processo de liberação e pagamento</w:t>
      </w:r>
      <w:r w:rsidR="00455F5E">
        <w:rPr>
          <w:sz w:val="22"/>
          <w:szCs w:val="22"/>
        </w:rPr>
        <w:t>.</w:t>
      </w:r>
    </w:p>
    <w:p w:rsidR="00455F5E" w:rsidRPr="00455F5E" w:rsidRDefault="007C2C77" w:rsidP="000070D9">
      <w:pPr>
        <w:pStyle w:val="Recuodecorpodetexto"/>
        <w:numPr>
          <w:ilvl w:val="1"/>
          <w:numId w:val="106"/>
        </w:numPr>
        <w:spacing w:before="240"/>
        <w:ind w:left="851" w:hanging="851"/>
        <w:rPr>
          <w:sz w:val="22"/>
          <w:szCs w:val="24"/>
        </w:rPr>
      </w:pPr>
      <w:r w:rsidRPr="000F6375">
        <w:rPr>
          <w:sz w:val="22"/>
          <w:szCs w:val="22"/>
        </w:rPr>
        <w:t>Os resultados das obras</w:t>
      </w:r>
      <w:r>
        <w:rPr>
          <w:sz w:val="22"/>
          <w:szCs w:val="22"/>
        </w:rPr>
        <w:t>/serviços/fornecimentos</w:t>
      </w:r>
      <w:r w:rsidRPr="000F6375">
        <w:rPr>
          <w:sz w:val="22"/>
          <w:szCs w:val="22"/>
        </w:rPr>
        <w:t>, incluindo os desenhos originais e as memórias de cálculo, as informações obtidas e os métodos desenvolvidos no contexto das obras</w:t>
      </w:r>
      <w:r>
        <w:rPr>
          <w:sz w:val="22"/>
          <w:szCs w:val="22"/>
        </w:rPr>
        <w:t>/serviços/fornecimentos</w:t>
      </w:r>
      <w:r w:rsidRPr="000F6375">
        <w:rPr>
          <w:sz w:val="22"/>
          <w:szCs w:val="22"/>
        </w:rPr>
        <w:t>, serão de propriedade da CODEVASF, e seu uso por terceiros só se realizará por expressa autorização desta</w:t>
      </w:r>
      <w:r w:rsidR="00455F5E">
        <w:rPr>
          <w:sz w:val="22"/>
          <w:szCs w:val="22"/>
        </w:rPr>
        <w:t>.</w:t>
      </w:r>
    </w:p>
    <w:p w:rsidR="006D50C7" w:rsidRPr="00666C11" w:rsidRDefault="006D50C7" w:rsidP="000070D9">
      <w:pPr>
        <w:pStyle w:val="Recuodecorpodetexto"/>
        <w:numPr>
          <w:ilvl w:val="0"/>
          <w:numId w:val="106"/>
        </w:numPr>
        <w:spacing w:before="240"/>
        <w:ind w:left="851" w:hanging="851"/>
        <w:rPr>
          <w:b/>
          <w:iCs/>
          <w:sz w:val="22"/>
          <w:szCs w:val="24"/>
        </w:rPr>
      </w:pPr>
      <w:r w:rsidRPr="00666C11">
        <w:rPr>
          <w:b/>
          <w:iCs/>
          <w:sz w:val="22"/>
          <w:szCs w:val="24"/>
        </w:rPr>
        <w:t>VALOR DO ORÇAMENTO DA CODEVASF/PROGRAMA DE TRABALHO</w:t>
      </w:r>
    </w:p>
    <w:p w:rsidR="00FA25EC" w:rsidRPr="007C7BBA" w:rsidRDefault="007C2C77" w:rsidP="000070D9">
      <w:pPr>
        <w:pStyle w:val="Recuodecorpodetexto"/>
        <w:numPr>
          <w:ilvl w:val="1"/>
          <w:numId w:val="106"/>
        </w:numPr>
        <w:spacing w:before="240" w:after="0"/>
        <w:ind w:left="851" w:hanging="851"/>
        <w:rPr>
          <w:sz w:val="22"/>
          <w:szCs w:val="22"/>
        </w:rPr>
      </w:pPr>
      <w:r w:rsidRPr="000F6375">
        <w:rPr>
          <w:sz w:val="22"/>
          <w:szCs w:val="22"/>
        </w:rPr>
        <w:t xml:space="preserve">A CODEVASF se propõe a pagar pelos serviços, objeto desta licitação, o valor máximo global de </w:t>
      </w:r>
      <w:r w:rsidRPr="000F6375">
        <w:rPr>
          <w:b/>
          <w:sz w:val="22"/>
          <w:szCs w:val="22"/>
        </w:rPr>
        <w:t xml:space="preserve">R$ 1.215.339,43 (um milhão, duzentos e quinze mil, trezentos e trinta e nove reais e quarenta </w:t>
      </w:r>
      <w:r w:rsidRPr="000F6375">
        <w:rPr>
          <w:b/>
          <w:sz w:val="22"/>
          <w:szCs w:val="22"/>
        </w:rPr>
        <w:lastRenderedPageBreak/>
        <w:t>e três centavos),</w:t>
      </w:r>
      <w:r w:rsidRPr="000F6375">
        <w:rPr>
          <w:rFonts w:ascii="Verdana" w:hAnsi="Verdana" w:cs="Arial"/>
          <w:sz w:val="22"/>
          <w:szCs w:val="22"/>
        </w:rPr>
        <w:t xml:space="preserve"> </w:t>
      </w:r>
      <w:r w:rsidRPr="000F6375">
        <w:rPr>
          <w:sz w:val="22"/>
          <w:szCs w:val="22"/>
        </w:rPr>
        <w:t>a preços SINAPI/SICRO/DNIT/ORSE e Cotações de Fevereiro/2014, já incluso o BDI, encargos sociais, taxas, impostos e emolumentos</w:t>
      </w:r>
      <w:r w:rsidR="009E238A" w:rsidRPr="007C7BBA">
        <w:rPr>
          <w:bCs/>
          <w:sz w:val="22"/>
          <w:szCs w:val="22"/>
        </w:rPr>
        <w:t>.</w:t>
      </w:r>
    </w:p>
    <w:p w:rsidR="000D3E2C" w:rsidRPr="007C7BBA" w:rsidRDefault="001A33AD" w:rsidP="000070D9">
      <w:pPr>
        <w:pStyle w:val="Recuodecorpodetexto"/>
        <w:keepLines/>
        <w:numPr>
          <w:ilvl w:val="1"/>
          <w:numId w:val="106"/>
        </w:numPr>
        <w:ind w:left="851" w:hanging="851"/>
        <w:rPr>
          <w:sz w:val="22"/>
          <w:szCs w:val="22"/>
        </w:rPr>
      </w:pPr>
      <w:r w:rsidRPr="00F43B66">
        <w:rPr>
          <w:sz w:val="22"/>
          <w:szCs w:val="22"/>
        </w:rPr>
        <w:t>As despesas correrão por conta do seguinte programa de trabalho</w:t>
      </w:r>
      <w:r w:rsidR="006360E3" w:rsidRPr="007C7BBA">
        <w:rPr>
          <w:sz w:val="22"/>
          <w:szCs w:val="22"/>
        </w:rPr>
        <w:t>:</w:t>
      </w:r>
    </w:p>
    <w:p w:rsidR="006360E3" w:rsidRPr="007C7BBA" w:rsidRDefault="007C2C77" w:rsidP="000070D9">
      <w:pPr>
        <w:pStyle w:val="Recuodecorpodetexto"/>
        <w:keepLines/>
        <w:numPr>
          <w:ilvl w:val="0"/>
          <w:numId w:val="99"/>
        </w:numPr>
        <w:ind w:left="1276"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546173" w:rsidRPr="007C7BBA">
        <w:rPr>
          <w:sz w:val="22"/>
          <w:szCs w:val="22"/>
        </w:rPr>
        <w:t>;</w:t>
      </w:r>
    </w:p>
    <w:p w:rsidR="003E0841" w:rsidRPr="007C7BBA" w:rsidRDefault="007C2C77" w:rsidP="000070D9">
      <w:pPr>
        <w:pStyle w:val="Recuodecorpodetexto"/>
        <w:keepLines/>
        <w:numPr>
          <w:ilvl w:val="1"/>
          <w:numId w:val="106"/>
        </w:numPr>
        <w:ind w:left="851" w:hanging="851"/>
        <w:rPr>
          <w:sz w:val="22"/>
          <w:szCs w:val="22"/>
        </w:rPr>
      </w:pPr>
      <w:r w:rsidRPr="000F6375">
        <w:rPr>
          <w:sz w:val="22"/>
          <w:szCs w:val="22"/>
        </w:rPr>
        <w:t>Os custos dos insumos e serviços objeto desta licitação atendem o disposto da PLOA 2014</w:t>
      </w:r>
      <w:r w:rsidR="003E0841" w:rsidRPr="007C7BBA">
        <w:rPr>
          <w:sz w:val="22"/>
          <w:szCs w:val="22"/>
        </w:rPr>
        <w:t>.</w:t>
      </w:r>
    </w:p>
    <w:p w:rsidR="006D50C7" w:rsidRPr="00242090" w:rsidRDefault="006D50C7" w:rsidP="000070D9">
      <w:pPr>
        <w:pStyle w:val="Recuodecorpodetexto"/>
        <w:numPr>
          <w:ilvl w:val="0"/>
          <w:numId w:val="106"/>
        </w:numPr>
        <w:spacing w:before="240"/>
        <w:ind w:left="851" w:hanging="851"/>
        <w:rPr>
          <w:b/>
          <w:iCs/>
          <w:sz w:val="22"/>
          <w:szCs w:val="24"/>
        </w:rPr>
      </w:pPr>
      <w:r w:rsidRPr="00242090">
        <w:rPr>
          <w:b/>
          <w:iCs/>
          <w:sz w:val="22"/>
          <w:szCs w:val="24"/>
        </w:rPr>
        <w:t>CONDIÇÕES GERAIS</w:t>
      </w:r>
    </w:p>
    <w:p w:rsidR="003C2D3E" w:rsidRPr="00717E67" w:rsidRDefault="00455E11" w:rsidP="000070D9">
      <w:pPr>
        <w:pStyle w:val="Recuodecorpodetexto"/>
        <w:numPr>
          <w:ilvl w:val="1"/>
          <w:numId w:val="106"/>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0070D9">
      <w:pPr>
        <w:pStyle w:val="Recuodecorpodetexto"/>
        <w:numPr>
          <w:ilvl w:val="2"/>
          <w:numId w:val="106"/>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001A33AD">
        <w:rPr>
          <w:sz w:val="22"/>
          <w:szCs w:val="22"/>
        </w:rPr>
        <w:t>/fornecimentos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w:t>
      </w:r>
      <w:r w:rsidR="00C44370">
        <w:rPr>
          <w:sz w:val="22"/>
          <w:szCs w:val="22"/>
        </w:rPr>
        <w:t>Especificações Técnicas</w:t>
      </w:r>
      <w:r w:rsidRPr="007E08D6">
        <w:rPr>
          <w:sz w:val="22"/>
          <w:szCs w:val="22"/>
        </w:rPr>
        <w:t>,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0070D9">
      <w:pPr>
        <w:pStyle w:val="Recuodecorpodetexto"/>
        <w:numPr>
          <w:ilvl w:val="1"/>
          <w:numId w:val="106"/>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0070D9">
      <w:pPr>
        <w:pStyle w:val="Recuodecorpodetexto"/>
        <w:numPr>
          <w:ilvl w:val="1"/>
          <w:numId w:val="106"/>
        </w:numPr>
        <w:spacing w:before="240" w:after="0"/>
        <w:ind w:left="851" w:hanging="851"/>
        <w:rPr>
          <w:sz w:val="22"/>
          <w:szCs w:val="22"/>
        </w:rPr>
      </w:pPr>
      <w:r w:rsidRPr="00717E67">
        <w:rPr>
          <w:sz w:val="22"/>
          <w:szCs w:val="22"/>
        </w:rPr>
        <w:lastRenderedPageBreak/>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0070D9">
      <w:pPr>
        <w:pStyle w:val="Recuodecorpodetexto"/>
        <w:numPr>
          <w:ilvl w:val="1"/>
          <w:numId w:val="106"/>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001A33AD">
        <w:rPr>
          <w:sz w:val="22"/>
          <w:szCs w:val="22"/>
        </w:rPr>
        <w:t>/fornecimentos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w:t>
      </w:r>
      <w:proofErr w:type="gramStart"/>
      <w:r w:rsidRPr="00717E67">
        <w:rPr>
          <w:sz w:val="22"/>
          <w:szCs w:val="22"/>
        </w:rPr>
        <w:t>o aceita</w:t>
      </w:r>
      <w:proofErr w:type="gramEnd"/>
      <w:r w:rsidRPr="00717E67">
        <w:rPr>
          <w:sz w:val="22"/>
          <w:szCs w:val="22"/>
        </w:rPr>
        <w:t xml:space="preserve"> totalmente, ressalvando as exceções que tenha formulado explicitamente na sua proposta, com as quais a CODEVASF concordou previamente e formalmente.</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0070D9">
      <w:pPr>
        <w:pStyle w:val="Recuodecorpodetexto"/>
        <w:numPr>
          <w:ilvl w:val="1"/>
          <w:numId w:val="106"/>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0070D9">
      <w:pPr>
        <w:pStyle w:val="Recuodecorpodetexto"/>
        <w:numPr>
          <w:ilvl w:val="1"/>
          <w:numId w:val="106"/>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0070D9">
      <w:pPr>
        <w:pStyle w:val="Recuodecorpodetexto"/>
        <w:numPr>
          <w:ilvl w:val="1"/>
          <w:numId w:val="106"/>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0070D9">
      <w:pPr>
        <w:pStyle w:val="Recuodecorpodetexto"/>
        <w:numPr>
          <w:ilvl w:val="1"/>
          <w:numId w:val="106"/>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951353" w:rsidRDefault="00951353" w:rsidP="00951353">
      <w:pPr>
        <w:pStyle w:val="Recuodecorpodetexto"/>
        <w:spacing w:before="240" w:after="0"/>
        <w:ind w:left="851" w:firstLine="0"/>
        <w:rPr>
          <w:sz w:val="22"/>
          <w:szCs w:val="22"/>
        </w:rPr>
      </w:pPr>
    </w:p>
    <w:p w:rsidR="00951353" w:rsidRDefault="00951353" w:rsidP="00951353">
      <w:pPr>
        <w:pStyle w:val="Recuodecorpodetexto"/>
        <w:spacing w:before="240" w:after="0"/>
        <w:ind w:left="851" w:firstLine="0"/>
        <w:rPr>
          <w:sz w:val="22"/>
          <w:szCs w:val="22"/>
        </w:rPr>
      </w:pPr>
    </w:p>
    <w:p w:rsidR="00951353" w:rsidRDefault="00951353" w:rsidP="00951353">
      <w:pPr>
        <w:pStyle w:val="Recuodecorpodetexto"/>
        <w:spacing w:before="240" w:after="0"/>
        <w:ind w:left="851" w:firstLine="0"/>
        <w:rPr>
          <w:sz w:val="22"/>
          <w:szCs w:val="22"/>
        </w:rPr>
      </w:pPr>
    </w:p>
    <w:p w:rsidR="006D50C7" w:rsidRPr="007E08D6" w:rsidRDefault="00430F15" w:rsidP="000070D9">
      <w:pPr>
        <w:pStyle w:val="Recuodecorpodetexto"/>
        <w:numPr>
          <w:ilvl w:val="1"/>
          <w:numId w:val="106"/>
        </w:numPr>
        <w:spacing w:before="240" w:after="0"/>
        <w:ind w:left="851" w:hanging="851"/>
        <w:rPr>
          <w:sz w:val="22"/>
          <w:szCs w:val="22"/>
        </w:rPr>
      </w:pPr>
      <w:r w:rsidRPr="00717E67">
        <w:rPr>
          <w:sz w:val="22"/>
          <w:szCs w:val="22"/>
        </w:rPr>
        <w:lastRenderedPageBreak/>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613474">
        <w:rPr>
          <w:sz w:val="22"/>
          <w:szCs w:val="24"/>
          <w:highlight w:val="yellow"/>
          <w:vertAlign w:val="baseline"/>
        </w:rPr>
        <w:t>20</w:t>
      </w:r>
      <w:r w:rsidRPr="00717E67">
        <w:rPr>
          <w:sz w:val="22"/>
          <w:szCs w:val="24"/>
          <w:highlight w:val="yellow"/>
          <w:vertAlign w:val="baseline"/>
        </w:rPr>
        <w:t xml:space="preserve"> de </w:t>
      </w:r>
      <w:r w:rsidR="00613474">
        <w:rPr>
          <w:sz w:val="22"/>
          <w:szCs w:val="24"/>
          <w:highlight w:val="yellow"/>
          <w:vertAlign w:val="baseline"/>
        </w:rPr>
        <w:t>Maio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ED548D">
        <w:rPr>
          <w:sz w:val="22"/>
          <w:szCs w:val="24"/>
          <w:vertAlign w:val="baseline"/>
        </w:rPr>
        <w:t>000341/2014-62</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C44370">
      <w:pPr>
        <w:jc w:val="center"/>
        <w:rPr>
          <w:b/>
          <w:sz w:val="22"/>
          <w:vertAlign w:val="baseline"/>
        </w:rPr>
      </w:pPr>
      <w:r>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ED548D">
        <w:rPr>
          <w:sz w:val="20"/>
          <w:vertAlign w:val="baseline"/>
        </w:rPr>
        <w:t>15/2014</w:t>
      </w:r>
      <w:r w:rsidRPr="008771CA">
        <w:rPr>
          <w:sz w:val="20"/>
          <w:vertAlign w:val="baseline"/>
        </w:rPr>
        <w:t xml:space="preserve"> e seus elementos técnicos constitutivos, nós, abaixo-assinados, oferecemos proposta para </w:t>
      </w:r>
      <w:r w:rsidR="00495D03" w:rsidRPr="00495D03">
        <w:rPr>
          <w:sz w:val="20"/>
          <w:vertAlign w:val="baseline"/>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w:t>
      </w:r>
      <w:proofErr w:type="gramStart"/>
      <w:r w:rsidRPr="00717E67">
        <w:rPr>
          <w:sz w:val="22"/>
        </w:rPr>
        <w:t>, declara</w:t>
      </w:r>
      <w:proofErr w:type="gramEnd"/>
      <w:r w:rsidRPr="00717E67">
        <w:rPr>
          <w:sz w:val="22"/>
        </w:rPr>
        <w:t xml:space="preserve">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ED548D">
        <w:rPr>
          <w:sz w:val="22"/>
          <w:vertAlign w:val="baseline"/>
        </w:rPr>
        <w:t>15/2014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ED548D">
        <w:rPr>
          <w:sz w:val="22"/>
          <w:vertAlign w:val="baseline"/>
        </w:rPr>
        <w:t>15/2014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Pr="001A33AD" w:rsidRDefault="001A33AD" w:rsidP="001A33AD">
      <w:pPr>
        <w:tabs>
          <w:tab w:val="left" w:pos="1021"/>
        </w:tabs>
        <w:jc w:val="center"/>
        <w:rPr>
          <w:b/>
          <w:sz w:val="22"/>
          <w:vertAlign w:val="baseline"/>
        </w:rPr>
      </w:pPr>
      <w:proofErr w:type="gramStart"/>
      <w:r w:rsidRPr="001A33AD">
        <w:rPr>
          <w:b/>
          <w:sz w:val="22"/>
          <w:vertAlign w:val="baseline"/>
        </w:rPr>
        <w:t>ANEXO V</w:t>
      </w:r>
      <w:r>
        <w:rPr>
          <w:b/>
          <w:sz w:val="22"/>
          <w:vertAlign w:val="baseline"/>
        </w:rPr>
        <w:t>I</w:t>
      </w:r>
      <w:proofErr w:type="gramEnd"/>
    </w:p>
    <w:p w:rsidR="001A33AD" w:rsidRPr="001A33AD" w:rsidRDefault="001A33AD" w:rsidP="001A33AD">
      <w:pPr>
        <w:tabs>
          <w:tab w:val="left" w:pos="1021"/>
        </w:tabs>
        <w:jc w:val="center"/>
        <w:rPr>
          <w:b/>
          <w:sz w:val="22"/>
          <w:vertAlign w:val="baseline"/>
        </w:rPr>
      </w:pPr>
    </w:p>
    <w:p w:rsidR="001A33AD" w:rsidRPr="001A33AD" w:rsidRDefault="001A33AD" w:rsidP="001A33AD">
      <w:pPr>
        <w:pStyle w:val="Ttulo8"/>
        <w:spacing w:before="0" w:after="0"/>
        <w:rPr>
          <w:spacing w:val="0"/>
          <w:sz w:val="22"/>
        </w:rPr>
      </w:pPr>
      <w:r>
        <w:rPr>
          <w:spacing w:val="0"/>
          <w:sz w:val="22"/>
        </w:rPr>
        <w:t>MODELOS DE QUADROS</w:t>
      </w:r>
    </w:p>
    <w:p w:rsidR="001A33AD" w:rsidRPr="001A33AD" w:rsidRDefault="001A33AD" w:rsidP="001A33AD">
      <w:pPr>
        <w:rPr>
          <w:sz w:val="22"/>
          <w:vertAlign w:val="baseline"/>
        </w:rPr>
      </w:pPr>
    </w:p>
    <w:p w:rsidR="001A33AD" w:rsidRPr="0090457A" w:rsidRDefault="001A33AD" w:rsidP="001A33AD">
      <w:pPr>
        <w:tabs>
          <w:tab w:val="left" w:pos="1021"/>
        </w:tabs>
        <w:jc w:val="center"/>
        <w:rPr>
          <w:b/>
          <w:sz w:val="22"/>
          <w:vertAlign w:val="baseline"/>
        </w:rPr>
      </w:pPr>
      <w:r w:rsidRPr="0090457A">
        <w:rPr>
          <w:b/>
          <w:bCs/>
          <w:sz w:val="22"/>
          <w:vertAlign w:val="baseline"/>
        </w:rPr>
        <w:t>(GRAVADO EM ARQUIVO SEPARADO)</w:t>
      </w: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1A33AD" w:rsidRDefault="001A33AD">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r w:rsidR="001A33A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6D33BA" w:rsidRPr="006D33BA">
        <w:rPr>
          <w:sz w:val="22"/>
          <w:szCs w:val="24"/>
          <w:vertAlign w:val="baseline"/>
        </w:rPr>
        <w:t>59520.</w:t>
      </w:r>
      <w:r w:rsidR="00ED548D">
        <w:rPr>
          <w:sz w:val="22"/>
          <w:szCs w:val="24"/>
          <w:vertAlign w:val="baseline"/>
        </w:rPr>
        <w:t>000341/2014-62</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495D03" w:rsidRPr="00495D03">
        <w:rPr>
          <w:rFonts w:ascii="Times New Roman" w:hAnsi="Times New Roman"/>
          <w:sz w:val="22"/>
          <w:szCs w:val="22"/>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D548D">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D548D">
        <w:rPr>
          <w:sz w:val="22"/>
          <w:vertAlign w:val="baseline"/>
        </w:rPr>
        <w:t>TOMADA DE PREÇOS</w:t>
      </w:r>
      <w:r w:rsidRPr="009A4674">
        <w:rPr>
          <w:sz w:val="22"/>
          <w:vertAlign w:val="baseline"/>
        </w:rPr>
        <w:t xml:space="preserve"> nº </w:t>
      </w:r>
      <w:r w:rsidR="00ED548D">
        <w:rPr>
          <w:sz w:val="22"/>
          <w:vertAlign w:val="baseline"/>
        </w:rPr>
        <w:t>15/2014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ED548D">
        <w:rPr>
          <w:sz w:val="22"/>
          <w:szCs w:val="24"/>
          <w:vertAlign w:val="baseline"/>
        </w:rPr>
        <w:t>000341/2014-62</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90457A" w:rsidP="005D0B6A">
      <w:pPr>
        <w:spacing w:before="120" w:after="120" w:line="276" w:lineRule="auto"/>
        <w:ind w:left="709" w:hanging="1"/>
        <w:jc w:val="both"/>
        <w:rPr>
          <w:sz w:val="22"/>
          <w:szCs w:val="22"/>
          <w:vertAlign w:val="baseline"/>
        </w:rPr>
      </w:pPr>
      <w:r w:rsidRPr="00951353">
        <w:rPr>
          <w:sz w:val="22"/>
          <w:szCs w:val="22"/>
          <w:vertAlign w:val="baseline"/>
        </w:rPr>
        <w:t xml:space="preserve">A contratada terá um prazo máximo de </w:t>
      </w:r>
      <w:r w:rsidR="00A24290" w:rsidRPr="00951353">
        <w:rPr>
          <w:sz w:val="22"/>
          <w:szCs w:val="22"/>
          <w:vertAlign w:val="baseline"/>
        </w:rPr>
        <w:t>120</w:t>
      </w:r>
      <w:r w:rsidRPr="00951353">
        <w:rPr>
          <w:sz w:val="22"/>
          <w:szCs w:val="22"/>
          <w:vertAlign w:val="baseline"/>
        </w:rPr>
        <w:t xml:space="preserve"> (</w:t>
      </w:r>
      <w:r w:rsidR="00A24290" w:rsidRPr="00951353">
        <w:rPr>
          <w:sz w:val="22"/>
          <w:szCs w:val="22"/>
          <w:vertAlign w:val="baseline"/>
        </w:rPr>
        <w:t>cento e vinte</w:t>
      </w:r>
      <w:r w:rsidRPr="00951353">
        <w:rPr>
          <w:sz w:val="22"/>
          <w:szCs w:val="22"/>
          <w:vertAlign w:val="baseline"/>
        </w:rPr>
        <w:t>) dias corridos para executar os serviços,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951353">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0457A" w:rsidP="000070D9">
      <w:pPr>
        <w:pStyle w:val="Recuodecorpodetexto"/>
        <w:numPr>
          <w:ilvl w:val="1"/>
          <w:numId w:val="100"/>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Default="00A24290" w:rsidP="000070D9">
      <w:pPr>
        <w:pStyle w:val="Recuodecorpodetexto"/>
        <w:numPr>
          <w:ilvl w:val="0"/>
          <w:numId w:val="101"/>
        </w:numPr>
        <w:ind w:left="1134" w:hanging="425"/>
        <w:rPr>
          <w:sz w:val="22"/>
          <w:szCs w:val="22"/>
        </w:rPr>
      </w:pPr>
      <w:r w:rsidRPr="000F6375">
        <w:rPr>
          <w:snapToGrid w:val="0"/>
          <w:sz w:val="22"/>
          <w:szCs w:val="22"/>
        </w:rPr>
        <w:t xml:space="preserve">20.607.2013.5314.0029 – Implantação </w:t>
      </w:r>
      <w:r>
        <w:rPr>
          <w:snapToGrid w:val="0"/>
          <w:sz w:val="22"/>
          <w:szCs w:val="22"/>
        </w:rPr>
        <w:t>d</w:t>
      </w:r>
      <w:r w:rsidRPr="000F6375">
        <w:rPr>
          <w:snapToGrid w:val="0"/>
          <w:sz w:val="22"/>
          <w:szCs w:val="22"/>
        </w:rPr>
        <w:t xml:space="preserve">o Perímetro </w:t>
      </w:r>
      <w:r>
        <w:rPr>
          <w:snapToGrid w:val="0"/>
          <w:sz w:val="22"/>
          <w:szCs w:val="22"/>
        </w:rPr>
        <w:t>d</w:t>
      </w:r>
      <w:r w:rsidRPr="000F6375">
        <w:rPr>
          <w:snapToGrid w:val="0"/>
          <w:sz w:val="22"/>
          <w:szCs w:val="22"/>
        </w:rPr>
        <w:t xml:space="preserve">e Irrigação Baixio </w:t>
      </w:r>
      <w:r>
        <w:rPr>
          <w:snapToGrid w:val="0"/>
          <w:sz w:val="22"/>
          <w:szCs w:val="22"/>
        </w:rPr>
        <w:t>d</w:t>
      </w:r>
      <w:r w:rsidRPr="000F6375">
        <w:rPr>
          <w:snapToGrid w:val="0"/>
          <w:sz w:val="22"/>
          <w:szCs w:val="22"/>
        </w:rPr>
        <w:t xml:space="preserve">e Irecê, </w:t>
      </w:r>
      <w:r>
        <w:rPr>
          <w:snapToGrid w:val="0"/>
          <w:sz w:val="22"/>
          <w:szCs w:val="22"/>
        </w:rPr>
        <w:t>c</w:t>
      </w:r>
      <w:r w:rsidRPr="000F6375">
        <w:rPr>
          <w:snapToGrid w:val="0"/>
          <w:sz w:val="22"/>
          <w:szCs w:val="22"/>
        </w:rPr>
        <w:t xml:space="preserve">om 59.375 </w:t>
      </w:r>
      <w:r>
        <w:rPr>
          <w:snapToGrid w:val="0"/>
          <w:sz w:val="22"/>
          <w:szCs w:val="22"/>
        </w:rPr>
        <w:t>h</w:t>
      </w:r>
      <w:r w:rsidRPr="000F6375">
        <w:rPr>
          <w:snapToGrid w:val="0"/>
          <w:sz w:val="22"/>
          <w:szCs w:val="22"/>
        </w:rPr>
        <w:t xml:space="preserve">a </w:t>
      </w:r>
      <w:r>
        <w:rPr>
          <w:snapToGrid w:val="0"/>
          <w:sz w:val="22"/>
          <w:szCs w:val="22"/>
        </w:rPr>
        <w:t>n</w:t>
      </w:r>
      <w:r w:rsidRPr="000F6375">
        <w:rPr>
          <w:snapToGrid w:val="0"/>
          <w:sz w:val="22"/>
          <w:szCs w:val="22"/>
        </w:rPr>
        <w:t>o Estado Da Bahia</w:t>
      </w:r>
      <w:r w:rsidR="009255D2">
        <w:rPr>
          <w:sz w:val="22"/>
          <w:szCs w:val="22"/>
        </w:rPr>
        <w:t>;</w:t>
      </w:r>
    </w:p>
    <w:p w:rsidR="000B5480" w:rsidRPr="00B804EB" w:rsidRDefault="00A24290" w:rsidP="000070D9">
      <w:pPr>
        <w:pStyle w:val="PargrafodaLista"/>
        <w:numPr>
          <w:ilvl w:val="1"/>
          <w:numId w:val="100"/>
        </w:numPr>
        <w:spacing w:before="120" w:after="120"/>
        <w:ind w:left="709" w:hanging="709"/>
        <w:jc w:val="both"/>
        <w:rPr>
          <w:sz w:val="22"/>
          <w:szCs w:val="22"/>
          <w:vertAlign w:val="baseline"/>
        </w:rPr>
      </w:pPr>
      <w:r w:rsidRPr="00A24290">
        <w:rPr>
          <w:sz w:val="22"/>
          <w:szCs w:val="22"/>
          <w:vertAlign w:val="baseline"/>
        </w:rPr>
        <w:t>Os custos dos insumos e serviços objeto desta licitação atendem o disposto da PLOA 2014</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A24290" w:rsidRDefault="00A24290" w:rsidP="00750F89">
      <w:pPr>
        <w:numPr>
          <w:ilvl w:val="1"/>
          <w:numId w:val="23"/>
        </w:numPr>
        <w:spacing w:before="240" w:after="120"/>
        <w:jc w:val="both"/>
        <w:rPr>
          <w:sz w:val="22"/>
          <w:vertAlign w:val="baseline"/>
        </w:rPr>
      </w:pPr>
      <w:r w:rsidRPr="00A24290">
        <w:rPr>
          <w:sz w:val="22"/>
          <w:szCs w:val="22"/>
          <w:vertAlign w:val="baseline"/>
        </w:rPr>
        <w:t>Os preços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B804EB" w:rsidRPr="00A24290" w:rsidRDefault="00A24290" w:rsidP="00B804EB">
      <w:pPr>
        <w:pStyle w:val="PargrafodaLista"/>
        <w:ind w:left="709"/>
        <w:jc w:val="both"/>
        <w:rPr>
          <w:sz w:val="22"/>
          <w:szCs w:val="22"/>
          <w:vertAlign w:val="baseline"/>
        </w:rPr>
      </w:pPr>
      <m:oMathPara>
        <m:oMath>
          <m:r>
            <m:rPr>
              <m:sty m:val="b"/>
            </m:rPr>
            <w:rPr>
              <w:rFonts w:ascii="Cambria Math" w:hAnsi="Cambria Math"/>
              <w:sz w:val="22"/>
              <w:szCs w:val="22"/>
            </w:rPr>
            <m:t>R</m:t>
          </m:r>
          <m:r>
            <m:rPr>
              <m:sty m:val="b"/>
            </m:rPr>
            <w:rPr>
              <w:rFonts w:ascii="Cambria Math"/>
              <w:sz w:val="22"/>
              <w:szCs w:val="22"/>
            </w:rPr>
            <m:t>=</m:t>
          </m:r>
          <m:r>
            <m:rPr>
              <m:sty m:val="b"/>
            </m:rPr>
            <w:rPr>
              <w:rFonts w:ascii="Cambria Math" w:hAnsi="Cambria Math"/>
              <w:sz w:val="22"/>
              <w:szCs w:val="22"/>
            </w:rPr>
            <m:t>V×</m:t>
          </m:r>
          <m:d>
            <m:dPr>
              <m:begChr m:val="["/>
              <m:endChr m:val="]"/>
              <m:ctrlPr>
                <w:rPr>
                  <w:rFonts w:ascii="Cambria Math" w:hAnsi="Cambria Math"/>
                  <w:sz w:val="22"/>
                  <w:szCs w:val="22"/>
                </w:rPr>
              </m:ctrlPr>
            </m:dPr>
            <m:e>
              <m:f>
                <m:fPr>
                  <m:ctrlPr>
                    <w:rPr>
                      <w:rFonts w:ascii="Cambria Math" w:hAnsi="Cambria Math"/>
                      <w:sz w:val="22"/>
                      <w:szCs w:val="22"/>
                    </w:rPr>
                  </m:ctrlPr>
                </m:fPr>
                <m:num>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1</m:t>
                      </m:r>
                    </m:sub>
                  </m:sSub>
                  <m:r>
                    <m:rPr>
                      <m:sty m:val="b"/>
                    </m:rPr>
                    <w:rPr>
                      <w:rFonts w:ascii="Cambria Math" w:hAnsi="Cambria Math"/>
                      <w:sz w:val="22"/>
                      <w:szCs w:val="22"/>
                    </w:rPr>
                    <m:t>-</m:t>
                  </m:r>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num>
                <m:den>
                  <m:sSub>
                    <m:sSubPr>
                      <m:ctrlPr>
                        <w:rPr>
                          <w:rFonts w:ascii="Cambria Math" w:hAnsi="Cambria Math"/>
                          <w:sz w:val="22"/>
                          <w:szCs w:val="22"/>
                        </w:rPr>
                      </m:ctrlPr>
                    </m:sSubPr>
                    <m:e>
                      <m:r>
                        <m:rPr>
                          <m:sty m:val="b"/>
                        </m:rPr>
                        <w:rPr>
                          <w:rFonts w:ascii="Cambria Math" w:hAnsi="Cambria Math"/>
                          <w:sz w:val="22"/>
                          <w:szCs w:val="22"/>
                        </w:rPr>
                        <m:t>I</m:t>
                      </m:r>
                    </m:e>
                    <m:sub>
                      <m:r>
                        <m:rPr>
                          <m:sty m:val="b"/>
                        </m:rPr>
                        <w:rPr>
                          <w:rFonts w:ascii="Cambria Math" w:hAnsi="Cambria Math"/>
                          <w:sz w:val="22"/>
                          <w:szCs w:val="22"/>
                        </w:rPr>
                        <m:t>0</m:t>
                      </m:r>
                    </m:sub>
                  </m:sSub>
                </m:den>
              </m:f>
            </m:e>
          </m:d>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Onde:</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"R" é o</w:t>
      </w:r>
      <w:proofErr w:type="gramStart"/>
      <w:r w:rsidRPr="00871FF9">
        <w:rPr>
          <w:sz w:val="22"/>
          <w:szCs w:val="22"/>
          <w:vertAlign w:val="baseline"/>
        </w:rPr>
        <w:t xml:space="preserve">  </w:t>
      </w:r>
      <w:proofErr w:type="gramEnd"/>
      <w:r w:rsidRPr="00871FF9">
        <w:rPr>
          <w:sz w:val="22"/>
          <w:szCs w:val="22"/>
          <w:vertAlign w:val="baseline"/>
        </w:rPr>
        <w:t>valor do reajustamento procurado;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"V" é o valor contratual a ser reajustado;</w:t>
      </w:r>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"I1" é o índice correspondente ao mês do aniversário da proposta;</w:t>
      </w:r>
    </w:p>
    <w:p w:rsidR="00B804EB" w:rsidRDefault="00A24290" w:rsidP="00A24290">
      <w:pPr>
        <w:pStyle w:val="PargrafodaLista"/>
        <w:tabs>
          <w:tab w:val="left" w:pos="709"/>
        </w:tabs>
        <w:spacing w:before="120" w:after="120"/>
        <w:ind w:left="709"/>
        <w:jc w:val="both"/>
        <w:rPr>
          <w:sz w:val="22"/>
          <w:szCs w:val="22"/>
          <w:vertAlign w:val="baseline"/>
        </w:rPr>
      </w:pPr>
      <w:r w:rsidRPr="00871FF9">
        <w:rPr>
          <w:sz w:val="22"/>
          <w:szCs w:val="22"/>
          <w:vertAlign w:val="baseline"/>
        </w:rPr>
        <w:t>"I0" é o índice inicial correspondente ao mês de apresentação da Proposta</w:t>
      </w:r>
      <w:r w:rsidR="00B804EB">
        <w:rPr>
          <w:sz w:val="22"/>
          <w:szCs w:val="22"/>
          <w:vertAlign w:val="baseline"/>
        </w:rPr>
        <w:t>.</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A24290">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A24290" w:rsidRPr="00A24290" w:rsidRDefault="00A24290" w:rsidP="00A24290">
      <w:pPr>
        <w:pStyle w:val="PargrafodaLista"/>
        <w:numPr>
          <w:ilvl w:val="2"/>
          <w:numId w:val="23"/>
        </w:numPr>
        <w:tabs>
          <w:tab w:val="left" w:pos="709"/>
        </w:tabs>
        <w:spacing w:before="120" w:after="120"/>
        <w:ind w:left="709" w:hanging="709"/>
        <w:jc w:val="both"/>
        <w:rPr>
          <w:sz w:val="22"/>
          <w:szCs w:val="22"/>
          <w:vertAlign w:val="baseline"/>
          <w:lang w:val="pt-PT"/>
        </w:rPr>
      </w:pPr>
      <w:r w:rsidRPr="00871FF9">
        <w:rPr>
          <w:sz w:val="22"/>
          <w:szCs w:val="22"/>
          <w:vertAlign w:val="baseline"/>
        </w:rPr>
        <w:t>Caso haja mudança de data base nestes índices, deve-se primeiro calcular o valor do índice</w:t>
      </w:r>
      <w:proofErr w:type="gramStart"/>
      <w:r w:rsidRPr="00871FF9">
        <w:rPr>
          <w:sz w:val="22"/>
          <w:szCs w:val="22"/>
          <w:vertAlign w:val="baseline"/>
        </w:rPr>
        <w:t xml:space="preserve">  </w:t>
      </w:r>
      <w:proofErr w:type="gramEnd"/>
      <w:r w:rsidRPr="00871FF9">
        <w:rPr>
          <w:sz w:val="22"/>
          <w:szCs w:val="22"/>
          <w:vertAlign w:val="baseline"/>
        </w:rPr>
        <w:t>na  data base original utilizando-se a seguinte fórmula</w:t>
      </w:r>
      <w:r>
        <w:rPr>
          <w:sz w:val="22"/>
          <w:szCs w:val="22"/>
          <w:vertAlign w:val="baseline"/>
        </w:rPr>
        <w:t>:</w:t>
      </w:r>
    </w:p>
    <w:p w:rsidR="00A24290" w:rsidRPr="00A24290" w:rsidRDefault="002F08F9" w:rsidP="00A24290">
      <w:pPr>
        <w:pStyle w:val="PargrafodaLista"/>
        <w:tabs>
          <w:tab w:val="left" w:pos="709"/>
        </w:tabs>
        <w:spacing w:before="120" w:after="120"/>
        <w:ind w:left="709"/>
        <w:jc w:val="both"/>
        <w:rPr>
          <w:sz w:val="22"/>
          <w:szCs w:val="22"/>
        </w:rPr>
      </w:pPr>
      <m:oMathPara>
        <m:oMath>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sz w:val="22"/>
                  <w:szCs w:val="22"/>
                </w:rPr>
                <m:t>ê</m:t>
              </m:r>
              <m:r>
                <m:rPr>
                  <m:sty m:val="p"/>
                </m:rPr>
                <w:rPr>
                  <w:rFonts w:ascii="Cambria Math"/>
                  <w:sz w:val="22"/>
                  <w:szCs w:val="22"/>
                </w:rPr>
                <m:t>s2</m:t>
              </m:r>
            </m:sup>
          </m:sSubSup>
          <m:r>
            <m:rPr>
              <m:sty m:val="p"/>
            </m:rPr>
            <w:rPr>
              <w:rFonts w:ascii="Cambria Math"/>
              <w:sz w:val="22"/>
              <w:szCs w:val="22"/>
            </w:rPr>
            <m:t>=</m:t>
          </m:r>
          <m:f>
            <m:fPr>
              <m:ctrlPr>
                <w:rPr>
                  <w:rFonts w:ascii="Cambria Math" w:hAnsi="Cambria Math"/>
                  <w:sz w:val="22"/>
                  <w:szCs w:val="22"/>
                </w:rPr>
              </m:ctrlPr>
            </m:fPr>
            <m:num>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DB2</m:t>
                  </m:r>
                </m:sub>
                <m:sup>
                  <m:r>
                    <m:rPr>
                      <m:sty m:val="p"/>
                    </m:rPr>
                    <w:rPr>
                      <w:rFonts w:ascii="Cambria Math"/>
                      <w:sz w:val="22"/>
                      <w:szCs w:val="22"/>
                    </w:rPr>
                    <m:t>M</m:t>
                  </m:r>
                  <m:r>
                    <m:rPr>
                      <m:sty m:val="p"/>
                    </m:rPr>
                    <w:rPr>
                      <w:sz w:val="22"/>
                      <w:szCs w:val="22"/>
                    </w:rPr>
                    <m:t>ê</m:t>
                  </m:r>
                  <m:r>
                    <m:rPr>
                      <m:sty m:val="p"/>
                    </m:rPr>
                    <w:rPr>
                      <w:rFonts w:ascii="Cambria Math"/>
                      <w:sz w:val="22"/>
                      <w:szCs w:val="22"/>
                    </w:rPr>
                    <m:t>s2</m:t>
                  </m:r>
                </m:sup>
              </m:sSubSup>
              <m:r>
                <m:rPr>
                  <m:sty m:val="p"/>
                </m:rPr>
                <w:rPr>
                  <w:sz w:val="22"/>
                  <w:szCs w:val="22"/>
                </w:rPr>
                <m:t>×</m:t>
              </m:r>
              <m:sSubSup>
                <m:sSubSupPr>
                  <m:ctrlPr>
                    <w:rPr>
                      <w:rFonts w:ascii="Cambria Math" w:hAnsi="Cambria Math"/>
                      <w:sz w:val="22"/>
                      <w:szCs w:val="22"/>
                    </w:rPr>
                  </m:ctrlPr>
                </m:sSubSupPr>
                <m:e>
                  <m:r>
                    <m:rPr>
                      <m:sty m:val="p"/>
                    </m:rPr>
                    <w:rPr>
                      <w:rFonts w:ascii="Cambria Math"/>
                      <w:sz w:val="22"/>
                      <w:szCs w:val="22"/>
                    </w:rPr>
                    <m:t>I</m:t>
                  </m:r>
                </m:e>
                <m:sub>
                  <m:r>
                    <m:rPr>
                      <m:sty m:val="p"/>
                    </m:rPr>
                    <w:rPr>
                      <w:rFonts w:ascii="Cambria Math"/>
                      <w:sz w:val="22"/>
                      <w:szCs w:val="22"/>
                    </w:rPr>
                    <m:t>DB1</m:t>
                  </m:r>
                </m:sub>
                <m:sup>
                  <m:r>
                    <m:rPr>
                      <m:sty m:val="p"/>
                    </m:rPr>
                    <w:rPr>
                      <w:rFonts w:ascii="Cambria Math"/>
                      <w:sz w:val="22"/>
                      <w:szCs w:val="22"/>
                    </w:rPr>
                    <m:t>M</m:t>
                  </m:r>
                  <m:r>
                    <m:rPr>
                      <m:sty m:val="p"/>
                    </m:rPr>
                    <w:rPr>
                      <w:sz w:val="22"/>
                      <w:szCs w:val="22"/>
                    </w:rPr>
                    <m:t>ê</m:t>
                  </m:r>
                  <m:r>
                    <m:rPr>
                      <m:sty m:val="p"/>
                    </m:rPr>
                    <w:rPr>
                      <w:rFonts w:ascii="Cambria Math"/>
                      <w:sz w:val="22"/>
                      <w:szCs w:val="22"/>
                    </w:rPr>
                    <m:t>s1</m:t>
                  </m:r>
                </m:sup>
              </m:sSubSup>
            </m:num>
            <m:den>
              <m:r>
                <m:rPr>
                  <m:sty m:val="p"/>
                </m:rPr>
                <w:rPr>
                  <w:rFonts w:ascii="Cambria Math"/>
                  <w:sz w:val="22"/>
                  <w:szCs w:val="22"/>
                </w:rPr>
                <m:t>100</m:t>
              </m:r>
            </m:den>
          </m:f>
        </m:oMath>
      </m:oMathPara>
    </w:p>
    <w:p w:rsidR="00A24290" w:rsidRPr="00871FF9" w:rsidRDefault="00A24290" w:rsidP="00A24290">
      <w:pPr>
        <w:keepLines/>
        <w:tabs>
          <w:tab w:val="left" w:pos="709"/>
        </w:tabs>
        <w:spacing w:after="120"/>
        <w:ind w:left="709"/>
        <w:jc w:val="both"/>
        <w:rPr>
          <w:sz w:val="22"/>
          <w:szCs w:val="22"/>
          <w:vertAlign w:val="baseline"/>
        </w:rPr>
      </w:pPr>
      <w:r w:rsidRPr="00871FF9">
        <w:rPr>
          <w:sz w:val="22"/>
          <w:szCs w:val="22"/>
          <w:vertAlign w:val="baseline"/>
        </w:rPr>
        <w:t>Sendo:</w:t>
      </w:r>
      <w:r>
        <w:rPr>
          <w:sz w:val="22"/>
          <w:szCs w:val="22"/>
          <w:vertAlign w:val="baseline"/>
        </w:rPr>
        <w:t xml:space="preserve"> </w:t>
      </w:r>
      <w:r w:rsidRPr="00871FF9">
        <w:rPr>
          <w:sz w:val="22"/>
          <w:szCs w:val="22"/>
          <w:vertAlign w:val="baseline"/>
        </w:rPr>
        <w:t>DDFE</w:t>
      </w:r>
    </w:p>
    <w:p w:rsidR="00A24290" w:rsidRPr="00871FF9" w:rsidRDefault="002F08F9"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Valor desejado. Índice do mês de reajuste com data base original.</w:t>
      </w:r>
    </w:p>
    <w:p w:rsidR="00A24290" w:rsidRPr="00871FF9" w:rsidRDefault="002F08F9" w:rsidP="00A24290">
      <w:pPr>
        <w:keepLines/>
        <w:tabs>
          <w:tab w:val="left" w:pos="709"/>
        </w:tabs>
        <w:spacing w:after="120"/>
        <w:ind w:left="709"/>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A24290" w:rsidRPr="00871FF9">
        <w:rPr>
          <w:sz w:val="22"/>
          <w:szCs w:val="22"/>
          <w:vertAlign w:val="baseline"/>
        </w:rPr>
        <w:t xml:space="preserve"> = Índice</w:t>
      </w:r>
      <w:r w:rsidR="00A24290">
        <w:rPr>
          <w:sz w:val="22"/>
          <w:szCs w:val="22"/>
          <w:vertAlign w:val="baseline"/>
        </w:rPr>
        <w:t xml:space="preserve"> </w:t>
      </w:r>
      <w:r w:rsidR="00A24290" w:rsidRPr="00871FF9">
        <w:rPr>
          <w:sz w:val="22"/>
          <w:szCs w:val="22"/>
          <w:vertAlign w:val="baseline"/>
        </w:rPr>
        <w:t>F do mês de reajuste com a nova data base.</w:t>
      </w:r>
    </w:p>
    <w:p w:rsidR="00A24290" w:rsidRPr="00A24290" w:rsidRDefault="002F08F9" w:rsidP="00A24290">
      <w:pPr>
        <w:pStyle w:val="PargrafodaLista"/>
        <w:tabs>
          <w:tab w:val="left" w:pos="709"/>
        </w:tabs>
        <w:spacing w:before="120" w:after="120"/>
        <w:ind w:left="709"/>
        <w:jc w:val="both"/>
        <w:rPr>
          <w:sz w:val="22"/>
          <w:szCs w:val="22"/>
          <w:vertAlign w:val="baseline"/>
          <w:lang w:val="pt-PT"/>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A24290" w:rsidRPr="00871FF9">
        <w:rPr>
          <w:sz w:val="22"/>
          <w:szCs w:val="22"/>
          <w:vertAlign w:val="baseline"/>
        </w:rPr>
        <w:t xml:space="preserve"> = Índice do mês em que mudou a tabela, na data base original.</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24290" w:rsidRDefault="00A24290" w:rsidP="00EC4599">
      <w:pPr>
        <w:numPr>
          <w:ilvl w:val="1"/>
          <w:numId w:val="25"/>
        </w:numPr>
        <w:spacing w:before="240" w:after="120"/>
        <w:jc w:val="both"/>
        <w:rPr>
          <w:sz w:val="22"/>
          <w:vertAlign w:val="baseline"/>
        </w:rPr>
      </w:pPr>
      <w:r w:rsidRPr="00A24290">
        <w:rPr>
          <w:sz w:val="22"/>
          <w:szCs w:val="22"/>
          <w:vertAlign w:val="baseline"/>
        </w:rPr>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24290">
        <w:rPr>
          <w:sz w:val="22"/>
          <w:szCs w:val="22"/>
          <w:vertAlign w:val="baseline"/>
        </w:rPr>
        <w:t>:</w:t>
      </w:r>
    </w:p>
    <w:p w:rsidR="00EB303F" w:rsidRPr="008B0FB1" w:rsidRDefault="00A24290" w:rsidP="00A346ED">
      <w:pPr>
        <w:numPr>
          <w:ilvl w:val="2"/>
          <w:numId w:val="25"/>
        </w:numPr>
        <w:spacing w:before="240" w:after="120"/>
        <w:ind w:left="709" w:hanging="709"/>
        <w:jc w:val="both"/>
        <w:rPr>
          <w:sz w:val="22"/>
          <w:vertAlign w:val="baseline"/>
        </w:rPr>
      </w:pPr>
      <w:r w:rsidRPr="00A24290">
        <w:rPr>
          <w:sz w:val="22"/>
          <w:szCs w:val="22"/>
          <w:vertAlign w:val="baseline"/>
        </w:rPr>
        <w:t>Para efeito de pagamento será observado o prazo de até 30 (trinta) dias corridos, contado da data final do período de adimplemento de cada parcela estipulada</w:t>
      </w:r>
      <w:r w:rsidR="00CA66BC" w:rsidRPr="008B0FB1">
        <w:rPr>
          <w:sz w:val="22"/>
          <w:szCs w:val="24"/>
          <w:vertAlign w:val="baseline"/>
        </w:rPr>
        <w:t>.</w:t>
      </w:r>
    </w:p>
    <w:p w:rsidR="00CA66BC" w:rsidRPr="008B0FB1" w:rsidRDefault="00A24290" w:rsidP="00582728">
      <w:pPr>
        <w:numPr>
          <w:ilvl w:val="2"/>
          <w:numId w:val="25"/>
        </w:numPr>
        <w:spacing w:before="240" w:after="120"/>
        <w:ind w:left="709" w:hanging="709"/>
        <w:jc w:val="both"/>
        <w:rPr>
          <w:sz w:val="22"/>
          <w:vertAlign w:val="baseline"/>
        </w:rPr>
      </w:pPr>
      <w:r w:rsidRPr="00A24290">
        <w:rPr>
          <w:sz w:val="22"/>
          <w:szCs w:val="22"/>
          <w:vertAlign w:val="baseline"/>
        </w:rPr>
        <w:t>O pagamento da instalação e manutenção do canteiro, mobilização e desmobilização será no valor apresentado na proposta, respeitado o valor máximo constante da planilha de preços unitários que integram este edital, nos correspondentes percentuais</w:t>
      </w:r>
      <w:r w:rsidR="00CA66BC" w:rsidRPr="008B0FB1">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lastRenderedPageBreak/>
        <w:t>Instalação e manutenção do canteiro: de acordo com o cronograma financeiro proposto</w:t>
      </w:r>
      <w:r w:rsidR="00CA66BC" w:rsidRPr="000F2950">
        <w:rPr>
          <w:sz w:val="22"/>
          <w:szCs w:val="22"/>
          <w:vertAlign w:val="baseline"/>
        </w:rPr>
        <w:t>;</w:t>
      </w:r>
    </w:p>
    <w:p w:rsidR="00CA66BC"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Mobilização: serão realizados na primeira medição, após efetiva mobilização de suas máquinas e equipamentos</w:t>
      </w:r>
      <w:r w:rsidR="004F7AE5" w:rsidRPr="00772DC3">
        <w:rPr>
          <w:sz w:val="22"/>
          <w:szCs w:val="22"/>
          <w:vertAlign w:val="baseline"/>
        </w:rPr>
        <w:t>;</w:t>
      </w:r>
    </w:p>
    <w:p w:rsidR="00A24290" w:rsidRDefault="00A24290" w:rsidP="002B44EF">
      <w:pPr>
        <w:pStyle w:val="PargrafodaLista"/>
        <w:keepLines/>
        <w:numPr>
          <w:ilvl w:val="0"/>
          <w:numId w:val="84"/>
        </w:numPr>
        <w:suppressAutoHyphens w:val="0"/>
        <w:spacing w:after="120"/>
        <w:ind w:left="1134" w:hanging="425"/>
        <w:jc w:val="both"/>
        <w:rPr>
          <w:sz w:val="22"/>
          <w:szCs w:val="22"/>
          <w:vertAlign w:val="baseline"/>
        </w:rPr>
      </w:pPr>
      <w:r w:rsidRPr="00E12643">
        <w:rPr>
          <w:sz w:val="22"/>
          <w:szCs w:val="22"/>
          <w:vertAlign w:val="baseline"/>
        </w:rPr>
        <w:t xml:space="preserve">Desmobilização: após a total desmobilização, comprovada pela </w:t>
      </w:r>
      <w:r>
        <w:rPr>
          <w:sz w:val="22"/>
          <w:szCs w:val="22"/>
          <w:vertAlign w:val="baseline"/>
        </w:rPr>
        <w:t>f</w:t>
      </w:r>
      <w:r w:rsidRPr="00E12643">
        <w:rPr>
          <w:sz w:val="22"/>
          <w:szCs w:val="22"/>
          <w:vertAlign w:val="baseline"/>
        </w:rPr>
        <w:t>iscalização</w:t>
      </w:r>
      <w:r>
        <w:rPr>
          <w:sz w:val="22"/>
          <w:szCs w:val="22"/>
          <w:vertAlign w:val="baseline"/>
        </w:rPr>
        <w:t>.</w:t>
      </w:r>
    </w:p>
    <w:p w:rsidR="00A24290" w:rsidRPr="00951353" w:rsidRDefault="00A24290" w:rsidP="00A24290">
      <w:pPr>
        <w:pStyle w:val="PargrafodaLista"/>
        <w:numPr>
          <w:ilvl w:val="3"/>
          <w:numId w:val="25"/>
        </w:numPr>
        <w:spacing w:before="240" w:after="120"/>
        <w:ind w:left="709" w:hanging="709"/>
        <w:jc w:val="both"/>
        <w:rPr>
          <w:sz w:val="22"/>
          <w:szCs w:val="22"/>
          <w:vertAlign w:val="baseline"/>
        </w:rPr>
      </w:pPr>
      <w:r w:rsidRPr="00951353">
        <w:rPr>
          <w:sz w:val="22"/>
          <w:szCs w:val="22"/>
          <w:vertAlign w:val="baseline"/>
        </w:rPr>
        <w:t>Administração Local e Manutenção de Canteiro (AL) – será pago conforme o percentual de obras/serviços/fornecimentos executados no período, conforme a fórmula abaixo, limitando-se ao recurso total destinado para o item:</w:t>
      </w:r>
    </w:p>
    <w:p w:rsidR="00A24290" w:rsidRPr="00A24290" w:rsidRDefault="00A24290" w:rsidP="00A24290">
      <w:pPr>
        <w:pStyle w:val="PargrafodaLista"/>
        <w:spacing w:before="240" w:after="120"/>
        <w:ind w:left="709"/>
        <w:jc w:val="both"/>
        <w:rPr>
          <w:sz w:val="22"/>
          <w:szCs w:val="22"/>
          <w:vertAlign w:val="baseline"/>
        </w:rPr>
      </w:pPr>
      <w:r w:rsidRPr="00A24290">
        <w:rPr>
          <w:b/>
          <w:sz w:val="22"/>
          <w:szCs w:val="22"/>
          <w:u w:val="single"/>
          <w:vertAlign w:val="baseline"/>
        </w:rPr>
        <w:t xml:space="preserve">%AL = (Valor da Medição Sem AL / Valor do </w:t>
      </w:r>
      <w:r w:rsidR="003F4266" w:rsidRPr="00A24290">
        <w:rPr>
          <w:b/>
          <w:sz w:val="22"/>
          <w:szCs w:val="22"/>
          <w:u w:val="single"/>
          <w:vertAlign w:val="baseline"/>
        </w:rPr>
        <w:t>contrato</w:t>
      </w:r>
      <w:r w:rsidRPr="00A24290">
        <w:rPr>
          <w:b/>
          <w:sz w:val="22"/>
          <w:szCs w:val="22"/>
          <w:u w:val="single"/>
          <w:vertAlign w:val="baseline"/>
        </w:rPr>
        <w:t xml:space="preserve"> (incluso aditivo financeiro) Sem AL)</w:t>
      </w:r>
    </w:p>
    <w:p w:rsidR="00A24290" w:rsidRDefault="00A24290" w:rsidP="00207C59">
      <w:pPr>
        <w:pStyle w:val="PargrafodaLista"/>
        <w:numPr>
          <w:ilvl w:val="4"/>
          <w:numId w:val="25"/>
        </w:numPr>
        <w:spacing w:before="240" w:after="120"/>
        <w:ind w:left="851" w:hanging="851"/>
        <w:jc w:val="both"/>
        <w:rPr>
          <w:sz w:val="22"/>
          <w:szCs w:val="22"/>
          <w:vertAlign w:val="baseline"/>
        </w:rPr>
      </w:pPr>
      <w:r w:rsidRPr="00A24290">
        <w:rPr>
          <w:sz w:val="22"/>
          <w:szCs w:val="22"/>
          <w:vertAlign w:val="baseline"/>
        </w:rPr>
        <w:t>Administração Local e Manutenção de Canteiro (AL) terão como unidade na planilha orçamentária “global” e será pago o quantitativo do percentual em número inteiro em valor absoluto com no máximo duas casas decimais.</w:t>
      </w:r>
    </w:p>
    <w:p w:rsidR="00207C59" w:rsidRPr="00207C59" w:rsidRDefault="00207C59" w:rsidP="00207C59">
      <w:pPr>
        <w:pStyle w:val="PargrafodaLista"/>
        <w:numPr>
          <w:ilvl w:val="4"/>
          <w:numId w:val="25"/>
        </w:numPr>
        <w:spacing w:before="240" w:after="120"/>
        <w:ind w:left="851" w:hanging="851"/>
        <w:jc w:val="both"/>
        <w:rPr>
          <w:sz w:val="22"/>
          <w:szCs w:val="22"/>
          <w:vertAlign w:val="baseline"/>
        </w:rPr>
      </w:pPr>
      <w:r w:rsidRPr="00207C59">
        <w:rPr>
          <w:sz w:val="22"/>
          <w:szCs w:val="22"/>
          <w:vertAlign w:val="baseline"/>
        </w:rPr>
        <w:t>Caso haja atraso no cronograma, por motivos ocasionados pela CODEVASF, será pago o valor total da Administração Local e Manutenção de Canteiro (AL) prevista no período da medição.</w:t>
      </w:r>
    </w:p>
    <w:p w:rsidR="007A5D14" w:rsidRPr="00354978" w:rsidRDefault="00207C59" w:rsidP="00354978">
      <w:pPr>
        <w:pStyle w:val="PargrafodaLista"/>
        <w:numPr>
          <w:ilvl w:val="2"/>
          <w:numId w:val="25"/>
        </w:numPr>
        <w:spacing w:before="240" w:after="120"/>
        <w:ind w:left="709" w:hanging="709"/>
        <w:jc w:val="both"/>
        <w:rPr>
          <w:sz w:val="22"/>
          <w:szCs w:val="22"/>
          <w:vertAlign w:val="baseline"/>
        </w:rPr>
      </w:pPr>
      <w:r w:rsidRPr="00207C59">
        <w:rPr>
          <w:sz w:val="22"/>
          <w:szCs w:val="22"/>
          <w:vertAlign w:val="baseline"/>
        </w:rPr>
        <w:t>O cronograma físico-financeiro apresentado pela licitante deve atender as exigências deste edital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sidR="007A5D14" w:rsidRPr="00354978">
        <w:rPr>
          <w:sz w:val="22"/>
          <w:szCs w:val="22"/>
          <w:vertAlign w:val="baseline"/>
        </w:rPr>
        <w:t>.</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w:t>
      </w:r>
      <w:r w:rsidR="00E600CD">
        <w:rPr>
          <w:rFonts w:ascii="Times New Roman" w:hAnsi="Times New Roman"/>
          <w:sz w:val="22"/>
          <w:szCs w:val="22"/>
        </w:rPr>
        <w:t>/fornecimento</w:t>
      </w:r>
      <w:r w:rsidRPr="009B4901">
        <w:rPr>
          <w:rFonts w:ascii="Times New Roman" w:hAnsi="Times New Roman"/>
          <w:sz w:val="22"/>
          <w:szCs w:val="22"/>
        </w:rPr>
        <w:t>.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lastRenderedPageBreak/>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207C59"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CODEVASF considera como data final do período de adimplemento, a data útil seguinte à de entrega do documento de cobrança no local de pagamento das obras/serviços</w:t>
      </w:r>
      <w:r w:rsidR="00E600CD">
        <w:rPr>
          <w:sz w:val="22"/>
          <w:szCs w:val="22"/>
          <w:vertAlign w:val="baseline"/>
        </w:rPr>
        <w:t>/fornecimentos</w:t>
      </w:r>
      <w:r w:rsidRPr="0006751D">
        <w:rPr>
          <w:sz w:val="22"/>
          <w:szCs w:val="22"/>
          <w:vertAlign w:val="baseline"/>
        </w:rPr>
        <w:t xml:space="preserve">,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207C59" w:rsidRPr="00207C59" w:rsidRDefault="00207C59" w:rsidP="00927BD1">
      <w:pPr>
        <w:numPr>
          <w:ilvl w:val="2"/>
          <w:numId w:val="25"/>
        </w:numPr>
        <w:spacing w:before="240" w:after="120"/>
        <w:ind w:left="709" w:hanging="709"/>
        <w:jc w:val="both"/>
        <w:rPr>
          <w:sz w:val="22"/>
          <w:szCs w:val="24"/>
          <w:vertAlign w:val="baseline"/>
        </w:rPr>
      </w:pPr>
      <w:r w:rsidRPr="00207C59">
        <w:rPr>
          <w:sz w:val="22"/>
          <w:szCs w:val="22"/>
          <w:vertAlign w:val="baseline"/>
        </w:rPr>
        <w:t>Somente serão pagos os materiais utilizados.</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w:t>
      </w:r>
      <w:r w:rsidR="00E600CD">
        <w:rPr>
          <w:sz w:val="22"/>
          <w:szCs w:val="22"/>
          <w:vertAlign w:val="baseline"/>
        </w:rPr>
        <w:t>/serviços/fornecimentos</w:t>
      </w:r>
      <w:r w:rsidRPr="0006751D">
        <w:rPr>
          <w:sz w:val="22"/>
          <w:szCs w:val="22"/>
          <w:vertAlign w:val="baseline"/>
        </w:rPr>
        <w:t xml:space="preserve"> e que forem realizados sem autorização prévia da </w:t>
      </w:r>
      <w:r w:rsidRPr="0006751D">
        <w:rPr>
          <w:sz w:val="22"/>
          <w:szCs w:val="22"/>
          <w:vertAlign w:val="baseline"/>
        </w:rPr>
        <w:lastRenderedPageBreak/>
        <w:t>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005C">
        <w:rPr>
          <w:sz w:val="22"/>
          <w:szCs w:val="22"/>
          <w:vertAlign w:val="baseline"/>
        </w:rPr>
        <w:lastRenderedPageBreak/>
        <w:t xml:space="preserve">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lastRenderedPageBreak/>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Pr="00951353" w:rsidRDefault="00077329" w:rsidP="002B44EF">
      <w:pPr>
        <w:numPr>
          <w:ilvl w:val="2"/>
          <w:numId w:val="73"/>
        </w:numPr>
        <w:spacing w:before="240" w:after="120"/>
        <w:jc w:val="both"/>
        <w:rPr>
          <w:sz w:val="22"/>
          <w:vertAlign w:val="baseline"/>
        </w:rPr>
      </w:pPr>
      <w:r w:rsidRPr="00951353">
        <w:rPr>
          <w:sz w:val="22"/>
          <w:szCs w:val="22"/>
          <w:vertAlign w:val="baseline"/>
        </w:rPr>
        <w:t>Caso seja mantida a sanção, o</w:t>
      </w:r>
      <w:r w:rsidR="008E08D7" w:rsidRPr="00951353">
        <w:rPr>
          <w:sz w:val="22"/>
          <w:szCs w:val="22"/>
          <w:vertAlign w:val="baseline"/>
        </w:rPr>
        <w:t xml:space="preserve">s autos deverão ser remetidos </w:t>
      </w:r>
      <w:r w:rsidR="00F467EB" w:rsidRPr="00951353">
        <w:rPr>
          <w:sz w:val="22"/>
          <w:szCs w:val="22"/>
          <w:vertAlign w:val="baseline"/>
        </w:rPr>
        <w:t>à</w:t>
      </w:r>
      <w:r w:rsidRPr="00951353">
        <w:rPr>
          <w:sz w:val="22"/>
          <w:szCs w:val="22"/>
          <w:vertAlign w:val="baseline"/>
        </w:rPr>
        <w:t xml:space="preserve"> </w:t>
      </w:r>
      <w:r w:rsidR="00F467EB" w:rsidRPr="00951353">
        <w:rPr>
          <w:sz w:val="22"/>
          <w:szCs w:val="22"/>
          <w:vertAlign w:val="baseline"/>
        </w:rPr>
        <w:t>Diretoria</w:t>
      </w:r>
      <w:r w:rsidR="0006751D" w:rsidRPr="00951353">
        <w:rPr>
          <w:sz w:val="22"/>
          <w:szCs w:val="22"/>
          <w:vertAlign w:val="baseline"/>
        </w:rPr>
        <w:t xml:space="preserve"> </w:t>
      </w:r>
      <w:r w:rsidRPr="00951353">
        <w:rPr>
          <w:sz w:val="22"/>
          <w:szCs w:val="22"/>
          <w:vertAlign w:val="baseline"/>
        </w:rPr>
        <w:t>Executiva da CODEVASF para julgamento do recurso</w:t>
      </w:r>
      <w:r w:rsidR="00EC4599" w:rsidRPr="00951353">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F467EB">
        <w:rPr>
          <w:sz w:val="22"/>
          <w:szCs w:val="22"/>
          <w:vertAlign w:val="baseline"/>
        </w:rPr>
        <w:t>a</w:t>
      </w:r>
      <w:r w:rsidR="008E08D7" w:rsidRPr="00077329">
        <w:rPr>
          <w:sz w:val="22"/>
          <w:szCs w:val="22"/>
          <w:vertAlign w:val="baseline"/>
        </w:rPr>
        <w:t xml:space="preserve"> </w:t>
      </w:r>
      <w:r w:rsidR="00F467EB">
        <w:rPr>
          <w:sz w:val="22"/>
          <w:szCs w:val="22"/>
          <w:vertAlign w:val="baseline"/>
        </w:rPr>
        <w:t>Diretoria</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Pr="00207C59" w:rsidRDefault="00207C59" w:rsidP="00EC4599">
      <w:pPr>
        <w:numPr>
          <w:ilvl w:val="1"/>
          <w:numId w:val="31"/>
        </w:numPr>
        <w:spacing w:before="240" w:after="120"/>
        <w:jc w:val="both"/>
        <w:rPr>
          <w:sz w:val="22"/>
          <w:vertAlign w:val="baseline"/>
        </w:rPr>
      </w:pPr>
      <w:r w:rsidRPr="00207C59">
        <w:rPr>
          <w:sz w:val="22"/>
          <w:szCs w:val="22"/>
          <w:vertAlign w:val="baseline"/>
        </w:rPr>
        <w:t xml:space="preserve">A coordenação do contrato, bem como a fiscalização da execução das obras/serviços/fornecimentos será realizada pela CODEVASF, por técnicos designados na forma do Art. 67, da Lei 8.666/93, a quem compete verificar se a </w:t>
      </w:r>
      <w:r w:rsidR="003F4266" w:rsidRPr="00207C59">
        <w:rPr>
          <w:sz w:val="22"/>
          <w:szCs w:val="22"/>
          <w:vertAlign w:val="baseline"/>
        </w:rPr>
        <w:t>licitante</w:t>
      </w:r>
      <w:r w:rsidRPr="00207C59">
        <w:rPr>
          <w:sz w:val="22"/>
          <w:szCs w:val="22"/>
          <w:vertAlign w:val="baseline"/>
        </w:rPr>
        <w:t xml:space="preserve"> vencedora está executando os trabalhos, observando o contrato e os documentos que o integram</w:t>
      </w:r>
      <w:r w:rsidR="006D50C7" w:rsidRPr="00207C59">
        <w:rPr>
          <w:sz w:val="22"/>
          <w:vertAlign w:val="baseline"/>
        </w:rPr>
        <w:t>.</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A fiscalização terá plenos poderes para sustar quaisquer serviços que não estejam sendo executados dentro dos termos de contrato, dando conhecimento do fato à contratada.</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F467EB" w:rsidRPr="00F467EB" w:rsidRDefault="00F467EB" w:rsidP="00EC4599">
      <w:pPr>
        <w:numPr>
          <w:ilvl w:val="1"/>
          <w:numId w:val="31"/>
        </w:numPr>
        <w:spacing w:before="240" w:after="120"/>
        <w:jc w:val="both"/>
        <w:rPr>
          <w:sz w:val="22"/>
          <w:vertAlign w:val="baseline"/>
        </w:rPr>
      </w:pPr>
      <w:r w:rsidRPr="00F467EB">
        <w:rPr>
          <w:sz w:val="22"/>
          <w:szCs w:val="22"/>
          <w:vertAlign w:val="baseline"/>
        </w:rPr>
        <w:t xml:space="preserve">Das decisões da fiscalização, poderá a contratada recorrer à </w:t>
      </w:r>
      <w:r w:rsidR="00EA3E61" w:rsidRPr="00EA3E61">
        <w:rPr>
          <w:b/>
          <w:bCs/>
          <w:color w:val="000000"/>
          <w:sz w:val="22"/>
          <w:szCs w:val="22"/>
          <w:vertAlign w:val="baseline"/>
          <w:lang w:eastAsia="pt-BR"/>
        </w:rPr>
        <w:t>Gerência Regional de Empreendimentos de Irrigação</w:t>
      </w:r>
      <w:r w:rsidRPr="00EA3E61">
        <w:rPr>
          <w:sz w:val="22"/>
          <w:szCs w:val="22"/>
          <w:vertAlign w:val="baseline"/>
        </w:rPr>
        <w:t xml:space="preserve"> 2ª SR/GRI da CODEVASF, responsável</w:t>
      </w:r>
      <w:r w:rsidRPr="00F467EB">
        <w:rPr>
          <w:sz w:val="22"/>
          <w:szCs w:val="22"/>
          <w:vertAlign w:val="baseline"/>
        </w:rPr>
        <w:t xml:space="preserve"> pelo acompanhamento do </w:t>
      </w:r>
      <w:r w:rsidRPr="00F467EB">
        <w:rPr>
          <w:sz w:val="22"/>
          <w:szCs w:val="22"/>
          <w:vertAlign w:val="baseline"/>
        </w:rPr>
        <w:lastRenderedPageBreak/>
        <w:t>contrato, no prazo de 10 (dez) dias da respectiva comunicação. Os recursos relativos a multas serão feitos na forma prevista na respectiva cláusula.</w:t>
      </w:r>
    </w:p>
    <w:p w:rsidR="00F467EB" w:rsidRPr="00207C59" w:rsidRDefault="00F467EB" w:rsidP="00EC4599">
      <w:pPr>
        <w:numPr>
          <w:ilvl w:val="1"/>
          <w:numId w:val="31"/>
        </w:numPr>
        <w:spacing w:before="240" w:after="120"/>
        <w:jc w:val="both"/>
        <w:rPr>
          <w:sz w:val="22"/>
          <w:vertAlign w:val="baseline"/>
        </w:rPr>
      </w:pPr>
      <w:r w:rsidRPr="00F467EB">
        <w:rPr>
          <w:sz w:val="22"/>
          <w:szCs w:val="22"/>
          <w:vertAlign w:val="baseline"/>
        </w:rPr>
        <w:t>A ação e/ou omissão, total ou parcial, da fiscalização não eximirá a contratada da integral responsabilidade pela execução do objeto deste contrato.</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 xml:space="preserve">Fica assegurado aos técnicos da CODEVASF o direito de, </w:t>
      </w:r>
      <w:proofErr w:type="gramStart"/>
      <w:r w:rsidRPr="00207C59">
        <w:rPr>
          <w:sz w:val="22"/>
          <w:szCs w:val="22"/>
          <w:vertAlign w:val="baseline"/>
        </w:rPr>
        <w:t>a seus</w:t>
      </w:r>
      <w:proofErr w:type="gramEnd"/>
      <w:r w:rsidRPr="00207C59">
        <w:rPr>
          <w:sz w:val="22"/>
          <w:szCs w:val="22"/>
          <w:vertAlign w:val="baseline"/>
        </w:rPr>
        <w:t xml:space="preserve"> exclusivos critérios, acompanharem, fiscalizar e participar, total ou parcialmente, diretamente ou através de terceiros, da execução das obras/serviços/fornecimentos prestados pela licitante vencedora, com livre acesso ao local de trabalho para obtenção de quaisquer esclarecimentos julgados necessários à execução das obras/serviços/fornecimentos.</w:t>
      </w:r>
    </w:p>
    <w:p w:rsidR="00207C59" w:rsidRPr="00207C59" w:rsidRDefault="00207C59" w:rsidP="00EC4599">
      <w:pPr>
        <w:numPr>
          <w:ilvl w:val="1"/>
          <w:numId w:val="31"/>
        </w:numPr>
        <w:spacing w:before="240" w:after="120"/>
        <w:jc w:val="both"/>
        <w:rPr>
          <w:sz w:val="22"/>
          <w:vertAlign w:val="baseline"/>
        </w:rPr>
      </w:pPr>
      <w:r w:rsidRPr="00207C59">
        <w:rPr>
          <w:sz w:val="22"/>
          <w:szCs w:val="22"/>
          <w:vertAlign w:val="baseline"/>
        </w:rPr>
        <w:t>“Com fundamento nos arts. 54, § 1º, in fine, e 55, inciso XI, da Lei nº 8.666/1993, a CODEVASF, por meio do fiscal designado, terá poderes para fiscalizar periodicamente o efetivo pagamento dos valores salariais lançados na proposta contratada, mediante a verificação das folhas de pagamento referente aos meses de realização das obras/serviços/fornecimentos, de cópia das carteiras de trabalho dos empregados, dos recibos e dos respectivos documentos bancários, entre outros meios de fiscalização cabíveis, conforme o Acórdão 1.125/2009 – Plenário do TCU”.</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207C59" w:rsidRPr="00207C59" w:rsidRDefault="00207C59" w:rsidP="002B44EF">
      <w:pPr>
        <w:pStyle w:val="PargrafodaLista"/>
        <w:numPr>
          <w:ilvl w:val="1"/>
          <w:numId w:val="75"/>
        </w:numPr>
        <w:spacing w:before="120" w:after="120"/>
        <w:ind w:left="709" w:hanging="709"/>
        <w:jc w:val="both"/>
        <w:rPr>
          <w:sz w:val="22"/>
          <w:szCs w:val="22"/>
          <w:vertAlign w:val="baseline"/>
        </w:rPr>
      </w:pPr>
      <w:r w:rsidRPr="00207C59">
        <w:rPr>
          <w:sz w:val="22"/>
          <w:szCs w:val="22"/>
          <w:vertAlign w:val="baseline"/>
        </w:rPr>
        <w:t>A licitante vencedora deverá apresentar à CODEVASF antes do início dos trabalhos, os seguintes documentos:</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“layout” do Canteiro de Obras e identificação da área para construção do mesmo;</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Plano de Trabalho a ser aprovado pela fiscalização da CODEVASF;</w:t>
      </w:r>
    </w:p>
    <w:p w:rsidR="00207C59" w:rsidRPr="00207C59" w:rsidRDefault="00207C59" w:rsidP="000070D9">
      <w:pPr>
        <w:pStyle w:val="PargrafodaLista"/>
        <w:numPr>
          <w:ilvl w:val="0"/>
          <w:numId w:val="116"/>
        </w:numPr>
        <w:spacing w:before="120" w:after="120"/>
        <w:ind w:left="1134" w:hanging="425"/>
        <w:jc w:val="both"/>
        <w:rPr>
          <w:sz w:val="22"/>
          <w:szCs w:val="22"/>
          <w:vertAlign w:val="baseline"/>
        </w:rPr>
      </w:pPr>
      <w:r w:rsidRPr="00207C59">
        <w:rPr>
          <w:sz w:val="22"/>
          <w:szCs w:val="22"/>
          <w:vertAlign w:val="baseline"/>
        </w:rPr>
        <w:t>Cronograma físico – financeiro detalhado e adequado ao Plano de Trabalho referido na alínea acima.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951353" w:rsidRDefault="008B0FB1" w:rsidP="002B44EF">
      <w:pPr>
        <w:pStyle w:val="PargrafodaLista"/>
        <w:numPr>
          <w:ilvl w:val="1"/>
          <w:numId w:val="75"/>
        </w:numPr>
        <w:spacing w:before="120" w:after="120"/>
        <w:ind w:left="709" w:hanging="709"/>
        <w:jc w:val="both"/>
        <w:rPr>
          <w:sz w:val="22"/>
          <w:szCs w:val="22"/>
          <w:vertAlign w:val="baseline"/>
        </w:rPr>
      </w:pPr>
      <w:r w:rsidRPr="00951353">
        <w:rPr>
          <w:sz w:val="22"/>
          <w:szCs w:val="22"/>
          <w:vertAlign w:val="baseline"/>
        </w:rPr>
        <w:t xml:space="preserve">Providenciar junto ao CREA as Anotações de Responsabilidade Técnica – </w:t>
      </w:r>
      <w:proofErr w:type="spellStart"/>
      <w:r w:rsidRPr="00951353">
        <w:rPr>
          <w:sz w:val="22"/>
          <w:szCs w:val="22"/>
          <w:vertAlign w:val="baseline"/>
        </w:rPr>
        <w:t>ART’s</w:t>
      </w:r>
      <w:proofErr w:type="spellEnd"/>
      <w:r w:rsidRPr="00951353">
        <w:rPr>
          <w:sz w:val="22"/>
          <w:szCs w:val="22"/>
          <w:vertAlign w:val="baseline"/>
        </w:rPr>
        <w:t xml:space="preserve"> referentes ao objeto do contrato e especialidades pertinentes, nos termos das Leis nº. 6.496</w:t>
      </w:r>
      <w:proofErr w:type="gramStart"/>
      <w:r w:rsidRPr="00951353">
        <w:rPr>
          <w:sz w:val="22"/>
          <w:szCs w:val="22"/>
          <w:vertAlign w:val="baseline"/>
        </w:rPr>
        <w:t>/77)</w:t>
      </w:r>
      <w:proofErr w:type="gramEnd"/>
      <w:r w:rsidR="00425A41" w:rsidRPr="00951353">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A contratada deverá, sempre que necessário, comunicar-se formalmente com a CODEVASF. Mesmo </w:t>
      </w:r>
      <w:proofErr w:type="gramStart"/>
      <w:r w:rsidRPr="007C7BBA">
        <w:rPr>
          <w:sz w:val="22"/>
          <w:szCs w:val="22"/>
          <w:vertAlign w:val="baseline"/>
        </w:rPr>
        <w:t>as comunicações via</w:t>
      </w:r>
      <w:proofErr w:type="gramEnd"/>
      <w:r w:rsidRPr="007C7BBA">
        <w:rPr>
          <w:sz w:val="22"/>
          <w:szCs w:val="22"/>
          <w:vertAlign w:val="baseline"/>
        </w:rPr>
        <w:t xml:space="preserve"> telefone devem ser ratificadas formal e posteriormente, através do fax (77) 3481-4025</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F467EB" w:rsidP="002B44EF">
      <w:pPr>
        <w:pStyle w:val="PargrafodaLista"/>
        <w:numPr>
          <w:ilvl w:val="1"/>
          <w:numId w:val="75"/>
        </w:numPr>
        <w:spacing w:before="120" w:after="120"/>
        <w:ind w:left="709" w:hanging="709"/>
        <w:jc w:val="both"/>
        <w:rPr>
          <w:sz w:val="22"/>
          <w:szCs w:val="22"/>
          <w:vertAlign w:val="baseline"/>
        </w:rPr>
      </w:pPr>
      <w:proofErr w:type="gramStart"/>
      <w:r w:rsidRPr="00F467EB">
        <w:rPr>
          <w:sz w:val="22"/>
          <w:szCs w:val="22"/>
          <w:vertAlign w:val="baseline"/>
        </w:rPr>
        <w:t>Responsabilizar-se</w:t>
      </w:r>
      <w:proofErr w:type="gramEnd"/>
      <w:r w:rsidRPr="00F467EB">
        <w:rPr>
          <w:sz w:val="22"/>
          <w:szCs w:val="22"/>
          <w:vertAlign w:val="baseline"/>
        </w:rPr>
        <w:t>, desde o início das obras/serviços/fornecimentos até o encerramento do contrato, pelo pagamento integral das despesas do canteiro referentes à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F467EB" w:rsidP="002B44EF">
      <w:pPr>
        <w:pStyle w:val="PargrafodaLista"/>
        <w:numPr>
          <w:ilvl w:val="1"/>
          <w:numId w:val="75"/>
        </w:numPr>
        <w:spacing w:before="120" w:after="120"/>
        <w:ind w:left="709" w:hanging="709"/>
        <w:jc w:val="both"/>
        <w:rPr>
          <w:sz w:val="22"/>
          <w:szCs w:val="22"/>
          <w:vertAlign w:val="baseline"/>
        </w:rPr>
      </w:pPr>
      <w:r w:rsidRPr="00F467EB">
        <w:rPr>
          <w:sz w:val="22"/>
          <w:szCs w:val="22"/>
          <w:vertAlign w:val="baseline"/>
        </w:rPr>
        <w:t>Durante a execução das obras/serviços/fornecimentos caberá à empresa contratada, as seguintes medidas</w:t>
      </w:r>
      <w:r w:rsidR="009B0A85" w:rsidRPr="00B274E4">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 xml:space="preserve">Instalar e manter no canteiro de obras/serviços/fornecimentos </w:t>
      </w:r>
      <w:proofErr w:type="gramStart"/>
      <w:r w:rsidRPr="00DD433B">
        <w:rPr>
          <w:sz w:val="22"/>
          <w:szCs w:val="22"/>
          <w:vertAlign w:val="baseline"/>
        </w:rPr>
        <w:t>1</w:t>
      </w:r>
      <w:proofErr w:type="gramEnd"/>
      <w:r w:rsidRPr="00DD433B">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Obedecer às normas de higiene e prevenção de acidentes, a fim de garantia a salubridade e a segurança no canteiro de obras/serviços/fornecimentos</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DD433B">
        <w:rPr>
          <w:sz w:val="22"/>
          <w:szCs w:val="22"/>
          <w:vertAlign w:val="baseline"/>
        </w:rPr>
        <w:t>,</w:t>
      </w:r>
    </w:p>
    <w:p w:rsidR="009B0A85" w:rsidRPr="00DD433B" w:rsidRDefault="00F467EB" w:rsidP="000070D9">
      <w:pPr>
        <w:pStyle w:val="PargrafodaLista"/>
        <w:numPr>
          <w:ilvl w:val="0"/>
          <w:numId w:val="109"/>
        </w:numPr>
        <w:spacing w:before="120" w:after="120"/>
        <w:ind w:left="1134" w:hanging="425"/>
        <w:jc w:val="both"/>
        <w:rPr>
          <w:sz w:val="22"/>
          <w:szCs w:val="22"/>
          <w:vertAlign w:val="baseline"/>
        </w:rPr>
      </w:pPr>
      <w:r w:rsidRPr="00DD433B">
        <w:rPr>
          <w:sz w:val="22"/>
          <w:szCs w:val="22"/>
          <w:vertAlign w:val="baseline"/>
        </w:rP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DD433B">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Default="00B274E4" w:rsidP="000070D9">
      <w:pPr>
        <w:pStyle w:val="PargrafodaLista"/>
        <w:numPr>
          <w:ilvl w:val="0"/>
          <w:numId w:val="110"/>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207C59" w:rsidRPr="00207C59" w:rsidRDefault="00207C59" w:rsidP="000070D9">
      <w:pPr>
        <w:pStyle w:val="PargrafodaLista"/>
        <w:numPr>
          <w:ilvl w:val="0"/>
          <w:numId w:val="110"/>
        </w:numPr>
        <w:spacing w:before="120" w:after="120"/>
        <w:ind w:left="1134" w:hanging="425"/>
        <w:jc w:val="both"/>
        <w:rPr>
          <w:sz w:val="22"/>
          <w:szCs w:val="22"/>
          <w:vertAlign w:val="baseline"/>
        </w:rPr>
      </w:pPr>
      <w:r w:rsidRPr="00207C59">
        <w:rPr>
          <w:sz w:val="22"/>
          <w:szCs w:val="22"/>
          <w:vertAlign w:val="baseline"/>
        </w:rPr>
        <w:t>Atendimento às condicionantes ambientais relacionadas ao desmatamento, bem como arcara com as despesas inerentes a ajustes ou alterações exigidas pelo Órgão Ambiental.</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lastRenderedPageBreak/>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Concluídos os serviços, a contratada solicitará à CODEVASF, através da fiscalização, o seu recebimento provisório que deverá ocorrer no prazo de 15 (quinze) dias da data da solicitação</w:t>
      </w:r>
      <w:r w:rsidR="006D50C7" w:rsidRPr="00BB0F9D">
        <w:rPr>
          <w:sz w:val="22"/>
          <w:vertAlign w:val="baseline"/>
        </w:rPr>
        <w:t>.</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CODEVASF terá até 90 (noventa) dias para, verificar a adequação das obras/serviços/fornecimentos recebidos com as condições contratadas, e emitir parecer conclusivo e, no caso de projeto, aprovação da autoridade competente.</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O Termo de Encerramento Físico do Contrato está condicionado à emissão de Laudo Técnico pela CODEVASF sobre todas as obras/serviços/fornecimentos executados.</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BB0F9D" w:rsidRPr="00BB0F9D" w:rsidRDefault="00BB0F9D" w:rsidP="002B44EF">
      <w:pPr>
        <w:pStyle w:val="PargrafodaLista"/>
        <w:numPr>
          <w:ilvl w:val="1"/>
          <w:numId w:val="81"/>
        </w:numPr>
        <w:spacing w:before="120" w:after="120"/>
        <w:ind w:left="709" w:hanging="709"/>
        <w:jc w:val="both"/>
        <w:rPr>
          <w:sz w:val="22"/>
          <w:vertAlign w:val="baseline"/>
        </w:rPr>
      </w:pPr>
      <w:r w:rsidRPr="00BB0F9D">
        <w:rPr>
          <w:sz w:val="22"/>
          <w:szCs w:val="22"/>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951353" w:rsidRDefault="00951353"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r w:rsidR="00DD433B">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pt;height:35.3pt" o:ole="" fillcolor="window">
                  <v:imagedata r:id="rId8" o:title=""/>
                </v:shape>
                <o:OLEObject Type="Embed" ProgID="MSPhotoEd.3" ShapeID="_x0000_i1027" DrawAspect="Content" ObjectID="_1461997455"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ED548D">
              <w:rPr>
                <w:b/>
                <w:sz w:val="22"/>
              </w:rPr>
              <w:t>15/2014</w:t>
            </w:r>
          </w:p>
          <w:p w:rsidR="006D50C7" w:rsidRPr="00AF39E6" w:rsidRDefault="006D50C7" w:rsidP="002B3578">
            <w:pPr>
              <w:ind w:left="71"/>
              <w:jc w:val="center"/>
              <w:rPr>
                <w:b/>
                <w:sz w:val="22"/>
                <w:vertAlign w:val="baseline"/>
              </w:rPr>
            </w:pPr>
            <w:r w:rsidRPr="00AF39E6">
              <w:rPr>
                <w:b/>
                <w:sz w:val="22"/>
                <w:vertAlign w:val="baseline"/>
              </w:rPr>
              <w:t>(</w:t>
            </w:r>
            <w:r w:rsidR="00ED548D">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ED548D">
              <w:rPr>
                <w:sz w:val="22"/>
                <w:szCs w:val="22"/>
                <w:vertAlign w:val="baseline"/>
              </w:rPr>
              <w:t>15/2014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DD433B" w:rsidRDefault="00DD433B" w:rsidP="00BE2C74">
            <w:pPr>
              <w:rPr>
                <w:sz w:val="22"/>
                <w:szCs w:val="22"/>
                <w:vertAlign w:val="baseline"/>
              </w:rPr>
            </w:pPr>
            <w:proofErr w:type="gramStart"/>
            <w:r w:rsidRPr="00DD433B">
              <w:rPr>
                <w:sz w:val="22"/>
                <w:szCs w:val="22"/>
                <w:vertAlign w:val="baseline"/>
              </w:rPr>
              <w:t>ANEXO VI</w:t>
            </w:r>
            <w:proofErr w:type="gramEnd"/>
            <w:r w:rsidRPr="00DD433B">
              <w:rPr>
                <w:sz w:val="22"/>
                <w:szCs w:val="22"/>
                <w:vertAlign w:val="baseline"/>
              </w:rPr>
              <w:t xml:space="preserve"> - MODELOS DE QUADROS</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sidR="00DD433B">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DD433B">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495D03" w:rsidRPr="00495D03">
              <w:rPr>
                <w:sz w:val="22"/>
                <w:szCs w:val="22"/>
                <w:vertAlign w:val="baseline"/>
              </w:rPr>
              <w:t>Execução de Serviços Motomecanizados de Desmatamento, Gradagem Pesada Cruzada, Correção de Solos e Catação de Raízes em 51 Lotes Familiares da Etapa A -1A do Projeto Baixio de Irecê,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proofErr w:type="spellStart"/>
            <w:r w:rsidRPr="00717E67">
              <w:rPr>
                <w:sz w:val="22"/>
                <w:vertAlign w:val="baseline"/>
              </w:rPr>
              <w:t>E-mail</w:t>
            </w:r>
            <w:proofErr w:type="spellEnd"/>
            <w:r w:rsidRPr="00717E67">
              <w:rPr>
                <w:sz w:val="22"/>
                <w:vertAlign w:val="baseline"/>
              </w:rPr>
              <w:t xml:space="preserve">: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56E" w:rsidRDefault="001E656E">
      <w:r>
        <w:separator/>
      </w:r>
    </w:p>
  </w:endnote>
  <w:endnote w:type="continuationSeparator" w:id="0">
    <w:p w:rsidR="001E656E" w:rsidRDefault="001E65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6B" w:rsidRDefault="002F08F9">
    <w:pPr>
      <w:ind w:right="360"/>
      <w:rPr>
        <w:sz w:val="22"/>
      </w:rPr>
    </w:pPr>
    <w:r w:rsidRPr="002F08F9">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E5716B" w:rsidRDefault="002F08F9">
                <w:pPr>
                  <w:pStyle w:val="Rodap"/>
                </w:pPr>
                <w:r>
                  <w:rPr>
                    <w:rStyle w:val="Nmerodepgina"/>
                    <w:sz w:val="20"/>
                    <w:vertAlign w:val="baseline"/>
                  </w:rPr>
                  <w:fldChar w:fldCharType="begin"/>
                </w:r>
                <w:r w:rsidR="00E5716B">
                  <w:rPr>
                    <w:rStyle w:val="Nmerodepgina"/>
                    <w:sz w:val="20"/>
                    <w:vertAlign w:val="baseline"/>
                  </w:rPr>
                  <w:instrText xml:space="preserve"> PAGE </w:instrText>
                </w:r>
                <w:r>
                  <w:rPr>
                    <w:rStyle w:val="Nmerodepgina"/>
                    <w:sz w:val="20"/>
                    <w:vertAlign w:val="baseline"/>
                  </w:rPr>
                  <w:fldChar w:fldCharType="separate"/>
                </w:r>
                <w:r w:rsidR="00613474">
                  <w:rPr>
                    <w:rStyle w:val="Nmerodepgina"/>
                    <w:noProof/>
                    <w:sz w:val="20"/>
                    <w:vertAlign w:val="baseline"/>
                  </w:rPr>
                  <w:t>43</w:t>
                </w:r>
                <w:r>
                  <w:rPr>
                    <w:rStyle w:val="Nmerodepgina"/>
                    <w:sz w:val="20"/>
                    <w:vertAlign w:val="baseline"/>
                  </w:rPr>
                  <w:fldChar w:fldCharType="end"/>
                </w:r>
              </w:p>
            </w:txbxContent>
          </v:textbox>
          <w10:wrap type="square" side="largest" anchorx="page"/>
        </v:shape>
      </w:pict>
    </w:r>
    <w:r w:rsidR="00E5716B">
      <w:t>TP</w:t>
    </w:r>
    <w:r w:rsidR="00E5716B" w:rsidRPr="007A356D">
      <w:t xml:space="preserve"> </w:t>
    </w:r>
    <w:r w:rsidR="00E5716B">
      <w:t>15</w:t>
    </w:r>
    <w:r w:rsidR="00E5716B" w:rsidRPr="007A356D">
      <w:t>-1</w:t>
    </w:r>
    <w:r w:rsidR="00E5716B">
      <w:t>4</w:t>
    </w:r>
    <w:r w:rsidR="00E5716B" w:rsidRPr="007A356D">
      <w:t xml:space="preserve"> </w:t>
    </w:r>
    <w:r w:rsidR="00E5716B">
      <w:t>–</w:t>
    </w:r>
    <w:r w:rsidR="00E5716B" w:rsidRPr="007A356D">
      <w:t xml:space="preserve"> </w:t>
    </w:r>
    <w:r w:rsidR="00E5716B">
      <w:t>(</w:t>
    </w:r>
    <w:r w:rsidR="00E5716B" w:rsidRPr="00495D03">
      <w:t>Desmatamento - Aração - Gradagem</w:t>
    </w:r>
    <w:r w:rsidR="00E5716B">
      <w:t>)</w:t>
    </w:r>
    <w:r w:rsidR="00E5716B">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6B" w:rsidRDefault="00E5716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56E" w:rsidRDefault="001E656E">
      <w:r>
        <w:separator/>
      </w:r>
    </w:p>
  </w:footnote>
  <w:footnote w:type="continuationSeparator" w:id="0">
    <w:p w:rsidR="001E656E" w:rsidRDefault="001E65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6B" w:rsidRDefault="00E5716B"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pt;height:35.3pt" o:ole="" filled="t">
          <v:fill opacity="0" color2="black"/>
          <v:imagedata r:id="rId1" o:title=""/>
          <v:shadow on="t" offset="1pt" offset2="-2pt"/>
        </v:shape>
        <o:OLEObject Type="Embed" ProgID="Figura" ShapeID="_x0000_i1028" DrawAspect="Content" ObjectID="_1461997456" r:id="rId2"/>
      </w:object>
    </w:r>
    <w:r w:rsidR="002F08F9" w:rsidRPr="002F08F9">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E5716B" w:rsidRPr="00607B4A" w:rsidRDefault="00E5716B">
                <w:pPr>
                  <w:jc w:val="both"/>
                  <w:rPr>
                    <w:sz w:val="16"/>
                    <w:vertAlign w:val="baseline"/>
                    <w:lang w:val="fr-FR"/>
                  </w:rPr>
                </w:pPr>
                <w:r w:rsidRPr="00607B4A">
                  <w:rPr>
                    <w:sz w:val="16"/>
                    <w:vertAlign w:val="baseline"/>
                    <w:lang w:val="fr-FR"/>
                  </w:rPr>
                  <w:t>Fl.: _________________________</w:t>
                </w:r>
              </w:p>
              <w:p w:rsidR="00E5716B" w:rsidRPr="00607B4A" w:rsidRDefault="00E5716B">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000341/2014-62</w:t>
                </w:r>
              </w:p>
              <w:p w:rsidR="00E5716B" w:rsidRPr="00607B4A" w:rsidRDefault="00E5716B">
                <w:pPr>
                  <w:jc w:val="both"/>
                  <w:rPr>
                    <w:sz w:val="16"/>
                    <w:vertAlign w:val="baseline"/>
                    <w:lang w:val="fr-FR"/>
                  </w:rPr>
                </w:pPr>
                <w:r w:rsidRPr="00607B4A">
                  <w:rPr>
                    <w:sz w:val="16"/>
                    <w:vertAlign w:val="baseline"/>
                    <w:lang w:val="fr-FR"/>
                  </w:rPr>
                  <w:t>_____________________________</w:t>
                </w:r>
              </w:p>
              <w:p w:rsidR="00E5716B" w:rsidRPr="00607B4A" w:rsidRDefault="00E5716B">
                <w:pPr>
                  <w:jc w:val="center"/>
                  <w:rPr>
                    <w:sz w:val="16"/>
                    <w:vertAlign w:val="baseline"/>
                    <w:lang w:val="fr-FR"/>
                  </w:rPr>
                </w:pPr>
                <w:r w:rsidRPr="00607B4A">
                  <w:rPr>
                    <w:sz w:val="16"/>
                    <w:vertAlign w:val="baseline"/>
                    <w:lang w:val="fr-FR"/>
                  </w:rPr>
                  <w:t>2ª SR/SL</w:t>
                </w:r>
              </w:p>
              <w:p w:rsidR="00E5716B" w:rsidRDefault="00E5716B">
                <w:pPr>
                  <w:rPr>
                    <w:sz w:val="18"/>
                    <w:lang w:val="fr-FR"/>
                  </w:rPr>
                </w:pPr>
              </w:p>
            </w:txbxContent>
          </v:textbox>
        </v:shape>
      </w:pict>
    </w:r>
  </w:p>
  <w:p w:rsidR="00E5716B" w:rsidRPr="006C5E4C" w:rsidRDefault="00E5716B">
    <w:pPr>
      <w:pStyle w:val="Cabealho"/>
      <w:jc w:val="center"/>
      <w:rPr>
        <w:b/>
        <w:sz w:val="20"/>
        <w:vertAlign w:val="baseline"/>
      </w:rPr>
    </w:pPr>
    <w:r w:rsidRPr="006C5E4C">
      <w:rPr>
        <w:b/>
        <w:sz w:val="20"/>
        <w:vertAlign w:val="baseline"/>
      </w:rPr>
      <w:t>MINISTÉRIO DA INTEGRAÇÃO NACIONAL – MI</w:t>
    </w:r>
  </w:p>
  <w:p w:rsidR="00E5716B" w:rsidRPr="006C5E4C" w:rsidRDefault="00E5716B">
    <w:pPr>
      <w:pStyle w:val="Cabealho"/>
      <w:jc w:val="center"/>
      <w:rPr>
        <w:b/>
        <w:sz w:val="22"/>
        <w:vertAlign w:val="baseline"/>
      </w:rPr>
    </w:pPr>
    <w:r w:rsidRPr="006C5E4C">
      <w:rPr>
        <w:b/>
        <w:sz w:val="20"/>
        <w:vertAlign w:val="baseline"/>
      </w:rPr>
      <w:t>COMPANHIA DE DESENVOLVIMENTO DOS VALES DO SÃO FRANCISCO E DO PARNAÍBA</w:t>
    </w:r>
  </w:p>
  <w:p w:rsidR="00E5716B" w:rsidRDefault="00E5716B"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6B" w:rsidRDefault="00E5716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08A2690B"/>
    <w:multiLevelType w:val="multilevel"/>
    <w:tmpl w:val="C1A094B2"/>
    <w:numStyleLink w:val="Estilo4"/>
  </w:abstractNum>
  <w:abstractNum w:abstractNumId="31">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2">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3">
    <w:nsid w:val="0907063C"/>
    <w:multiLevelType w:val="multilevel"/>
    <w:tmpl w:val="223A6FE4"/>
    <w:numStyleLink w:val="Estilo3"/>
  </w:abstractNum>
  <w:abstractNum w:abstractNumId="34">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1F80DEB"/>
    <w:multiLevelType w:val="multilevel"/>
    <w:tmpl w:val="D7B4A04E"/>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7.%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3BD771D"/>
    <w:multiLevelType w:val="hybridMultilevel"/>
    <w:tmpl w:val="C82E1858"/>
    <w:lvl w:ilvl="0" w:tplc="1E16A2F4">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42">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3">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4D7105D"/>
    <w:multiLevelType w:val="multilevel"/>
    <w:tmpl w:val="9CC839AE"/>
    <w:numStyleLink w:val="Estilo8"/>
  </w:abstractNum>
  <w:abstractNum w:abstractNumId="51">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83A744A"/>
    <w:multiLevelType w:val="multilevel"/>
    <w:tmpl w:val="94B0C8F0"/>
    <w:numStyleLink w:val="Estilo6"/>
  </w:abstractNum>
  <w:abstractNum w:abstractNumId="53">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4">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3037756A"/>
    <w:multiLevelType w:val="multilevel"/>
    <w:tmpl w:val="60CE5662"/>
    <w:numStyleLink w:val="Estilo9"/>
  </w:abstractNum>
  <w:abstractNum w:abstractNumId="56">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0">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1">
    <w:nsid w:val="35D14A2A"/>
    <w:multiLevelType w:val="hybridMultilevel"/>
    <w:tmpl w:val="36DAD932"/>
    <w:lvl w:ilvl="0" w:tplc="48041D88">
      <w:start w:val="4"/>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4">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6">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8">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1">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824A18"/>
    <w:multiLevelType w:val="multilevel"/>
    <w:tmpl w:val="3E5CCFA6"/>
    <w:numStyleLink w:val="Estilo10"/>
  </w:abstractNum>
  <w:abstractNum w:abstractNumId="84">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7">
    <w:nsid w:val="4FDE2F99"/>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8">
    <w:nsid w:val="526957DC"/>
    <w:multiLevelType w:val="multilevel"/>
    <w:tmpl w:val="A7F047E6"/>
    <w:numStyleLink w:val="Estilo2"/>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1">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5">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9C16EDD"/>
    <w:multiLevelType w:val="hybridMultilevel"/>
    <w:tmpl w:val="C960DE9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C166182"/>
    <w:multiLevelType w:val="multilevel"/>
    <w:tmpl w:val="22520352"/>
    <w:numStyleLink w:val="Estilo1"/>
  </w:abstractNum>
  <w:abstractNum w:abstractNumId="111">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2">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3">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8">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9">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6">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25"/>
  </w:num>
  <w:num w:numId="8">
    <w:abstractNumId w:val="60"/>
  </w:num>
  <w:num w:numId="9">
    <w:abstractNumId w:val="93"/>
  </w:num>
  <w:num w:numId="10">
    <w:abstractNumId w:val="80"/>
  </w:num>
  <w:num w:numId="11">
    <w:abstractNumId w:val="82"/>
  </w:num>
  <w:num w:numId="12">
    <w:abstractNumId w:val="43"/>
  </w:num>
  <w:num w:numId="13">
    <w:abstractNumId w:val="110"/>
  </w:num>
  <w:num w:numId="14">
    <w:abstractNumId w:val="107"/>
  </w:num>
  <w:num w:numId="15">
    <w:abstractNumId w:val="88"/>
  </w:num>
  <w:num w:numId="16">
    <w:abstractNumId w:val="109"/>
  </w:num>
  <w:num w:numId="17">
    <w:abstractNumId w:val="119"/>
  </w:num>
  <w:num w:numId="18">
    <w:abstractNumId w:val="33"/>
  </w:num>
  <w:num w:numId="19">
    <w:abstractNumId w:val="91"/>
  </w:num>
  <w:num w:numId="20">
    <w:abstractNumId w:val="30"/>
  </w:num>
  <w:num w:numId="21">
    <w:abstractNumId w:val="36"/>
  </w:num>
  <w:num w:numId="22">
    <w:abstractNumId w:val="114"/>
  </w:num>
  <w:num w:numId="23">
    <w:abstractNumId w:val="52"/>
  </w:num>
  <w:num w:numId="24">
    <w:abstractNumId w:val="124"/>
  </w:num>
  <w:num w:numId="25">
    <w:abstractNumId w:val="92"/>
  </w:num>
  <w:num w:numId="26">
    <w:abstractNumId w:val="71"/>
  </w:num>
  <w:num w:numId="27">
    <w:abstractNumId w:val="50"/>
  </w:num>
  <w:num w:numId="28">
    <w:abstractNumId w:val="122"/>
  </w:num>
  <w:num w:numId="29">
    <w:abstractNumId w:val="55"/>
  </w:num>
  <w:num w:numId="30">
    <w:abstractNumId w:val="57"/>
  </w:num>
  <w:num w:numId="31">
    <w:abstractNumId w:val="83"/>
  </w:num>
  <w:num w:numId="32">
    <w:abstractNumId w:val="62"/>
  </w:num>
  <w:num w:numId="33">
    <w:abstractNumId w:val="40"/>
  </w:num>
  <w:num w:numId="34">
    <w:abstractNumId w:val="46"/>
  </w:num>
  <w:num w:numId="35">
    <w:abstractNumId w:val="44"/>
  </w:num>
  <w:num w:numId="36">
    <w:abstractNumId w:val="105"/>
  </w:num>
  <w:num w:numId="37">
    <w:abstractNumId w:val="101"/>
  </w:num>
  <w:num w:numId="38">
    <w:abstractNumId w:val="103"/>
  </w:num>
  <w:num w:numId="39">
    <w:abstractNumId w:val="66"/>
  </w:num>
  <w:num w:numId="40">
    <w:abstractNumId w:val="79"/>
  </w:num>
  <w:num w:numId="41">
    <w:abstractNumId w:val="126"/>
  </w:num>
  <w:num w:numId="42">
    <w:abstractNumId w:val="64"/>
  </w:num>
  <w:num w:numId="43">
    <w:abstractNumId w:val="90"/>
  </w:num>
  <w:num w:numId="44">
    <w:abstractNumId w:val="75"/>
  </w:num>
  <w:num w:numId="45">
    <w:abstractNumId w:val="111"/>
  </w:num>
  <w:num w:numId="46">
    <w:abstractNumId w:val="98"/>
  </w:num>
  <w:num w:numId="4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8"/>
  </w:num>
  <w:num w:numId="52">
    <w:abstractNumId w:val="35"/>
  </w:num>
  <w:num w:numId="53">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8"/>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3"/>
  </w:num>
  <w:num w:numId="61">
    <w:abstractNumId w:val="47"/>
  </w:num>
  <w:num w:numId="62">
    <w:abstractNumId w:val="120"/>
  </w:num>
  <w:num w:numId="63">
    <w:abstractNumId w:val="49"/>
  </w:num>
  <w:num w:numId="64">
    <w:abstractNumId w:val="29"/>
  </w:num>
  <w:num w:numId="65">
    <w:abstractNumId w:val="118"/>
  </w:num>
  <w:num w:numId="66">
    <w:abstractNumId w:val="72"/>
  </w:num>
  <w:num w:numId="67">
    <w:abstractNumId w:val="67"/>
  </w:num>
  <w:num w:numId="68">
    <w:abstractNumId w:val="74"/>
  </w:num>
  <w:num w:numId="69">
    <w:abstractNumId w:val="51"/>
  </w:num>
  <w:num w:numId="70">
    <w:abstractNumId w:val="76"/>
  </w:num>
  <w:num w:numId="71">
    <w:abstractNumId w:val="45"/>
  </w:num>
  <w:num w:numId="72">
    <w:abstractNumId w:val="81"/>
  </w:num>
  <w:num w:numId="73">
    <w:abstractNumId w:val="55"/>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4"/>
  </w:num>
  <w:num w:numId="75">
    <w:abstractNumId w:val="32"/>
  </w:num>
  <w:num w:numId="76">
    <w:abstractNumId w:val="34"/>
  </w:num>
  <w:num w:numId="77">
    <w:abstractNumId w:val="97"/>
  </w:num>
  <w:num w:numId="78">
    <w:abstractNumId w:val="31"/>
  </w:num>
  <w:num w:numId="79">
    <w:abstractNumId w:val="100"/>
  </w:num>
  <w:num w:numId="80">
    <w:abstractNumId w:val="28"/>
  </w:num>
  <w:num w:numId="81">
    <w:abstractNumId w:val="95"/>
  </w:num>
  <w:num w:numId="82">
    <w:abstractNumId w:val="108"/>
  </w:num>
  <w:num w:numId="83">
    <w:abstractNumId w:val="85"/>
  </w:num>
  <w:num w:numId="84">
    <w:abstractNumId w:val="53"/>
  </w:num>
  <w:num w:numId="85">
    <w:abstractNumId w:val="26"/>
  </w:num>
  <w:num w:numId="86">
    <w:abstractNumId w:val="27"/>
  </w:num>
  <w:num w:numId="87">
    <w:abstractNumId w:val="84"/>
  </w:num>
  <w:num w:numId="88">
    <w:abstractNumId w:val="37"/>
  </w:num>
  <w:num w:numId="89">
    <w:abstractNumId w:val="38"/>
  </w:num>
  <w:num w:numId="90">
    <w:abstractNumId w:val="70"/>
  </w:num>
  <w:num w:numId="91">
    <w:abstractNumId w:val="39"/>
  </w:num>
  <w:num w:numId="92">
    <w:abstractNumId w:val="77"/>
  </w:num>
  <w:num w:numId="93">
    <w:abstractNumId w:val="113"/>
  </w:num>
  <w:num w:numId="94">
    <w:abstractNumId w:val="102"/>
  </w:num>
  <w:num w:numId="95">
    <w:abstractNumId w:val="121"/>
  </w:num>
  <w:num w:numId="96">
    <w:abstractNumId w:val="116"/>
  </w:num>
  <w:num w:numId="97">
    <w:abstractNumId w:val="115"/>
  </w:num>
  <w:num w:numId="98">
    <w:abstractNumId w:val="99"/>
  </w:num>
  <w:num w:numId="99">
    <w:abstractNumId w:val="58"/>
  </w:num>
  <w:num w:numId="100">
    <w:abstractNumId w:val="112"/>
  </w:num>
  <w:num w:numId="101">
    <w:abstractNumId w:val="87"/>
  </w:num>
  <w:num w:numId="102">
    <w:abstractNumId w:val="48"/>
  </w:num>
  <w:num w:numId="103">
    <w:abstractNumId w:val="56"/>
  </w:num>
  <w:num w:numId="104">
    <w:abstractNumId w:val="94"/>
  </w:num>
  <w:num w:numId="105">
    <w:abstractNumId w:val="69"/>
  </w:num>
  <w:num w:numId="106">
    <w:abstractNumId w:val="128"/>
  </w:num>
  <w:num w:numId="107">
    <w:abstractNumId w:val="117"/>
  </w:num>
  <w:num w:numId="108">
    <w:abstractNumId w:val="65"/>
  </w:num>
  <w:num w:numId="109">
    <w:abstractNumId w:val="96"/>
  </w:num>
  <w:num w:numId="110">
    <w:abstractNumId w:val="63"/>
  </w:num>
  <w:num w:numId="111">
    <w:abstractNumId w:val="78"/>
  </w:num>
  <w:num w:numId="112">
    <w:abstractNumId w:val="86"/>
  </w:num>
  <w:num w:numId="113">
    <w:abstractNumId w:val="61"/>
  </w:num>
  <w:num w:numId="114">
    <w:abstractNumId w:val="41"/>
  </w:num>
  <w:num w:numId="115">
    <w:abstractNumId w:val="106"/>
  </w:num>
  <w:num w:numId="116">
    <w:abstractNumId w:val="42"/>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EC"/>
    <w:rsid w:val="00002F59"/>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2B94"/>
    <w:rsid w:val="00082E10"/>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4A6"/>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D2"/>
    <w:rsid w:val="00261560"/>
    <w:rsid w:val="0026257A"/>
    <w:rsid w:val="00262D5F"/>
    <w:rsid w:val="00262F9C"/>
    <w:rsid w:val="00263117"/>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36B"/>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4266"/>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7CF"/>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3712"/>
    <w:rsid w:val="00463D1F"/>
    <w:rsid w:val="00464067"/>
    <w:rsid w:val="0046407F"/>
    <w:rsid w:val="00464346"/>
    <w:rsid w:val="00464352"/>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A19"/>
    <w:rsid w:val="00485FFB"/>
    <w:rsid w:val="004860A5"/>
    <w:rsid w:val="0048684A"/>
    <w:rsid w:val="00490746"/>
    <w:rsid w:val="0049162D"/>
    <w:rsid w:val="004917DD"/>
    <w:rsid w:val="00491B36"/>
    <w:rsid w:val="00492601"/>
    <w:rsid w:val="00492FEB"/>
    <w:rsid w:val="004932D0"/>
    <w:rsid w:val="0049453F"/>
    <w:rsid w:val="00494683"/>
    <w:rsid w:val="00494AEF"/>
    <w:rsid w:val="00495D03"/>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1DC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56C"/>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8703C"/>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A7BB8"/>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1092"/>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5F23"/>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1DA7"/>
    <w:rsid w:val="008B201E"/>
    <w:rsid w:val="008B2623"/>
    <w:rsid w:val="008B26CA"/>
    <w:rsid w:val="008B3D88"/>
    <w:rsid w:val="008B4627"/>
    <w:rsid w:val="008B48F8"/>
    <w:rsid w:val="008B52A5"/>
    <w:rsid w:val="008B553C"/>
    <w:rsid w:val="008B589C"/>
    <w:rsid w:val="008B5A33"/>
    <w:rsid w:val="008B5E0B"/>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57A"/>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464"/>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353"/>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4FDE"/>
    <w:rsid w:val="00A1521E"/>
    <w:rsid w:val="00A163B7"/>
    <w:rsid w:val="00A17823"/>
    <w:rsid w:val="00A211EB"/>
    <w:rsid w:val="00A21999"/>
    <w:rsid w:val="00A21B98"/>
    <w:rsid w:val="00A22374"/>
    <w:rsid w:val="00A22577"/>
    <w:rsid w:val="00A22C5E"/>
    <w:rsid w:val="00A23612"/>
    <w:rsid w:val="00A23836"/>
    <w:rsid w:val="00A23ED3"/>
    <w:rsid w:val="00A240AB"/>
    <w:rsid w:val="00A24290"/>
    <w:rsid w:val="00A24458"/>
    <w:rsid w:val="00A24FB0"/>
    <w:rsid w:val="00A25046"/>
    <w:rsid w:val="00A25EF8"/>
    <w:rsid w:val="00A27638"/>
    <w:rsid w:val="00A277FB"/>
    <w:rsid w:val="00A30EFF"/>
    <w:rsid w:val="00A31088"/>
    <w:rsid w:val="00A31AFC"/>
    <w:rsid w:val="00A32015"/>
    <w:rsid w:val="00A320F5"/>
    <w:rsid w:val="00A335CC"/>
    <w:rsid w:val="00A337F4"/>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AD4"/>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4122"/>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A40"/>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26F"/>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0F9D"/>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0FF1"/>
    <w:rsid w:val="00C3408F"/>
    <w:rsid w:val="00C351BC"/>
    <w:rsid w:val="00C355FE"/>
    <w:rsid w:val="00C36BFE"/>
    <w:rsid w:val="00C3780D"/>
    <w:rsid w:val="00C41CC5"/>
    <w:rsid w:val="00C42454"/>
    <w:rsid w:val="00C4270E"/>
    <w:rsid w:val="00C42CDF"/>
    <w:rsid w:val="00C42F19"/>
    <w:rsid w:val="00C43661"/>
    <w:rsid w:val="00C43DDF"/>
    <w:rsid w:val="00C43F70"/>
    <w:rsid w:val="00C44262"/>
    <w:rsid w:val="00C442B6"/>
    <w:rsid w:val="00C44370"/>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124"/>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36B"/>
    <w:rsid w:val="00CF159A"/>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6D4D"/>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2643"/>
    <w:rsid w:val="00E12716"/>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600CD"/>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936"/>
    <w:rsid w:val="00EA1AEE"/>
    <w:rsid w:val="00EA1FFE"/>
    <w:rsid w:val="00EA25FB"/>
    <w:rsid w:val="00EA29EC"/>
    <w:rsid w:val="00EA316A"/>
    <w:rsid w:val="00EA3E61"/>
    <w:rsid w:val="00EA45F9"/>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94D56-A182-4769-9A62-B0FCB4E7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58</Pages>
  <Words>21873</Words>
  <Characters>118119</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139713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10</cp:revision>
  <cp:lastPrinted>2013-12-03T18:07:00Z</cp:lastPrinted>
  <dcterms:created xsi:type="dcterms:W3CDTF">2014-04-16T14:19:00Z</dcterms:created>
  <dcterms:modified xsi:type="dcterms:W3CDTF">2014-05-19T12:38:00Z</dcterms:modified>
</cp:coreProperties>
</file>