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6240A">
        <w:rPr>
          <w:rFonts w:ascii="Times New Roman" w:hAnsi="Times New Roman" w:cs="Times New Roman"/>
          <w:b/>
        </w:rPr>
        <w:t>ANEXO IV</w:t>
      </w: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06240A">
        <w:rPr>
          <w:rFonts w:ascii="Times New Roman" w:hAnsi="Times New Roman" w:cs="Times New Roman"/>
          <w:b/>
        </w:rPr>
        <w:t>Termo de Observância ao Código de Conduta Ética e Integridade da Codevasf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Nº do Instrumento: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Período de Vigência do Instrumento: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Finalidade do Instrumento: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A pessoa física/jurídica ______________________________</w:t>
      </w:r>
      <w:r w:rsidR="0006240A">
        <w:rPr>
          <w:rFonts w:ascii="Times New Roman" w:hAnsi="Times New Roman" w:cs="Times New Roman"/>
        </w:rPr>
        <w:t>_______</w:t>
      </w:r>
      <w:r w:rsidRPr="0006240A">
        <w:rPr>
          <w:rFonts w:ascii="Times New Roman" w:hAnsi="Times New Roman" w:cs="Times New Roman"/>
        </w:rPr>
        <w:t>__, CPF/CNPJ nº _________________________,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:rsidR="004328FF" w:rsidRPr="0006240A" w:rsidRDefault="004328FF" w:rsidP="004328FF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Ouvidoria da Codevasf: https://sistema.ouvidorias.gov.br</w:t>
      </w:r>
    </w:p>
    <w:p w:rsidR="004328FF" w:rsidRPr="0006240A" w:rsidRDefault="004328FF" w:rsidP="004328FF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Comissão de Ética da Codevasf: etica@codevasf.gov.br.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A assinatura deste Termo é expressão de livre consentimento e concordância do cumprimento das normas, políticas e práticas estabelecidas no Código de Conduta Ética e Integridade da Codevasf.</w:t>
      </w:r>
    </w:p>
    <w:p w:rsidR="004328FF" w:rsidRPr="0006240A" w:rsidRDefault="004328FF" w:rsidP="004328FF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Brasília, _____ de ______________ de __________.</w:t>
      </w: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______________________________________________________</w:t>
      </w: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Assinatura do responsável/representante legal</w:t>
      </w: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Nome completo:</w:t>
      </w:r>
    </w:p>
    <w:p w:rsidR="004328FF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CPF:</w:t>
      </w:r>
    </w:p>
    <w:p w:rsidR="004F69F2" w:rsidRPr="0006240A" w:rsidRDefault="004328FF" w:rsidP="004328FF">
      <w:pPr>
        <w:spacing w:before="120" w:after="120" w:line="240" w:lineRule="auto"/>
        <w:jc w:val="center"/>
        <w:rPr>
          <w:rFonts w:ascii="Times New Roman" w:hAnsi="Times New Roman" w:cs="Times New Roman"/>
        </w:rPr>
      </w:pPr>
      <w:r w:rsidRPr="0006240A">
        <w:rPr>
          <w:rFonts w:ascii="Times New Roman" w:hAnsi="Times New Roman" w:cs="Times New Roman"/>
        </w:rPr>
        <w:t>Cargo:</w:t>
      </w:r>
    </w:p>
    <w:sectPr w:rsidR="004F69F2" w:rsidRPr="0006240A" w:rsidSect="004F69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71A68"/>
    <w:multiLevelType w:val="hybridMultilevel"/>
    <w:tmpl w:val="C5D899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B263E"/>
    <w:multiLevelType w:val="hybridMultilevel"/>
    <w:tmpl w:val="A52E4D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8FF"/>
    <w:rsid w:val="0006240A"/>
    <w:rsid w:val="004328FF"/>
    <w:rsid w:val="004B513A"/>
    <w:rsid w:val="004F69F2"/>
    <w:rsid w:val="00912C5E"/>
    <w:rsid w:val="00A0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C54FC-F1CB-4C5F-9174-D3DF249C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9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2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mauricio.nascimento</dc:creator>
  <cp:lastModifiedBy>Arnaldo Dantas de Araujo Filho</cp:lastModifiedBy>
  <cp:revision>2</cp:revision>
  <dcterms:created xsi:type="dcterms:W3CDTF">2018-04-10T14:24:00Z</dcterms:created>
  <dcterms:modified xsi:type="dcterms:W3CDTF">2018-04-10T14:24:00Z</dcterms:modified>
</cp:coreProperties>
</file>